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F98725" w14:textId="77777777" w:rsidR="00012D3B" w:rsidRPr="007D3145" w:rsidRDefault="00012D3B" w:rsidP="00012D3B">
      <w:pPr>
        <w:tabs>
          <w:tab w:val="left" w:pos="5403"/>
        </w:tabs>
      </w:pPr>
      <w:bookmarkStart w:id="0" w:name="_GoBack"/>
      <w:bookmarkEnd w:id="0"/>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5" w:type="dxa"/>
          <w:right w:w="70" w:type="dxa"/>
        </w:tblCellMar>
        <w:tblLook w:val="04A0" w:firstRow="1" w:lastRow="0" w:firstColumn="1" w:lastColumn="0" w:noHBand="0" w:noVBand="1"/>
      </w:tblPr>
      <w:tblGrid>
        <w:gridCol w:w="2479"/>
        <w:gridCol w:w="493"/>
        <w:gridCol w:w="1738"/>
        <w:gridCol w:w="5068"/>
      </w:tblGrid>
      <w:tr w:rsidR="00012D3B" w:rsidRPr="007D3145" w14:paraId="026B5634" w14:textId="77777777" w:rsidTr="00122594">
        <w:trPr>
          <w:cantSplit/>
          <w:trHeight w:val="699"/>
          <w:tblHeader/>
        </w:trPr>
        <w:tc>
          <w:tcPr>
            <w:tcW w:w="9778" w:type="dxa"/>
            <w:gridSpan w:val="4"/>
            <w:tcBorders>
              <w:top w:val="single" w:sz="4" w:space="0" w:color="000000"/>
              <w:left w:val="single" w:sz="4" w:space="0" w:color="000000"/>
              <w:bottom w:val="single" w:sz="4" w:space="0" w:color="000000"/>
              <w:right w:val="single" w:sz="4" w:space="0" w:color="000000"/>
            </w:tcBorders>
            <w:shd w:val="clear" w:color="auto" w:fill="8EAADB" w:themeFill="accent1" w:themeFillTint="99"/>
            <w:hideMark/>
          </w:tcPr>
          <w:p w14:paraId="45C2937F" w14:textId="77777777" w:rsidR="00012D3B" w:rsidRPr="00EB0DE4" w:rsidRDefault="00012D3B">
            <w:pPr>
              <w:tabs>
                <w:tab w:val="left" w:pos="5403"/>
              </w:tabs>
              <w:jc w:val="center"/>
              <w:rPr>
                <w:b/>
                <w:bCs/>
              </w:rPr>
            </w:pPr>
            <w:r w:rsidRPr="00EB0DE4">
              <w:rPr>
                <w:b/>
                <w:bCs/>
              </w:rPr>
              <w:t xml:space="preserve">CLASSI QUINTE  </w:t>
            </w:r>
          </w:p>
          <w:p w14:paraId="54A14F1E" w14:textId="77777777" w:rsidR="00291B6C" w:rsidRDefault="00012D3B">
            <w:pPr>
              <w:tabs>
                <w:tab w:val="left" w:pos="5403"/>
              </w:tabs>
              <w:jc w:val="center"/>
              <w:rPr>
                <w:b/>
                <w:bCs/>
              </w:rPr>
            </w:pPr>
            <w:r w:rsidRPr="00EB0DE4">
              <w:rPr>
                <w:b/>
                <w:bCs/>
              </w:rPr>
              <w:t>ENOGASTRONOMIA</w:t>
            </w:r>
          </w:p>
          <w:p w14:paraId="4B6525E3" w14:textId="6616B19D" w:rsidR="00012D3B" w:rsidRPr="007D3145" w:rsidRDefault="00291B6C">
            <w:pPr>
              <w:tabs>
                <w:tab w:val="left" w:pos="5403"/>
              </w:tabs>
              <w:jc w:val="center"/>
            </w:pPr>
            <w:r>
              <w:rPr>
                <w:b/>
                <w:bCs/>
              </w:rPr>
              <w:t xml:space="preserve">UNITA’ DI APPRENDIMENTO </w:t>
            </w:r>
          </w:p>
        </w:tc>
      </w:tr>
      <w:tr w:rsidR="00012D3B" w:rsidRPr="007D3145" w14:paraId="0CD84DA0" w14:textId="77777777" w:rsidTr="00C15868">
        <w:trPr>
          <w:cantSplit/>
        </w:trPr>
        <w:tc>
          <w:tcPr>
            <w:tcW w:w="2972" w:type="dxa"/>
            <w:gridSpan w:val="2"/>
            <w:tcBorders>
              <w:top w:val="single" w:sz="4" w:space="0" w:color="000000"/>
              <w:left w:val="single" w:sz="4" w:space="0" w:color="000000"/>
              <w:bottom w:val="single" w:sz="4" w:space="0" w:color="000000"/>
              <w:right w:val="single" w:sz="4" w:space="0" w:color="000000"/>
            </w:tcBorders>
            <w:shd w:val="clear" w:color="auto" w:fill="EDEDED" w:themeFill="accent3" w:themeFillTint="33"/>
            <w:hideMark/>
          </w:tcPr>
          <w:p w14:paraId="6AD6A91C" w14:textId="77777777" w:rsidR="00012D3B" w:rsidRPr="007D3145" w:rsidRDefault="00012D3B" w:rsidP="00122594">
            <w:pPr>
              <w:tabs>
                <w:tab w:val="left" w:pos="5403"/>
              </w:tabs>
              <w:jc w:val="center"/>
              <w:rPr>
                <w:i/>
              </w:rPr>
            </w:pPr>
            <w:r w:rsidRPr="00022B12">
              <w:rPr>
                <w:b/>
                <w:bCs/>
                <w:i/>
              </w:rPr>
              <w:t>Denominazione</w:t>
            </w:r>
          </w:p>
        </w:tc>
        <w:tc>
          <w:tcPr>
            <w:tcW w:w="6806" w:type="dxa"/>
            <w:gridSpan w:val="2"/>
            <w:tcBorders>
              <w:top w:val="single" w:sz="4" w:space="0" w:color="000000"/>
              <w:left w:val="single" w:sz="4" w:space="0" w:color="000000"/>
              <w:bottom w:val="single" w:sz="4" w:space="0" w:color="000000"/>
              <w:right w:val="single" w:sz="4" w:space="0" w:color="000000"/>
            </w:tcBorders>
            <w:shd w:val="clear" w:color="auto" w:fill="EDEDED" w:themeFill="accent3" w:themeFillTint="33"/>
            <w:hideMark/>
          </w:tcPr>
          <w:p w14:paraId="4822750F" w14:textId="77777777" w:rsidR="00012D3B" w:rsidRPr="007D3145" w:rsidRDefault="00012D3B" w:rsidP="00827814">
            <w:pPr>
              <w:tabs>
                <w:tab w:val="left" w:pos="5403"/>
              </w:tabs>
              <w:jc w:val="center"/>
              <w:rPr>
                <w:color w:val="222A35" w:themeColor="text2" w:themeShade="80"/>
              </w:rPr>
            </w:pPr>
            <w:r w:rsidRPr="007D3145">
              <w:rPr>
                <w:color w:val="222A35" w:themeColor="text2" w:themeShade="80"/>
                <w:sz w:val="28"/>
                <w:szCs w:val="28"/>
              </w:rPr>
              <w:t>LA CONOSCENZA È SICUREZZA</w:t>
            </w:r>
            <w:r w:rsidR="00827814">
              <w:rPr>
                <w:color w:val="222A35" w:themeColor="text2" w:themeShade="80"/>
                <w:sz w:val="28"/>
                <w:szCs w:val="28"/>
              </w:rPr>
              <w:t>.</w:t>
            </w:r>
          </w:p>
          <w:p w14:paraId="6CF1A1C7" w14:textId="77777777" w:rsidR="00012D3B" w:rsidRPr="007D3145" w:rsidRDefault="00012D3B" w:rsidP="00827814">
            <w:pPr>
              <w:tabs>
                <w:tab w:val="left" w:pos="5403"/>
              </w:tabs>
              <w:jc w:val="center"/>
              <w:rPr>
                <w:sz w:val="28"/>
                <w:szCs w:val="28"/>
              </w:rPr>
            </w:pPr>
            <w:r w:rsidRPr="007D3145">
              <w:rPr>
                <w:color w:val="222A35" w:themeColor="text2" w:themeShade="80"/>
              </w:rPr>
              <w:t>LA GARANZIA DELLA  SICUREZZA</w:t>
            </w:r>
          </w:p>
        </w:tc>
      </w:tr>
      <w:tr w:rsidR="00012D3B" w:rsidRPr="007D3145" w14:paraId="1847FFCC" w14:textId="77777777" w:rsidTr="00677B62">
        <w:trPr>
          <w:cantSplit/>
        </w:trPr>
        <w:tc>
          <w:tcPr>
            <w:tcW w:w="2972" w:type="dxa"/>
            <w:gridSpan w:val="2"/>
            <w:tcBorders>
              <w:top w:val="single" w:sz="4" w:space="0" w:color="000000"/>
              <w:left w:val="single" w:sz="4" w:space="0" w:color="000000"/>
              <w:bottom w:val="single" w:sz="4" w:space="0" w:color="000000"/>
              <w:right w:val="single" w:sz="4" w:space="0" w:color="000000"/>
            </w:tcBorders>
            <w:shd w:val="clear" w:color="auto" w:fill="F4B083" w:themeFill="accent2" w:themeFillTint="99"/>
            <w:hideMark/>
          </w:tcPr>
          <w:p w14:paraId="6126B031" w14:textId="77777777" w:rsidR="00012D3B" w:rsidRPr="00022B12" w:rsidRDefault="00012D3B" w:rsidP="00122594">
            <w:pPr>
              <w:tabs>
                <w:tab w:val="left" w:pos="5403"/>
              </w:tabs>
              <w:jc w:val="center"/>
              <w:rPr>
                <w:b/>
                <w:bCs/>
                <w:i/>
              </w:rPr>
            </w:pPr>
            <w:r w:rsidRPr="00022B12">
              <w:rPr>
                <w:b/>
                <w:bCs/>
                <w:i/>
              </w:rPr>
              <w:t xml:space="preserve">Compito </w:t>
            </w:r>
            <w:r w:rsidR="00291B6C">
              <w:rPr>
                <w:b/>
                <w:bCs/>
                <w:i/>
              </w:rPr>
              <w:t>–</w:t>
            </w:r>
            <w:r w:rsidRPr="00022B12">
              <w:rPr>
                <w:b/>
                <w:bCs/>
                <w:i/>
              </w:rPr>
              <w:t xml:space="preserve"> prodotto</w:t>
            </w:r>
          </w:p>
        </w:tc>
        <w:tc>
          <w:tcPr>
            <w:tcW w:w="6806" w:type="dxa"/>
            <w:gridSpan w:val="2"/>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14:paraId="24422311" w14:textId="769E0677" w:rsidR="00012D3B" w:rsidRPr="007D3145" w:rsidRDefault="00827814" w:rsidP="00827814">
            <w:pPr>
              <w:tabs>
                <w:tab w:val="left" w:pos="5403"/>
              </w:tabs>
              <w:jc w:val="center"/>
              <w:rPr>
                <w:sz w:val="28"/>
                <w:szCs w:val="28"/>
              </w:rPr>
            </w:pPr>
            <w:r>
              <w:rPr>
                <w:sz w:val="28"/>
                <w:szCs w:val="28"/>
              </w:rPr>
              <w:t>POWER POINT, VIDEO</w:t>
            </w:r>
            <w:r w:rsidR="00773CED">
              <w:rPr>
                <w:sz w:val="28"/>
                <w:szCs w:val="28"/>
              </w:rPr>
              <w:t xml:space="preserve"> sull’HACCP</w:t>
            </w:r>
          </w:p>
        </w:tc>
      </w:tr>
      <w:tr w:rsidR="00AA1FA3" w:rsidRPr="007D3145" w14:paraId="23E86516" w14:textId="77777777" w:rsidTr="00F84D7B">
        <w:trPr>
          <w:cantSplit/>
        </w:trPr>
        <w:tc>
          <w:tcPr>
            <w:tcW w:w="2972" w:type="dxa"/>
            <w:gridSpan w:val="2"/>
            <w:tcBorders>
              <w:top w:val="single" w:sz="4" w:space="0" w:color="000000"/>
              <w:left w:val="single" w:sz="4" w:space="0" w:color="000000"/>
              <w:bottom w:val="single" w:sz="4" w:space="0" w:color="000000"/>
              <w:right w:val="single" w:sz="4" w:space="0" w:color="000000"/>
            </w:tcBorders>
            <w:shd w:val="clear" w:color="auto" w:fill="FCFEB4"/>
          </w:tcPr>
          <w:p w14:paraId="5E95F7A7" w14:textId="08A0E1CA" w:rsidR="00415B3B" w:rsidRPr="00022B12" w:rsidRDefault="00BB4AFC" w:rsidP="00BB4AFC">
            <w:pPr>
              <w:tabs>
                <w:tab w:val="left" w:pos="5403"/>
              </w:tabs>
              <w:rPr>
                <w:b/>
                <w:bCs/>
                <w:i/>
              </w:rPr>
            </w:pPr>
            <w:r>
              <w:rPr>
                <w:b/>
                <w:bCs/>
                <w:i/>
              </w:rPr>
              <w:t xml:space="preserve">        </w:t>
            </w:r>
            <w:r w:rsidR="00AA1FA3" w:rsidRPr="00022B12">
              <w:rPr>
                <w:b/>
                <w:bCs/>
                <w:i/>
              </w:rPr>
              <w:t>Competenz</w:t>
            </w:r>
            <w:r w:rsidR="0009274E" w:rsidRPr="00022B12">
              <w:rPr>
                <w:b/>
                <w:bCs/>
                <w:i/>
              </w:rPr>
              <w:t>a</w:t>
            </w:r>
            <w:r w:rsidR="00AA1FA3" w:rsidRPr="00022B12">
              <w:rPr>
                <w:b/>
                <w:bCs/>
                <w:i/>
              </w:rPr>
              <w:t xml:space="preserve"> Focus</w:t>
            </w:r>
          </w:p>
          <w:p w14:paraId="3A4ABD9A" w14:textId="77777777" w:rsidR="00122594" w:rsidRPr="00022B12" w:rsidRDefault="00AA1FA3" w:rsidP="00122594">
            <w:pPr>
              <w:tabs>
                <w:tab w:val="left" w:pos="5403"/>
              </w:tabs>
              <w:jc w:val="center"/>
              <w:rPr>
                <w:b/>
                <w:bCs/>
                <w:i/>
              </w:rPr>
            </w:pPr>
            <w:r w:rsidRPr="00022B12">
              <w:rPr>
                <w:b/>
                <w:bCs/>
                <w:i/>
              </w:rPr>
              <w:t>di</w:t>
            </w:r>
          </w:p>
          <w:p w14:paraId="3E5BD432" w14:textId="1F02AFB7" w:rsidR="00AA1FA3" w:rsidRPr="00022B12" w:rsidRDefault="00AA1FA3" w:rsidP="00BB4AFC">
            <w:pPr>
              <w:tabs>
                <w:tab w:val="left" w:pos="5403"/>
              </w:tabs>
              <w:jc w:val="center"/>
              <w:rPr>
                <w:b/>
                <w:bCs/>
                <w:i/>
              </w:rPr>
            </w:pPr>
            <w:r w:rsidRPr="00022B12">
              <w:rPr>
                <w:b/>
                <w:bCs/>
                <w:i/>
              </w:rPr>
              <w:t>area di indirizzo</w:t>
            </w:r>
          </w:p>
        </w:tc>
        <w:tc>
          <w:tcPr>
            <w:tcW w:w="6806" w:type="dxa"/>
            <w:gridSpan w:val="2"/>
            <w:tcBorders>
              <w:top w:val="single" w:sz="4" w:space="0" w:color="000000"/>
              <w:left w:val="single" w:sz="4" w:space="0" w:color="000000"/>
              <w:bottom w:val="single" w:sz="4" w:space="0" w:color="000000"/>
              <w:right w:val="single" w:sz="4" w:space="0" w:color="000000"/>
            </w:tcBorders>
            <w:shd w:val="clear" w:color="auto" w:fill="FCFEB4"/>
          </w:tcPr>
          <w:p w14:paraId="64ED5AB9" w14:textId="77777777" w:rsidR="00AA1FA3" w:rsidRDefault="00AA1FA3" w:rsidP="00827814">
            <w:pPr>
              <w:jc w:val="both"/>
            </w:pPr>
            <w:r w:rsidRPr="00C15868">
              <w:t xml:space="preserve">N° 3. Applicare correttamente il sistema HACCP, la normativa sulla sicurezza e sulla salute nei luoghi di lavoro. </w:t>
            </w:r>
          </w:p>
          <w:p w14:paraId="1FE15E39" w14:textId="77777777" w:rsidR="00A636E6" w:rsidRPr="00827814" w:rsidRDefault="00A636E6" w:rsidP="00827814">
            <w:pPr>
              <w:jc w:val="both"/>
            </w:pPr>
          </w:p>
        </w:tc>
      </w:tr>
      <w:tr w:rsidR="00012D3B" w:rsidRPr="007D3145" w14:paraId="27C3B708" w14:textId="77777777" w:rsidTr="00F84D7B">
        <w:trPr>
          <w:cantSplit/>
        </w:trPr>
        <w:tc>
          <w:tcPr>
            <w:tcW w:w="2972" w:type="dxa"/>
            <w:gridSpan w:val="2"/>
            <w:tcBorders>
              <w:top w:val="single" w:sz="4" w:space="0" w:color="000000"/>
              <w:left w:val="single" w:sz="4" w:space="0" w:color="000000"/>
              <w:bottom w:val="single" w:sz="4" w:space="0" w:color="000000"/>
              <w:right w:val="single" w:sz="4" w:space="0" w:color="000000"/>
            </w:tcBorders>
            <w:shd w:val="clear" w:color="auto" w:fill="92D050"/>
          </w:tcPr>
          <w:p w14:paraId="257ABAB3" w14:textId="77777777" w:rsidR="00012D3B" w:rsidRPr="00022B12" w:rsidRDefault="00012D3B">
            <w:pPr>
              <w:tabs>
                <w:tab w:val="left" w:pos="5403"/>
              </w:tabs>
              <w:rPr>
                <w:b/>
                <w:bCs/>
                <w:i/>
              </w:rPr>
            </w:pPr>
          </w:p>
          <w:p w14:paraId="70591B9C" w14:textId="77777777" w:rsidR="00012D3B" w:rsidRPr="00022B12" w:rsidRDefault="00012D3B">
            <w:pPr>
              <w:rPr>
                <w:b/>
                <w:bCs/>
              </w:rPr>
            </w:pPr>
          </w:p>
          <w:p w14:paraId="2585292C" w14:textId="77777777" w:rsidR="00012D3B" w:rsidRPr="00022B12" w:rsidRDefault="00012D3B">
            <w:pPr>
              <w:rPr>
                <w:b/>
                <w:bCs/>
              </w:rPr>
            </w:pPr>
          </w:p>
          <w:p w14:paraId="008931AA" w14:textId="77777777" w:rsidR="00012D3B" w:rsidRDefault="00AA1FA3">
            <w:pPr>
              <w:jc w:val="center"/>
              <w:rPr>
                <w:b/>
                <w:bCs/>
                <w:i/>
                <w:iCs/>
              </w:rPr>
            </w:pPr>
            <w:r w:rsidRPr="00022B12">
              <w:rPr>
                <w:b/>
                <w:bCs/>
                <w:i/>
                <w:iCs/>
              </w:rPr>
              <w:t>Competenze di area generale</w:t>
            </w:r>
          </w:p>
          <w:p w14:paraId="2A42EE79" w14:textId="77777777" w:rsidR="00AF2FB5" w:rsidRPr="00022B12" w:rsidRDefault="00AF2FB5">
            <w:pPr>
              <w:jc w:val="center"/>
              <w:rPr>
                <w:b/>
                <w:bCs/>
                <w:i/>
                <w:iCs/>
              </w:rPr>
            </w:pPr>
          </w:p>
        </w:tc>
        <w:tc>
          <w:tcPr>
            <w:tcW w:w="6806" w:type="dxa"/>
            <w:gridSpan w:val="2"/>
            <w:tcBorders>
              <w:top w:val="single" w:sz="4" w:space="0" w:color="000000"/>
              <w:left w:val="single" w:sz="4" w:space="0" w:color="000000"/>
              <w:bottom w:val="single" w:sz="4" w:space="0" w:color="000000"/>
              <w:right w:val="single" w:sz="4" w:space="0" w:color="000000"/>
            </w:tcBorders>
            <w:shd w:val="clear" w:color="auto" w:fill="92D050"/>
          </w:tcPr>
          <w:p w14:paraId="64C355C6" w14:textId="77777777" w:rsidR="00012D3B" w:rsidRPr="0017682D" w:rsidRDefault="00AA1FA3" w:rsidP="00BB4AFC">
            <w:pPr>
              <w:tabs>
                <w:tab w:val="left" w:pos="5403"/>
              </w:tabs>
              <w:jc w:val="both"/>
            </w:pPr>
            <w:r w:rsidRPr="007D3145">
              <w:t>n</w:t>
            </w:r>
            <w:r w:rsidRPr="0017682D">
              <w:t>.</w:t>
            </w:r>
            <w:r w:rsidR="00846B85" w:rsidRPr="0017682D">
              <w:t>2 Utilizzare il patrimonio lessicale ed espressivo della lingua italiana secondo le esigenze comunicative dei vari contesti: sociali, culturali, scientifici ed economici, tecnologici e professionali</w:t>
            </w:r>
          </w:p>
          <w:p w14:paraId="34BE6CA7" w14:textId="77777777" w:rsidR="00012D3B" w:rsidRPr="0017682D" w:rsidRDefault="00AA1FA3" w:rsidP="00BB4AFC">
            <w:pPr>
              <w:tabs>
                <w:tab w:val="left" w:pos="5403"/>
              </w:tabs>
              <w:jc w:val="both"/>
            </w:pPr>
            <w:r w:rsidRPr="0017682D">
              <w:t xml:space="preserve">n. 5 </w:t>
            </w:r>
            <w:r w:rsidR="00012D3B" w:rsidRPr="0017682D">
              <w:t>Utilizzare i linguaggi settoriali delle lingue straniere previste dai percorsi di studio per interagire in diversi ambiti e contesti di studio e di lavoro</w:t>
            </w:r>
          </w:p>
          <w:p w14:paraId="085B0B0D" w14:textId="3E5E0EAB" w:rsidR="00012D3B" w:rsidRPr="00291B6C" w:rsidRDefault="0017682D" w:rsidP="00BB4AFC">
            <w:pPr>
              <w:spacing w:after="160" w:line="259" w:lineRule="auto"/>
              <w:jc w:val="both"/>
              <w:rPr>
                <w:rFonts w:eastAsiaTheme="minorHAnsi"/>
                <w:lang w:eastAsia="en-US"/>
              </w:rPr>
            </w:pPr>
            <w:r w:rsidRPr="0017682D">
              <w:rPr>
                <w:rFonts w:eastAsiaTheme="minorHAnsi"/>
                <w:sz w:val="22"/>
                <w:szCs w:val="22"/>
                <w:lang w:eastAsia="en-US"/>
              </w:rPr>
              <w:t>n</w:t>
            </w:r>
            <w:r>
              <w:rPr>
                <w:rFonts w:eastAsiaTheme="minorHAnsi"/>
                <w:sz w:val="22"/>
                <w:szCs w:val="22"/>
                <w:lang w:eastAsia="en-US"/>
              </w:rPr>
              <w:t xml:space="preserve">. </w:t>
            </w:r>
            <w:r w:rsidRPr="0017682D">
              <w:rPr>
                <w:rFonts w:eastAsiaTheme="minorHAnsi"/>
                <w:sz w:val="22"/>
                <w:szCs w:val="22"/>
                <w:lang w:eastAsia="en-US"/>
              </w:rPr>
              <w:t>10 Comprendere e utilizzare i principali concetti relativi all’economia, all’organizzazione, allo svolgimento dei processi produttivi e dei servizi</w:t>
            </w:r>
            <w:r w:rsidR="00415B3B" w:rsidRPr="0017682D">
              <w:t xml:space="preserve">. </w:t>
            </w:r>
            <w:r>
              <w:t>n.</w:t>
            </w:r>
            <w:r w:rsidR="008511C5" w:rsidRPr="0017682D">
              <w:t>11</w:t>
            </w:r>
            <w:r w:rsidR="00EB4ACC">
              <w:t xml:space="preserve"> </w:t>
            </w:r>
            <w:r w:rsidR="001527EA" w:rsidRPr="0017682D">
              <w:t>Padroneggiare l’uso di strumenti tecnologici con particolare attenzione alla sicurezza e alla tutela della salute nei luoghi di lavoro, alla tutela della persona, dell’ambiente e del territorio</w:t>
            </w:r>
          </w:p>
        </w:tc>
      </w:tr>
      <w:tr w:rsidR="00012D3B" w:rsidRPr="007D3145" w14:paraId="7914D5A3" w14:textId="77777777" w:rsidTr="00F84D7B">
        <w:trPr>
          <w:cantSplit/>
        </w:trPr>
        <w:tc>
          <w:tcPr>
            <w:tcW w:w="2972" w:type="dxa"/>
            <w:gridSpan w:val="2"/>
            <w:tcBorders>
              <w:top w:val="single" w:sz="4" w:space="0" w:color="000000"/>
              <w:left w:val="single" w:sz="4" w:space="0" w:color="000000"/>
              <w:bottom w:val="single" w:sz="4" w:space="0" w:color="000000"/>
              <w:right w:val="single" w:sz="4" w:space="0" w:color="000000"/>
            </w:tcBorders>
            <w:shd w:val="clear" w:color="auto" w:fill="C5E0B3" w:themeFill="accent6" w:themeFillTint="66"/>
            <w:hideMark/>
          </w:tcPr>
          <w:p w14:paraId="1A51886C" w14:textId="77777777" w:rsidR="00AF2FB5" w:rsidRDefault="00AF2FB5">
            <w:pPr>
              <w:tabs>
                <w:tab w:val="left" w:pos="5403"/>
              </w:tabs>
              <w:jc w:val="center"/>
              <w:rPr>
                <w:b/>
                <w:bCs/>
                <w:i/>
                <w:iCs/>
              </w:rPr>
            </w:pPr>
          </w:p>
          <w:p w14:paraId="44EB5AE5" w14:textId="77777777" w:rsidR="00AF2FB5" w:rsidRDefault="00AF2FB5">
            <w:pPr>
              <w:tabs>
                <w:tab w:val="left" w:pos="5403"/>
              </w:tabs>
              <w:jc w:val="center"/>
              <w:rPr>
                <w:b/>
                <w:bCs/>
                <w:i/>
                <w:iCs/>
              </w:rPr>
            </w:pPr>
          </w:p>
          <w:p w14:paraId="140ADDDC" w14:textId="77777777" w:rsidR="00AF2FB5" w:rsidRDefault="00AF2FB5">
            <w:pPr>
              <w:tabs>
                <w:tab w:val="left" w:pos="5403"/>
              </w:tabs>
              <w:jc w:val="center"/>
              <w:rPr>
                <w:b/>
                <w:bCs/>
                <w:i/>
                <w:iCs/>
              </w:rPr>
            </w:pPr>
          </w:p>
          <w:p w14:paraId="7FEDEC27" w14:textId="77777777" w:rsidR="00012D3B" w:rsidRDefault="00012D3B">
            <w:pPr>
              <w:tabs>
                <w:tab w:val="left" w:pos="5403"/>
              </w:tabs>
              <w:jc w:val="center"/>
              <w:rPr>
                <w:b/>
                <w:bCs/>
                <w:i/>
                <w:iCs/>
              </w:rPr>
            </w:pPr>
            <w:r w:rsidRPr="00022B12">
              <w:rPr>
                <w:b/>
                <w:bCs/>
                <w:i/>
                <w:iCs/>
              </w:rPr>
              <w:t xml:space="preserve">Competenze </w:t>
            </w:r>
            <w:r w:rsidR="00AA1FA3" w:rsidRPr="00022B12">
              <w:rPr>
                <w:b/>
                <w:bCs/>
                <w:i/>
                <w:iCs/>
              </w:rPr>
              <w:t>europee</w:t>
            </w:r>
          </w:p>
          <w:p w14:paraId="65898CF3" w14:textId="77777777" w:rsidR="00AF2FB5" w:rsidRPr="00022B12" w:rsidRDefault="00AF2FB5">
            <w:pPr>
              <w:tabs>
                <w:tab w:val="left" w:pos="5403"/>
              </w:tabs>
              <w:jc w:val="center"/>
              <w:rPr>
                <w:b/>
                <w:bCs/>
                <w:i/>
                <w:iCs/>
              </w:rPr>
            </w:pPr>
          </w:p>
        </w:tc>
        <w:tc>
          <w:tcPr>
            <w:tcW w:w="6806" w:type="dxa"/>
            <w:gridSpan w:val="2"/>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68F13EFC" w14:textId="77777777" w:rsidR="00846C8B" w:rsidRDefault="00846C8B" w:rsidP="0017682D">
            <w:pPr>
              <w:jc w:val="both"/>
            </w:pPr>
            <w:r>
              <w:t>a.</w:t>
            </w:r>
            <w:r w:rsidR="007E5F94">
              <w:t xml:space="preserve"> Competenza alfabetico funzionale</w:t>
            </w:r>
          </w:p>
          <w:p w14:paraId="0A0A3B4B" w14:textId="77777777" w:rsidR="0017682D" w:rsidRPr="007D3145" w:rsidRDefault="0017682D" w:rsidP="0017682D">
            <w:pPr>
              <w:jc w:val="both"/>
            </w:pPr>
            <w:r>
              <w:t xml:space="preserve">b. </w:t>
            </w:r>
            <w:r w:rsidRPr="007D3145">
              <w:t>Competenza multilinguistica</w:t>
            </w:r>
          </w:p>
          <w:p w14:paraId="45915562" w14:textId="77777777" w:rsidR="00846C8B" w:rsidRDefault="00846C8B" w:rsidP="00AA1FA3">
            <w:pPr>
              <w:jc w:val="both"/>
            </w:pPr>
            <w:r>
              <w:t>c.</w:t>
            </w:r>
            <w:r w:rsidR="007E5F94">
              <w:t xml:space="preserve"> competenza matematica in scienze, tecnologie e ingegneria</w:t>
            </w:r>
          </w:p>
          <w:p w14:paraId="73855FB9" w14:textId="77777777" w:rsidR="0017682D" w:rsidRDefault="0017682D" w:rsidP="00AA1FA3">
            <w:pPr>
              <w:jc w:val="both"/>
            </w:pPr>
            <w:r>
              <w:t xml:space="preserve">d. </w:t>
            </w:r>
            <w:r w:rsidRPr="007D3145">
              <w:t>Competenza digitale</w:t>
            </w:r>
          </w:p>
          <w:p w14:paraId="5EB63537" w14:textId="77777777" w:rsidR="007E5F94" w:rsidRDefault="007E5F94" w:rsidP="00AA1FA3">
            <w:pPr>
              <w:jc w:val="both"/>
            </w:pPr>
            <w:r>
              <w:t>e. competenza personale, sociale e capacità di imparare ad imparare</w:t>
            </w:r>
          </w:p>
          <w:p w14:paraId="0F24664F" w14:textId="77777777" w:rsidR="00AD2D34" w:rsidRDefault="0017682D" w:rsidP="00AA1FA3">
            <w:pPr>
              <w:jc w:val="both"/>
            </w:pPr>
            <w:r>
              <w:t xml:space="preserve">f. </w:t>
            </w:r>
            <w:r w:rsidR="00AD2D34" w:rsidRPr="007D3145">
              <w:t>Competenza in materia di cittadinanza</w:t>
            </w:r>
          </w:p>
          <w:p w14:paraId="0275AAB0" w14:textId="77777777" w:rsidR="007E5F94" w:rsidRDefault="007E5F94" w:rsidP="00AA1FA3">
            <w:pPr>
              <w:jc w:val="both"/>
            </w:pPr>
            <w:r>
              <w:t>g. Competenza imprenditoriale</w:t>
            </w:r>
          </w:p>
          <w:p w14:paraId="66056C33" w14:textId="396584DF" w:rsidR="00AD2D34" w:rsidRPr="007D3145" w:rsidRDefault="007E5F94" w:rsidP="00AA1FA3">
            <w:pPr>
              <w:jc w:val="both"/>
            </w:pPr>
            <w:r>
              <w:t>h. Competenze in materia di consapevolezza ed espressione culturale</w:t>
            </w:r>
          </w:p>
        </w:tc>
      </w:tr>
      <w:tr w:rsidR="00415B3B" w:rsidRPr="007D3145" w14:paraId="193018FD" w14:textId="77777777" w:rsidTr="00415B3B">
        <w:trPr>
          <w:cantSplit/>
        </w:trPr>
        <w:tc>
          <w:tcPr>
            <w:tcW w:w="9778" w:type="dxa"/>
            <w:gridSpan w:val="4"/>
            <w:tcBorders>
              <w:top w:val="single" w:sz="4" w:space="0" w:color="000000"/>
              <w:left w:val="single" w:sz="4" w:space="0" w:color="000000"/>
              <w:bottom w:val="single" w:sz="4" w:space="0" w:color="000000"/>
              <w:right w:val="single" w:sz="4" w:space="0" w:color="000000"/>
            </w:tcBorders>
          </w:tcPr>
          <w:p w14:paraId="2F54CABF" w14:textId="77777777" w:rsidR="00415B3B" w:rsidRDefault="00415B3B" w:rsidP="00415B3B">
            <w:pPr>
              <w:jc w:val="center"/>
              <w:rPr>
                <w:b/>
                <w:bCs/>
                <w:color w:val="C00000"/>
                <w:sz w:val="28"/>
                <w:szCs w:val="28"/>
              </w:rPr>
            </w:pPr>
            <w:r w:rsidRPr="00C15868">
              <w:rPr>
                <w:b/>
                <w:bCs/>
                <w:color w:val="C00000"/>
                <w:sz w:val="28"/>
                <w:szCs w:val="28"/>
              </w:rPr>
              <w:t>ASSE DEI LINGUAGGI</w:t>
            </w:r>
          </w:p>
          <w:p w14:paraId="62F2D707" w14:textId="77777777" w:rsidR="00DB0E88" w:rsidRPr="00C15868" w:rsidRDefault="00DB0E88" w:rsidP="00415B3B">
            <w:pPr>
              <w:jc w:val="center"/>
              <w:rPr>
                <w:b/>
                <w:bCs/>
                <w:sz w:val="28"/>
                <w:szCs w:val="28"/>
              </w:rPr>
            </w:pPr>
            <w:r>
              <w:rPr>
                <w:b/>
                <w:bCs/>
                <w:color w:val="C00000"/>
                <w:sz w:val="28"/>
                <w:szCs w:val="28"/>
              </w:rPr>
              <w:t>Competenza generale n. 2-5</w:t>
            </w:r>
          </w:p>
        </w:tc>
      </w:tr>
      <w:tr w:rsidR="00415B3B" w:rsidRPr="007D3145" w14:paraId="1FDE8263" w14:textId="77777777" w:rsidTr="00012D3B">
        <w:trPr>
          <w:cantSplit/>
        </w:trPr>
        <w:tc>
          <w:tcPr>
            <w:tcW w:w="4710" w:type="dxa"/>
            <w:gridSpan w:val="3"/>
            <w:tcBorders>
              <w:top w:val="single" w:sz="4" w:space="0" w:color="000000"/>
              <w:left w:val="single" w:sz="4" w:space="0" w:color="000000"/>
              <w:bottom w:val="single" w:sz="4" w:space="0" w:color="000000"/>
              <w:right w:val="single" w:sz="4" w:space="0" w:color="000000"/>
            </w:tcBorders>
            <w:hideMark/>
          </w:tcPr>
          <w:p w14:paraId="653B5589" w14:textId="77777777" w:rsidR="00415B3B" w:rsidRPr="00C15868" w:rsidRDefault="00415B3B" w:rsidP="00415B3B">
            <w:pPr>
              <w:tabs>
                <w:tab w:val="left" w:pos="5403"/>
              </w:tabs>
              <w:jc w:val="center"/>
              <w:rPr>
                <w:b/>
                <w:bCs/>
              </w:rPr>
            </w:pPr>
            <w:r w:rsidRPr="00C15868">
              <w:rPr>
                <w:b/>
                <w:bCs/>
              </w:rPr>
              <w:t>Conoscenze</w:t>
            </w:r>
          </w:p>
        </w:tc>
        <w:tc>
          <w:tcPr>
            <w:tcW w:w="5068" w:type="dxa"/>
            <w:tcBorders>
              <w:top w:val="single" w:sz="4" w:space="0" w:color="000000"/>
              <w:left w:val="single" w:sz="4" w:space="0" w:color="000000"/>
              <w:bottom w:val="single" w:sz="4" w:space="0" w:color="000000"/>
              <w:right w:val="single" w:sz="4" w:space="0" w:color="000000"/>
            </w:tcBorders>
            <w:hideMark/>
          </w:tcPr>
          <w:p w14:paraId="304D4861" w14:textId="77777777" w:rsidR="00415B3B" w:rsidRPr="00C15868" w:rsidRDefault="00415B3B" w:rsidP="00415B3B">
            <w:pPr>
              <w:tabs>
                <w:tab w:val="left" w:pos="5403"/>
              </w:tabs>
              <w:jc w:val="center"/>
              <w:rPr>
                <w:b/>
                <w:bCs/>
              </w:rPr>
            </w:pPr>
            <w:r w:rsidRPr="00C15868">
              <w:rPr>
                <w:b/>
                <w:bCs/>
              </w:rPr>
              <w:t>Abilità</w:t>
            </w:r>
          </w:p>
        </w:tc>
      </w:tr>
      <w:tr w:rsidR="00415B3B" w:rsidRPr="007D3145" w14:paraId="643816B3" w14:textId="77777777" w:rsidTr="00C15868">
        <w:trPr>
          <w:cantSplit/>
        </w:trPr>
        <w:tc>
          <w:tcPr>
            <w:tcW w:w="4710" w:type="dxa"/>
            <w:gridSpan w:val="3"/>
            <w:tcBorders>
              <w:top w:val="single" w:sz="4" w:space="0" w:color="000000"/>
              <w:left w:val="single" w:sz="4" w:space="0" w:color="000000"/>
              <w:bottom w:val="single" w:sz="4" w:space="0" w:color="000000"/>
              <w:right w:val="single" w:sz="4" w:space="0" w:color="000000"/>
            </w:tcBorders>
            <w:shd w:val="clear" w:color="auto" w:fill="FEDBC6"/>
          </w:tcPr>
          <w:p w14:paraId="363CDEF1" w14:textId="77777777" w:rsidR="00E46F97" w:rsidRDefault="00415B3B" w:rsidP="00415B3B">
            <w:pPr>
              <w:pStyle w:val="NormaleWeb"/>
              <w:widowControl w:val="0"/>
              <w:spacing w:before="0" w:after="0"/>
            </w:pPr>
            <w:r w:rsidRPr="00C15868">
              <w:rPr>
                <w:b/>
                <w:bCs/>
              </w:rPr>
              <w:t>ITALIANO</w:t>
            </w:r>
          </w:p>
          <w:p w14:paraId="58418842" w14:textId="77777777" w:rsidR="00415B3B" w:rsidRDefault="004D7458" w:rsidP="00415B3B">
            <w:pPr>
              <w:pStyle w:val="NormaleWeb"/>
              <w:widowControl w:val="0"/>
              <w:spacing w:before="0" w:after="0"/>
            </w:pPr>
            <w:r>
              <w:t xml:space="preserve">La condizione </w:t>
            </w:r>
            <w:r w:rsidR="002D33D9">
              <w:t>operaia nella letteratura europea: Naturalismo e Verismo</w:t>
            </w:r>
            <w:r w:rsidR="00F745E7">
              <w:t>.</w:t>
            </w:r>
          </w:p>
          <w:p w14:paraId="65153B78" w14:textId="77777777" w:rsidR="00325667" w:rsidRDefault="00325667" w:rsidP="00415B3B">
            <w:pPr>
              <w:pStyle w:val="NormaleWeb"/>
              <w:widowControl w:val="0"/>
              <w:spacing w:before="0" w:after="0"/>
            </w:pPr>
            <w:r>
              <w:t xml:space="preserve">Lettura e analisi di brani antologici scelti. </w:t>
            </w:r>
          </w:p>
          <w:p w14:paraId="7A974F38" w14:textId="77777777" w:rsidR="00F745E7" w:rsidRPr="007D3145" w:rsidRDefault="00F745E7" w:rsidP="00415B3B">
            <w:pPr>
              <w:pStyle w:val="NormaleWeb"/>
              <w:widowControl w:val="0"/>
              <w:spacing w:before="0" w:after="0"/>
            </w:pPr>
          </w:p>
          <w:p w14:paraId="19C71560" w14:textId="77777777" w:rsidR="00415B3B" w:rsidRPr="007D3145" w:rsidRDefault="00415B3B" w:rsidP="00C15868">
            <w:pPr>
              <w:tabs>
                <w:tab w:val="left" w:pos="397"/>
                <w:tab w:val="left" w:pos="851"/>
                <w:tab w:val="left" w:pos="1247"/>
                <w:tab w:val="left" w:pos="5670"/>
                <w:tab w:val="left" w:pos="7088"/>
              </w:tabs>
            </w:pPr>
          </w:p>
        </w:tc>
        <w:tc>
          <w:tcPr>
            <w:tcW w:w="5068" w:type="dxa"/>
            <w:tcBorders>
              <w:top w:val="single" w:sz="4" w:space="0" w:color="000000"/>
              <w:left w:val="single" w:sz="4" w:space="0" w:color="000000"/>
              <w:bottom w:val="single" w:sz="4" w:space="0" w:color="000000"/>
              <w:right w:val="single" w:sz="4" w:space="0" w:color="000000"/>
            </w:tcBorders>
            <w:shd w:val="clear" w:color="auto" w:fill="FEDBC6"/>
            <w:hideMark/>
          </w:tcPr>
          <w:p w14:paraId="058BCB6F" w14:textId="77777777" w:rsidR="00415B3B" w:rsidRDefault="00415B3B" w:rsidP="00415B3B">
            <w:pPr>
              <w:tabs>
                <w:tab w:val="left" w:pos="397"/>
                <w:tab w:val="left" w:pos="851"/>
                <w:tab w:val="left" w:pos="1247"/>
                <w:tab w:val="left" w:pos="5670"/>
                <w:tab w:val="left" w:pos="7088"/>
              </w:tabs>
              <w:rPr>
                <w:b/>
                <w:bCs/>
                <w:color w:val="000000"/>
              </w:rPr>
            </w:pPr>
            <w:r w:rsidRPr="00C15868">
              <w:rPr>
                <w:b/>
                <w:bCs/>
                <w:color w:val="000000"/>
              </w:rPr>
              <w:t>ITA</w:t>
            </w:r>
            <w:r w:rsidR="002D33D9">
              <w:rPr>
                <w:b/>
                <w:bCs/>
                <w:color w:val="000000"/>
              </w:rPr>
              <w:t>LIANO</w:t>
            </w:r>
          </w:p>
          <w:p w14:paraId="5F0826B5" w14:textId="77777777" w:rsidR="002D33D9" w:rsidRDefault="002D33D9" w:rsidP="00415B3B">
            <w:pPr>
              <w:tabs>
                <w:tab w:val="left" w:pos="397"/>
                <w:tab w:val="left" w:pos="851"/>
                <w:tab w:val="left" w:pos="1247"/>
                <w:tab w:val="left" w:pos="5670"/>
                <w:tab w:val="left" w:pos="7088"/>
              </w:tabs>
              <w:rPr>
                <w:color w:val="000000"/>
              </w:rPr>
            </w:pPr>
            <w:r>
              <w:rPr>
                <w:color w:val="000000"/>
              </w:rPr>
              <w:t>Orientarsi nel contesto storico culturale dell’Ottocento.</w:t>
            </w:r>
          </w:p>
          <w:p w14:paraId="56C1CF3C" w14:textId="77777777" w:rsidR="002D33D9" w:rsidRPr="002D33D9" w:rsidRDefault="002D33D9" w:rsidP="00415B3B">
            <w:pPr>
              <w:tabs>
                <w:tab w:val="left" w:pos="397"/>
                <w:tab w:val="left" w:pos="851"/>
                <w:tab w:val="left" w:pos="1247"/>
                <w:tab w:val="left" w:pos="5670"/>
                <w:tab w:val="left" w:pos="7088"/>
              </w:tabs>
              <w:rPr>
                <w:color w:val="000000"/>
              </w:rPr>
            </w:pPr>
            <w:r>
              <w:rPr>
                <w:color w:val="000000"/>
              </w:rPr>
              <w:t>Saper rapportare le forme della letteratura al loro contesto storico e culturale</w:t>
            </w:r>
            <w:r w:rsidR="00F745E7">
              <w:rPr>
                <w:color w:val="000000"/>
              </w:rPr>
              <w:t>.</w:t>
            </w:r>
          </w:p>
        </w:tc>
      </w:tr>
      <w:tr w:rsidR="00415B3B" w:rsidRPr="007D3145" w14:paraId="7F2D1A8B" w14:textId="77777777" w:rsidTr="00C15868">
        <w:trPr>
          <w:cantSplit/>
        </w:trPr>
        <w:tc>
          <w:tcPr>
            <w:tcW w:w="4710" w:type="dxa"/>
            <w:gridSpan w:val="3"/>
            <w:tcBorders>
              <w:top w:val="single" w:sz="4" w:space="0" w:color="000000"/>
              <w:left w:val="single" w:sz="4" w:space="0" w:color="000000"/>
              <w:bottom w:val="single" w:sz="4" w:space="0" w:color="000000"/>
              <w:right w:val="single" w:sz="4" w:space="0" w:color="000000"/>
            </w:tcBorders>
            <w:shd w:val="clear" w:color="auto" w:fill="FEDBC6"/>
          </w:tcPr>
          <w:p w14:paraId="56CBAC10" w14:textId="0507E98A" w:rsidR="00415B3B" w:rsidRPr="00DB0E88" w:rsidRDefault="00415B3B" w:rsidP="00415B3B">
            <w:pPr>
              <w:tabs>
                <w:tab w:val="left" w:pos="5403"/>
              </w:tabs>
              <w:rPr>
                <w:b/>
                <w:bCs/>
              </w:rPr>
            </w:pPr>
            <w:r w:rsidRPr="00C15868">
              <w:rPr>
                <w:b/>
                <w:bCs/>
              </w:rPr>
              <w:t>LINGUA</w:t>
            </w:r>
            <w:r w:rsidR="00EB4ACC">
              <w:rPr>
                <w:b/>
                <w:bCs/>
              </w:rPr>
              <w:t xml:space="preserve"> </w:t>
            </w:r>
            <w:r w:rsidRPr="00C15868">
              <w:rPr>
                <w:b/>
                <w:bCs/>
              </w:rPr>
              <w:t>INGLESE</w:t>
            </w:r>
          </w:p>
          <w:p w14:paraId="5E94D640" w14:textId="77777777" w:rsidR="00415B3B" w:rsidRPr="00C15868" w:rsidRDefault="00415B3B" w:rsidP="00415B3B">
            <w:pPr>
              <w:spacing w:after="200" w:line="276" w:lineRule="auto"/>
            </w:pPr>
            <w:r w:rsidRPr="00C15868">
              <w:rPr>
                <w:rFonts w:eastAsiaTheme="minorHAnsi"/>
                <w:sz w:val="22"/>
                <w:szCs w:val="22"/>
                <w:lang w:eastAsia="en-US"/>
              </w:rPr>
              <w:t>Tipi e generi testuali, specifici della microlingua dell’ambito professionale di appartenenza e relativi aspetti grammaticali (Cartelli, moduli, etichette)</w:t>
            </w:r>
          </w:p>
          <w:p w14:paraId="0EEC396F" w14:textId="77777777" w:rsidR="00291B6C" w:rsidRPr="00291B6C" w:rsidRDefault="00415B3B" w:rsidP="00415B3B">
            <w:pPr>
              <w:spacing w:after="200" w:line="276" w:lineRule="auto"/>
              <w:rPr>
                <w:rFonts w:eastAsiaTheme="minorHAnsi"/>
                <w:lang w:eastAsia="en-US"/>
              </w:rPr>
            </w:pPr>
            <w:r w:rsidRPr="00C15868">
              <w:rPr>
                <w:rFonts w:eastAsiaTheme="minorHAnsi"/>
                <w:sz w:val="22"/>
                <w:szCs w:val="22"/>
                <w:lang w:eastAsia="en-US"/>
              </w:rPr>
              <w:t>Lessico incluso quello specifico della microlingua relativo alla sicurezza e all’igiene personale e dell’ambiente cucina</w:t>
            </w:r>
            <w:bookmarkStart w:id="1" w:name="_GoBack1"/>
            <w:bookmarkEnd w:id="1"/>
            <w:r w:rsidR="00827814">
              <w:rPr>
                <w:rFonts w:eastAsiaTheme="minorHAnsi"/>
                <w:sz w:val="22"/>
                <w:szCs w:val="22"/>
                <w:lang w:eastAsia="en-US"/>
              </w:rPr>
              <w:t>.</w:t>
            </w:r>
          </w:p>
        </w:tc>
        <w:tc>
          <w:tcPr>
            <w:tcW w:w="5068" w:type="dxa"/>
            <w:tcBorders>
              <w:top w:val="single" w:sz="4" w:space="0" w:color="000000"/>
              <w:left w:val="single" w:sz="4" w:space="0" w:color="000000"/>
              <w:bottom w:val="single" w:sz="4" w:space="0" w:color="000000"/>
              <w:right w:val="single" w:sz="4" w:space="0" w:color="000000"/>
            </w:tcBorders>
            <w:shd w:val="clear" w:color="auto" w:fill="FEDBC6"/>
          </w:tcPr>
          <w:p w14:paraId="1764052F" w14:textId="1B970DF4" w:rsidR="00AF2FB5" w:rsidRPr="00DB0E88" w:rsidRDefault="00415B3B" w:rsidP="00AF2FB5">
            <w:pPr>
              <w:tabs>
                <w:tab w:val="left" w:pos="5403"/>
              </w:tabs>
              <w:rPr>
                <w:b/>
                <w:bCs/>
              </w:rPr>
            </w:pPr>
            <w:r w:rsidRPr="00C15868">
              <w:rPr>
                <w:b/>
                <w:bCs/>
              </w:rPr>
              <w:t>LINGUA</w:t>
            </w:r>
            <w:r w:rsidR="00EB4ACC">
              <w:rPr>
                <w:b/>
                <w:bCs/>
              </w:rPr>
              <w:t xml:space="preserve"> </w:t>
            </w:r>
            <w:r w:rsidRPr="00C15868">
              <w:rPr>
                <w:b/>
                <w:bCs/>
              </w:rPr>
              <w:t>INGLESE</w:t>
            </w:r>
          </w:p>
          <w:p w14:paraId="732795D7" w14:textId="77777777" w:rsidR="00415B3B" w:rsidRPr="00C15868" w:rsidRDefault="00415B3B" w:rsidP="00415B3B">
            <w:pPr>
              <w:spacing w:after="200" w:line="276" w:lineRule="auto"/>
              <w:jc w:val="both"/>
            </w:pPr>
            <w:r w:rsidRPr="00C15868">
              <w:rPr>
                <w:rFonts w:eastAsiaTheme="minorHAnsi"/>
                <w:sz w:val="22"/>
                <w:szCs w:val="22"/>
                <w:lang w:eastAsia="en-US"/>
              </w:rPr>
              <w:t>Comprendere in maniera globale e analitica testi scritti, relativi ad argomenti attinenti alla microlingua dell’ambito professionale di appartenenza</w:t>
            </w:r>
          </w:p>
          <w:p w14:paraId="50AC5B08" w14:textId="77777777" w:rsidR="00415B3B" w:rsidRPr="00C15868" w:rsidRDefault="00415B3B" w:rsidP="00827814">
            <w:pPr>
              <w:spacing w:after="200" w:line="276" w:lineRule="auto"/>
              <w:jc w:val="both"/>
            </w:pPr>
            <w:r w:rsidRPr="00C15868">
              <w:rPr>
                <w:rFonts w:eastAsiaTheme="minorHAnsi"/>
                <w:sz w:val="22"/>
                <w:szCs w:val="22"/>
                <w:lang w:eastAsia="en-US"/>
              </w:rPr>
              <w:t>Produrre testi orali e scritti in modo chiaro e corretto utilizzando il lessico specifico dell’ambito professionale di appartenenza</w:t>
            </w:r>
            <w:r w:rsidR="00827814">
              <w:rPr>
                <w:rFonts w:eastAsiaTheme="minorHAnsi"/>
                <w:sz w:val="22"/>
                <w:szCs w:val="22"/>
                <w:lang w:eastAsia="en-US"/>
              </w:rPr>
              <w:t>.</w:t>
            </w:r>
          </w:p>
        </w:tc>
      </w:tr>
      <w:tr w:rsidR="00415B3B" w:rsidRPr="007D3145" w14:paraId="4121F632" w14:textId="77777777" w:rsidTr="00C15868">
        <w:trPr>
          <w:cantSplit/>
        </w:trPr>
        <w:tc>
          <w:tcPr>
            <w:tcW w:w="4710" w:type="dxa"/>
            <w:gridSpan w:val="3"/>
            <w:tcBorders>
              <w:top w:val="single" w:sz="4" w:space="0" w:color="000000"/>
              <w:left w:val="single" w:sz="4" w:space="0" w:color="000000"/>
              <w:bottom w:val="single" w:sz="4" w:space="0" w:color="000000"/>
              <w:right w:val="single" w:sz="4" w:space="0" w:color="000000"/>
            </w:tcBorders>
            <w:shd w:val="clear" w:color="auto" w:fill="FEDBC6"/>
          </w:tcPr>
          <w:p w14:paraId="00604222" w14:textId="77777777" w:rsidR="00415B3B" w:rsidRPr="00DB0E88" w:rsidRDefault="00415B3B" w:rsidP="00415B3B">
            <w:pPr>
              <w:tabs>
                <w:tab w:val="left" w:pos="5403"/>
              </w:tabs>
              <w:rPr>
                <w:b/>
                <w:bCs/>
              </w:rPr>
            </w:pPr>
            <w:r w:rsidRPr="00C15868">
              <w:rPr>
                <w:b/>
                <w:bCs/>
              </w:rPr>
              <w:lastRenderedPageBreak/>
              <w:t>LINGUA FRANCESE/ SPAGNOLO</w:t>
            </w:r>
          </w:p>
          <w:p w14:paraId="07D5BABE" w14:textId="77777777" w:rsidR="00415B3B" w:rsidRPr="00C15868" w:rsidRDefault="00415B3B" w:rsidP="00415B3B">
            <w:pPr>
              <w:spacing w:after="200" w:line="276" w:lineRule="auto"/>
            </w:pPr>
            <w:r w:rsidRPr="00C15868">
              <w:rPr>
                <w:rFonts w:eastAsiaTheme="minorHAnsi"/>
                <w:sz w:val="22"/>
                <w:szCs w:val="22"/>
                <w:lang w:eastAsia="en-US"/>
              </w:rPr>
              <w:t xml:space="preserve">Tipi e generi testuali, specifici della microlingua dell’ambito professionale di appartenenza e relativi aspetti grammaticali </w:t>
            </w:r>
          </w:p>
          <w:p w14:paraId="2D69BAD5" w14:textId="77777777" w:rsidR="00415B3B" w:rsidRPr="00C15868" w:rsidRDefault="00415B3B" w:rsidP="00415B3B">
            <w:pPr>
              <w:spacing w:after="200" w:line="276" w:lineRule="auto"/>
            </w:pPr>
            <w:r w:rsidRPr="00C15868">
              <w:rPr>
                <w:rFonts w:eastAsiaTheme="minorHAnsi"/>
                <w:sz w:val="22"/>
                <w:szCs w:val="22"/>
                <w:lang w:eastAsia="en-US"/>
              </w:rPr>
              <w:t>Lessico incluso quello specifico della microlingua relativo alla sicurezza e all’igiene personale e dell’ambiente cucina</w:t>
            </w:r>
            <w:r w:rsidR="00827814">
              <w:rPr>
                <w:rFonts w:eastAsiaTheme="minorHAnsi"/>
                <w:sz w:val="22"/>
                <w:szCs w:val="22"/>
                <w:lang w:eastAsia="en-US"/>
              </w:rPr>
              <w:t>.</w:t>
            </w:r>
          </w:p>
        </w:tc>
        <w:tc>
          <w:tcPr>
            <w:tcW w:w="5068" w:type="dxa"/>
            <w:tcBorders>
              <w:top w:val="single" w:sz="4" w:space="0" w:color="000000"/>
              <w:left w:val="single" w:sz="4" w:space="0" w:color="000000"/>
              <w:bottom w:val="single" w:sz="4" w:space="0" w:color="000000"/>
              <w:right w:val="single" w:sz="4" w:space="0" w:color="000000"/>
            </w:tcBorders>
            <w:shd w:val="clear" w:color="auto" w:fill="FEDBC6"/>
          </w:tcPr>
          <w:p w14:paraId="4C313AE3" w14:textId="77777777" w:rsidR="00AF2FB5" w:rsidRPr="00DB0E88" w:rsidRDefault="00415B3B" w:rsidP="00DB0E88">
            <w:pPr>
              <w:tabs>
                <w:tab w:val="left" w:pos="5403"/>
              </w:tabs>
              <w:rPr>
                <w:b/>
                <w:bCs/>
              </w:rPr>
            </w:pPr>
            <w:r w:rsidRPr="00C15868">
              <w:rPr>
                <w:b/>
                <w:bCs/>
              </w:rPr>
              <w:t>LINGUA FRANCESE/ SPAGNOLO</w:t>
            </w:r>
          </w:p>
          <w:p w14:paraId="17ACE5EE" w14:textId="77777777" w:rsidR="00415B3B" w:rsidRPr="00C15868" w:rsidRDefault="00415B3B" w:rsidP="00415B3B">
            <w:pPr>
              <w:spacing w:after="200" w:line="276" w:lineRule="auto"/>
              <w:jc w:val="both"/>
            </w:pPr>
            <w:r w:rsidRPr="00C15868">
              <w:rPr>
                <w:rFonts w:eastAsiaTheme="minorHAnsi"/>
                <w:sz w:val="22"/>
                <w:szCs w:val="22"/>
                <w:lang w:eastAsia="en-US"/>
              </w:rPr>
              <w:t>Comprendere in maniera globale e analitica testi scritti, relativi ad argomenti attinenti alla microlingua dell’ambito professionale di appartenenza</w:t>
            </w:r>
          </w:p>
          <w:p w14:paraId="5EFD93F5" w14:textId="77777777" w:rsidR="00415B3B" w:rsidRPr="00C15868" w:rsidRDefault="00415B3B" w:rsidP="00827814">
            <w:pPr>
              <w:spacing w:after="200" w:line="276" w:lineRule="auto"/>
              <w:jc w:val="both"/>
            </w:pPr>
            <w:r w:rsidRPr="00C15868">
              <w:rPr>
                <w:rFonts w:eastAsiaTheme="minorHAnsi"/>
                <w:sz w:val="22"/>
                <w:szCs w:val="22"/>
                <w:lang w:eastAsia="en-US"/>
              </w:rPr>
              <w:t>Produrre testi orali e scritti in modo chiaro e corretto utilizzando il lessico specifico dell’ambito professionale di appartenenza</w:t>
            </w:r>
            <w:r w:rsidR="00827814">
              <w:t>.</w:t>
            </w:r>
          </w:p>
        </w:tc>
      </w:tr>
      <w:tr w:rsidR="00122594" w:rsidRPr="007D3145" w14:paraId="3DDC4DD1" w14:textId="77777777" w:rsidTr="00C15868">
        <w:trPr>
          <w:cantSplit/>
        </w:trPr>
        <w:tc>
          <w:tcPr>
            <w:tcW w:w="4710" w:type="dxa"/>
            <w:gridSpan w:val="3"/>
            <w:tcBorders>
              <w:top w:val="single" w:sz="4" w:space="0" w:color="000000"/>
              <w:left w:val="single" w:sz="4" w:space="0" w:color="000000"/>
              <w:bottom w:val="single" w:sz="4" w:space="0" w:color="000000"/>
              <w:right w:val="single" w:sz="4" w:space="0" w:color="000000"/>
            </w:tcBorders>
            <w:shd w:val="clear" w:color="auto" w:fill="FEDBC6"/>
          </w:tcPr>
          <w:p w14:paraId="359583E0" w14:textId="458E35EC" w:rsidR="00122594" w:rsidRPr="006E3197" w:rsidRDefault="00122594" w:rsidP="00122594">
            <w:pPr>
              <w:tabs>
                <w:tab w:val="left" w:pos="5403"/>
              </w:tabs>
              <w:rPr>
                <w:b/>
                <w:bCs/>
              </w:rPr>
            </w:pPr>
            <w:r w:rsidRPr="00C15868">
              <w:rPr>
                <w:b/>
                <w:bCs/>
              </w:rPr>
              <w:t>SCIENZE MOTORIE</w:t>
            </w:r>
          </w:p>
          <w:p w14:paraId="16490DE5" w14:textId="77777777" w:rsidR="00DC735D" w:rsidRDefault="00122594" w:rsidP="00AF2FB5">
            <w:pPr>
              <w:tabs>
                <w:tab w:val="left" w:pos="5403"/>
              </w:tabs>
              <w:jc w:val="both"/>
            </w:pPr>
            <w:r w:rsidRPr="007D3145">
              <w:t>Conoscere le situazioni in cui si usa prevalentemente ciascuna delle capacità motorie.</w:t>
            </w:r>
          </w:p>
          <w:p w14:paraId="43F0EE5C" w14:textId="1692BC28" w:rsidR="00122594" w:rsidRPr="007D3145" w:rsidRDefault="00122594" w:rsidP="00AF2FB5">
            <w:pPr>
              <w:tabs>
                <w:tab w:val="left" w:pos="5403"/>
              </w:tabs>
              <w:jc w:val="both"/>
              <w:rPr>
                <w:highlight w:val="yellow"/>
              </w:rPr>
            </w:pPr>
            <w:r w:rsidRPr="007D3145">
              <w:t>Conoscere i metodi per allenare e sviluppare le proprie abilità motorie in sicurezza.</w:t>
            </w:r>
          </w:p>
        </w:tc>
        <w:tc>
          <w:tcPr>
            <w:tcW w:w="5068" w:type="dxa"/>
            <w:tcBorders>
              <w:top w:val="single" w:sz="4" w:space="0" w:color="000000"/>
              <w:left w:val="single" w:sz="4" w:space="0" w:color="000000"/>
              <w:bottom w:val="single" w:sz="4" w:space="0" w:color="000000"/>
              <w:right w:val="single" w:sz="4" w:space="0" w:color="000000"/>
            </w:tcBorders>
            <w:shd w:val="clear" w:color="auto" w:fill="FEDBC6"/>
          </w:tcPr>
          <w:p w14:paraId="2FD74808" w14:textId="149368D2" w:rsidR="00AF2FB5" w:rsidRPr="000D79CF" w:rsidRDefault="00122594" w:rsidP="00AF2FB5">
            <w:pPr>
              <w:tabs>
                <w:tab w:val="left" w:pos="5403"/>
              </w:tabs>
              <w:rPr>
                <w:b/>
                <w:bCs/>
              </w:rPr>
            </w:pPr>
            <w:r w:rsidRPr="00C15868">
              <w:rPr>
                <w:b/>
                <w:bCs/>
              </w:rPr>
              <w:t>SCIENZE MOTORIE</w:t>
            </w:r>
          </w:p>
          <w:p w14:paraId="18792744" w14:textId="77777777" w:rsidR="00DC735D" w:rsidRDefault="00122594" w:rsidP="00122594">
            <w:pPr>
              <w:tabs>
                <w:tab w:val="left" w:pos="5403"/>
              </w:tabs>
            </w:pPr>
            <w:r w:rsidRPr="007D3145">
              <w:t>Applicare le capacità coordinative e condizionali realizzando schemi motori compless</w:t>
            </w:r>
            <w:r w:rsidR="00AF2FB5">
              <w:t>i</w:t>
            </w:r>
            <w:r w:rsidRPr="007D3145">
              <w:t>.</w:t>
            </w:r>
          </w:p>
          <w:p w14:paraId="70F338F0" w14:textId="0BA6C8FC" w:rsidR="00122594" w:rsidRPr="007D3145" w:rsidRDefault="00122594" w:rsidP="00122594">
            <w:pPr>
              <w:tabs>
                <w:tab w:val="left" w:pos="5403"/>
              </w:tabs>
              <w:rPr>
                <w:highlight w:val="yellow"/>
              </w:rPr>
            </w:pPr>
            <w:r w:rsidRPr="007D3145">
              <w:t>Eseguire test di valutazione delle capacità motorie.</w:t>
            </w:r>
          </w:p>
        </w:tc>
      </w:tr>
      <w:tr w:rsidR="00415B3B" w:rsidRPr="007D3145" w14:paraId="60372813" w14:textId="77777777" w:rsidTr="00415B3B">
        <w:trPr>
          <w:cantSplit/>
        </w:trPr>
        <w:tc>
          <w:tcPr>
            <w:tcW w:w="9778" w:type="dxa"/>
            <w:gridSpan w:val="4"/>
            <w:tcBorders>
              <w:top w:val="single" w:sz="4" w:space="0" w:color="000000"/>
              <w:left w:val="single" w:sz="4" w:space="0" w:color="000000"/>
              <w:bottom w:val="single" w:sz="4" w:space="0" w:color="000000"/>
              <w:right w:val="single" w:sz="4" w:space="0" w:color="000000"/>
            </w:tcBorders>
          </w:tcPr>
          <w:p w14:paraId="47A223DE" w14:textId="77777777" w:rsidR="00415B3B" w:rsidRDefault="00415B3B" w:rsidP="00415B3B">
            <w:pPr>
              <w:tabs>
                <w:tab w:val="left" w:pos="5403"/>
              </w:tabs>
              <w:jc w:val="center"/>
              <w:rPr>
                <w:b/>
                <w:bCs/>
                <w:color w:val="385623" w:themeColor="accent6" w:themeShade="80"/>
                <w:sz w:val="28"/>
                <w:szCs w:val="28"/>
              </w:rPr>
            </w:pPr>
            <w:r w:rsidRPr="00C15868">
              <w:rPr>
                <w:b/>
                <w:bCs/>
                <w:color w:val="385623" w:themeColor="accent6" w:themeShade="80"/>
                <w:sz w:val="28"/>
                <w:szCs w:val="28"/>
              </w:rPr>
              <w:t>ASSE STORICO SOCIALE</w:t>
            </w:r>
          </w:p>
          <w:p w14:paraId="3246C66E" w14:textId="77777777" w:rsidR="00DB0E88" w:rsidRPr="00C15868" w:rsidRDefault="00DB0E88" w:rsidP="00415B3B">
            <w:pPr>
              <w:tabs>
                <w:tab w:val="left" w:pos="5403"/>
              </w:tabs>
              <w:jc w:val="center"/>
              <w:rPr>
                <w:b/>
                <w:bCs/>
                <w:sz w:val="28"/>
                <w:szCs w:val="28"/>
                <w:highlight w:val="yellow"/>
              </w:rPr>
            </w:pPr>
            <w:r w:rsidRPr="00DB0E88">
              <w:rPr>
                <w:b/>
                <w:bCs/>
                <w:color w:val="385623" w:themeColor="accent6" w:themeShade="80"/>
                <w:sz w:val="28"/>
                <w:szCs w:val="28"/>
              </w:rPr>
              <w:t>Competenza generale n.10-11</w:t>
            </w:r>
          </w:p>
        </w:tc>
      </w:tr>
      <w:tr w:rsidR="00415B3B" w:rsidRPr="007D3145" w14:paraId="0B3D12AD" w14:textId="77777777" w:rsidTr="00C15868">
        <w:trPr>
          <w:cantSplit/>
        </w:trPr>
        <w:tc>
          <w:tcPr>
            <w:tcW w:w="4710" w:type="dxa"/>
            <w:gridSpan w:val="3"/>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3F0950FF" w14:textId="77777777" w:rsidR="00AF2FB5" w:rsidRDefault="00415B3B" w:rsidP="00415B3B">
            <w:pPr>
              <w:tabs>
                <w:tab w:val="left" w:pos="5403"/>
              </w:tabs>
              <w:rPr>
                <w:b/>
                <w:bCs/>
              </w:rPr>
            </w:pPr>
            <w:r w:rsidRPr="00C15868">
              <w:rPr>
                <w:b/>
                <w:bCs/>
              </w:rPr>
              <w:t>STORIA</w:t>
            </w:r>
          </w:p>
          <w:p w14:paraId="63751649" w14:textId="77777777" w:rsidR="00415B3B" w:rsidRPr="00AF2FB5" w:rsidRDefault="005E5FC7" w:rsidP="00415B3B">
            <w:pPr>
              <w:tabs>
                <w:tab w:val="left" w:pos="5403"/>
              </w:tabs>
            </w:pPr>
            <w:r>
              <w:t>Trasformazioni di fine Ottocento: la seconda rivoluzione industriale e la condizione operaia.</w:t>
            </w:r>
          </w:p>
          <w:p w14:paraId="1DE4CB95" w14:textId="77777777" w:rsidR="00C15868" w:rsidRPr="007D3145" w:rsidRDefault="00C15868" w:rsidP="00415B3B">
            <w:pPr>
              <w:tabs>
                <w:tab w:val="left" w:pos="5403"/>
              </w:tabs>
            </w:pPr>
          </w:p>
        </w:tc>
        <w:tc>
          <w:tcPr>
            <w:tcW w:w="5068"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6D62DD88" w14:textId="77777777" w:rsidR="00AF2FB5" w:rsidRDefault="00415B3B" w:rsidP="00415B3B">
            <w:pPr>
              <w:tabs>
                <w:tab w:val="left" w:pos="5403"/>
              </w:tabs>
              <w:rPr>
                <w:b/>
                <w:bCs/>
              </w:rPr>
            </w:pPr>
            <w:r w:rsidRPr="00C15868">
              <w:rPr>
                <w:b/>
                <w:bCs/>
              </w:rPr>
              <w:t>STORIA</w:t>
            </w:r>
          </w:p>
          <w:p w14:paraId="04D99269" w14:textId="77777777" w:rsidR="00415B3B" w:rsidRDefault="00F745E7" w:rsidP="00415B3B">
            <w:pPr>
              <w:tabs>
                <w:tab w:val="left" w:pos="5403"/>
              </w:tabs>
            </w:pPr>
            <w:r>
              <w:t>Ricostruire processi di trasformazione individuando elementi di persistenza e discontinuità.</w:t>
            </w:r>
          </w:p>
          <w:p w14:paraId="29D27E1E" w14:textId="77777777" w:rsidR="00F745E7" w:rsidRPr="00AF2FB5" w:rsidRDefault="00F745E7" w:rsidP="00415B3B">
            <w:pPr>
              <w:tabs>
                <w:tab w:val="left" w:pos="5403"/>
              </w:tabs>
            </w:pPr>
            <w:r>
              <w:t xml:space="preserve">Analizzare contesti e fattori </w:t>
            </w:r>
            <w:r w:rsidR="003C2B4D">
              <w:t>che hanno favorito le innovazioni scientifiche e tecnologiche.</w:t>
            </w:r>
          </w:p>
        </w:tc>
      </w:tr>
      <w:tr w:rsidR="00122594" w:rsidRPr="007D3145" w14:paraId="6DA11912" w14:textId="77777777" w:rsidTr="00C15868">
        <w:trPr>
          <w:cantSplit/>
        </w:trPr>
        <w:tc>
          <w:tcPr>
            <w:tcW w:w="4710" w:type="dxa"/>
            <w:gridSpan w:val="3"/>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41023F27" w14:textId="77777777" w:rsidR="00122594" w:rsidRPr="00DB0E88" w:rsidRDefault="00122594" w:rsidP="00122594">
            <w:pPr>
              <w:tabs>
                <w:tab w:val="left" w:pos="5403"/>
              </w:tabs>
              <w:rPr>
                <w:b/>
                <w:bCs/>
              </w:rPr>
            </w:pPr>
            <w:r w:rsidRPr="00C15868">
              <w:rPr>
                <w:b/>
                <w:bCs/>
              </w:rPr>
              <w:t>DTA</w:t>
            </w:r>
          </w:p>
          <w:p w14:paraId="0E3D9FE0" w14:textId="77777777" w:rsidR="00122594" w:rsidRPr="00C15868" w:rsidRDefault="00122594" w:rsidP="00122594">
            <w:pPr>
              <w:rPr>
                <w:rFonts w:eastAsiaTheme="minorHAnsi"/>
              </w:rPr>
            </w:pPr>
            <w:r w:rsidRPr="00C15868">
              <w:rPr>
                <w:rFonts w:eastAsiaTheme="minorHAnsi"/>
                <w:sz w:val="22"/>
                <w:szCs w:val="22"/>
                <w:lang w:eastAsia="en-US"/>
              </w:rPr>
              <w:t>Normativa igienico- sanitaria e procedura di autocontrollo HACCP</w:t>
            </w:r>
          </w:p>
          <w:p w14:paraId="6D2B0CA5" w14:textId="77777777" w:rsidR="00122594" w:rsidRPr="00C15868" w:rsidRDefault="00122594" w:rsidP="00122594">
            <w:pPr>
              <w:rPr>
                <w:rFonts w:eastAsiaTheme="minorHAnsi"/>
              </w:rPr>
            </w:pPr>
          </w:p>
          <w:p w14:paraId="2790FF98" w14:textId="77777777" w:rsidR="00122594" w:rsidRPr="00C15868" w:rsidRDefault="00122594" w:rsidP="00122594">
            <w:pPr>
              <w:tabs>
                <w:tab w:val="left" w:pos="5403"/>
              </w:tabs>
            </w:pPr>
          </w:p>
        </w:tc>
        <w:tc>
          <w:tcPr>
            <w:tcW w:w="5068"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00AA2232" w14:textId="77777777" w:rsidR="00AF2FB5" w:rsidRPr="00DB0E88" w:rsidRDefault="00122594" w:rsidP="00122594">
            <w:pPr>
              <w:tabs>
                <w:tab w:val="left" w:pos="5403"/>
              </w:tabs>
              <w:rPr>
                <w:b/>
                <w:bCs/>
              </w:rPr>
            </w:pPr>
            <w:r w:rsidRPr="00C15868">
              <w:rPr>
                <w:b/>
                <w:bCs/>
              </w:rPr>
              <w:t>DTA</w:t>
            </w:r>
          </w:p>
          <w:p w14:paraId="19EE7F94" w14:textId="451BD533" w:rsidR="00122594" w:rsidRPr="00C15868" w:rsidRDefault="00122594" w:rsidP="00122594">
            <w:pPr>
              <w:tabs>
                <w:tab w:val="left" w:pos="5403"/>
              </w:tabs>
            </w:pPr>
            <w:r w:rsidRPr="00C15868">
              <w:rPr>
                <w:rFonts w:eastAsiaTheme="minorHAnsi"/>
                <w:sz w:val="22"/>
                <w:szCs w:val="22"/>
                <w:lang w:eastAsia="en-US"/>
              </w:rPr>
              <w:t>Applicare efficacemente il sistema di autocontrollo per la sicurezza dei prodotti alimentari in conformità alla normativa regionale, nazionale e comunitaria in materia di HACCP.</w:t>
            </w:r>
            <w:r w:rsidR="00BB4AFC">
              <w:rPr>
                <w:rFonts w:eastAsiaTheme="minorHAnsi"/>
                <w:sz w:val="22"/>
                <w:szCs w:val="22"/>
                <w:lang w:eastAsia="en-US"/>
              </w:rPr>
              <w:t xml:space="preserve"> </w:t>
            </w:r>
            <w:r w:rsidRPr="00C15868">
              <w:rPr>
                <w:rFonts w:eastAsiaTheme="minorHAnsi"/>
                <w:sz w:val="22"/>
                <w:szCs w:val="22"/>
                <w:lang w:eastAsia="en-US"/>
              </w:rPr>
              <w:t>Garantire la tutela e la sicurezza del cliente</w:t>
            </w:r>
          </w:p>
        </w:tc>
      </w:tr>
      <w:tr w:rsidR="00C15868" w:rsidRPr="007D3145" w14:paraId="10376AB0" w14:textId="77777777" w:rsidTr="00C15868">
        <w:trPr>
          <w:cantSplit/>
        </w:trPr>
        <w:tc>
          <w:tcPr>
            <w:tcW w:w="4710" w:type="dxa"/>
            <w:gridSpan w:val="3"/>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584BB7BE" w14:textId="77777777" w:rsidR="00AF2FB5" w:rsidRDefault="00C15868" w:rsidP="00122594">
            <w:pPr>
              <w:tabs>
                <w:tab w:val="left" w:pos="5403"/>
              </w:tabs>
              <w:rPr>
                <w:b/>
                <w:bCs/>
              </w:rPr>
            </w:pPr>
            <w:r w:rsidRPr="00C15868">
              <w:rPr>
                <w:b/>
                <w:bCs/>
              </w:rPr>
              <w:t>RELIGIONE</w:t>
            </w:r>
          </w:p>
          <w:p w14:paraId="60D5C755" w14:textId="33C28A35" w:rsidR="00C15868" w:rsidRPr="007D3145" w:rsidRDefault="00ED7A0A" w:rsidP="00122594">
            <w:pPr>
              <w:tabs>
                <w:tab w:val="left" w:pos="5403"/>
              </w:tabs>
              <w:rPr>
                <w:highlight w:val="yellow"/>
              </w:rPr>
            </w:pPr>
            <w:r w:rsidRPr="00ED7A0A">
              <w:t>L’irrompere della questione operaia nel magistero della chiesa</w:t>
            </w:r>
            <w:r>
              <w:t>.</w:t>
            </w:r>
          </w:p>
        </w:tc>
        <w:tc>
          <w:tcPr>
            <w:tcW w:w="5068"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044CE41F" w14:textId="77777777" w:rsidR="00C15868" w:rsidRDefault="00C15868" w:rsidP="00122594">
            <w:pPr>
              <w:tabs>
                <w:tab w:val="left" w:pos="5403"/>
              </w:tabs>
              <w:rPr>
                <w:b/>
                <w:bCs/>
              </w:rPr>
            </w:pPr>
            <w:r>
              <w:rPr>
                <w:b/>
                <w:bCs/>
              </w:rPr>
              <w:t>RELIGIONE</w:t>
            </w:r>
          </w:p>
          <w:p w14:paraId="41EBDAD8" w14:textId="57CED793" w:rsidR="00AF2FB5" w:rsidRPr="00BB4AFC" w:rsidRDefault="00ED7A0A" w:rsidP="00122594">
            <w:pPr>
              <w:tabs>
                <w:tab w:val="left" w:pos="5403"/>
              </w:tabs>
            </w:pPr>
            <w:r>
              <w:t>Ricostruire e individuare i fattori etici nel rapporto di lavoro e analizzare i diritti e doveri dei soggetti interni al rapporto di lavoro.</w:t>
            </w:r>
          </w:p>
        </w:tc>
      </w:tr>
      <w:tr w:rsidR="00122594" w:rsidRPr="007D3145" w14:paraId="55EA9828" w14:textId="77777777" w:rsidTr="00122594">
        <w:trPr>
          <w:cantSplit/>
        </w:trPr>
        <w:tc>
          <w:tcPr>
            <w:tcW w:w="9778" w:type="dxa"/>
            <w:gridSpan w:val="4"/>
            <w:tcBorders>
              <w:top w:val="single" w:sz="4" w:space="0" w:color="000000"/>
              <w:left w:val="single" w:sz="4" w:space="0" w:color="000000"/>
              <w:bottom w:val="single" w:sz="4" w:space="0" w:color="000000"/>
              <w:right w:val="single" w:sz="4" w:space="0" w:color="000000"/>
            </w:tcBorders>
          </w:tcPr>
          <w:p w14:paraId="390489BA" w14:textId="77777777" w:rsidR="00122594" w:rsidRDefault="00122594" w:rsidP="00122594">
            <w:pPr>
              <w:tabs>
                <w:tab w:val="left" w:pos="5403"/>
              </w:tabs>
              <w:jc w:val="center"/>
              <w:rPr>
                <w:b/>
                <w:bCs/>
                <w:color w:val="833C0B" w:themeColor="accent2" w:themeShade="80"/>
                <w:sz w:val="28"/>
                <w:szCs w:val="28"/>
              </w:rPr>
            </w:pPr>
            <w:r w:rsidRPr="00C15868">
              <w:rPr>
                <w:b/>
                <w:bCs/>
                <w:color w:val="833C0B" w:themeColor="accent2" w:themeShade="80"/>
                <w:sz w:val="28"/>
                <w:szCs w:val="28"/>
              </w:rPr>
              <w:t>ASSE MATEMATICO</w:t>
            </w:r>
          </w:p>
          <w:p w14:paraId="7E24695A" w14:textId="77777777" w:rsidR="00DB0E88" w:rsidRPr="00C15868" w:rsidRDefault="00DB0E88" w:rsidP="00122594">
            <w:pPr>
              <w:tabs>
                <w:tab w:val="left" w:pos="5403"/>
              </w:tabs>
              <w:jc w:val="center"/>
              <w:rPr>
                <w:b/>
                <w:bCs/>
                <w:sz w:val="28"/>
                <w:szCs w:val="28"/>
                <w:highlight w:val="yellow"/>
              </w:rPr>
            </w:pPr>
            <w:r w:rsidRPr="00DB0E88">
              <w:rPr>
                <w:b/>
                <w:bCs/>
                <w:color w:val="833C0B" w:themeColor="accent2" w:themeShade="80"/>
                <w:sz w:val="28"/>
                <w:szCs w:val="28"/>
              </w:rPr>
              <w:t>Competenza generale n.10</w:t>
            </w:r>
          </w:p>
        </w:tc>
      </w:tr>
      <w:tr w:rsidR="00122594" w:rsidRPr="007D3145" w14:paraId="697F9C77" w14:textId="77777777" w:rsidTr="00C15868">
        <w:trPr>
          <w:cantSplit/>
        </w:trPr>
        <w:tc>
          <w:tcPr>
            <w:tcW w:w="4710" w:type="dxa"/>
            <w:gridSpan w:val="3"/>
            <w:tcBorders>
              <w:top w:val="single" w:sz="4" w:space="0" w:color="000000"/>
              <w:left w:val="single" w:sz="4" w:space="0" w:color="000000"/>
              <w:bottom w:val="single" w:sz="4" w:space="0" w:color="000000"/>
              <w:right w:val="single" w:sz="4" w:space="0" w:color="000000"/>
            </w:tcBorders>
            <w:shd w:val="clear" w:color="auto" w:fill="FFE599" w:themeFill="accent4" w:themeFillTint="66"/>
          </w:tcPr>
          <w:p w14:paraId="23DC171E" w14:textId="77777777" w:rsidR="006F3765" w:rsidRDefault="00122594" w:rsidP="00122594">
            <w:pPr>
              <w:tabs>
                <w:tab w:val="left" w:pos="5403"/>
              </w:tabs>
              <w:rPr>
                <w:b/>
                <w:bCs/>
              </w:rPr>
            </w:pPr>
            <w:r w:rsidRPr="00C15868">
              <w:rPr>
                <w:b/>
                <w:bCs/>
              </w:rPr>
              <w:t>MATEMATICA</w:t>
            </w:r>
          </w:p>
          <w:p w14:paraId="4D6F928B" w14:textId="77777777" w:rsidR="00122594" w:rsidRPr="007D3145" w:rsidRDefault="007A4ED3" w:rsidP="007A4ED3">
            <w:pPr>
              <w:tabs>
                <w:tab w:val="left" w:pos="5403"/>
              </w:tabs>
              <w:rPr>
                <w:highlight w:val="yellow"/>
              </w:rPr>
            </w:pPr>
            <w:r w:rsidRPr="007A4ED3">
              <w:t>Le funzioni</w:t>
            </w:r>
          </w:p>
        </w:tc>
        <w:tc>
          <w:tcPr>
            <w:tcW w:w="5068"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Pr>
          <w:p w14:paraId="4C55C49F" w14:textId="77777777" w:rsidR="007A4ED3" w:rsidRDefault="00122594" w:rsidP="007A4ED3">
            <w:pPr>
              <w:tabs>
                <w:tab w:val="left" w:pos="5403"/>
              </w:tabs>
            </w:pPr>
            <w:r w:rsidRPr="00C15868">
              <w:rPr>
                <w:b/>
                <w:bCs/>
              </w:rPr>
              <w:t>MATEMATICA</w:t>
            </w:r>
            <w:r w:rsidR="007A4ED3">
              <w:rPr>
                <w:b/>
                <w:bCs/>
              </w:rPr>
              <w:br/>
            </w:r>
            <w:r w:rsidR="007A4ED3">
              <w:t>Caratteristiche di una funzione analitica e di una funzione empirica.</w:t>
            </w:r>
          </w:p>
          <w:p w14:paraId="1164F7B5" w14:textId="77777777" w:rsidR="00122594" w:rsidRPr="00DB0E88" w:rsidRDefault="007A4ED3" w:rsidP="007A4ED3">
            <w:pPr>
              <w:tabs>
                <w:tab w:val="left" w:pos="5403"/>
              </w:tabs>
            </w:pPr>
            <w:r>
              <w:t>Riconoscere le proprietà di una funzione analizzando il suo grafico.</w:t>
            </w:r>
          </w:p>
        </w:tc>
      </w:tr>
      <w:tr w:rsidR="00122594" w:rsidRPr="007D3145" w14:paraId="7E0DA146" w14:textId="77777777" w:rsidTr="00122594">
        <w:trPr>
          <w:cantSplit/>
        </w:trPr>
        <w:tc>
          <w:tcPr>
            <w:tcW w:w="9778" w:type="dxa"/>
            <w:gridSpan w:val="4"/>
            <w:tcBorders>
              <w:top w:val="single" w:sz="4" w:space="0" w:color="000000"/>
              <w:left w:val="single" w:sz="4" w:space="0" w:color="000000"/>
              <w:bottom w:val="single" w:sz="4" w:space="0" w:color="000000"/>
              <w:right w:val="single" w:sz="4" w:space="0" w:color="000000"/>
            </w:tcBorders>
          </w:tcPr>
          <w:p w14:paraId="5FA26688" w14:textId="77777777" w:rsidR="00122594" w:rsidRDefault="00122594" w:rsidP="00122594">
            <w:pPr>
              <w:tabs>
                <w:tab w:val="left" w:pos="5403"/>
              </w:tabs>
              <w:jc w:val="center"/>
              <w:rPr>
                <w:b/>
                <w:bCs/>
                <w:color w:val="7030A0"/>
                <w:sz w:val="28"/>
                <w:szCs w:val="28"/>
              </w:rPr>
            </w:pPr>
            <w:r w:rsidRPr="00C15868">
              <w:rPr>
                <w:b/>
                <w:bCs/>
                <w:color w:val="7030A0"/>
                <w:sz w:val="28"/>
                <w:szCs w:val="28"/>
              </w:rPr>
              <w:t>ASSE SCIENTIFICO TECNOLOGICO E PROFESSIONALE</w:t>
            </w:r>
          </w:p>
          <w:p w14:paraId="74445F6C" w14:textId="77777777" w:rsidR="00DB0E88" w:rsidRPr="00C15868" w:rsidRDefault="00DB0E88" w:rsidP="00122594">
            <w:pPr>
              <w:tabs>
                <w:tab w:val="left" w:pos="5403"/>
              </w:tabs>
              <w:jc w:val="center"/>
              <w:rPr>
                <w:b/>
                <w:bCs/>
                <w:sz w:val="28"/>
                <w:szCs w:val="28"/>
              </w:rPr>
            </w:pPr>
            <w:r>
              <w:rPr>
                <w:b/>
                <w:bCs/>
                <w:color w:val="7030A0"/>
                <w:sz w:val="28"/>
                <w:szCs w:val="28"/>
              </w:rPr>
              <w:t>Competenza generale n 2-5-10-11</w:t>
            </w:r>
          </w:p>
        </w:tc>
      </w:tr>
      <w:tr w:rsidR="00122594" w:rsidRPr="007D3145" w14:paraId="128EF5F4" w14:textId="77777777" w:rsidTr="00F84D7B">
        <w:trPr>
          <w:cantSplit/>
        </w:trPr>
        <w:tc>
          <w:tcPr>
            <w:tcW w:w="4710" w:type="dxa"/>
            <w:gridSpan w:val="3"/>
            <w:tcBorders>
              <w:top w:val="single" w:sz="4" w:space="0" w:color="000000"/>
              <w:left w:val="single" w:sz="4" w:space="0" w:color="000000"/>
              <w:bottom w:val="single" w:sz="4" w:space="0" w:color="000000"/>
              <w:right w:val="single" w:sz="4" w:space="0" w:color="000000"/>
            </w:tcBorders>
            <w:shd w:val="clear" w:color="auto" w:fill="F7BBE6"/>
            <w:hideMark/>
          </w:tcPr>
          <w:p w14:paraId="6BF1021F" w14:textId="77777777" w:rsidR="00122594" w:rsidRPr="00C15868" w:rsidRDefault="00122594" w:rsidP="00122594">
            <w:pPr>
              <w:tabs>
                <w:tab w:val="left" w:pos="5403"/>
              </w:tabs>
              <w:rPr>
                <w:b/>
                <w:bCs/>
              </w:rPr>
            </w:pPr>
            <w:r w:rsidRPr="00C15868">
              <w:rPr>
                <w:b/>
                <w:bCs/>
              </w:rPr>
              <w:lastRenderedPageBreak/>
              <w:t>SCIENZA DEGLI ALIMENTI</w:t>
            </w:r>
          </w:p>
          <w:p w14:paraId="17EB5DAB" w14:textId="77777777" w:rsidR="00122594" w:rsidRPr="00C15868" w:rsidRDefault="00122594" w:rsidP="00122594">
            <w:pPr>
              <w:tabs>
                <w:tab w:val="left" w:pos="5403"/>
              </w:tabs>
            </w:pPr>
            <w:r w:rsidRPr="00C15868">
              <w:rPr>
                <w:rFonts w:cs="Calibri"/>
              </w:rPr>
              <w:t>Contaminazioni alimentari e malattie da contaminazione biologica</w:t>
            </w:r>
            <w:r w:rsidRPr="00C15868">
              <w:t>. Normativa igienico sanitaria e procedura di autocontrollo HACCP</w:t>
            </w:r>
          </w:p>
        </w:tc>
        <w:tc>
          <w:tcPr>
            <w:tcW w:w="5068" w:type="dxa"/>
            <w:tcBorders>
              <w:top w:val="single" w:sz="4" w:space="0" w:color="000000"/>
              <w:left w:val="single" w:sz="4" w:space="0" w:color="000000"/>
              <w:bottom w:val="single" w:sz="4" w:space="0" w:color="000000"/>
              <w:right w:val="single" w:sz="4" w:space="0" w:color="000000"/>
            </w:tcBorders>
            <w:shd w:val="clear" w:color="auto" w:fill="F7BBE6"/>
            <w:hideMark/>
          </w:tcPr>
          <w:p w14:paraId="3B752D15" w14:textId="77777777" w:rsidR="006F3765" w:rsidRPr="00C15868" w:rsidRDefault="00122594" w:rsidP="006F3765">
            <w:pPr>
              <w:tabs>
                <w:tab w:val="left" w:pos="5403"/>
              </w:tabs>
              <w:rPr>
                <w:b/>
                <w:bCs/>
              </w:rPr>
            </w:pPr>
            <w:r w:rsidRPr="00C15868">
              <w:rPr>
                <w:b/>
                <w:bCs/>
              </w:rPr>
              <w:t xml:space="preserve">SCIENZA DEGLI ALIMENTI </w:t>
            </w:r>
          </w:p>
          <w:p w14:paraId="194F4ECE" w14:textId="77777777" w:rsidR="00122594" w:rsidRPr="00C15868" w:rsidRDefault="00122594" w:rsidP="00122594">
            <w:pPr>
              <w:tabs>
                <w:tab w:val="left" w:pos="5403"/>
              </w:tabs>
            </w:pPr>
            <w:r w:rsidRPr="00C15868">
              <w:t>Individuare i rischi di contaminazione alimentare e le regole per prevenirli. Applicare efficacemente il sistema di autocontrollo per la sicurezza dei prodotti alimentari in conformità alla normativa regionale, nazionale, e comunitaria in materia di HACCP</w:t>
            </w:r>
          </w:p>
        </w:tc>
      </w:tr>
      <w:tr w:rsidR="00122594" w:rsidRPr="007D3145" w14:paraId="1D88A244" w14:textId="77777777" w:rsidTr="00F84D7B">
        <w:trPr>
          <w:cantSplit/>
        </w:trPr>
        <w:tc>
          <w:tcPr>
            <w:tcW w:w="4710" w:type="dxa"/>
            <w:gridSpan w:val="3"/>
            <w:tcBorders>
              <w:top w:val="single" w:sz="4" w:space="0" w:color="000000"/>
              <w:left w:val="single" w:sz="4" w:space="0" w:color="000000"/>
              <w:bottom w:val="single" w:sz="4" w:space="0" w:color="000000"/>
              <w:right w:val="single" w:sz="4" w:space="0" w:color="000000"/>
            </w:tcBorders>
            <w:shd w:val="clear" w:color="auto" w:fill="F7BBE6"/>
            <w:hideMark/>
          </w:tcPr>
          <w:p w14:paraId="117E3F33" w14:textId="77777777" w:rsidR="00122594" w:rsidRPr="00C15868" w:rsidRDefault="00122594" w:rsidP="00122594">
            <w:pPr>
              <w:tabs>
                <w:tab w:val="left" w:pos="5403"/>
              </w:tabs>
              <w:rPr>
                <w:b/>
                <w:bCs/>
              </w:rPr>
            </w:pPr>
            <w:r w:rsidRPr="00C15868">
              <w:rPr>
                <w:b/>
                <w:bCs/>
              </w:rPr>
              <w:t>LABORATORIO CUCINA</w:t>
            </w:r>
          </w:p>
          <w:p w14:paraId="334B4BCA" w14:textId="77777777" w:rsidR="00122594" w:rsidRPr="00C15868" w:rsidRDefault="00122594" w:rsidP="00122594">
            <w:pPr>
              <w:tabs>
                <w:tab w:val="left" w:pos="5403"/>
              </w:tabs>
            </w:pPr>
            <w:r w:rsidRPr="00C15868">
              <w:t>Normativa igienico-sanitaria e procedura di</w:t>
            </w:r>
          </w:p>
          <w:p w14:paraId="6AA74A10" w14:textId="77777777" w:rsidR="00122594" w:rsidRPr="00C15868" w:rsidRDefault="00122594" w:rsidP="00122594">
            <w:pPr>
              <w:tabs>
                <w:tab w:val="left" w:pos="5403"/>
              </w:tabs>
            </w:pPr>
            <w:r w:rsidRPr="00C15868">
              <w:t xml:space="preserve">autocontrollo HACCP.  </w:t>
            </w:r>
          </w:p>
          <w:p w14:paraId="2ED1452B" w14:textId="77777777" w:rsidR="00122594" w:rsidRPr="00C15868" w:rsidRDefault="00122594" w:rsidP="00122594">
            <w:pPr>
              <w:tabs>
                <w:tab w:val="left" w:pos="5403"/>
              </w:tabs>
            </w:pPr>
            <w:r w:rsidRPr="00C15868">
              <w:t>.</w:t>
            </w:r>
          </w:p>
        </w:tc>
        <w:tc>
          <w:tcPr>
            <w:tcW w:w="5068" w:type="dxa"/>
            <w:tcBorders>
              <w:top w:val="single" w:sz="4" w:space="0" w:color="000000"/>
              <w:left w:val="single" w:sz="4" w:space="0" w:color="000000"/>
              <w:bottom w:val="single" w:sz="4" w:space="0" w:color="000000"/>
              <w:right w:val="single" w:sz="4" w:space="0" w:color="000000"/>
            </w:tcBorders>
            <w:shd w:val="clear" w:color="auto" w:fill="F7BBE6"/>
            <w:hideMark/>
          </w:tcPr>
          <w:p w14:paraId="2D57580A" w14:textId="77777777" w:rsidR="006F3765" w:rsidRPr="00DB0E88" w:rsidRDefault="00122594" w:rsidP="006F3765">
            <w:pPr>
              <w:tabs>
                <w:tab w:val="left" w:pos="5403"/>
              </w:tabs>
              <w:rPr>
                <w:b/>
                <w:bCs/>
                <w:iCs/>
              </w:rPr>
            </w:pPr>
            <w:r w:rsidRPr="00C15868">
              <w:rPr>
                <w:b/>
                <w:bCs/>
                <w:iCs/>
              </w:rPr>
              <w:t>LABORATORIO CUCINA</w:t>
            </w:r>
          </w:p>
          <w:p w14:paraId="0AD9542C" w14:textId="77777777" w:rsidR="00122594" w:rsidRPr="00C15868" w:rsidRDefault="00122594" w:rsidP="006F3765">
            <w:pPr>
              <w:jc w:val="both"/>
            </w:pPr>
            <w:r w:rsidRPr="00C15868">
              <w:t>Applicare efficacemente il sistema di</w:t>
            </w:r>
          </w:p>
          <w:p w14:paraId="4E7EDBF9" w14:textId="77777777" w:rsidR="00122594" w:rsidRPr="00C15868" w:rsidRDefault="00122594" w:rsidP="00122594">
            <w:pPr>
              <w:ind w:left="3"/>
              <w:jc w:val="both"/>
            </w:pPr>
            <w:r w:rsidRPr="00C15868">
              <w:t>autocontrollo per la sicurezza dei</w:t>
            </w:r>
          </w:p>
          <w:p w14:paraId="73C9BDF0" w14:textId="77777777" w:rsidR="00122594" w:rsidRPr="00C15868" w:rsidRDefault="00122594" w:rsidP="00122594">
            <w:pPr>
              <w:ind w:left="3"/>
              <w:jc w:val="both"/>
            </w:pPr>
            <w:r w:rsidRPr="00C15868">
              <w:t>prodotti alimentari in materia di HACCP.</w:t>
            </w:r>
          </w:p>
        </w:tc>
      </w:tr>
      <w:tr w:rsidR="00122594" w:rsidRPr="007D3145" w14:paraId="04966A3F" w14:textId="77777777" w:rsidTr="00F84D7B">
        <w:trPr>
          <w:cantSplit/>
        </w:trPr>
        <w:tc>
          <w:tcPr>
            <w:tcW w:w="4710" w:type="dxa"/>
            <w:gridSpan w:val="3"/>
            <w:tcBorders>
              <w:top w:val="single" w:sz="4" w:space="0" w:color="000000"/>
              <w:left w:val="single" w:sz="4" w:space="0" w:color="000000"/>
              <w:bottom w:val="single" w:sz="4" w:space="0" w:color="000000"/>
              <w:right w:val="single" w:sz="4" w:space="0" w:color="000000"/>
            </w:tcBorders>
            <w:shd w:val="clear" w:color="auto" w:fill="F7BBE6"/>
            <w:hideMark/>
          </w:tcPr>
          <w:p w14:paraId="1DC5CAC5" w14:textId="44EE93F4" w:rsidR="006F3765" w:rsidRPr="00C15868" w:rsidRDefault="00122594" w:rsidP="006F3765">
            <w:pPr>
              <w:tabs>
                <w:tab w:val="left" w:pos="5403"/>
              </w:tabs>
              <w:rPr>
                <w:b/>
                <w:bCs/>
              </w:rPr>
            </w:pPr>
            <w:r w:rsidRPr="00C15868">
              <w:rPr>
                <w:b/>
                <w:bCs/>
              </w:rPr>
              <w:t xml:space="preserve">LABORATORIO SALA </w:t>
            </w:r>
            <w:r w:rsidR="006217DE">
              <w:rPr>
                <w:b/>
                <w:bCs/>
              </w:rPr>
              <w:t>E VENDITA</w:t>
            </w:r>
          </w:p>
          <w:p w14:paraId="4800A6A8" w14:textId="77777777" w:rsidR="00122594" w:rsidRPr="00C15868" w:rsidRDefault="00122594" w:rsidP="00122594">
            <w:pPr>
              <w:widowControl w:val="0"/>
              <w:spacing w:after="240" w:line="300" w:lineRule="atLeast"/>
            </w:pPr>
            <w:r w:rsidRPr="00C15868">
              <w:rPr>
                <w:color w:val="000000"/>
              </w:rPr>
              <w:t xml:space="preserve">Normativa volta alla tutela e sicurezza alimentare del cliente HACCP: in sala </w:t>
            </w:r>
          </w:p>
        </w:tc>
        <w:tc>
          <w:tcPr>
            <w:tcW w:w="5068" w:type="dxa"/>
            <w:tcBorders>
              <w:top w:val="single" w:sz="4" w:space="0" w:color="000000"/>
              <w:left w:val="single" w:sz="4" w:space="0" w:color="000000"/>
              <w:bottom w:val="single" w:sz="4" w:space="0" w:color="000000"/>
              <w:right w:val="single" w:sz="4" w:space="0" w:color="000000"/>
            </w:tcBorders>
            <w:shd w:val="clear" w:color="auto" w:fill="F7BBE6"/>
            <w:hideMark/>
          </w:tcPr>
          <w:p w14:paraId="5C06529F" w14:textId="55A71883" w:rsidR="006F3765" w:rsidRPr="00C15868" w:rsidRDefault="00122594" w:rsidP="006F3765">
            <w:pPr>
              <w:tabs>
                <w:tab w:val="left" w:pos="5403"/>
              </w:tabs>
              <w:rPr>
                <w:b/>
                <w:bCs/>
              </w:rPr>
            </w:pPr>
            <w:r w:rsidRPr="00C15868">
              <w:rPr>
                <w:b/>
                <w:bCs/>
              </w:rPr>
              <w:t xml:space="preserve">LABORATORIO SALA </w:t>
            </w:r>
            <w:r w:rsidR="006217DE">
              <w:rPr>
                <w:b/>
                <w:bCs/>
              </w:rPr>
              <w:t>E VENDITA</w:t>
            </w:r>
          </w:p>
          <w:p w14:paraId="799C848F" w14:textId="77777777" w:rsidR="00122594" w:rsidRPr="00C15868" w:rsidRDefault="00122594" w:rsidP="00122594">
            <w:pPr>
              <w:tabs>
                <w:tab w:val="left" w:pos="5403"/>
              </w:tabs>
            </w:pPr>
            <w:r w:rsidRPr="00C15868">
              <w:rPr>
                <w:color w:val="000000"/>
              </w:rPr>
              <w:t xml:space="preserve">Applicare le normative inerenti all’HACCP in sala  </w:t>
            </w:r>
          </w:p>
        </w:tc>
      </w:tr>
      <w:tr w:rsidR="007D3145" w:rsidRPr="007D3145" w14:paraId="7A2EF48E" w14:textId="77777777" w:rsidTr="007D3145">
        <w:trPr>
          <w:cantSplit/>
        </w:trPr>
        <w:tc>
          <w:tcPr>
            <w:tcW w:w="9778" w:type="dxa"/>
            <w:gridSpan w:val="4"/>
            <w:tcBorders>
              <w:top w:val="single" w:sz="4" w:space="0" w:color="000000"/>
              <w:left w:val="single" w:sz="4" w:space="0" w:color="000000"/>
              <w:bottom w:val="single" w:sz="4" w:space="0" w:color="000000"/>
              <w:right w:val="single" w:sz="4" w:space="0" w:color="000000"/>
            </w:tcBorders>
          </w:tcPr>
          <w:p w14:paraId="1976B5F3" w14:textId="77777777" w:rsidR="007D3145" w:rsidRPr="007D3145" w:rsidRDefault="007D3145" w:rsidP="00122594">
            <w:pPr>
              <w:tabs>
                <w:tab w:val="left" w:pos="5403"/>
              </w:tabs>
            </w:pPr>
          </w:p>
        </w:tc>
      </w:tr>
      <w:tr w:rsidR="00122594" w:rsidRPr="007D3145" w14:paraId="03F5EB68" w14:textId="77777777" w:rsidTr="00110BF3">
        <w:trPr>
          <w:cantSplit/>
        </w:trPr>
        <w:tc>
          <w:tcPr>
            <w:tcW w:w="2479"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7668DE26" w14:textId="77777777" w:rsidR="00122594" w:rsidRPr="007D3145" w:rsidRDefault="00122594" w:rsidP="00122594">
            <w:pPr>
              <w:tabs>
                <w:tab w:val="left" w:pos="5403"/>
              </w:tabs>
              <w:rPr>
                <w:i/>
              </w:rPr>
            </w:pPr>
            <w:bookmarkStart w:id="2" w:name="_Hlk57318415"/>
            <w:r w:rsidRPr="007D3145">
              <w:rPr>
                <w:i/>
              </w:rPr>
              <w:t>Prerequisiti</w:t>
            </w:r>
          </w:p>
          <w:p w14:paraId="301F4DAB" w14:textId="77777777" w:rsidR="00122594" w:rsidRPr="007D3145" w:rsidRDefault="00122594" w:rsidP="00122594">
            <w:pPr>
              <w:tabs>
                <w:tab w:val="left" w:pos="5403"/>
              </w:tabs>
              <w:rPr>
                <w:i/>
              </w:rPr>
            </w:pPr>
          </w:p>
        </w:tc>
        <w:tc>
          <w:tcPr>
            <w:tcW w:w="7299" w:type="dxa"/>
            <w:gridSpan w:val="3"/>
            <w:tcBorders>
              <w:top w:val="single" w:sz="4" w:space="0" w:color="000000"/>
              <w:left w:val="single" w:sz="4" w:space="0" w:color="000000"/>
              <w:bottom w:val="single" w:sz="4" w:space="0" w:color="000000"/>
              <w:right w:val="single" w:sz="4" w:space="0" w:color="000000"/>
            </w:tcBorders>
            <w:shd w:val="clear" w:color="auto" w:fill="E2EFD9" w:themeFill="accent6" w:themeFillTint="33"/>
            <w:hideMark/>
          </w:tcPr>
          <w:p w14:paraId="0F11D151" w14:textId="7127E95F" w:rsidR="00EB4ACC" w:rsidRDefault="00EB4ACC" w:rsidP="00122594">
            <w:pPr>
              <w:tabs>
                <w:tab w:val="left" w:pos="5403"/>
              </w:tabs>
            </w:pPr>
            <w:r>
              <w:t>COMPETENZA DI INDIRIZZO INTERMEDIA:</w:t>
            </w:r>
          </w:p>
          <w:p w14:paraId="3BF36852" w14:textId="632B4C0F" w:rsidR="00122594" w:rsidRPr="007D3145" w:rsidRDefault="00EB4ACC" w:rsidP="00122594">
            <w:pPr>
              <w:tabs>
                <w:tab w:val="left" w:pos="5403"/>
              </w:tabs>
            </w:pPr>
            <w:r>
              <w:t>Intervenire nella realizzazione di attività in contesti noti adeguando i propri comportamenti nel rispetto della normativa HACCP, della sicurezza e della salute nei luoghi di lavoro</w:t>
            </w:r>
          </w:p>
        </w:tc>
      </w:tr>
      <w:tr w:rsidR="00122594" w:rsidRPr="007D3145" w14:paraId="41DEAD23" w14:textId="77777777" w:rsidTr="00110BF3">
        <w:trPr>
          <w:cantSplit/>
        </w:trPr>
        <w:tc>
          <w:tcPr>
            <w:tcW w:w="2479"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hideMark/>
          </w:tcPr>
          <w:p w14:paraId="0C54B18D" w14:textId="77777777" w:rsidR="00122594" w:rsidRPr="007D3145" w:rsidRDefault="00122594" w:rsidP="00122594">
            <w:pPr>
              <w:tabs>
                <w:tab w:val="left" w:pos="5403"/>
              </w:tabs>
              <w:rPr>
                <w:i/>
              </w:rPr>
            </w:pPr>
            <w:r w:rsidRPr="007D3145">
              <w:rPr>
                <w:i/>
              </w:rPr>
              <w:t xml:space="preserve">Tempi </w:t>
            </w:r>
          </w:p>
        </w:tc>
        <w:tc>
          <w:tcPr>
            <w:tcW w:w="7299" w:type="dxa"/>
            <w:gridSpan w:val="3"/>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14:paraId="282C2D9D" w14:textId="77777777" w:rsidR="00122594" w:rsidRPr="007D3145" w:rsidRDefault="00846C8B" w:rsidP="00122594">
            <w:pPr>
              <w:tabs>
                <w:tab w:val="left" w:pos="5403"/>
              </w:tabs>
            </w:pPr>
            <w:r>
              <w:t>Primo quadrimestre</w:t>
            </w:r>
          </w:p>
        </w:tc>
      </w:tr>
      <w:tr w:rsidR="00122594" w:rsidRPr="007D3145" w14:paraId="61BD3AAE" w14:textId="77777777" w:rsidTr="00110BF3">
        <w:trPr>
          <w:cantSplit/>
        </w:trPr>
        <w:tc>
          <w:tcPr>
            <w:tcW w:w="2479"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673194DC" w14:textId="77777777" w:rsidR="00122594" w:rsidRPr="007D3145" w:rsidRDefault="00122594" w:rsidP="00122594">
            <w:pPr>
              <w:tabs>
                <w:tab w:val="left" w:pos="5403"/>
              </w:tabs>
              <w:rPr>
                <w:i/>
              </w:rPr>
            </w:pPr>
            <w:r w:rsidRPr="007D3145">
              <w:rPr>
                <w:i/>
              </w:rPr>
              <w:t>Metodologia</w:t>
            </w:r>
          </w:p>
          <w:p w14:paraId="7428B7DA" w14:textId="77777777" w:rsidR="00122594" w:rsidRPr="007D3145" w:rsidRDefault="00122594" w:rsidP="00122594">
            <w:pPr>
              <w:tabs>
                <w:tab w:val="left" w:pos="5403"/>
              </w:tabs>
              <w:rPr>
                <w:i/>
              </w:rPr>
            </w:pPr>
          </w:p>
        </w:tc>
        <w:tc>
          <w:tcPr>
            <w:tcW w:w="7299" w:type="dxa"/>
            <w:gridSpan w:val="3"/>
            <w:tcBorders>
              <w:top w:val="single" w:sz="4" w:space="0" w:color="000000"/>
              <w:left w:val="single" w:sz="4" w:space="0" w:color="000000"/>
              <w:bottom w:val="single" w:sz="4" w:space="0" w:color="000000"/>
              <w:right w:val="single" w:sz="4" w:space="0" w:color="000000"/>
            </w:tcBorders>
            <w:shd w:val="clear" w:color="auto" w:fill="F7CAAC" w:themeFill="accent2" w:themeFillTint="66"/>
            <w:hideMark/>
          </w:tcPr>
          <w:p w14:paraId="7C906A00" w14:textId="77777777" w:rsidR="00EB4ACC" w:rsidRPr="007D3145" w:rsidRDefault="00EB4ACC" w:rsidP="00EB4ACC">
            <w:pPr>
              <w:snapToGrid w:val="0"/>
              <w:rPr>
                <w:rFonts w:cs="Arial Narrow"/>
              </w:rPr>
            </w:pPr>
            <w:r w:rsidRPr="007D3145">
              <w:rPr>
                <w:rFonts w:cs="Arial Narrow"/>
              </w:rPr>
              <w:t>Lezione frontale</w:t>
            </w:r>
          </w:p>
          <w:p w14:paraId="4B3F6D39" w14:textId="77777777" w:rsidR="00EB4ACC" w:rsidRPr="007D3145" w:rsidRDefault="00EB4ACC" w:rsidP="00EB4ACC">
            <w:pPr>
              <w:snapToGrid w:val="0"/>
              <w:rPr>
                <w:rFonts w:cs="Arial Narrow"/>
              </w:rPr>
            </w:pPr>
            <w:r w:rsidRPr="007D3145">
              <w:rPr>
                <w:rFonts w:cs="Arial Narrow"/>
              </w:rPr>
              <w:t>Attività laboratoriali</w:t>
            </w:r>
          </w:p>
          <w:p w14:paraId="5B4DFAD9" w14:textId="77777777" w:rsidR="00EB4ACC" w:rsidRDefault="00EB4ACC" w:rsidP="00EB4ACC">
            <w:pPr>
              <w:snapToGrid w:val="0"/>
              <w:rPr>
                <w:rFonts w:cs="Arial Narrow"/>
              </w:rPr>
            </w:pPr>
            <w:r w:rsidRPr="007D3145">
              <w:rPr>
                <w:rFonts w:cs="Arial Narrow"/>
              </w:rPr>
              <w:t>Lavoro di gruppo ed individuale</w:t>
            </w:r>
          </w:p>
          <w:p w14:paraId="599D3A30" w14:textId="77777777" w:rsidR="00EB4ACC" w:rsidRDefault="00EB4ACC" w:rsidP="00EB4ACC">
            <w:pPr>
              <w:snapToGrid w:val="0"/>
              <w:rPr>
                <w:rFonts w:cs="Arial Narrow"/>
              </w:rPr>
            </w:pPr>
            <w:r>
              <w:rPr>
                <w:rFonts w:cs="Arial Narrow"/>
              </w:rPr>
              <w:t>Lezione capovolta</w:t>
            </w:r>
          </w:p>
          <w:p w14:paraId="4056EC8A" w14:textId="7FCE17BA" w:rsidR="00122594" w:rsidRPr="007D3145" w:rsidRDefault="00EB4ACC" w:rsidP="00EB4ACC">
            <w:pPr>
              <w:snapToGrid w:val="0"/>
              <w:rPr>
                <w:rFonts w:cs="Arial Narrow"/>
              </w:rPr>
            </w:pPr>
            <w:r>
              <w:rPr>
                <w:rFonts w:cs="Arial Narrow"/>
              </w:rPr>
              <w:t>Lezione segmentata</w:t>
            </w:r>
          </w:p>
        </w:tc>
      </w:tr>
      <w:tr w:rsidR="00122594" w:rsidRPr="007D3145" w14:paraId="2FE9AA3B" w14:textId="77777777" w:rsidTr="00110BF3">
        <w:trPr>
          <w:cantSplit/>
        </w:trPr>
        <w:tc>
          <w:tcPr>
            <w:tcW w:w="2479"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14:paraId="784975EF" w14:textId="02B7E214" w:rsidR="00122594" w:rsidRPr="007D3145" w:rsidRDefault="00122594" w:rsidP="00122594">
            <w:pPr>
              <w:tabs>
                <w:tab w:val="left" w:pos="5403"/>
              </w:tabs>
              <w:rPr>
                <w:i/>
              </w:rPr>
            </w:pPr>
            <w:r w:rsidRPr="007D3145">
              <w:rPr>
                <w:i/>
              </w:rPr>
              <w:t>Risorse umane</w:t>
            </w:r>
          </w:p>
        </w:tc>
        <w:tc>
          <w:tcPr>
            <w:tcW w:w="7299" w:type="dxa"/>
            <w:gridSpan w:val="3"/>
            <w:tcBorders>
              <w:top w:val="single" w:sz="4" w:space="0" w:color="000000"/>
              <w:left w:val="single" w:sz="4" w:space="0" w:color="000000"/>
              <w:bottom w:val="single" w:sz="4" w:space="0" w:color="000000"/>
              <w:right w:val="single" w:sz="4" w:space="0" w:color="000000"/>
            </w:tcBorders>
            <w:shd w:val="clear" w:color="auto" w:fill="F4B083" w:themeFill="accent2" w:themeFillTint="99"/>
            <w:hideMark/>
          </w:tcPr>
          <w:p w14:paraId="353E3E52" w14:textId="77777777" w:rsidR="00122594" w:rsidRPr="007D3145" w:rsidRDefault="00122594" w:rsidP="00122594">
            <w:pPr>
              <w:tabs>
                <w:tab w:val="left" w:pos="5403"/>
              </w:tabs>
            </w:pPr>
            <w:r w:rsidRPr="007D3145">
              <w:t>Tutti i docenti della classe</w:t>
            </w:r>
          </w:p>
        </w:tc>
      </w:tr>
      <w:tr w:rsidR="00122594" w:rsidRPr="007D3145" w14:paraId="40E0524F" w14:textId="77777777" w:rsidTr="00110BF3">
        <w:trPr>
          <w:cantSplit/>
        </w:trPr>
        <w:tc>
          <w:tcPr>
            <w:tcW w:w="2479"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14:paraId="32345620" w14:textId="77777777" w:rsidR="00122594" w:rsidRPr="007D3145" w:rsidRDefault="00122594" w:rsidP="00122594">
            <w:pPr>
              <w:tabs>
                <w:tab w:val="left" w:pos="5403"/>
              </w:tabs>
              <w:rPr>
                <w:i/>
              </w:rPr>
            </w:pPr>
            <w:r w:rsidRPr="007D3145">
              <w:rPr>
                <w:i/>
              </w:rPr>
              <w:t>Strumenti</w:t>
            </w:r>
          </w:p>
          <w:p w14:paraId="1CD8E869" w14:textId="77777777" w:rsidR="00122594" w:rsidRPr="007D3145" w:rsidRDefault="00122594" w:rsidP="00122594">
            <w:pPr>
              <w:tabs>
                <w:tab w:val="left" w:pos="5403"/>
              </w:tabs>
              <w:rPr>
                <w:i/>
              </w:rPr>
            </w:pPr>
          </w:p>
          <w:p w14:paraId="4858D55E" w14:textId="77777777" w:rsidR="00122594" w:rsidRPr="007D3145" w:rsidRDefault="00122594" w:rsidP="00122594">
            <w:pPr>
              <w:tabs>
                <w:tab w:val="left" w:pos="5403"/>
              </w:tabs>
              <w:rPr>
                <w:i/>
              </w:rPr>
            </w:pPr>
          </w:p>
        </w:tc>
        <w:tc>
          <w:tcPr>
            <w:tcW w:w="7299" w:type="dxa"/>
            <w:gridSpan w:val="3"/>
            <w:tcBorders>
              <w:top w:val="single" w:sz="4" w:space="0" w:color="000000"/>
              <w:left w:val="single" w:sz="4" w:space="0" w:color="000000"/>
              <w:bottom w:val="single" w:sz="4" w:space="0" w:color="000000"/>
              <w:right w:val="single" w:sz="4" w:space="0" w:color="000000"/>
            </w:tcBorders>
            <w:shd w:val="clear" w:color="auto" w:fill="D9E2F3" w:themeFill="accent1" w:themeFillTint="33"/>
            <w:hideMark/>
          </w:tcPr>
          <w:p w14:paraId="12FE4D18" w14:textId="6F43855B" w:rsidR="00122594" w:rsidRPr="007D3145" w:rsidRDefault="00EB4ACC" w:rsidP="00122594">
            <w:pPr>
              <w:tabs>
                <w:tab w:val="left" w:pos="5403"/>
              </w:tabs>
            </w:pPr>
            <w:r w:rsidRPr="007D3145">
              <w:t>Laboratorio informatico, libri di testo, LIM, strumentazione di settore, appunti, materiale autentico</w:t>
            </w:r>
            <w:r>
              <w:t xml:space="preserve"> (testi e video dal web)</w:t>
            </w:r>
            <w:r w:rsidRPr="007D3145">
              <w:t>, materiale di cancelleria e di facile consumo.</w:t>
            </w:r>
          </w:p>
        </w:tc>
      </w:tr>
      <w:tr w:rsidR="00122594" w:rsidRPr="007D3145" w14:paraId="28F451D5" w14:textId="77777777" w:rsidTr="00110BF3">
        <w:trPr>
          <w:cantSplit/>
          <w:trHeight w:val="1505"/>
        </w:trPr>
        <w:tc>
          <w:tcPr>
            <w:tcW w:w="2479" w:type="dxa"/>
            <w:tcBorders>
              <w:top w:val="single" w:sz="4" w:space="0" w:color="000000"/>
              <w:left w:val="single" w:sz="4" w:space="0" w:color="000000"/>
              <w:bottom w:val="single" w:sz="4" w:space="0" w:color="000000"/>
              <w:right w:val="single" w:sz="4" w:space="0" w:color="000000"/>
            </w:tcBorders>
            <w:shd w:val="clear" w:color="auto" w:fill="B4C6E7" w:themeFill="accent1" w:themeFillTint="66"/>
            <w:hideMark/>
          </w:tcPr>
          <w:p w14:paraId="78C26A33" w14:textId="77777777" w:rsidR="00122594" w:rsidRPr="007D3145" w:rsidRDefault="00122594" w:rsidP="00122594">
            <w:pPr>
              <w:tabs>
                <w:tab w:val="left" w:pos="5403"/>
              </w:tabs>
              <w:rPr>
                <w:i/>
              </w:rPr>
            </w:pPr>
            <w:r w:rsidRPr="007D3145">
              <w:rPr>
                <w:i/>
              </w:rPr>
              <w:t>Valutazione</w:t>
            </w:r>
          </w:p>
        </w:tc>
        <w:tc>
          <w:tcPr>
            <w:tcW w:w="7299" w:type="dxa"/>
            <w:gridSpan w:val="3"/>
            <w:tcBorders>
              <w:top w:val="single" w:sz="4" w:space="0" w:color="000000"/>
              <w:left w:val="single" w:sz="4" w:space="0" w:color="000000"/>
              <w:bottom w:val="single" w:sz="4" w:space="0" w:color="000000"/>
              <w:right w:val="single" w:sz="4" w:space="0" w:color="000000"/>
            </w:tcBorders>
            <w:shd w:val="clear" w:color="auto" w:fill="B4C6E7" w:themeFill="accent1" w:themeFillTint="66"/>
            <w:hideMark/>
          </w:tcPr>
          <w:p w14:paraId="7A661D1F" w14:textId="77777777" w:rsidR="00EB4ACC" w:rsidRPr="007D3145" w:rsidRDefault="00EB4ACC" w:rsidP="00EB4ACC">
            <w:pPr>
              <w:widowControl w:val="0"/>
              <w:numPr>
                <w:ilvl w:val="0"/>
                <w:numId w:val="1"/>
              </w:numPr>
              <w:tabs>
                <w:tab w:val="left" w:pos="0"/>
              </w:tabs>
              <w:suppressAutoHyphens/>
              <w:spacing w:line="100" w:lineRule="atLeast"/>
              <w:textAlignment w:val="baseline"/>
              <w:rPr>
                <w:color w:val="000000"/>
              </w:rPr>
            </w:pPr>
            <w:r w:rsidRPr="007D3145">
              <w:t>osservazione sistematica del lavoro in itinere e a conclusione          dell’esperienza.</w:t>
            </w:r>
          </w:p>
          <w:p w14:paraId="3A78283F" w14:textId="77777777" w:rsidR="00EB4ACC" w:rsidRPr="007D3145" w:rsidRDefault="00EB4ACC" w:rsidP="00EB4ACC">
            <w:pPr>
              <w:widowControl w:val="0"/>
              <w:numPr>
                <w:ilvl w:val="0"/>
                <w:numId w:val="2"/>
              </w:numPr>
              <w:tabs>
                <w:tab w:val="left" w:pos="0"/>
              </w:tabs>
              <w:suppressAutoHyphens/>
              <w:spacing w:line="100" w:lineRule="atLeast"/>
              <w:textAlignment w:val="baseline"/>
              <w:rPr>
                <w:color w:val="000000"/>
              </w:rPr>
            </w:pPr>
            <w:r w:rsidRPr="007D3145">
              <w:rPr>
                <w:color w:val="000000"/>
              </w:rPr>
              <w:t>prove nelle singole discipline</w:t>
            </w:r>
          </w:p>
          <w:p w14:paraId="2EACC7A3" w14:textId="77777777" w:rsidR="00EB4ACC" w:rsidRPr="007D3145" w:rsidRDefault="00EB4ACC" w:rsidP="00EB4ACC">
            <w:pPr>
              <w:widowControl w:val="0"/>
              <w:numPr>
                <w:ilvl w:val="0"/>
                <w:numId w:val="2"/>
              </w:numPr>
              <w:tabs>
                <w:tab w:val="left" w:pos="0"/>
              </w:tabs>
              <w:suppressAutoHyphens/>
              <w:spacing w:line="100" w:lineRule="atLeast"/>
              <w:textAlignment w:val="baseline"/>
              <w:rPr>
                <w:color w:val="000000"/>
              </w:rPr>
            </w:pPr>
            <w:r w:rsidRPr="007D3145">
              <w:rPr>
                <w:color w:val="000000"/>
              </w:rPr>
              <w:t xml:space="preserve">relazione scritta sull'esperienza laboratoriale </w:t>
            </w:r>
          </w:p>
          <w:p w14:paraId="35738E62" w14:textId="77777777" w:rsidR="00EB4ACC" w:rsidRPr="007D3145" w:rsidRDefault="00EB4ACC" w:rsidP="00EB4ACC">
            <w:pPr>
              <w:widowControl w:val="0"/>
              <w:numPr>
                <w:ilvl w:val="0"/>
                <w:numId w:val="2"/>
              </w:numPr>
              <w:tabs>
                <w:tab w:val="left" w:pos="0"/>
              </w:tabs>
              <w:suppressAutoHyphens/>
              <w:spacing w:line="100" w:lineRule="atLeast"/>
              <w:textAlignment w:val="baseline"/>
              <w:rPr>
                <w:color w:val="000000"/>
              </w:rPr>
            </w:pPr>
            <w:r w:rsidRPr="007D3145">
              <w:rPr>
                <w:color w:val="000000"/>
              </w:rPr>
              <w:t xml:space="preserve">prova conclusiva </w:t>
            </w:r>
          </w:p>
          <w:p w14:paraId="282184E7" w14:textId="2D2A1B19" w:rsidR="00122594" w:rsidRPr="007D3145" w:rsidRDefault="00EB4ACC" w:rsidP="00EB4ACC">
            <w:pPr>
              <w:widowControl w:val="0"/>
              <w:tabs>
                <w:tab w:val="left" w:pos="0"/>
              </w:tabs>
              <w:suppressAutoHyphens/>
              <w:spacing w:line="100" w:lineRule="atLeast"/>
              <w:textAlignment w:val="baseline"/>
            </w:pPr>
            <w:r w:rsidRPr="007D3145">
              <w:rPr>
                <w:color w:val="000000"/>
              </w:rPr>
              <w:t>La valutazione avverrà al termine dell’UDA e terrà conto anche del grado di autonomia e responsabilità dimostrato da ogni studente nell’esecuzione del compito</w:t>
            </w:r>
            <w:r>
              <w:rPr>
                <w:color w:val="000000"/>
              </w:rPr>
              <w:t>.</w:t>
            </w:r>
          </w:p>
        </w:tc>
      </w:tr>
      <w:bookmarkEnd w:id="2"/>
    </w:tbl>
    <w:p w14:paraId="0AE4803C" w14:textId="77777777" w:rsidR="00012D3B" w:rsidRPr="007D3145" w:rsidRDefault="00012D3B" w:rsidP="00012D3B">
      <w:pPr>
        <w:tabs>
          <w:tab w:val="left" w:pos="7470"/>
        </w:tabs>
        <w:rPr>
          <w:i/>
          <w:iCs/>
        </w:rPr>
      </w:pPr>
    </w:p>
    <w:p w14:paraId="7B184068" w14:textId="64313CBD" w:rsidR="00012D3B" w:rsidRDefault="00012D3B" w:rsidP="00012D3B">
      <w:pPr>
        <w:jc w:val="center"/>
      </w:pPr>
    </w:p>
    <w:p w14:paraId="4FF41B44" w14:textId="62C6DC2A" w:rsidR="00171C39" w:rsidRDefault="00171C39" w:rsidP="00012D3B">
      <w:pPr>
        <w:jc w:val="center"/>
      </w:pPr>
    </w:p>
    <w:p w14:paraId="01F916A5" w14:textId="4BE6742F" w:rsidR="00171C39" w:rsidRDefault="00171C39" w:rsidP="00012D3B">
      <w:pPr>
        <w:jc w:val="center"/>
      </w:pPr>
    </w:p>
    <w:p w14:paraId="63040A6A" w14:textId="2D105F19" w:rsidR="00171C39" w:rsidRDefault="00171C39" w:rsidP="00012D3B">
      <w:pPr>
        <w:jc w:val="center"/>
      </w:pPr>
    </w:p>
    <w:p w14:paraId="681D0CB5" w14:textId="3D7D78A9" w:rsidR="00171C39" w:rsidRDefault="00171C39" w:rsidP="00012D3B">
      <w:pPr>
        <w:jc w:val="center"/>
      </w:pPr>
    </w:p>
    <w:p w14:paraId="118ABD5F" w14:textId="128F8E0D" w:rsidR="00171C39" w:rsidRDefault="00171C39" w:rsidP="00012D3B">
      <w:pPr>
        <w:jc w:val="center"/>
      </w:pPr>
    </w:p>
    <w:p w14:paraId="28494677" w14:textId="1E21107C" w:rsidR="00171C39" w:rsidRDefault="00171C39" w:rsidP="00012D3B">
      <w:pPr>
        <w:jc w:val="center"/>
      </w:pPr>
    </w:p>
    <w:p w14:paraId="758222EF" w14:textId="1C832C61" w:rsidR="00171C39" w:rsidRDefault="00171C39" w:rsidP="00012D3B">
      <w:pPr>
        <w:jc w:val="center"/>
      </w:pPr>
    </w:p>
    <w:p w14:paraId="6F4A3AF6" w14:textId="0DC4D247" w:rsidR="00171C39" w:rsidRDefault="00171C39" w:rsidP="00012D3B">
      <w:pPr>
        <w:jc w:val="center"/>
      </w:pPr>
    </w:p>
    <w:p w14:paraId="52C39847" w14:textId="77777777" w:rsidR="00171C39" w:rsidRPr="007D3145" w:rsidRDefault="00171C39" w:rsidP="00012D3B">
      <w:pPr>
        <w:jc w:val="center"/>
      </w:pPr>
    </w:p>
    <w:p w14:paraId="6C6BC1FA" w14:textId="77777777" w:rsidR="00012D3B" w:rsidRPr="007D3145" w:rsidRDefault="00012D3B" w:rsidP="00012D3B">
      <w:pPr>
        <w:jc w:val="center"/>
      </w:pPr>
      <w:r w:rsidRPr="007D3145">
        <w:t>PER GLI ALUNNI DIVERSAMENTE ABILI</w:t>
      </w:r>
    </w:p>
    <w:p w14:paraId="7CFD78BF" w14:textId="77777777" w:rsidR="00012D3B" w:rsidRPr="007D3145" w:rsidRDefault="00012D3B" w:rsidP="00012D3B">
      <w:pPr>
        <w:jc w:val="center"/>
      </w:pPr>
      <w:r w:rsidRPr="007D3145">
        <w:t>(con progettazione curricolare)</w:t>
      </w:r>
    </w:p>
    <w:p w14:paraId="230E2B01" w14:textId="77777777" w:rsidR="00012D3B" w:rsidRPr="007D3145" w:rsidRDefault="00012D3B" w:rsidP="00012D3B">
      <w:pPr>
        <w:tabs>
          <w:tab w:val="left" w:pos="225"/>
        </w:tabs>
      </w:pPr>
      <w:r w:rsidRPr="007D3145">
        <w:tab/>
      </w: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5" w:type="dxa"/>
          <w:right w:w="70" w:type="dxa"/>
        </w:tblCellMar>
        <w:tblLook w:val="04A0" w:firstRow="1" w:lastRow="0" w:firstColumn="1" w:lastColumn="0" w:noHBand="0" w:noVBand="1"/>
      </w:tblPr>
      <w:tblGrid>
        <w:gridCol w:w="4710"/>
        <w:gridCol w:w="5068"/>
      </w:tblGrid>
      <w:tr w:rsidR="00012D3B" w:rsidRPr="007D3145" w14:paraId="4A891186" w14:textId="77777777" w:rsidTr="00012D3B">
        <w:trPr>
          <w:cantSplit/>
        </w:trPr>
        <w:tc>
          <w:tcPr>
            <w:tcW w:w="4710" w:type="dxa"/>
            <w:tcBorders>
              <w:top w:val="single" w:sz="4" w:space="0" w:color="000000"/>
              <w:left w:val="single" w:sz="4" w:space="0" w:color="000000"/>
              <w:bottom w:val="single" w:sz="4" w:space="0" w:color="000000"/>
              <w:right w:val="single" w:sz="4" w:space="0" w:color="000000"/>
            </w:tcBorders>
            <w:hideMark/>
          </w:tcPr>
          <w:p w14:paraId="71948354" w14:textId="77777777" w:rsidR="00012D3B" w:rsidRPr="007D3145" w:rsidRDefault="00012D3B">
            <w:pPr>
              <w:tabs>
                <w:tab w:val="left" w:pos="5403"/>
              </w:tabs>
              <w:jc w:val="center"/>
            </w:pPr>
            <w:r w:rsidRPr="007D3145">
              <w:t>Conoscenze minime</w:t>
            </w:r>
          </w:p>
        </w:tc>
        <w:tc>
          <w:tcPr>
            <w:tcW w:w="5067" w:type="dxa"/>
            <w:tcBorders>
              <w:top w:val="single" w:sz="4" w:space="0" w:color="000000"/>
              <w:left w:val="single" w:sz="4" w:space="0" w:color="000000"/>
              <w:bottom w:val="single" w:sz="4" w:space="0" w:color="000000"/>
              <w:right w:val="single" w:sz="4" w:space="0" w:color="000000"/>
            </w:tcBorders>
            <w:hideMark/>
          </w:tcPr>
          <w:p w14:paraId="697F0FAB" w14:textId="77777777" w:rsidR="00012D3B" w:rsidRPr="007D3145" w:rsidRDefault="00012D3B">
            <w:pPr>
              <w:tabs>
                <w:tab w:val="left" w:pos="5403"/>
              </w:tabs>
              <w:jc w:val="center"/>
            </w:pPr>
            <w:r w:rsidRPr="007D3145">
              <w:t>Abilità minime</w:t>
            </w:r>
          </w:p>
        </w:tc>
      </w:tr>
      <w:tr w:rsidR="00012D3B" w:rsidRPr="007D3145" w14:paraId="2F2D2A23" w14:textId="77777777" w:rsidTr="00110BF3">
        <w:trPr>
          <w:cantSplit/>
        </w:trPr>
        <w:tc>
          <w:tcPr>
            <w:tcW w:w="4710"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07722BEF" w14:textId="77777777" w:rsidR="00012D3B" w:rsidRPr="00325667" w:rsidRDefault="00012D3B">
            <w:pPr>
              <w:pStyle w:val="NormaleWeb"/>
              <w:widowControl w:val="0"/>
              <w:spacing w:before="0" w:after="0"/>
              <w:rPr>
                <w:b/>
              </w:rPr>
            </w:pPr>
            <w:r w:rsidRPr="00325667">
              <w:rPr>
                <w:b/>
              </w:rPr>
              <w:t xml:space="preserve">ITALIANO </w:t>
            </w:r>
          </w:p>
          <w:p w14:paraId="420C12AB" w14:textId="77777777" w:rsidR="00012D3B" w:rsidRDefault="00325667">
            <w:pPr>
              <w:pStyle w:val="NormaleWeb"/>
              <w:widowControl w:val="0"/>
              <w:spacing w:before="0" w:after="0"/>
            </w:pPr>
            <w:r>
              <w:t>Caratteri generali del Naturalismo e del Verismo</w:t>
            </w:r>
            <w:r w:rsidR="005E46CF">
              <w:t>.</w:t>
            </w:r>
          </w:p>
          <w:p w14:paraId="6434EF5A" w14:textId="77777777" w:rsidR="005E46CF" w:rsidRPr="007D3145" w:rsidRDefault="005E46CF">
            <w:pPr>
              <w:pStyle w:val="NormaleWeb"/>
              <w:widowControl w:val="0"/>
              <w:spacing w:before="0" w:after="0"/>
            </w:pPr>
            <w:r>
              <w:t>Lettura e comprensione di brani antologici scelti.</w:t>
            </w:r>
          </w:p>
        </w:tc>
        <w:tc>
          <w:tcPr>
            <w:tcW w:w="5067"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5DCF499A" w14:textId="77777777" w:rsidR="00012D3B" w:rsidRPr="00325667" w:rsidRDefault="00012D3B">
            <w:pPr>
              <w:tabs>
                <w:tab w:val="left" w:pos="397"/>
                <w:tab w:val="left" w:pos="851"/>
                <w:tab w:val="left" w:pos="1247"/>
                <w:tab w:val="left" w:pos="5670"/>
                <w:tab w:val="left" w:pos="7088"/>
              </w:tabs>
              <w:rPr>
                <w:b/>
                <w:color w:val="000000"/>
              </w:rPr>
            </w:pPr>
            <w:r w:rsidRPr="00325667">
              <w:rPr>
                <w:b/>
                <w:color w:val="000000"/>
              </w:rPr>
              <w:t>ITALIANO</w:t>
            </w:r>
          </w:p>
          <w:p w14:paraId="74478716" w14:textId="77777777" w:rsidR="00012D3B" w:rsidRDefault="005E46CF">
            <w:pPr>
              <w:tabs>
                <w:tab w:val="left" w:pos="397"/>
                <w:tab w:val="left" w:pos="851"/>
                <w:tab w:val="left" w:pos="1247"/>
                <w:tab w:val="left" w:pos="5670"/>
                <w:tab w:val="left" w:pos="7088"/>
              </w:tabs>
              <w:rPr>
                <w:color w:val="000000"/>
              </w:rPr>
            </w:pPr>
            <w:r>
              <w:rPr>
                <w:color w:val="000000"/>
                <w:sz w:val="22"/>
                <w:szCs w:val="22"/>
              </w:rPr>
              <w:t>Sapersi orientare nel contesto storic</w:t>
            </w:r>
            <w:r w:rsidR="0023278E">
              <w:rPr>
                <w:color w:val="000000"/>
                <w:sz w:val="22"/>
                <w:szCs w:val="22"/>
              </w:rPr>
              <w:t>o-</w:t>
            </w:r>
            <w:r>
              <w:rPr>
                <w:color w:val="000000"/>
                <w:sz w:val="22"/>
                <w:szCs w:val="22"/>
              </w:rPr>
              <w:t>culturale dell’Ottocento</w:t>
            </w:r>
            <w:r w:rsidR="0023278E">
              <w:rPr>
                <w:color w:val="000000"/>
                <w:sz w:val="22"/>
                <w:szCs w:val="22"/>
              </w:rPr>
              <w:t>.</w:t>
            </w:r>
          </w:p>
          <w:p w14:paraId="771657A4" w14:textId="77777777" w:rsidR="0023278E" w:rsidRPr="007D3145" w:rsidRDefault="0023278E">
            <w:pPr>
              <w:tabs>
                <w:tab w:val="left" w:pos="397"/>
                <w:tab w:val="left" w:pos="851"/>
                <w:tab w:val="left" w:pos="1247"/>
                <w:tab w:val="left" w:pos="5670"/>
                <w:tab w:val="left" w:pos="7088"/>
              </w:tabs>
              <w:rPr>
                <w:color w:val="000000"/>
              </w:rPr>
            </w:pPr>
            <w:r>
              <w:rPr>
                <w:color w:val="000000"/>
                <w:sz w:val="22"/>
                <w:szCs w:val="22"/>
              </w:rPr>
              <w:t>Saper individuare i nuclei fondamentali di un testo.</w:t>
            </w:r>
          </w:p>
        </w:tc>
      </w:tr>
      <w:tr w:rsidR="00012D3B" w14:paraId="4A57C755" w14:textId="77777777" w:rsidTr="00110BF3">
        <w:trPr>
          <w:cantSplit/>
        </w:trPr>
        <w:tc>
          <w:tcPr>
            <w:tcW w:w="4710"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hideMark/>
          </w:tcPr>
          <w:p w14:paraId="72B6486B" w14:textId="77777777" w:rsidR="00012D3B" w:rsidRDefault="00012D3B">
            <w:pPr>
              <w:pStyle w:val="NormaleWeb"/>
              <w:widowControl w:val="0"/>
              <w:spacing w:before="0" w:after="0"/>
              <w:rPr>
                <w:b/>
              </w:rPr>
            </w:pPr>
            <w:r>
              <w:rPr>
                <w:b/>
              </w:rPr>
              <w:t>STORIA</w:t>
            </w:r>
          </w:p>
          <w:p w14:paraId="56052A8E" w14:textId="77777777" w:rsidR="008376E3" w:rsidRPr="008376E3" w:rsidRDefault="008376E3">
            <w:pPr>
              <w:pStyle w:val="NormaleWeb"/>
              <w:widowControl w:val="0"/>
              <w:spacing w:before="0" w:after="0"/>
            </w:pPr>
            <w:r w:rsidRPr="008376E3">
              <w:t>Caratteri principali della seconda rivoluzione industriale</w:t>
            </w:r>
            <w:r>
              <w:t>.</w:t>
            </w:r>
          </w:p>
        </w:tc>
        <w:tc>
          <w:tcPr>
            <w:tcW w:w="5067"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hideMark/>
          </w:tcPr>
          <w:p w14:paraId="1F3E62D4" w14:textId="77777777" w:rsidR="00012D3B" w:rsidRDefault="00012D3B">
            <w:pPr>
              <w:tabs>
                <w:tab w:val="left" w:pos="397"/>
                <w:tab w:val="left" w:pos="851"/>
                <w:tab w:val="left" w:pos="1247"/>
                <w:tab w:val="left" w:pos="5670"/>
                <w:tab w:val="left" w:pos="7088"/>
              </w:tabs>
              <w:rPr>
                <w:b/>
                <w:bCs/>
                <w:color w:val="000000"/>
              </w:rPr>
            </w:pPr>
            <w:r>
              <w:rPr>
                <w:b/>
                <w:bCs/>
                <w:color w:val="000000"/>
              </w:rPr>
              <w:t>STORIA</w:t>
            </w:r>
          </w:p>
          <w:p w14:paraId="37621F4E" w14:textId="77777777" w:rsidR="008376E3" w:rsidRDefault="008376E3">
            <w:pPr>
              <w:tabs>
                <w:tab w:val="left" w:pos="397"/>
                <w:tab w:val="left" w:pos="851"/>
                <w:tab w:val="left" w:pos="1247"/>
                <w:tab w:val="left" w:pos="5670"/>
                <w:tab w:val="left" w:pos="7088"/>
              </w:tabs>
              <w:rPr>
                <w:b/>
                <w:bCs/>
                <w:color w:val="000000"/>
              </w:rPr>
            </w:pPr>
            <w:r>
              <w:t>Analizzare i principali fattori che hanno favorito le innovazioni scientifiche e tecnologiche.</w:t>
            </w:r>
          </w:p>
        </w:tc>
      </w:tr>
      <w:tr w:rsidR="00012D3B" w14:paraId="1905F5AA" w14:textId="77777777" w:rsidTr="00110BF3">
        <w:trPr>
          <w:cantSplit/>
        </w:trPr>
        <w:tc>
          <w:tcPr>
            <w:tcW w:w="4710"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hideMark/>
          </w:tcPr>
          <w:p w14:paraId="2486D31C" w14:textId="77777777" w:rsidR="00012D3B" w:rsidRDefault="00012D3B">
            <w:pPr>
              <w:tabs>
                <w:tab w:val="left" w:pos="5403"/>
              </w:tabs>
            </w:pPr>
            <w:r>
              <w:rPr>
                <w:b/>
                <w:bCs/>
              </w:rPr>
              <w:t>MATEMATICA</w:t>
            </w:r>
            <w:r w:rsidR="007A4ED3">
              <w:rPr>
                <w:b/>
                <w:bCs/>
              </w:rPr>
              <w:br/>
            </w:r>
            <w:r w:rsidR="007A4ED3" w:rsidRPr="007A4ED3">
              <w:t>Le funzioni</w:t>
            </w:r>
          </w:p>
        </w:tc>
        <w:tc>
          <w:tcPr>
            <w:tcW w:w="5067"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hideMark/>
          </w:tcPr>
          <w:p w14:paraId="635D9ABB" w14:textId="77777777" w:rsidR="00012D3B" w:rsidRDefault="00012D3B">
            <w:pPr>
              <w:tabs>
                <w:tab w:val="center" w:pos="2466"/>
              </w:tabs>
            </w:pPr>
            <w:r>
              <w:rPr>
                <w:b/>
                <w:bCs/>
              </w:rPr>
              <w:t>MATEMATICA</w:t>
            </w:r>
            <w:r>
              <w:rPr>
                <w:b/>
                <w:bCs/>
              </w:rPr>
              <w:tab/>
            </w:r>
            <w:bookmarkStart w:id="3" w:name="_GoBack2"/>
            <w:bookmarkEnd w:id="3"/>
            <w:r w:rsidR="007A4ED3">
              <w:rPr>
                <w:b/>
                <w:bCs/>
              </w:rPr>
              <w:br/>
            </w:r>
            <w:r w:rsidR="007A4ED3" w:rsidRPr="007A4ED3">
              <w:t>Saper riconoscere le caratteristiche di semplici funzioni e associarne il grafico</w:t>
            </w:r>
          </w:p>
        </w:tc>
      </w:tr>
      <w:tr w:rsidR="00012D3B" w14:paraId="55CD589B" w14:textId="77777777" w:rsidTr="00110BF3">
        <w:trPr>
          <w:cantSplit/>
        </w:trPr>
        <w:tc>
          <w:tcPr>
            <w:tcW w:w="4710"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hideMark/>
          </w:tcPr>
          <w:p w14:paraId="14AE4CA8" w14:textId="77777777" w:rsidR="00012D3B" w:rsidRPr="00EB4ACC" w:rsidRDefault="00012D3B">
            <w:pPr>
              <w:tabs>
                <w:tab w:val="left" w:pos="5403"/>
              </w:tabs>
              <w:rPr>
                <w:b/>
                <w:bCs/>
              </w:rPr>
            </w:pPr>
            <w:r w:rsidRPr="00EB4ACC">
              <w:rPr>
                <w:b/>
                <w:bCs/>
              </w:rPr>
              <w:t>LINGUA INGLESE</w:t>
            </w:r>
          </w:p>
          <w:p w14:paraId="7DBF90F5" w14:textId="77777777" w:rsidR="00012D3B" w:rsidRPr="00EB4ACC" w:rsidRDefault="00012D3B">
            <w:pPr>
              <w:spacing w:after="200" w:line="276" w:lineRule="auto"/>
            </w:pPr>
            <w:r w:rsidRPr="00EB4ACC">
              <w:rPr>
                <w:rFonts w:eastAsiaTheme="minorHAnsi"/>
                <w:sz w:val="22"/>
                <w:szCs w:val="22"/>
                <w:lang w:eastAsia="en-US"/>
              </w:rPr>
              <w:t xml:space="preserve">Lessico specifico della microlingua relativo alla sicurezza e all’igiene personale e dell’ambiente cucina </w:t>
            </w:r>
          </w:p>
        </w:tc>
        <w:tc>
          <w:tcPr>
            <w:tcW w:w="5067"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14:paraId="39291598" w14:textId="77777777" w:rsidR="00012D3B" w:rsidRPr="00EB4ACC" w:rsidRDefault="00012D3B">
            <w:pPr>
              <w:tabs>
                <w:tab w:val="left" w:pos="5403"/>
              </w:tabs>
              <w:rPr>
                <w:b/>
                <w:bCs/>
              </w:rPr>
            </w:pPr>
            <w:r w:rsidRPr="00EB4ACC">
              <w:rPr>
                <w:b/>
                <w:bCs/>
              </w:rPr>
              <w:t>LINGUA INGLESE</w:t>
            </w:r>
          </w:p>
          <w:p w14:paraId="1FBAA15E" w14:textId="3530F845" w:rsidR="00012D3B" w:rsidRPr="00EB4ACC" w:rsidRDefault="00012D3B" w:rsidP="00BB4AFC">
            <w:pPr>
              <w:spacing w:after="200" w:line="276" w:lineRule="auto"/>
              <w:jc w:val="both"/>
            </w:pPr>
            <w:r w:rsidRPr="00EB4ACC">
              <w:rPr>
                <w:rFonts w:eastAsiaTheme="minorHAnsi"/>
                <w:sz w:val="22"/>
                <w:szCs w:val="22"/>
                <w:lang w:eastAsia="en-US"/>
              </w:rPr>
              <w:t>Comprendere in maniera globale testi scritti, relativi ad argomenti attinenti all’igiene e all’HACCP</w:t>
            </w:r>
          </w:p>
        </w:tc>
      </w:tr>
      <w:tr w:rsidR="00012D3B" w14:paraId="0CE290AE" w14:textId="77777777" w:rsidTr="00110BF3">
        <w:trPr>
          <w:cantSplit/>
        </w:trPr>
        <w:tc>
          <w:tcPr>
            <w:tcW w:w="4710"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hideMark/>
          </w:tcPr>
          <w:p w14:paraId="41CD1AC2" w14:textId="77777777" w:rsidR="00012D3B" w:rsidRPr="00EB4ACC" w:rsidRDefault="00012D3B">
            <w:pPr>
              <w:tabs>
                <w:tab w:val="left" w:pos="5403"/>
              </w:tabs>
              <w:rPr>
                <w:b/>
                <w:bCs/>
              </w:rPr>
            </w:pPr>
            <w:r w:rsidRPr="00EB4ACC">
              <w:rPr>
                <w:b/>
                <w:bCs/>
              </w:rPr>
              <w:t>LINGUA FRANCESE/ SPAGNOLO</w:t>
            </w:r>
          </w:p>
          <w:p w14:paraId="74886641" w14:textId="77777777" w:rsidR="00012D3B" w:rsidRPr="00EB4ACC" w:rsidRDefault="00012D3B">
            <w:pPr>
              <w:spacing w:after="200" w:line="276" w:lineRule="auto"/>
            </w:pPr>
            <w:r w:rsidRPr="00EB4ACC">
              <w:rPr>
                <w:rFonts w:eastAsiaTheme="minorHAnsi"/>
                <w:sz w:val="22"/>
                <w:szCs w:val="22"/>
                <w:lang w:eastAsia="en-US"/>
              </w:rPr>
              <w:t xml:space="preserve">Lessico specifico della microlingua relativo alla sicurezza e all’igiene personale e dell’ambiente cucina </w:t>
            </w:r>
          </w:p>
        </w:tc>
        <w:tc>
          <w:tcPr>
            <w:tcW w:w="5067"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hideMark/>
          </w:tcPr>
          <w:p w14:paraId="2FC7CD64" w14:textId="77777777" w:rsidR="00012D3B" w:rsidRPr="00EB4ACC" w:rsidRDefault="00012D3B">
            <w:pPr>
              <w:tabs>
                <w:tab w:val="left" w:pos="5403"/>
              </w:tabs>
              <w:rPr>
                <w:b/>
                <w:bCs/>
              </w:rPr>
            </w:pPr>
            <w:r w:rsidRPr="00EB4ACC">
              <w:rPr>
                <w:b/>
                <w:bCs/>
              </w:rPr>
              <w:t>LINGUA FRANCESE/ SPAGNOLO</w:t>
            </w:r>
          </w:p>
          <w:p w14:paraId="1F1F3FE2" w14:textId="77777777" w:rsidR="00012D3B" w:rsidRPr="00EB4ACC" w:rsidRDefault="00012D3B">
            <w:pPr>
              <w:spacing w:after="200" w:line="276" w:lineRule="auto"/>
              <w:jc w:val="both"/>
            </w:pPr>
            <w:r w:rsidRPr="00EB4ACC">
              <w:rPr>
                <w:rFonts w:eastAsiaTheme="minorHAnsi"/>
                <w:sz w:val="22"/>
                <w:szCs w:val="22"/>
                <w:lang w:eastAsia="en-US"/>
              </w:rPr>
              <w:t>Comprendere in maniera globale testi scritti, relativi ad argomenti attinenti all’igiene e all’HACCP</w:t>
            </w:r>
          </w:p>
        </w:tc>
      </w:tr>
      <w:tr w:rsidR="00012D3B" w14:paraId="770293EF" w14:textId="77777777" w:rsidTr="00110BF3">
        <w:trPr>
          <w:cantSplit/>
        </w:trPr>
        <w:tc>
          <w:tcPr>
            <w:tcW w:w="4710"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hideMark/>
          </w:tcPr>
          <w:p w14:paraId="6AD512F0" w14:textId="77777777" w:rsidR="00012D3B" w:rsidRPr="00EB4ACC" w:rsidRDefault="00012D3B">
            <w:pPr>
              <w:tabs>
                <w:tab w:val="left" w:pos="5403"/>
              </w:tabs>
            </w:pPr>
            <w:r w:rsidRPr="00EB4ACC">
              <w:rPr>
                <w:b/>
                <w:bCs/>
              </w:rPr>
              <w:t>SCIENZA DEGLI ALIMENTI</w:t>
            </w:r>
          </w:p>
          <w:p w14:paraId="0B447614" w14:textId="77777777" w:rsidR="00012D3B" w:rsidRPr="00110BF3" w:rsidRDefault="00012D3B">
            <w:pPr>
              <w:tabs>
                <w:tab w:val="left" w:pos="5403"/>
              </w:tabs>
            </w:pPr>
            <w:r w:rsidRPr="00110BF3">
              <w:t xml:space="preserve">Applicazione del sistema di autocontrollo per contenere le contaminazioni  </w:t>
            </w:r>
          </w:p>
        </w:tc>
        <w:tc>
          <w:tcPr>
            <w:tcW w:w="5067"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hideMark/>
          </w:tcPr>
          <w:p w14:paraId="5C729E87" w14:textId="77777777" w:rsidR="00012D3B" w:rsidRPr="00EB4ACC" w:rsidRDefault="00012D3B">
            <w:pPr>
              <w:tabs>
                <w:tab w:val="left" w:pos="5403"/>
              </w:tabs>
            </w:pPr>
            <w:r w:rsidRPr="00EB4ACC">
              <w:rPr>
                <w:b/>
                <w:bCs/>
              </w:rPr>
              <w:t>SCIENZA DEGLI ALIMENTI</w:t>
            </w:r>
          </w:p>
          <w:p w14:paraId="343882E6" w14:textId="4B94B5D6" w:rsidR="00012D3B" w:rsidRPr="00110BF3" w:rsidRDefault="00110BF3">
            <w:pPr>
              <w:tabs>
                <w:tab w:val="left" w:pos="5403"/>
              </w:tabs>
            </w:pPr>
            <w:r w:rsidRPr="00110BF3">
              <w:t>S</w:t>
            </w:r>
            <w:r w:rsidR="00012D3B" w:rsidRPr="00110BF3">
              <w:t xml:space="preserve">aper applicare il sistema di autocontrollo per la tutela della salute </w:t>
            </w:r>
          </w:p>
        </w:tc>
      </w:tr>
      <w:tr w:rsidR="00012D3B" w14:paraId="0A44F8D9" w14:textId="77777777" w:rsidTr="00110BF3">
        <w:trPr>
          <w:cantSplit/>
        </w:trPr>
        <w:tc>
          <w:tcPr>
            <w:tcW w:w="4710"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hideMark/>
          </w:tcPr>
          <w:p w14:paraId="38F2249F" w14:textId="77777777" w:rsidR="00012D3B" w:rsidRPr="00EB4ACC" w:rsidRDefault="00012D3B">
            <w:pPr>
              <w:tabs>
                <w:tab w:val="left" w:pos="5403"/>
              </w:tabs>
            </w:pPr>
            <w:r w:rsidRPr="00EB4ACC">
              <w:rPr>
                <w:b/>
                <w:bCs/>
              </w:rPr>
              <w:t>DTA</w:t>
            </w:r>
          </w:p>
          <w:p w14:paraId="3C73B7B6" w14:textId="77777777" w:rsidR="00012D3B" w:rsidRPr="00EB4ACC" w:rsidRDefault="00012D3B">
            <w:pPr>
              <w:rPr>
                <w:rFonts w:eastAsiaTheme="minorHAnsi"/>
              </w:rPr>
            </w:pPr>
            <w:r w:rsidRPr="00EB4ACC">
              <w:rPr>
                <w:rFonts w:eastAsiaTheme="minorHAnsi"/>
                <w:sz w:val="22"/>
                <w:szCs w:val="22"/>
                <w:lang w:eastAsia="en-US"/>
              </w:rPr>
              <w:t>Normativa igienico- sanitaria e procedura di autocontrollo HACCP</w:t>
            </w:r>
            <w:r w:rsidRPr="00EB4ACC">
              <w:rPr>
                <w:rFonts w:eastAsiaTheme="minorHAnsi"/>
                <w:b/>
                <w:bCs/>
                <w:sz w:val="22"/>
                <w:szCs w:val="22"/>
                <w:lang w:eastAsia="en-US"/>
              </w:rPr>
              <w:t>.</w:t>
            </w:r>
          </w:p>
        </w:tc>
        <w:tc>
          <w:tcPr>
            <w:tcW w:w="5067"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hideMark/>
          </w:tcPr>
          <w:p w14:paraId="3E5B93B0" w14:textId="77777777" w:rsidR="00012D3B" w:rsidRPr="00EB4ACC" w:rsidRDefault="00012D3B">
            <w:pPr>
              <w:tabs>
                <w:tab w:val="left" w:pos="5403"/>
              </w:tabs>
            </w:pPr>
            <w:r w:rsidRPr="00EB4ACC">
              <w:rPr>
                <w:b/>
                <w:bCs/>
              </w:rPr>
              <w:t>DTA</w:t>
            </w:r>
          </w:p>
          <w:p w14:paraId="5A3DA738" w14:textId="52A83711" w:rsidR="00012D3B" w:rsidRPr="00110BF3" w:rsidRDefault="00110BF3">
            <w:pPr>
              <w:tabs>
                <w:tab w:val="left" w:pos="5403"/>
              </w:tabs>
            </w:pPr>
            <w:r w:rsidRPr="00110BF3">
              <w:t>S</w:t>
            </w:r>
            <w:r w:rsidR="00012D3B" w:rsidRPr="00110BF3">
              <w:t>aper le normative gestione dei dati di controllo</w:t>
            </w:r>
          </w:p>
        </w:tc>
      </w:tr>
      <w:tr w:rsidR="00012D3B" w14:paraId="02D4F8F7" w14:textId="77777777" w:rsidTr="00110BF3">
        <w:trPr>
          <w:cantSplit/>
        </w:trPr>
        <w:tc>
          <w:tcPr>
            <w:tcW w:w="4710" w:type="dxa"/>
            <w:tcBorders>
              <w:top w:val="single" w:sz="4" w:space="0" w:color="000000"/>
              <w:left w:val="single" w:sz="4" w:space="0" w:color="000000"/>
              <w:bottom w:val="single" w:sz="4" w:space="0" w:color="000000"/>
              <w:right w:val="single" w:sz="4" w:space="0" w:color="000000"/>
            </w:tcBorders>
            <w:shd w:val="clear" w:color="auto" w:fill="B4C6E7" w:themeFill="accent1" w:themeFillTint="66"/>
            <w:hideMark/>
          </w:tcPr>
          <w:p w14:paraId="130B46B8" w14:textId="77777777" w:rsidR="00012D3B" w:rsidRPr="00EB4ACC" w:rsidRDefault="00012D3B">
            <w:pPr>
              <w:tabs>
                <w:tab w:val="left" w:pos="5403"/>
              </w:tabs>
            </w:pPr>
            <w:r w:rsidRPr="00EB4ACC">
              <w:rPr>
                <w:b/>
                <w:bCs/>
              </w:rPr>
              <w:t>LABORATORIO CUCINA</w:t>
            </w:r>
          </w:p>
          <w:p w14:paraId="32A4C8ED" w14:textId="6FEEFC9D" w:rsidR="00012D3B" w:rsidRPr="00EB4ACC" w:rsidRDefault="00EB4ACC">
            <w:pPr>
              <w:tabs>
                <w:tab w:val="left" w:pos="5403"/>
              </w:tabs>
            </w:pPr>
            <w:r>
              <w:t xml:space="preserve">I </w:t>
            </w:r>
            <w:r w:rsidR="00012D3B" w:rsidRPr="00EB4ACC">
              <w:t xml:space="preserve">processi di tutela della salute: HACCP </w:t>
            </w:r>
          </w:p>
        </w:tc>
        <w:tc>
          <w:tcPr>
            <w:tcW w:w="5067" w:type="dxa"/>
            <w:tcBorders>
              <w:top w:val="single" w:sz="4" w:space="0" w:color="000000"/>
              <w:left w:val="single" w:sz="4" w:space="0" w:color="000000"/>
              <w:bottom w:val="single" w:sz="4" w:space="0" w:color="000000"/>
              <w:right w:val="single" w:sz="4" w:space="0" w:color="000000"/>
            </w:tcBorders>
            <w:shd w:val="clear" w:color="auto" w:fill="B4C6E7" w:themeFill="accent1" w:themeFillTint="66"/>
            <w:hideMark/>
          </w:tcPr>
          <w:p w14:paraId="76BCFBE5" w14:textId="77777777" w:rsidR="00012D3B" w:rsidRPr="00EB4ACC" w:rsidRDefault="00012D3B">
            <w:pPr>
              <w:tabs>
                <w:tab w:val="left" w:pos="5403"/>
              </w:tabs>
            </w:pPr>
            <w:r w:rsidRPr="00EB4ACC">
              <w:rPr>
                <w:b/>
                <w:bCs/>
                <w:iCs/>
              </w:rPr>
              <w:t>LABORATORIO CUCINA</w:t>
            </w:r>
          </w:p>
          <w:p w14:paraId="4B186B30" w14:textId="22354043" w:rsidR="00012D3B" w:rsidRPr="00EB4ACC" w:rsidRDefault="00EB4ACC">
            <w:pPr>
              <w:tabs>
                <w:tab w:val="left" w:pos="5403"/>
              </w:tabs>
            </w:pPr>
            <w:r>
              <w:rPr>
                <w:iCs/>
              </w:rPr>
              <w:t>S</w:t>
            </w:r>
            <w:r w:rsidR="00012D3B" w:rsidRPr="00EB4ACC">
              <w:rPr>
                <w:iCs/>
              </w:rPr>
              <w:t>apere le procedure dell’HACCP</w:t>
            </w:r>
          </w:p>
        </w:tc>
      </w:tr>
      <w:tr w:rsidR="00012D3B" w14:paraId="488332D5" w14:textId="77777777" w:rsidTr="00BB4AFC">
        <w:trPr>
          <w:cantSplit/>
        </w:trPr>
        <w:tc>
          <w:tcPr>
            <w:tcW w:w="4710"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hideMark/>
          </w:tcPr>
          <w:p w14:paraId="769CAC9C" w14:textId="77777777" w:rsidR="00110BF3" w:rsidRDefault="00012D3B">
            <w:pPr>
              <w:tabs>
                <w:tab w:val="left" w:pos="5403"/>
              </w:tabs>
              <w:rPr>
                <w:b/>
                <w:bCs/>
                <w:iCs/>
              </w:rPr>
            </w:pPr>
            <w:r w:rsidRPr="00EB4ACC">
              <w:rPr>
                <w:b/>
                <w:bCs/>
                <w:iCs/>
              </w:rPr>
              <w:t>LABORATORIO SALA E VENDITA</w:t>
            </w:r>
          </w:p>
          <w:p w14:paraId="5BD8FC31" w14:textId="13E71D05" w:rsidR="00012D3B" w:rsidRPr="00110BF3" w:rsidRDefault="00110BF3">
            <w:pPr>
              <w:tabs>
                <w:tab w:val="left" w:pos="5403"/>
              </w:tabs>
            </w:pPr>
            <w:r w:rsidRPr="00110BF3">
              <w:rPr>
                <w:iCs/>
              </w:rPr>
              <w:t xml:space="preserve">I </w:t>
            </w:r>
            <w:r w:rsidR="00012D3B" w:rsidRPr="00110BF3">
              <w:rPr>
                <w:iCs/>
              </w:rPr>
              <w:t xml:space="preserve">processi di tutela della salute: HACCP </w:t>
            </w:r>
          </w:p>
        </w:tc>
        <w:tc>
          <w:tcPr>
            <w:tcW w:w="5067"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hideMark/>
          </w:tcPr>
          <w:p w14:paraId="2E4FC5BC" w14:textId="77777777" w:rsidR="00012D3B" w:rsidRPr="00EB4ACC" w:rsidRDefault="00012D3B">
            <w:pPr>
              <w:tabs>
                <w:tab w:val="left" w:pos="5403"/>
              </w:tabs>
            </w:pPr>
            <w:r w:rsidRPr="00EB4ACC">
              <w:rPr>
                <w:b/>
                <w:bCs/>
                <w:iCs/>
              </w:rPr>
              <w:t>LABORATORIO SALA E VENDITA</w:t>
            </w:r>
          </w:p>
          <w:p w14:paraId="45618048" w14:textId="65CDD5D8" w:rsidR="00012D3B" w:rsidRPr="00110BF3" w:rsidRDefault="00110BF3">
            <w:pPr>
              <w:tabs>
                <w:tab w:val="left" w:pos="5403"/>
              </w:tabs>
            </w:pPr>
            <w:r w:rsidRPr="00110BF3">
              <w:rPr>
                <w:iCs/>
              </w:rPr>
              <w:t>S</w:t>
            </w:r>
            <w:r w:rsidR="00012D3B" w:rsidRPr="00110BF3">
              <w:rPr>
                <w:iCs/>
              </w:rPr>
              <w:t>apere le procedure dell’HACCP</w:t>
            </w:r>
          </w:p>
        </w:tc>
      </w:tr>
      <w:tr w:rsidR="00012D3B" w14:paraId="610F2FCD" w14:textId="77777777" w:rsidTr="00BB4AFC">
        <w:trPr>
          <w:cantSplit/>
          <w:trHeight w:val="245"/>
        </w:trPr>
        <w:tc>
          <w:tcPr>
            <w:tcW w:w="4710"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hideMark/>
          </w:tcPr>
          <w:p w14:paraId="5351A627" w14:textId="0A850183" w:rsidR="00012D3B" w:rsidRDefault="00012D3B">
            <w:pPr>
              <w:tabs>
                <w:tab w:val="left" w:pos="5403"/>
              </w:tabs>
              <w:rPr>
                <w:b/>
                <w:bCs/>
              </w:rPr>
            </w:pPr>
            <w:r>
              <w:rPr>
                <w:b/>
                <w:bCs/>
              </w:rPr>
              <w:t>SCIENZE MOTORIE</w:t>
            </w:r>
          </w:p>
          <w:p w14:paraId="2B97B3A4" w14:textId="75D36521" w:rsidR="00BB4AFC" w:rsidRDefault="00BB4AFC">
            <w:pPr>
              <w:tabs>
                <w:tab w:val="left" w:pos="5403"/>
              </w:tabs>
              <w:rPr>
                <w:b/>
                <w:bCs/>
              </w:rPr>
            </w:pPr>
            <w:r w:rsidRPr="007D3145">
              <w:t>Conoscere i metodi per allenare e sviluppare le proprie abilità motorie in sicurezza</w:t>
            </w:r>
          </w:p>
          <w:p w14:paraId="6C41E5B3" w14:textId="7A34B6B1" w:rsidR="00110BF3" w:rsidRDefault="00110BF3">
            <w:pPr>
              <w:tabs>
                <w:tab w:val="left" w:pos="5403"/>
              </w:tabs>
            </w:pPr>
          </w:p>
        </w:tc>
        <w:tc>
          <w:tcPr>
            <w:tcW w:w="5067"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hideMark/>
          </w:tcPr>
          <w:p w14:paraId="450E9B8F" w14:textId="77777777" w:rsidR="00012D3B" w:rsidRDefault="00012D3B">
            <w:pPr>
              <w:tabs>
                <w:tab w:val="left" w:pos="5403"/>
              </w:tabs>
              <w:rPr>
                <w:b/>
                <w:bCs/>
              </w:rPr>
            </w:pPr>
            <w:r>
              <w:rPr>
                <w:b/>
                <w:bCs/>
              </w:rPr>
              <w:t>SCIENZE MOTORIE</w:t>
            </w:r>
          </w:p>
          <w:p w14:paraId="3715F971" w14:textId="5C729F8E" w:rsidR="00BB4AFC" w:rsidRDefault="00BB4AFC">
            <w:pPr>
              <w:tabs>
                <w:tab w:val="left" w:pos="5403"/>
              </w:tabs>
            </w:pPr>
            <w:r w:rsidRPr="007D3145">
              <w:t>Eseguire test di valutazione delle capacità motorie</w:t>
            </w:r>
          </w:p>
        </w:tc>
      </w:tr>
      <w:tr w:rsidR="00012D3B" w14:paraId="6AB4AAEE" w14:textId="77777777" w:rsidTr="00BB4AFC">
        <w:trPr>
          <w:cantSplit/>
        </w:trPr>
        <w:tc>
          <w:tcPr>
            <w:tcW w:w="4710"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hideMark/>
          </w:tcPr>
          <w:p w14:paraId="1B1C0FA7" w14:textId="77777777" w:rsidR="00012D3B" w:rsidRDefault="00012D3B">
            <w:pPr>
              <w:tabs>
                <w:tab w:val="left" w:pos="5403"/>
              </w:tabs>
              <w:rPr>
                <w:b/>
                <w:bCs/>
              </w:rPr>
            </w:pPr>
            <w:r>
              <w:rPr>
                <w:b/>
                <w:bCs/>
              </w:rPr>
              <w:t>RELIGIONE</w:t>
            </w:r>
          </w:p>
          <w:p w14:paraId="1EA9BDD1" w14:textId="741E0BAE" w:rsidR="00ED7A0A" w:rsidRPr="00110BF3" w:rsidRDefault="00ED7A0A">
            <w:pPr>
              <w:tabs>
                <w:tab w:val="left" w:pos="5403"/>
              </w:tabs>
            </w:pPr>
            <w:r w:rsidRPr="00110BF3">
              <w:t>Diritti e doveri del datore lavoro e del prestatore di lavoro</w:t>
            </w:r>
          </w:p>
        </w:tc>
        <w:tc>
          <w:tcPr>
            <w:tcW w:w="5067"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hideMark/>
          </w:tcPr>
          <w:p w14:paraId="536063A2" w14:textId="77777777" w:rsidR="00012D3B" w:rsidRDefault="00012D3B">
            <w:pPr>
              <w:tabs>
                <w:tab w:val="left" w:pos="5403"/>
              </w:tabs>
              <w:rPr>
                <w:b/>
                <w:bCs/>
              </w:rPr>
            </w:pPr>
            <w:r>
              <w:rPr>
                <w:b/>
                <w:bCs/>
              </w:rPr>
              <w:t>RELIGIONE</w:t>
            </w:r>
          </w:p>
          <w:p w14:paraId="70E3B571" w14:textId="44C4F1C6" w:rsidR="00ED7A0A" w:rsidRDefault="00ED7A0A">
            <w:pPr>
              <w:tabs>
                <w:tab w:val="left" w:pos="5403"/>
              </w:tabs>
            </w:pPr>
            <w:r>
              <w:t>Saper riconoscere i propri diritti nel rapporto di lavoro</w:t>
            </w:r>
          </w:p>
        </w:tc>
      </w:tr>
    </w:tbl>
    <w:p w14:paraId="300E6878" w14:textId="77777777" w:rsidR="00012D3B" w:rsidRDefault="00012D3B" w:rsidP="00012D3B">
      <w:pPr>
        <w:tabs>
          <w:tab w:val="left" w:pos="225"/>
        </w:tabs>
      </w:pPr>
    </w:p>
    <w:p w14:paraId="33CA8EAC" w14:textId="77777777" w:rsidR="00012D3B" w:rsidRDefault="00012D3B" w:rsidP="00012D3B">
      <w:pPr>
        <w:jc w:val="center"/>
      </w:pPr>
    </w:p>
    <w:p w14:paraId="7CD03678" w14:textId="77777777" w:rsidR="00012D3B" w:rsidRDefault="00012D3B" w:rsidP="00012D3B">
      <w:pPr>
        <w:jc w:val="center"/>
      </w:pPr>
    </w:p>
    <w:p w14:paraId="5AC69F90" w14:textId="77777777" w:rsidR="00012D3B" w:rsidRDefault="00012D3B" w:rsidP="00012D3B">
      <w:pPr>
        <w:jc w:val="center"/>
      </w:pPr>
    </w:p>
    <w:p w14:paraId="10E44ED4" w14:textId="43A40A91" w:rsidR="00012D3B" w:rsidRDefault="00012D3B" w:rsidP="00012D3B">
      <w:pPr>
        <w:jc w:val="center"/>
      </w:pPr>
    </w:p>
    <w:p w14:paraId="07364548" w14:textId="480C7E26" w:rsidR="001203F9" w:rsidRDefault="001203F9" w:rsidP="00012D3B">
      <w:pPr>
        <w:jc w:val="center"/>
      </w:pPr>
    </w:p>
    <w:p w14:paraId="22504AFA" w14:textId="7D59241F" w:rsidR="001203F9" w:rsidRDefault="001203F9" w:rsidP="00012D3B">
      <w:pPr>
        <w:jc w:val="center"/>
      </w:pPr>
    </w:p>
    <w:p w14:paraId="5FCBA827" w14:textId="22FED9C7" w:rsidR="001203F9" w:rsidRDefault="001203F9" w:rsidP="00012D3B">
      <w:pPr>
        <w:jc w:val="center"/>
      </w:pPr>
    </w:p>
    <w:p w14:paraId="25F57991" w14:textId="55457416" w:rsidR="001203F9" w:rsidRDefault="001203F9" w:rsidP="00012D3B">
      <w:pPr>
        <w:jc w:val="center"/>
      </w:pPr>
    </w:p>
    <w:p w14:paraId="6483439C" w14:textId="1AC5ACCA" w:rsidR="001203F9" w:rsidRDefault="001203F9" w:rsidP="00012D3B">
      <w:pPr>
        <w:jc w:val="center"/>
      </w:pPr>
    </w:p>
    <w:p w14:paraId="2C827130" w14:textId="233D13EF" w:rsidR="001203F9" w:rsidRDefault="001203F9" w:rsidP="00012D3B">
      <w:pPr>
        <w:jc w:val="center"/>
      </w:pPr>
    </w:p>
    <w:p w14:paraId="793274F6" w14:textId="1FBE09F7" w:rsidR="001203F9" w:rsidRDefault="001203F9" w:rsidP="00012D3B">
      <w:pPr>
        <w:jc w:val="center"/>
      </w:pPr>
    </w:p>
    <w:p w14:paraId="5891014D" w14:textId="4DEBC622" w:rsidR="001203F9" w:rsidRDefault="001203F9" w:rsidP="00012D3B">
      <w:pPr>
        <w:jc w:val="center"/>
      </w:pPr>
    </w:p>
    <w:p w14:paraId="691CD40D" w14:textId="11FFDE6D" w:rsidR="001203F9" w:rsidRDefault="001203F9" w:rsidP="00012D3B">
      <w:pPr>
        <w:jc w:val="center"/>
      </w:pPr>
    </w:p>
    <w:p w14:paraId="73D73C86" w14:textId="77777777" w:rsidR="001203F9" w:rsidRPr="001203F9" w:rsidRDefault="001203F9" w:rsidP="001203F9">
      <w:pPr>
        <w:jc w:val="center"/>
        <w:outlineLvl w:val="4"/>
        <w:rPr>
          <w:b/>
          <w:bCs/>
          <w:iCs/>
          <w:sz w:val="22"/>
          <w:szCs w:val="22"/>
        </w:rPr>
      </w:pPr>
      <w:r w:rsidRPr="001203F9">
        <w:rPr>
          <w:b/>
          <w:bCs/>
          <w:iCs/>
          <w:sz w:val="22"/>
          <w:szCs w:val="22"/>
        </w:rPr>
        <w:t>PIANO DI LAVORO UDA</w:t>
      </w:r>
    </w:p>
    <w:p w14:paraId="2339CB4E" w14:textId="77777777" w:rsidR="001203F9" w:rsidRPr="001203F9" w:rsidRDefault="001203F9" w:rsidP="001203F9">
      <w:pPr>
        <w:rPr>
          <w:sz w:val="22"/>
          <w:szCs w:val="22"/>
        </w:rPr>
      </w:pP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13"/>
      </w:tblGrid>
      <w:tr w:rsidR="001203F9" w:rsidRPr="001203F9" w14:paraId="77AF9AE0" w14:textId="77777777" w:rsidTr="009257D2">
        <w:trPr>
          <w:trHeight w:val="366"/>
        </w:trPr>
        <w:tc>
          <w:tcPr>
            <w:tcW w:w="5000" w:type="pct"/>
            <w:tcBorders>
              <w:top w:val="single" w:sz="4" w:space="0" w:color="auto"/>
              <w:left w:val="single" w:sz="4" w:space="0" w:color="auto"/>
              <w:bottom w:val="single" w:sz="4" w:space="0" w:color="auto"/>
              <w:right w:val="single" w:sz="4" w:space="0" w:color="auto"/>
            </w:tcBorders>
          </w:tcPr>
          <w:p w14:paraId="7B393517" w14:textId="77777777" w:rsidR="001203F9" w:rsidRPr="001203F9" w:rsidRDefault="001203F9" w:rsidP="001203F9">
            <w:pPr>
              <w:suppressAutoHyphens/>
              <w:rPr>
                <w:iCs/>
                <w:color w:val="000000"/>
                <w:sz w:val="22"/>
                <w:szCs w:val="22"/>
                <w:lang w:eastAsia="ar-SA"/>
              </w:rPr>
            </w:pPr>
            <w:r w:rsidRPr="001203F9">
              <w:rPr>
                <w:sz w:val="22"/>
                <w:szCs w:val="22"/>
              </w:rPr>
              <w:t xml:space="preserve">UNITÀ DI APPRENDIMENTO: </w:t>
            </w:r>
            <w:r w:rsidRPr="001203F9">
              <w:rPr>
                <w:iCs/>
                <w:color w:val="000000"/>
                <w:sz w:val="22"/>
                <w:szCs w:val="22"/>
                <w:lang w:eastAsia="ar-SA"/>
              </w:rPr>
              <w:t>Autocontrollo, Prevenzione, Autoanalisi…il Sistema HACCP e il Piano di Autocontrollo</w:t>
            </w:r>
          </w:p>
          <w:p w14:paraId="5CB6B7AD" w14:textId="7E8DA366" w:rsidR="001203F9" w:rsidRPr="001203F9" w:rsidRDefault="001203F9" w:rsidP="001203F9">
            <w:pPr>
              <w:suppressAutoHyphens/>
              <w:rPr>
                <w:iCs/>
                <w:color w:val="000000"/>
                <w:sz w:val="22"/>
                <w:szCs w:val="22"/>
                <w:lang w:eastAsia="ar-SA"/>
              </w:rPr>
            </w:pPr>
            <w:r w:rsidRPr="001203F9">
              <w:rPr>
                <w:iCs/>
                <w:color w:val="000000"/>
                <w:sz w:val="22"/>
                <w:szCs w:val="22"/>
                <w:lang w:eastAsia="ar-SA"/>
              </w:rPr>
              <w:t xml:space="preserve">25 ore totali di cui </w:t>
            </w:r>
            <w:r>
              <w:rPr>
                <w:iCs/>
                <w:color w:val="000000"/>
                <w:sz w:val="22"/>
                <w:szCs w:val="22"/>
                <w:lang w:eastAsia="ar-SA"/>
              </w:rPr>
              <w:t>3</w:t>
            </w:r>
            <w:r w:rsidRPr="001203F9">
              <w:rPr>
                <w:iCs/>
                <w:color w:val="000000"/>
                <w:sz w:val="22"/>
                <w:szCs w:val="22"/>
                <w:lang w:eastAsia="ar-SA"/>
              </w:rPr>
              <w:t xml:space="preserve"> in laboratorio</w:t>
            </w:r>
          </w:p>
          <w:p w14:paraId="68B15FA8" w14:textId="77777777" w:rsidR="001203F9" w:rsidRPr="001203F9" w:rsidRDefault="001203F9" w:rsidP="001203F9">
            <w:pPr>
              <w:rPr>
                <w:sz w:val="22"/>
                <w:szCs w:val="22"/>
              </w:rPr>
            </w:pPr>
          </w:p>
        </w:tc>
      </w:tr>
      <w:tr w:rsidR="001203F9" w:rsidRPr="001203F9" w14:paraId="68425538" w14:textId="77777777" w:rsidTr="009257D2">
        <w:trPr>
          <w:trHeight w:val="366"/>
        </w:trPr>
        <w:tc>
          <w:tcPr>
            <w:tcW w:w="5000" w:type="pct"/>
            <w:tcBorders>
              <w:top w:val="single" w:sz="4" w:space="0" w:color="auto"/>
              <w:left w:val="single" w:sz="4" w:space="0" w:color="auto"/>
              <w:bottom w:val="single" w:sz="4" w:space="0" w:color="auto"/>
              <w:right w:val="single" w:sz="4" w:space="0" w:color="auto"/>
            </w:tcBorders>
          </w:tcPr>
          <w:p w14:paraId="26D58454" w14:textId="77777777" w:rsidR="001203F9" w:rsidRPr="001203F9" w:rsidRDefault="001203F9" w:rsidP="001203F9">
            <w:pPr>
              <w:rPr>
                <w:sz w:val="22"/>
                <w:szCs w:val="22"/>
              </w:rPr>
            </w:pPr>
            <w:r w:rsidRPr="001203F9">
              <w:rPr>
                <w:sz w:val="22"/>
                <w:szCs w:val="22"/>
              </w:rPr>
              <w:t xml:space="preserve">Coordinatore: Docente di LSE settore Cucina </w:t>
            </w:r>
          </w:p>
        </w:tc>
      </w:tr>
      <w:tr w:rsidR="001203F9" w:rsidRPr="001203F9" w14:paraId="5961F968" w14:textId="77777777" w:rsidTr="009257D2">
        <w:trPr>
          <w:trHeight w:val="366"/>
        </w:trPr>
        <w:tc>
          <w:tcPr>
            <w:tcW w:w="5000" w:type="pct"/>
            <w:tcBorders>
              <w:top w:val="single" w:sz="4" w:space="0" w:color="auto"/>
              <w:left w:val="single" w:sz="4" w:space="0" w:color="auto"/>
              <w:bottom w:val="single" w:sz="4" w:space="0" w:color="auto"/>
              <w:right w:val="single" w:sz="4" w:space="0" w:color="auto"/>
            </w:tcBorders>
          </w:tcPr>
          <w:p w14:paraId="53CC22DA" w14:textId="77777777" w:rsidR="001203F9" w:rsidRPr="001203F9" w:rsidRDefault="001203F9" w:rsidP="001203F9">
            <w:pPr>
              <w:rPr>
                <w:sz w:val="22"/>
                <w:szCs w:val="22"/>
              </w:rPr>
            </w:pPr>
            <w:r w:rsidRPr="001203F9">
              <w:rPr>
                <w:sz w:val="22"/>
                <w:szCs w:val="22"/>
              </w:rPr>
              <w:t>Collaboratori: Docente di Italiano, Sala-Bar, Scienze degli Alimenti, Inglese, Francese, DTA, Matematica</w:t>
            </w:r>
          </w:p>
        </w:tc>
      </w:tr>
    </w:tbl>
    <w:p w14:paraId="1EAA006C" w14:textId="77777777" w:rsidR="001203F9" w:rsidRPr="001203F9" w:rsidRDefault="001203F9" w:rsidP="001203F9">
      <w:pPr>
        <w:outlineLvl w:val="4"/>
        <w:rPr>
          <w:b/>
          <w:bCs/>
          <w:iCs/>
          <w:sz w:val="22"/>
          <w:szCs w:val="22"/>
        </w:rPr>
      </w:pPr>
    </w:p>
    <w:p w14:paraId="7ADEE973" w14:textId="77777777" w:rsidR="001203F9" w:rsidRPr="001203F9" w:rsidRDefault="001203F9" w:rsidP="001203F9">
      <w:pPr>
        <w:jc w:val="center"/>
        <w:rPr>
          <w:b/>
          <w:sz w:val="22"/>
          <w:szCs w:val="22"/>
        </w:rPr>
      </w:pPr>
      <w:r w:rsidRPr="001203F9">
        <w:rPr>
          <w:i/>
          <w:sz w:val="22"/>
          <w:szCs w:val="22"/>
        </w:rPr>
        <w:t>PIANO DI LAVORO UDA</w:t>
      </w:r>
    </w:p>
    <w:p w14:paraId="54AEE626" w14:textId="77777777" w:rsidR="001203F9" w:rsidRPr="001203F9" w:rsidRDefault="001203F9" w:rsidP="001203F9">
      <w:pPr>
        <w:jc w:val="center"/>
        <w:rPr>
          <w:b/>
          <w:sz w:val="22"/>
          <w:szCs w:val="22"/>
        </w:rPr>
      </w:pPr>
      <w:r w:rsidRPr="001203F9">
        <w:rPr>
          <w:b/>
          <w:sz w:val="22"/>
          <w:szCs w:val="22"/>
        </w:rPr>
        <w:t xml:space="preserve">SPECIFICAZIONE DELLE FASI </w:t>
      </w:r>
    </w:p>
    <w:p w14:paraId="54C025EE" w14:textId="77777777" w:rsidR="001203F9" w:rsidRPr="001203F9" w:rsidRDefault="001203F9" w:rsidP="001203F9">
      <w:pPr>
        <w:jc w:val="center"/>
        <w:rPr>
          <w:sz w:val="22"/>
          <w:szCs w:val="22"/>
        </w:rPr>
      </w:pPr>
      <w:r w:rsidRPr="001203F9">
        <w:rPr>
          <w:sz w:val="22"/>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1"/>
        <w:gridCol w:w="2143"/>
        <w:gridCol w:w="1721"/>
        <w:gridCol w:w="1983"/>
        <w:gridCol w:w="1460"/>
        <w:gridCol w:w="1720"/>
      </w:tblGrid>
      <w:tr w:rsidR="001203F9" w:rsidRPr="001203F9" w14:paraId="6B26FA54" w14:textId="77777777" w:rsidTr="009257D2">
        <w:trPr>
          <w:trHeight w:val="380"/>
        </w:trPr>
        <w:tc>
          <w:tcPr>
            <w:tcW w:w="312" w:type="pct"/>
            <w:tcBorders>
              <w:top w:val="single" w:sz="4" w:space="0" w:color="auto"/>
              <w:left w:val="single" w:sz="4" w:space="0" w:color="auto"/>
              <w:bottom w:val="single" w:sz="4" w:space="0" w:color="auto"/>
              <w:right w:val="single" w:sz="4" w:space="0" w:color="auto"/>
            </w:tcBorders>
            <w:shd w:val="clear" w:color="auto" w:fill="CCFFCC"/>
          </w:tcPr>
          <w:p w14:paraId="6A7C0B67" w14:textId="77777777" w:rsidR="001203F9" w:rsidRPr="001203F9" w:rsidRDefault="001203F9" w:rsidP="001203F9">
            <w:pPr>
              <w:jc w:val="center"/>
              <w:rPr>
                <w:b/>
                <w:sz w:val="22"/>
                <w:szCs w:val="22"/>
              </w:rPr>
            </w:pPr>
            <w:r w:rsidRPr="001203F9">
              <w:rPr>
                <w:b/>
                <w:sz w:val="22"/>
                <w:szCs w:val="22"/>
              </w:rPr>
              <w:t>Fasi</w:t>
            </w:r>
          </w:p>
        </w:tc>
        <w:tc>
          <w:tcPr>
            <w:tcW w:w="1113" w:type="pct"/>
            <w:tcBorders>
              <w:top w:val="single" w:sz="4" w:space="0" w:color="auto"/>
              <w:left w:val="single" w:sz="4" w:space="0" w:color="auto"/>
              <w:bottom w:val="single" w:sz="4" w:space="0" w:color="auto"/>
              <w:right w:val="single" w:sz="4" w:space="0" w:color="auto"/>
            </w:tcBorders>
            <w:shd w:val="clear" w:color="auto" w:fill="CCFFCC"/>
          </w:tcPr>
          <w:p w14:paraId="33CE567F" w14:textId="77777777" w:rsidR="001203F9" w:rsidRPr="001203F9" w:rsidRDefault="001203F9" w:rsidP="001203F9">
            <w:pPr>
              <w:jc w:val="center"/>
              <w:rPr>
                <w:b/>
                <w:sz w:val="22"/>
                <w:szCs w:val="22"/>
              </w:rPr>
            </w:pPr>
            <w:r w:rsidRPr="001203F9">
              <w:rPr>
                <w:b/>
                <w:sz w:val="22"/>
                <w:szCs w:val="22"/>
              </w:rPr>
              <w:t xml:space="preserve">Attività </w:t>
            </w:r>
          </w:p>
        </w:tc>
        <w:tc>
          <w:tcPr>
            <w:tcW w:w="894" w:type="pct"/>
            <w:tcBorders>
              <w:top w:val="single" w:sz="4" w:space="0" w:color="auto"/>
              <w:left w:val="single" w:sz="4" w:space="0" w:color="auto"/>
              <w:bottom w:val="single" w:sz="4" w:space="0" w:color="auto"/>
              <w:right w:val="single" w:sz="4" w:space="0" w:color="auto"/>
            </w:tcBorders>
            <w:shd w:val="clear" w:color="auto" w:fill="CCFFCC"/>
          </w:tcPr>
          <w:p w14:paraId="0DD90514" w14:textId="77777777" w:rsidR="001203F9" w:rsidRPr="001203F9" w:rsidRDefault="001203F9" w:rsidP="001203F9">
            <w:pPr>
              <w:jc w:val="center"/>
              <w:rPr>
                <w:b/>
                <w:sz w:val="22"/>
                <w:szCs w:val="22"/>
              </w:rPr>
            </w:pPr>
            <w:r w:rsidRPr="001203F9">
              <w:rPr>
                <w:b/>
                <w:sz w:val="22"/>
                <w:szCs w:val="22"/>
              </w:rPr>
              <w:t xml:space="preserve">Strumenti </w:t>
            </w:r>
          </w:p>
        </w:tc>
        <w:tc>
          <w:tcPr>
            <w:tcW w:w="1030" w:type="pct"/>
            <w:tcBorders>
              <w:top w:val="single" w:sz="4" w:space="0" w:color="auto"/>
              <w:left w:val="single" w:sz="4" w:space="0" w:color="auto"/>
              <w:bottom w:val="single" w:sz="4" w:space="0" w:color="auto"/>
              <w:right w:val="single" w:sz="4" w:space="0" w:color="auto"/>
            </w:tcBorders>
            <w:shd w:val="clear" w:color="auto" w:fill="CCFFCC"/>
          </w:tcPr>
          <w:p w14:paraId="59A499EB" w14:textId="77777777" w:rsidR="001203F9" w:rsidRPr="001203F9" w:rsidRDefault="001203F9" w:rsidP="001203F9">
            <w:pPr>
              <w:jc w:val="center"/>
              <w:rPr>
                <w:b/>
                <w:sz w:val="22"/>
                <w:szCs w:val="22"/>
              </w:rPr>
            </w:pPr>
            <w:r w:rsidRPr="001203F9">
              <w:rPr>
                <w:b/>
                <w:sz w:val="22"/>
                <w:szCs w:val="22"/>
              </w:rPr>
              <w:t xml:space="preserve">Esiti </w:t>
            </w:r>
          </w:p>
        </w:tc>
        <w:tc>
          <w:tcPr>
            <w:tcW w:w="758" w:type="pct"/>
            <w:tcBorders>
              <w:top w:val="single" w:sz="4" w:space="0" w:color="auto"/>
              <w:left w:val="single" w:sz="4" w:space="0" w:color="auto"/>
              <w:bottom w:val="single" w:sz="4" w:space="0" w:color="auto"/>
              <w:right w:val="single" w:sz="4" w:space="0" w:color="auto"/>
            </w:tcBorders>
            <w:shd w:val="clear" w:color="auto" w:fill="CCFFCC"/>
          </w:tcPr>
          <w:p w14:paraId="1AB1BB6B" w14:textId="77777777" w:rsidR="001203F9" w:rsidRPr="001203F9" w:rsidRDefault="001203F9" w:rsidP="001203F9">
            <w:pPr>
              <w:jc w:val="center"/>
              <w:rPr>
                <w:b/>
                <w:sz w:val="22"/>
                <w:szCs w:val="22"/>
              </w:rPr>
            </w:pPr>
            <w:r w:rsidRPr="001203F9">
              <w:rPr>
                <w:b/>
                <w:sz w:val="22"/>
                <w:szCs w:val="22"/>
              </w:rPr>
              <w:t>Tempi</w:t>
            </w:r>
          </w:p>
        </w:tc>
        <w:tc>
          <w:tcPr>
            <w:tcW w:w="893" w:type="pct"/>
            <w:tcBorders>
              <w:top w:val="single" w:sz="4" w:space="0" w:color="auto"/>
              <w:left w:val="single" w:sz="4" w:space="0" w:color="auto"/>
              <w:bottom w:val="single" w:sz="4" w:space="0" w:color="auto"/>
              <w:right w:val="single" w:sz="4" w:space="0" w:color="auto"/>
            </w:tcBorders>
            <w:shd w:val="clear" w:color="auto" w:fill="CCFFCC"/>
          </w:tcPr>
          <w:p w14:paraId="2F6FB2B1" w14:textId="77777777" w:rsidR="001203F9" w:rsidRPr="001203F9" w:rsidRDefault="001203F9" w:rsidP="001203F9">
            <w:pPr>
              <w:jc w:val="center"/>
              <w:rPr>
                <w:b/>
                <w:sz w:val="22"/>
                <w:szCs w:val="22"/>
              </w:rPr>
            </w:pPr>
            <w:r w:rsidRPr="001203F9">
              <w:rPr>
                <w:b/>
                <w:sz w:val="22"/>
                <w:szCs w:val="22"/>
              </w:rPr>
              <w:t xml:space="preserve">Valutazione </w:t>
            </w:r>
          </w:p>
        </w:tc>
      </w:tr>
      <w:tr w:rsidR="001203F9" w:rsidRPr="001203F9" w14:paraId="4540FA4F" w14:textId="77777777" w:rsidTr="009257D2">
        <w:trPr>
          <w:trHeight w:val="380"/>
        </w:trPr>
        <w:tc>
          <w:tcPr>
            <w:tcW w:w="312" w:type="pct"/>
            <w:tcBorders>
              <w:top w:val="single" w:sz="4" w:space="0" w:color="auto"/>
              <w:left w:val="single" w:sz="4" w:space="0" w:color="auto"/>
              <w:bottom w:val="single" w:sz="4" w:space="0" w:color="auto"/>
              <w:right w:val="single" w:sz="4" w:space="0" w:color="auto"/>
            </w:tcBorders>
            <w:shd w:val="clear" w:color="auto" w:fill="CCFFCC"/>
          </w:tcPr>
          <w:p w14:paraId="515E5409" w14:textId="77777777" w:rsidR="001203F9" w:rsidRPr="001203F9" w:rsidRDefault="001203F9" w:rsidP="001203F9">
            <w:pPr>
              <w:jc w:val="center"/>
              <w:rPr>
                <w:b/>
                <w:sz w:val="22"/>
                <w:szCs w:val="22"/>
              </w:rPr>
            </w:pPr>
            <w:r w:rsidRPr="001203F9">
              <w:rPr>
                <w:b/>
                <w:sz w:val="22"/>
                <w:szCs w:val="22"/>
              </w:rPr>
              <w:t>1</w:t>
            </w:r>
          </w:p>
        </w:tc>
        <w:tc>
          <w:tcPr>
            <w:tcW w:w="1113" w:type="pct"/>
            <w:tcBorders>
              <w:top w:val="single" w:sz="4" w:space="0" w:color="auto"/>
              <w:left w:val="single" w:sz="4" w:space="0" w:color="auto"/>
              <w:bottom w:val="single" w:sz="4" w:space="0" w:color="auto"/>
              <w:right w:val="single" w:sz="4" w:space="0" w:color="auto"/>
            </w:tcBorders>
          </w:tcPr>
          <w:p w14:paraId="2ACAD049" w14:textId="77777777" w:rsidR="001203F9" w:rsidRPr="001203F9" w:rsidRDefault="001203F9" w:rsidP="001203F9">
            <w:pPr>
              <w:jc w:val="center"/>
              <w:rPr>
                <w:sz w:val="22"/>
                <w:szCs w:val="22"/>
              </w:rPr>
            </w:pPr>
          </w:p>
          <w:p w14:paraId="41A55364" w14:textId="77777777" w:rsidR="001203F9" w:rsidRPr="001203F9" w:rsidRDefault="001203F9" w:rsidP="001203F9">
            <w:pPr>
              <w:jc w:val="center"/>
              <w:rPr>
                <w:sz w:val="22"/>
                <w:szCs w:val="22"/>
              </w:rPr>
            </w:pPr>
            <w:r w:rsidRPr="001203F9">
              <w:rPr>
                <w:sz w:val="22"/>
                <w:szCs w:val="22"/>
              </w:rPr>
              <w:t>Presentazione dell’UDA agli alunni e consegna dossier agli alunni</w:t>
            </w:r>
          </w:p>
          <w:p w14:paraId="7E7CF91E" w14:textId="77777777" w:rsidR="001203F9" w:rsidRPr="001203F9" w:rsidRDefault="001203F9" w:rsidP="001203F9">
            <w:pPr>
              <w:jc w:val="center"/>
              <w:rPr>
                <w:sz w:val="22"/>
                <w:szCs w:val="22"/>
              </w:rPr>
            </w:pPr>
          </w:p>
          <w:p w14:paraId="1B6DF347" w14:textId="77777777" w:rsidR="001203F9" w:rsidRPr="001203F9" w:rsidRDefault="001203F9" w:rsidP="001203F9">
            <w:pPr>
              <w:jc w:val="center"/>
              <w:rPr>
                <w:sz w:val="22"/>
                <w:szCs w:val="22"/>
              </w:rPr>
            </w:pPr>
          </w:p>
          <w:p w14:paraId="641ABC8A" w14:textId="77777777" w:rsidR="001203F9" w:rsidRPr="001203F9" w:rsidRDefault="001203F9" w:rsidP="001203F9">
            <w:pPr>
              <w:jc w:val="center"/>
              <w:rPr>
                <w:sz w:val="22"/>
                <w:szCs w:val="22"/>
              </w:rPr>
            </w:pPr>
          </w:p>
          <w:p w14:paraId="70BFDA7D" w14:textId="77777777" w:rsidR="001203F9" w:rsidRPr="001203F9" w:rsidRDefault="001203F9" w:rsidP="001203F9">
            <w:pPr>
              <w:jc w:val="center"/>
              <w:rPr>
                <w:sz w:val="22"/>
                <w:szCs w:val="22"/>
              </w:rPr>
            </w:pPr>
          </w:p>
        </w:tc>
        <w:tc>
          <w:tcPr>
            <w:tcW w:w="894" w:type="pct"/>
            <w:tcBorders>
              <w:top w:val="single" w:sz="4" w:space="0" w:color="auto"/>
              <w:left w:val="single" w:sz="4" w:space="0" w:color="auto"/>
              <w:bottom w:val="single" w:sz="4" w:space="0" w:color="auto"/>
              <w:right w:val="single" w:sz="4" w:space="0" w:color="auto"/>
            </w:tcBorders>
          </w:tcPr>
          <w:p w14:paraId="0B2DDDE2" w14:textId="77777777" w:rsidR="001203F9" w:rsidRPr="001203F9" w:rsidRDefault="001203F9" w:rsidP="001203F9">
            <w:pPr>
              <w:jc w:val="center"/>
              <w:rPr>
                <w:sz w:val="22"/>
                <w:szCs w:val="22"/>
              </w:rPr>
            </w:pPr>
          </w:p>
          <w:p w14:paraId="79A5CCF0" w14:textId="77777777" w:rsidR="001203F9" w:rsidRPr="001203F9" w:rsidRDefault="001203F9" w:rsidP="001203F9">
            <w:pPr>
              <w:jc w:val="center"/>
              <w:rPr>
                <w:sz w:val="22"/>
                <w:szCs w:val="22"/>
              </w:rPr>
            </w:pPr>
            <w:r w:rsidRPr="001203F9">
              <w:rPr>
                <w:sz w:val="22"/>
                <w:szCs w:val="22"/>
              </w:rPr>
              <w:t xml:space="preserve">Scheda </w:t>
            </w:r>
          </w:p>
          <w:p w14:paraId="68B408F9" w14:textId="77777777" w:rsidR="001203F9" w:rsidRPr="001203F9" w:rsidRDefault="001203F9" w:rsidP="001203F9">
            <w:pPr>
              <w:jc w:val="center"/>
              <w:rPr>
                <w:sz w:val="22"/>
                <w:szCs w:val="22"/>
              </w:rPr>
            </w:pPr>
            <w:r w:rsidRPr="001203F9">
              <w:rPr>
                <w:sz w:val="22"/>
                <w:szCs w:val="22"/>
              </w:rPr>
              <w:t>“consegna agli studenti”</w:t>
            </w:r>
          </w:p>
        </w:tc>
        <w:tc>
          <w:tcPr>
            <w:tcW w:w="1030" w:type="pct"/>
            <w:tcBorders>
              <w:top w:val="single" w:sz="4" w:space="0" w:color="auto"/>
              <w:left w:val="single" w:sz="4" w:space="0" w:color="auto"/>
              <w:bottom w:val="single" w:sz="4" w:space="0" w:color="auto"/>
              <w:right w:val="single" w:sz="4" w:space="0" w:color="auto"/>
            </w:tcBorders>
          </w:tcPr>
          <w:p w14:paraId="5DC926FA" w14:textId="77777777" w:rsidR="001203F9" w:rsidRPr="001203F9" w:rsidRDefault="001203F9" w:rsidP="001203F9">
            <w:pPr>
              <w:jc w:val="center"/>
              <w:rPr>
                <w:sz w:val="22"/>
                <w:szCs w:val="22"/>
              </w:rPr>
            </w:pPr>
          </w:p>
          <w:p w14:paraId="08E91B97" w14:textId="77777777" w:rsidR="001203F9" w:rsidRPr="001203F9" w:rsidRDefault="001203F9" w:rsidP="001203F9">
            <w:pPr>
              <w:jc w:val="center"/>
              <w:rPr>
                <w:sz w:val="22"/>
                <w:szCs w:val="22"/>
              </w:rPr>
            </w:pPr>
            <w:r w:rsidRPr="001203F9">
              <w:rPr>
                <w:sz w:val="22"/>
                <w:szCs w:val="22"/>
              </w:rPr>
              <w:t>Motivare il gruppo classe</w:t>
            </w:r>
          </w:p>
        </w:tc>
        <w:tc>
          <w:tcPr>
            <w:tcW w:w="758" w:type="pct"/>
            <w:tcBorders>
              <w:top w:val="single" w:sz="4" w:space="0" w:color="auto"/>
              <w:left w:val="single" w:sz="4" w:space="0" w:color="auto"/>
              <w:bottom w:val="single" w:sz="4" w:space="0" w:color="auto"/>
              <w:right w:val="single" w:sz="4" w:space="0" w:color="auto"/>
            </w:tcBorders>
          </w:tcPr>
          <w:p w14:paraId="71D4305E" w14:textId="77777777" w:rsidR="001203F9" w:rsidRPr="001203F9" w:rsidRDefault="001203F9" w:rsidP="001203F9">
            <w:pPr>
              <w:jc w:val="center"/>
              <w:rPr>
                <w:sz w:val="22"/>
                <w:szCs w:val="22"/>
              </w:rPr>
            </w:pPr>
          </w:p>
          <w:p w14:paraId="74506F0C" w14:textId="77777777" w:rsidR="001203F9" w:rsidRPr="001203F9" w:rsidRDefault="001203F9" w:rsidP="001203F9">
            <w:pPr>
              <w:jc w:val="center"/>
              <w:rPr>
                <w:sz w:val="22"/>
                <w:szCs w:val="22"/>
              </w:rPr>
            </w:pPr>
            <w:r w:rsidRPr="001203F9">
              <w:rPr>
                <w:sz w:val="22"/>
                <w:szCs w:val="22"/>
              </w:rPr>
              <w:t>1 h</w:t>
            </w:r>
          </w:p>
          <w:p w14:paraId="4CC10496" w14:textId="77777777" w:rsidR="001203F9" w:rsidRPr="001203F9" w:rsidRDefault="001203F9" w:rsidP="001203F9">
            <w:pPr>
              <w:jc w:val="center"/>
              <w:rPr>
                <w:sz w:val="22"/>
                <w:szCs w:val="22"/>
              </w:rPr>
            </w:pPr>
            <w:r w:rsidRPr="001203F9">
              <w:rPr>
                <w:sz w:val="22"/>
                <w:szCs w:val="22"/>
              </w:rPr>
              <w:t>Coordinatore UDA (LSE CUCINA)</w:t>
            </w:r>
          </w:p>
        </w:tc>
        <w:tc>
          <w:tcPr>
            <w:tcW w:w="893" w:type="pct"/>
            <w:tcBorders>
              <w:top w:val="single" w:sz="4" w:space="0" w:color="auto"/>
              <w:left w:val="single" w:sz="4" w:space="0" w:color="auto"/>
              <w:bottom w:val="single" w:sz="4" w:space="0" w:color="auto"/>
              <w:right w:val="single" w:sz="4" w:space="0" w:color="auto"/>
            </w:tcBorders>
          </w:tcPr>
          <w:p w14:paraId="23D9D79E" w14:textId="77777777" w:rsidR="001203F9" w:rsidRPr="001203F9" w:rsidRDefault="001203F9" w:rsidP="001203F9">
            <w:pPr>
              <w:jc w:val="center"/>
              <w:rPr>
                <w:sz w:val="22"/>
                <w:szCs w:val="22"/>
              </w:rPr>
            </w:pPr>
          </w:p>
          <w:p w14:paraId="77319C2A" w14:textId="77777777" w:rsidR="001203F9" w:rsidRPr="001203F9" w:rsidRDefault="001203F9" w:rsidP="001203F9">
            <w:pPr>
              <w:jc w:val="center"/>
              <w:rPr>
                <w:sz w:val="22"/>
                <w:szCs w:val="22"/>
              </w:rPr>
            </w:pPr>
            <w:r w:rsidRPr="001203F9">
              <w:rPr>
                <w:sz w:val="22"/>
                <w:szCs w:val="22"/>
              </w:rPr>
              <w:t>/</w:t>
            </w:r>
          </w:p>
        </w:tc>
      </w:tr>
      <w:tr w:rsidR="001203F9" w:rsidRPr="001203F9" w14:paraId="1B9184F8" w14:textId="77777777" w:rsidTr="009257D2">
        <w:trPr>
          <w:trHeight w:val="380"/>
        </w:trPr>
        <w:tc>
          <w:tcPr>
            <w:tcW w:w="312" w:type="pct"/>
            <w:tcBorders>
              <w:top w:val="single" w:sz="4" w:space="0" w:color="auto"/>
              <w:left w:val="single" w:sz="4" w:space="0" w:color="auto"/>
              <w:bottom w:val="single" w:sz="4" w:space="0" w:color="auto"/>
              <w:right w:val="single" w:sz="4" w:space="0" w:color="auto"/>
            </w:tcBorders>
            <w:shd w:val="clear" w:color="auto" w:fill="CCFFCC"/>
          </w:tcPr>
          <w:p w14:paraId="68CF76B3" w14:textId="77777777" w:rsidR="001203F9" w:rsidRPr="001203F9" w:rsidRDefault="001203F9" w:rsidP="001203F9">
            <w:pPr>
              <w:jc w:val="center"/>
              <w:rPr>
                <w:b/>
                <w:sz w:val="22"/>
                <w:szCs w:val="22"/>
              </w:rPr>
            </w:pPr>
            <w:r w:rsidRPr="001203F9">
              <w:rPr>
                <w:b/>
                <w:sz w:val="22"/>
                <w:szCs w:val="22"/>
              </w:rPr>
              <w:t>2</w:t>
            </w:r>
          </w:p>
        </w:tc>
        <w:tc>
          <w:tcPr>
            <w:tcW w:w="1113" w:type="pct"/>
            <w:tcBorders>
              <w:top w:val="single" w:sz="4" w:space="0" w:color="auto"/>
              <w:left w:val="single" w:sz="4" w:space="0" w:color="auto"/>
              <w:bottom w:val="single" w:sz="4" w:space="0" w:color="auto"/>
              <w:right w:val="single" w:sz="4" w:space="0" w:color="auto"/>
            </w:tcBorders>
          </w:tcPr>
          <w:p w14:paraId="7A098E3C" w14:textId="77777777" w:rsidR="001203F9" w:rsidRPr="001203F9" w:rsidRDefault="001203F9" w:rsidP="001203F9">
            <w:pPr>
              <w:rPr>
                <w:sz w:val="22"/>
                <w:szCs w:val="22"/>
              </w:rPr>
            </w:pPr>
            <w:r w:rsidRPr="001203F9">
              <w:rPr>
                <w:b/>
                <w:sz w:val="22"/>
                <w:szCs w:val="22"/>
                <w:lang w:eastAsia="ar-SA"/>
              </w:rPr>
              <w:t xml:space="preserve">Il sistema HACCP: una sigla per la sicurezza alimentare e la normativa di riferimento </w:t>
            </w:r>
          </w:p>
          <w:p w14:paraId="5BA29280" w14:textId="77777777" w:rsidR="001203F9" w:rsidRPr="001203F9" w:rsidRDefault="001203F9" w:rsidP="001203F9">
            <w:pPr>
              <w:rPr>
                <w:sz w:val="22"/>
                <w:szCs w:val="22"/>
              </w:rPr>
            </w:pPr>
          </w:p>
          <w:p w14:paraId="06DB1856" w14:textId="77777777" w:rsidR="001203F9" w:rsidRPr="001203F9" w:rsidRDefault="001203F9" w:rsidP="001203F9">
            <w:pPr>
              <w:rPr>
                <w:sz w:val="22"/>
                <w:szCs w:val="22"/>
              </w:rPr>
            </w:pPr>
          </w:p>
          <w:p w14:paraId="1E415AEF" w14:textId="77777777" w:rsidR="001203F9" w:rsidRPr="001203F9" w:rsidRDefault="001203F9" w:rsidP="001203F9">
            <w:pPr>
              <w:rPr>
                <w:sz w:val="22"/>
                <w:szCs w:val="22"/>
              </w:rPr>
            </w:pPr>
          </w:p>
        </w:tc>
        <w:tc>
          <w:tcPr>
            <w:tcW w:w="894" w:type="pct"/>
            <w:tcBorders>
              <w:top w:val="single" w:sz="4" w:space="0" w:color="auto"/>
              <w:left w:val="single" w:sz="4" w:space="0" w:color="auto"/>
              <w:bottom w:val="single" w:sz="4" w:space="0" w:color="auto"/>
              <w:right w:val="single" w:sz="4" w:space="0" w:color="auto"/>
            </w:tcBorders>
          </w:tcPr>
          <w:p w14:paraId="4C4A456F" w14:textId="77777777" w:rsidR="001203F9" w:rsidRPr="001203F9" w:rsidRDefault="001203F9" w:rsidP="001203F9">
            <w:pPr>
              <w:rPr>
                <w:sz w:val="22"/>
                <w:szCs w:val="22"/>
              </w:rPr>
            </w:pPr>
            <w:r w:rsidRPr="001203F9">
              <w:rPr>
                <w:sz w:val="22"/>
                <w:szCs w:val="22"/>
              </w:rPr>
              <w:t>Aula, libro di testo, fotocopie di materiale informativo, appunti vari da parte del docente</w:t>
            </w:r>
          </w:p>
        </w:tc>
        <w:tc>
          <w:tcPr>
            <w:tcW w:w="1030" w:type="pct"/>
            <w:tcBorders>
              <w:top w:val="single" w:sz="4" w:space="0" w:color="auto"/>
              <w:left w:val="single" w:sz="4" w:space="0" w:color="auto"/>
              <w:bottom w:val="single" w:sz="4" w:space="0" w:color="auto"/>
              <w:right w:val="single" w:sz="4" w:space="0" w:color="auto"/>
            </w:tcBorders>
          </w:tcPr>
          <w:p w14:paraId="58569F85" w14:textId="77777777" w:rsidR="001203F9" w:rsidRPr="001203F9" w:rsidRDefault="001203F9" w:rsidP="001203F9">
            <w:pPr>
              <w:rPr>
                <w:sz w:val="22"/>
                <w:szCs w:val="22"/>
              </w:rPr>
            </w:pPr>
            <w:r w:rsidRPr="001203F9">
              <w:rPr>
                <w:sz w:val="22"/>
                <w:szCs w:val="22"/>
              </w:rPr>
              <w:t>Implementare le conoscenze attraverso le normative di riferimento del sistema HACCP</w:t>
            </w:r>
          </w:p>
        </w:tc>
        <w:tc>
          <w:tcPr>
            <w:tcW w:w="758" w:type="pct"/>
            <w:tcBorders>
              <w:top w:val="single" w:sz="4" w:space="0" w:color="auto"/>
              <w:left w:val="single" w:sz="4" w:space="0" w:color="auto"/>
              <w:bottom w:val="single" w:sz="4" w:space="0" w:color="auto"/>
              <w:right w:val="single" w:sz="4" w:space="0" w:color="auto"/>
            </w:tcBorders>
          </w:tcPr>
          <w:p w14:paraId="0E329640" w14:textId="77777777" w:rsidR="001203F9" w:rsidRPr="001203F9" w:rsidRDefault="001203F9" w:rsidP="001203F9">
            <w:pPr>
              <w:jc w:val="center"/>
              <w:rPr>
                <w:sz w:val="22"/>
                <w:szCs w:val="22"/>
              </w:rPr>
            </w:pPr>
            <w:r w:rsidRPr="001203F9">
              <w:rPr>
                <w:sz w:val="22"/>
                <w:szCs w:val="22"/>
              </w:rPr>
              <w:t>2 h</w:t>
            </w:r>
          </w:p>
          <w:p w14:paraId="45BABC10" w14:textId="77777777" w:rsidR="001203F9" w:rsidRPr="001203F9" w:rsidRDefault="001203F9" w:rsidP="001203F9">
            <w:pPr>
              <w:rPr>
                <w:sz w:val="22"/>
                <w:szCs w:val="22"/>
              </w:rPr>
            </w:pPr>
            <w:r w:rsidRPr="001203F9">
              <w:rPr>
                <w:sz w:val="22"/>
                <w:szCs w:val="22"/>
              </w:rPr>
              <w:t>Docente di Diritto</w:t>
            </w:r>
          </w:p>
        </w:tc>
        <w:tc>
          <w:tcPr>
            <w:tcW w:w="893" w:type="pct"/>
            <w:tcBorders>
              <w:top w:val="single" w:sz="4" w:space="0" w:color="auto"/>
              <w:left w:val="single" w:sz="4" w:space="0" w:color="auto"/>
              <w:bottom w:val="single" w:sz="4" w:space="0" w:color="auto"/>
              <w:right w:val="single" w:sz="4" w:space="0" w:color="auto"/>
            </w:tcBorders>
          </w:tcPr>
          <w:p w14:paraId="27CD8F1A" w14:textId="77777777" w:rsidR="001203F9" w:rsidRPr="001203F9" w:rsidRDefault="001203F9" w:rsidP="001203F9">
            <w:pPr>
              <w:rPr>
                <w:sz w:val="22"/>
                <w:szCs w:val="22"/>
              </w:rPr>
            </w:pPr>
          </w:p>
          <w:p w14:paraId="13F79165" w14:textId="77777777" w:rsidR="001203F9" w:rsidRPr="001203F9" w:rsidRDefault="001203F9" w:rsidP="001203F9">
            <w:pPr>
              <w:rPr>
                <w:sz w:val="22"/>
                <w:szCs w:val="22"/>
              </w:rPr>
            </w:pPr>
            <w:r w:rsidRPr="001203F9">
              <w:rPr>
                <w:sz w:val="22"/>
                <w:szCs w:val="22"/>
              </w:rPr>
              <w:t>Valutazione intermedia</w:t>
            </w:r>
          </w:p>
        </w:tc>
      </w:tr>
      <w:tr w:rsidR="001203F9" w:rsidRPr="001203F9" w14:paraId="30B14B0A" w14:textId="77777777" w:rsidTr="009257D2">
        <w:trPr>
          <w:trHeight w:val="405"/>
        </w:trPr>
        <w:tc>
          <w:tcPr>
            <w:tcW w:w="312" w:type="pct"/>
            <w:tcBorders>
              <w:top w:val="single" w:sz="4" w:space="0" w:color="auto"/>
              <w:left w:val="single" w:sz="4" w:space="0" w:color="auto"/>
              <w:bottom w:val="single" w:sz="4" w:space="0" w:color="auto"/>
              <w:right w:val="single" w:sz="4" w:space="0" w:color="auto"/>
            </w:tcBorders>
            <w:shd w:val="clear" w:color="auto" w:fill="CCFFCC"/>
          </w:tcPr>
          <w:p w14:paraId="38A6D731" w14:textId="77777777" w:rsidR="001203F9" w:rsidRPr="001203F9" w:rsidRDefault="001203F9" w:rsidP="001203F9">
            <w:pPr>
              <w:jc w:val="center"/>
              <w:rPr>
                <w:b/>
                <w:sz w:val="22"/>
                <w:szCs w:val="22"/>
              </w:rPr>
            </w:pPr>
            <w:r w:rsidRPr="001203F9">
              <w:rPr>
                <w:b/>
                <w:sz w:val="22"/>
                <w:szCs w:val="22"/>
              </w:rPr>
              <w:t>3</w:t>
            </w:r>
          </w:p>
        </w:tc>
        <w:tc>
          <w:tcPr>
            <w:tcW w:w="1113" w:type="pct"/>
            <w:tcBorders>
              <w:top w:val="single" w:sz="4" w:space="0" w:color="auto"/>
              <w:left w:val="single" w:sz="4" w:space="0" w:color="auto"/>
              <w:bottom w:val="single" w:sz="4" w:space="0" w:color="auto"/>
              <w:right w:val="single" w:sz="4" w:space="0" w:color="auto"/>
            </w:tcBorders>
          </w:tcPr>
          <w:p w14:paraId="739A3602" w14:textId="77777777" w:rsidR="001203F9" w:rsidRPr="001203F9" w:rsidRDefault="001203F9" w:rsidP="001203F9">
            <w:pPr>
              <w:rPr>
                <w:sz w:val="22"/>
                <w:szCs w:val="22"/>
              </w:rPr>
            </w:pPr>
            <w:r w:rsidRPr="001203F9">
              <w:rPr>
                <w:b/>
                <w:sz w:val="22"/>
                <w:szCs w:val="22"/>
                <w:lang w:eastAsia="ar-SA"/>
              </w:rPr>
              <w:t>Gli effetti della temperatura sui microrganismi, la contaminazione degli alimenti (diretta, indiretta e crociata)</w:t>
            </w:r>
          </w:p>
          <w:p w14:paraId="7E16E84E" w14:textId="77777777" w:rsidR="001203F9" w:rsidRPr="001203F9" w:rsidRDefault="001203F9" w:rsidP="001203F9">
            <w:pPr>
              <w:rPr>
                <w:sz w:val="22"/>
                <w:szCs w:val="22"/>
              </w:rPr>
            </w:pPr>
          </w:p>
          <w:p w14:paraId="4FDAE2A9" w14:textId="77777777" w:rsidR="001203F9" w:rsidRPr="001203F9" w:rsidRDefault="001203F9" w:rsidP="001203F9">
            <w:pPr>
              <w:rPr>
                <w:sz w:val="22"/>
                <w:szCs w:val="22"/>
              </w:rPr>
            </w:pPr>
          </w:p>
          <w:p w14:paraId="1B363DA5" w14:textId="77777777" w:rsidR="001203F9" w:rsidRPr="001203F9" w:rsidRDefault="001203F9" w:rsidP="001203F9">
            <w:pPr>
              <w:rPr>
                <w:sz w:val="22"/>
                <w:szCs w:val="22"/>
              </w:rPr>
            </w:pPr>
          </w:p>
        </w:tc>
        <w:tc>
          <w:tcPr>
            <w:tcW w:w="894" w:type="pct"/>
            <w:tcBorders>
              <w:top w:val="single" w:sz="4" w:space="0" w:color="auto"/>
              <w:left w:val="single" w:sz="4" w:space="0" w:color="auto"/>
              <w:bottom w:val="single" w:sz="4" w:space="0" w:color="auto"/>
              <w:right w:val="single" w:sz="4" w:space="0" w:color="auto"/>
            </w:tcBorders>
          </w:tcPr>
          <w:p w14:paraId="0AE7AB07" w14:textId="77777777" w:rsidR="001203F9" w:rsidRPr="001203F9" w:rsidRDefault="001203F9" w:rsidP="001203F9">
            <w:pPr>
              <w:rPr>
                <w:sz w:val="22"/>
                <w:szCs w:val="22"/>
              </w:rPr>
            </w:pPr>
            <w:r w:rsidRPr="001203F9">
              <w:rPr>
                <w:sz w:val="22"/>
                <w:szCs w:val="22"/>
              </w:rPr>
              <w:t>Aula, libro di testo, fotocopie di materiale informativo</w:t>
            </w:r>
          </w:p>
        </w:tc>
        <w:tc>
          <w:tcPr>
            <w:tcW w:w="1030" w:type="pct"/>
            <w:tcBorders>
              <w:top w:val="single" w:sz="4" w:space="0" w:color="auto"/>
              <w:left w:val="single" w:sz="4" w:space="0" w:color="auto"/>
              <w:bottom w:val="single" w:sz="4" w:space="0" w:color="auto"/>
              <w:right w:val="single" w:sz="4" w:space="0" w:color="auto"/>
            </w:tcBorders>
          </w:tcPr>
          <w:p w14:paraId="7498D4FA" w14:textId="77777777" w:rsidR="001203F9" w:rsidRPr="001203F9" w:rsidRDefault="001203F9" w:rsidP="001203F9">
            <w:pPr>
              <w:rPr>
                <w:sz w:val="22"/>
                <w:szCs w:val="22"/>
              </w:rPr>
            </w:pPr>
            <w:r w:rsidRPr="001203F9">
              <w:rPr>
                <w:sz w:val="22"/>
                <w:szCs w:val="22"/>
              </w:rPr>
              <w:t>Consolidamento della conoscenza riguardo gli aspetti igienico-sanitari di conservazione, pulizia e manipolazione degli alimenti</w:t>
            </w:r>
          </w:p>
        </w:tc>
        <w:tc>
          <w:tcPr>
            <w:tcW w:w="758" w:type="pct"/>
            <w:tcBorders>
              <w:top w:val="single" w:sz="4" w:space="0" w:color="auto"/>
              <w:left w:val="single" w:sz="4" w:space="0" w:color="auto"/>
              <w:bottom w:val="single" w:sz="4" w:space="0" w:color="auto"/>
              <w:right w:val="single" w:sz="4" w:space="0" w:color="auto"/>
            </w:tcBorders>
          </w:tcPr>
          <w:p w14:paraId="262F65D2" w14:textId="77777777" w:rsidR="001203F9" w:rsidRPr="001203F9" w:rsidRDefault="001203F9" w:rsidP="001203F9">
            <w:pPr>
              <w:jc w:val="center"/>
              <w:rPr>
                <w:sz w:val="22"/>
                <w:szCs w:val="22"/>
              </w:rPr>
            </w:pPr>
            <w:r w:rsidRPr="001203F9">
              <w:rPr>
                <w:sz w:val="22"/>
                <w:szCs w:val="22"/>
              </w:rPr>
              <w:t>3 h</w:t>
            </w:r>
          </w:p>
          <w:p w14:paraId="0361EB74" w14:textId="77777777" w:rsidR="001203F9" w:rsidRPr="001203F9" w:rsidRDefault="001203F9" w:rsidP="001203F9">
            <w:pPr>
              <w:jc w:val="center"/>
              <w:rPr>
                <w:sz w:val="22"/>
                <w:szCs w:val="22"/>
              </w:rPr>
            </w:pPr>
            <w:r w:rsidRPr="001203F9">
              <w:rPr>
                <w:sz w:val="22"/>
                <w:szCs w:val="22"/>
              </w:rPr>
              <w:t>Docente di Scienze degli alimenti</w:t>
            </w:r>
          </w:p>
        </w:tc>
        <w:tc>
          <w:tcPr>
            <w:tcW w:w="893" w:type="pct"/>
            <w:tcBorders>
              <w:top w:val="single" w:sz="4" w:space="0" w:color="auto"/>
              <w:left w:val="single" w:sz="4" w:space="0" w:color="auto"/>
              <w:bottom w:val="single" w:sz="4" w:space="0" w:color="auto"/>
              <w:right w:val="single" w:sz="4" w:space="0" w:color="auto"/>
            </w:tcBorders>
          </w:tcPr>
          <w:p w14:paraId="5E928387" w14:textId="77777777" w:rsidR="001203F9" w:rsidRPr="001203F9" w:rsidRDefault="001203F9" w:rsidP="001203F9">
            <w:pPr>
              <w:rPr>
                <w:sz w:val="22"/>
                <w:szCs w:val="22"/>
              </w:rPr>
            </w:pPr>
          </w:p>
          <w:p w14:paraId="35CCA956" w14:textId="77777777" w:rsidR="001203F9" w:rsidRPr="001203F9" w:rsidRDefault="001203F9" w:rsidP="001203F9">
            <w:pPr>
              <w:rPr>
                <w:sz w:val="22"/>
                <w:szCs w:val="22"/>
              </w:rPr>
            </w:pPr>
            <w:r w:rsidRPr="001203F9">
              <w:rPr>
                <w:sz w:val="22"/>
                <w:szCs w:val="22"/>
              </w:rPr>
              <w:t>Valutazione intermedia</w:t>
            </w:r>
          </w:p>
          <w:p w14:paraId="0789132D" w14:textId="77777777" w:rsidR="001203F9" w:rsidRPr="001203F9" w:rsidRDefault="001203F9" w:rsidP="001203F9">
            <w:pPr>
              <w:rPr>
                <w:sz w:val="22"/>
                <w:szCs w:val="22"/>
              </w:rPr>
            </w:pPr>
            <w:r w:rsidRPr="001203F9">
              <w:rPr>
                <w:sz w:val="22"/>
                <w:szCs w:val="22"/>
              </w:rPr>
              <w:t>(test strutturato con domande V o F)</w:t>
            </w:r>
          </w:p>
        </w:tc>
      </w:tr>
      <w:tr w:rsidR="001203F9" w:rsidRPr="001203F9" w14:paraId="44D67A22" w14:textId="77777777" w:rsidTr="009257D2">
        <w:trPr>
          <w:trHeight w:val="380"/>
        </w:trPr>
        <w:tc>
          <w:tcPr>
            <w:tcW w:w="312" w:type="pct"/>
            <w:tcBorders>
              <w:top w:val="single" w:sz="4" w:space="0" w:color="auto"/>
              <w:left w:val="single" w:sz="4" w:space="0" w:color="auto"/>
              <w:bottom w:val="single" w:sz="4" w:space="0" w:color="auto"/>
              <w:right w:val="single" w:sz="4" w:space="0" w:color="auto"/>
            </w:tcBorders>
            <w:shd w:val="clear" w:color="auto" w:fill="CCFFCC"/>
          </w:tcPr>
          <w:p w14:paraId="1C98801F" w14:textId="77777777" w:rsidR="001203F9" w:rsidRPr="001203F9" w:rsidRDefault="001203F9" w:rsidP="001203F9">
            <w:pPr>
              <w:jc w:val="center"/>
              <w:rPr>
                <w:b/>
                <w:sz w:val="22"/>
                <w:szCs w:val="22"/>
              </w:rPr>
            </w:pPr>
            <w:r w:rsidRPr="001203F9">
              <w:rPr>
                <w:b/>
                <w:sz w:val="22"/>
                <w:szCs w:val="22"/>
              </w:rPr>
              <w:t>4</w:t>
            </w:r>
          </w:p>
        </w:tc>
        <w:tc>
          <w:tcPr>
            <w:tcW w:w="1113" w:type="pct"/>
            <w:tcBorders>
              <w:top w:val="single" w:sz="4" w:space="0" w:color="auto"/>
              <w:left w:val="single" w:sz="4" w:space="0" w:color="auto"/>
              <w:bottom w:val="single" w:sz="4" w:space="0" w:color="auto"/>
              <w:right w:val="single" w:sz="4" w:space="0" w:color="auto"/>
            </w:tcBorders>
          </w:tcPr>
          <w:p w14:paraId="2177F5A9" w14:textId="77777777" w:rsidR="001203F9" w:rsidRPr="001203F9" w:rsidRDefault="001203F9" w:rsidP="001203F9">
            <w:pPr>
              <w:rPr>
                <w:sz w:val="22"/>
                <w:szCs w:val="22"/>
              </w:rPr>
            </w:pPr>
          </w:p>
          <w:p w14:paraId="12182A6A" w14:textId="77777777" w:rsidR="001203F9" w:rsidRPr="001203F9" w:rsidRDefault="001203F9" w:rsidP="001203F9">
            <w:pPr>
              <w:rPr>
                <w:sz w:val="22"/>
                <w:szCs w:val="22"/>
              </w:rPr>
            </w:pPr>
            <w:r w:rsidRPr="001203F9">
              <w:rPr>
                <w:sz w:val="22"/>
                <w:szCs w:val="22"/>
              </w:rPr>
              <w:t>I sette principi fondamentali del sistema HACCP e l’applicazione pratica del piano di autocontrollo</w:t>
            </w:r>
          </w:p>
          <w:p w14:paraId="441FEC10" w14:textId="77777777" w:rsidR="001203F9" w:rsidRPr="001203F9" w:rsidRDefault="001203F9" w:rsidP="001203F9">
            <w:pPr>
              <w:rPr>
                <w:sz w:val="22"/>
                <w:szCs w:val="22"/>
              </w:rPr>
            </w:pPr>
          </w:p>
          <w:p w14:paraId="17B00D90" w14:textId="77777777" w:rsidR="001203F9" w:rsidRPr="001203F9" w:rsidRDefault="001203F9" w:rsidP="001203F9">
            <w:pPr>
              <w:rPr>
                <w:sz w:val="22"/>
                <w:szCs w:val="22"/>
              </w:rPr>
            </w:pPr>
          </w:p>
        </w:tc>
        <w:tc>
          <w:tcPr>
            <w:tcW w:w="894" w:type="pct"/>
            <w:tcBorders>
              <w:top w:val="single" w:sz="4" w:space="0" w:color="auto"/>
              <w:left w:val="single" w:sz="4" w:space="0" w:color="auto"/>
              <w:bottom w:val="single" w:sz="4" w:space="0" w:color="auto"/>
              <w:right w:val="single" w:sz="4" w:space="0" w:color="auto"/>
            </w:tcBorders>
          </w:tcPr>
          <w:p w14:paraId="5805086E" w14:textId="77777777" w:rsidR="001203F9" w:rsidRPr="001203F9" w:rsidRDefault="001203F9" w:rsidP="001203F9">
            <w:pPr>
              <w:rPr>
                <w:sz w:val="22"/>
                <w:szCs w:val="22"/>
              </w:rPr>
            </w:pPr>
            <w:r w:rsidRPr="001203F9">
              <w:rPr>
                <w:sz w:val="22"/>
                <w:szCs w:val="22"/>
              </w:rPr>
              <w:t>Aula informatica, libro di testo, fotocopie di materiale informativo, appunti vari da parte del docente</w:t>
            </w:r>
          </w:p>
        </w:tc>
        <w:tc>
          <w:tcPr>
            <w:tcW w:w="1030" w:type="pct"/>
            <w:tcBorders>
              <w:top w:val="single" w:sz="4" w:space="0" w:color="auto"/>
              <w:left w:val="single" w:sz="4" w:space="0" w:color="auto"/>
              <w:bottom w:val="single" w:sz="4" w:space="0" w:color="auto"/>
              <w:right w:val="single" w:sz="4" w:space="0" w:color="auto"/>
            </w:tcBorders>
          </w:tcPr>
          <w:p w14:paraId="542149DD" w14:textId="77777777" w:rsidR="001203F9" w:rsidRPr="001203F9" w:rsidRDefault="001203F9" w:rsidP="001203F9">
            <w:pPr>
              <w:rPr>
                <w:sz w:val="22"/>
                <w:szCs w:val="22"/>
              </w:rPr>
            </w:pPr>
            <w:r w:rsidRPr="001203F9">
              <w:rPr>
                <w:sz w:val="22"/>
                <w:szCs w:val="22"/>
              </w:rPr>
              <w:t>Implementare la conoscenza del processo della “marcia in avanti” all’interno della cucina in base all’applicazione dei sette principi fondamentali (monitoraggio, azioni correttive. CP e CCP) Esamina di un reale piano di autocontrollo</w:t>
            </w:r>
          </w:p>
        </w:tc>
        <w:tc>
          <w:tcPr>
            <w:tcW w:w="758" w:type="pct"/>
            <w:tcBorders>
              <w:top w:val="single" w:sz="4" w:space="0" w:color="auto"/>
              <w:left w:val="single" w:sz="4" w:space="0" w:color="auto"/>
              <w:bottom w:val="single" w:sz="4" w:space="0" w:color="auto"/>
              <w:right w:val="single" w:sz="4" w:space="0" w:color="auto"/>
            </w:tcBorders>
          </w:tcPr>
          <w:p w14:paraId="1C1B7E53" w14:textId="77777777" w:rsidR="001203F9" w:rsidRPr="001203F9" w:rsidRDefault="001203F9" w:rsidP="001203F9">
            <w:pPr>
              <w:jc w:val="center"/>
              <w:rPr>
                <w:sz w:val="22"/>
                <w:szCs w:val="22"/>
              </w:rPr>
            </w:pPr>
            <w:r w:rsidRPr="001203F9">
              <w:rPr>
                <w:sz w:val="22"/>
                <w:szCs w:val="22"/>
              </w:rPr>
              <w:t>4 h</w:t>
            </w:r>
          </w:p>
          <w:p w14:paraId="65CA043A" w14:textId="77777777" w:rsidR="001203F9" w:rsidRPr="001203F9" w:rsidRDefault="001203F9" w:rsidP="001203F9">
            <w:pPr>
              <w:jc w:val="center"/>
              <w:rPr>
                <w:sz w:val="22"/>
                <w:szCs w:val="22"/>
              </w:rPr>
            </w:pPr>
            <w:r w:rsidRPr="001203F9">
              <w:rPr>
                <w:sz w:val="22"/>
                <w:szCs w:val="22"/>
              </w:rPr>
              <w:t xml:space="preserve">Docente Coordinatore (LSE CUCINA) </w:t>
            </w:r>
          </w:p>
          <w:p w14:paraId="12110941" w14:textId="77777777" w:rsidR="001203F9" w:rsidRPr="001203F9" w:rsidRDefault="001203F9" w:rsidP="001203F9">
            <w:pPr>
              <w:jc w:val="center"/>
              <w:rPr>
                <w:sz w:val="22"/>
                <w:szCs w:val="22"/>
              </w:rPr>
            </w:pPr>
          </w:p>
          <w:p w14:paraId="329CB078" w14:textId="77777777" w:rsidR="001203F9" w:rsidRPr="001203F9" w:rsidRDefault="001203F9" w:rsidP="001203F9">
            <w:pPr>
              <w:jc w:val="center"/>
              <w:rPr>
                <w:sz w:val="22"/>
                <w:szCs w:val="22"/>
              </w:rPr>
            </w:pPr>
          </w:p>
        </w:tc>
        <w:tc>
          <w:tcPr>
            <w:tcW w:w="893" w:type="pct"/>
            <w:tcBorders>
              <w:top w:val="single" w:sz="4" w:space="0" w:color="auto"/>
              <w:left w:val="single" w:sz="4" w:space="0" w:color="auto"/>
              <w:bottom w:val="single" w:sz="4" w:space="0" w:color="auto"/>
              <w:right w:val="single" w:sz="4" w:space="0" w:color="auto"/>
            </w:tcBorders>
          </w:tcPr>
          <w:p w14:paraId="402ACBBA" w14:textId="77777777" w:rsidR="001203F9" w:rsidRPr="001203F9" w:rsidRDefault="001203F9" w:rsidP="001203F9">
            <w:pPr>
              <w:rPr>
                <w:sz w:val="22"/>
                <w:szCs w:val="22"/>
              </w:rPr>
            </w:pPr>
            <w:r w:rsidRPr="001203F9">
              <w:rPr>
                <w:sz w:val="22"/>
                <w:szCs w:val="22"/>
              </w:rPr>
              <w:t>Valutazione Intermedia</w:t>
            </w:r>
          </w:p>
        </w:tc>
      </w:tr>
      <w:tr w:rsidR="001203F9" w:rsidRPr="001203F9" w14:paraId="725EBBE2" w14:textId="77777777" w:rsidTr="009257D2">
        <w:trPr>
          <w:trHeight w:val="380"/>
        </w:trPr>
        <w:tc>
          <w:tcPr>
            <w:tcW w:w="312" w:type="pct"/>
            <w:tcBorders>
              <w:top w:val="single" w:sz="4" w:space="0" w:color="auto"/>
              <w:left w:val="single" w:sz="4" w:space="0" w:color="auto"/>
              <w:bottom w:val="single" w:sz="4" w:space="0" w:color="auto"/>
              <w:right w:val="single" w:sz="4" w:space="0" w:color="auto"/>
            </w:tcBorders>
            <w:shd w:val="clear" w:color="auto" w:fill="CCFFCC"/>
          </w:tcPr>
          <w:p w14:paraId="731842D7" w14:textId="77777777" w:rsidR="001203F9" w:rsidRPr="001203F9" w:rsidRDefault="001203F9" w:rsidP="001203F9">
            <w:pPr>
              <w:jc w:val="center"/>
              <w:rPr>
                <w:b/>
                <w:sz w:val="22"/>
                <w:szCs w:val="22"/>
              </w:rPr>
            </w:pPr>
            <w:r w:rsidRPr="001203F9">
              <w:rPr>
                <w:b/>
                <w:sz w:val="22"/>
                <w:szCs w:val="22"/>
              </w:rPr>
              <w:t>5</w:t>
            </w:r>
          </w:p>
        </w:tc>
        <w:tc>
          <w:tcPr>
            <w:tcW w:w="1113" w:type="pct"/>
            <w:tcBorders>
              <w:top w:val="single" w:sz="4" w:space="0" w:color="auto"/>
              <w:left w:val="single" w:sz="4" w:space="0" w:color="auto"/>
              <w:bottom w:val="single" w:sz="4" w:space="0" w:color="auto"/>
              <w:right w:val="single" w:sz="4" w:space="0" w:color="auto"/>
            </w:tcBorders>
          </w:tcPr>
          <w:p w14:paraId="04C91FCE" w14:textId="77777777" w:rsidR="001203F9" w:rsidRPr="001203F9" w:rsidRDefault="001203F9" w:rsidP="001203F9">
            <w:pPr>
              <w:rPr>
                <w:sz w:val="22"/>
                <w:szCs w:val="22"/>
              </w:rPr>
            </w:pPr>
            <w:r w:rsidRPr="001203F9">
              <w:rPr>
                <w:sz w:val="22"/>
                <w:szCs w:val="22"/>
              </w:rPr>
              <w:t>La progettazione della sala ristorante secondo i criteri e le modalità del sistema HACCP</w:t>
            </w:r>
          </w:p>
        </w:tc>
        <w:tc>
          <w:tcPr>
            <w:tcW w:w="894" w:type="pct"/>
            <w:tcBorders>
              <w:top w:val="single" w:sz="4" w:space="0" w:color="auto"/>
              <w:left w:val="single" w:sz="4" w:space="0" w:color="auto"/>
              <w:bottom w:val="single" w:sz="4" w:space="0" w:color="auto"/>
              <w:right w:val="single" w:sz="4" w:space="0" w:color="auto"/>
            </w:tcBorders>
          </w:tcPr>
          <w:p w14:paraId="32D5D251" w14:textId="77777777" w:rsidR="001203F9" w:rsidRPr="001203F9" w:rsidRDefault="001203F9" w:rsidP="001203F9">
            <w:pPr>
              <w:rPr>
                <w:sz w:val="22"/>
                <w:szCs w:val="22"/>
              </w:rPr>
            </w:pPr>
            <w:r w:rsidRPr="001203F9">
              <w:rPr>
                <w:sz w:val="22"/>
                <w:szCs w:val="22"/>
              </w:rPr>
              <w:t>Aula informatica, libro di testo, fotocopie di materiale informativo, appunti vari da parte del docente</w:t>
            </w:r>
          </w:p>
        </w:tc>
        <w:tc>
          <w:tcPr>
            <w:tcW w:w="1030" w:type="pct"/>
            <w:tcBorders>
              <w:top w:val="single" w:sz="4" w:space="0" w:color="auto"/>
              <w:left w:val="single" w:sz="4" w:space="0" w:color="auto"/>
              <w:bottom w:val="single" w:sz="4" w:space="0" w:color="auto"/>
              <w:right w:val="single" w:sz="4" w:space="0" w:color="auto"/>
            </w:tcBorders>
          </w:tcPr>
          <w:p w14:paraId="4FF234E8" w14:textId="77777777" w:rsidR="001203F9" w:rsidRPr="001203F9" w:rsidRDefault="001203F9" w:rsidP="001203F9">
            <w:pPr>
              <w:rPr>
                <w:sz w:val="22"/>
                <w:szCs w:val="22"/>
              </w:rPr>
            </w:pPr>
            <w:r w:rsidRPr="001203F9">
              <w:rPr>
                <w:sz w:val="22"/>
                <w:szCs w:val="22"/>
              </w:rPr>
              <w:t>Implementare la conoscenza del comparto ristorativo per la realizzazione di una moderna sala ristorante/cucina in settori secondo le normative di igiene e sicurezza in ambito HACCP</w:t>
            </w:r>
          </w:p>
        </w:tc>
        <w:tc>
          <w:tcPr>
            <w:tcW w:w="758" w:type="pct"/>
            <w:tcBorders>
              <w:top w:val="single" w:sz="4" w:space="0" w:color="auto"/>
              <w:left w:val="single" w:sz="4" w:space="0" w:color="auto"/>
              <w:bottom w:val="single" w:sz="4" w:space="0" w:color="auto"/>
              <w:right w:val="single" w:sz="4" w:space="0" w:color="auto"/>
            </w:tcBorders>
          </w:tcPr>
          <w:p w14:paraId="19E48D10" w14:textId="77777777" w:rsidR="001203F9" w:rsidRPr="001203F9" w:rsidRDefault="001203F9" w:rsidP="001203F9">
            <w:pPr>
              <w:jc w:val="center"/>
              <w:rPr>
                <w:sz w:val="22"/>
                <w:szCs w:val="22"/>
              </w:rPr>
            </w:pPr>
            <w:r w:rsidRPr="001203F9">
              <w:rPr>
                <w:sz w:val="22"/>
                <w:szCs w:val="22"/>
              </w:rPr>
              <w:t xml:space="preserve">2 h </w:t>
            </w:r>
          </w:p>
          <w:p w14:paraId="70045E0D" w14:textId="77777777" w:rsidR="001203F9" w:rsidRPr="001203F9" w:rsidRDefault="001203F9" w:rsidP="001203F9">
            <w:pPr>
              <w:jc w:val="center"/>
              <w:rPr>
                <w:sz w:val="22"/>
                <w:szCs w:val="22"/>
              </w:rPr>
            </w:pPr>
            <w:r w:rsidRPr="001203F9">
              <w:rPr>
                <w:sz w:val="22"/>
                <w:szCs w:val="22"/>
              </w:rPr>
              <w:t>Docente di sala- bar</w:t>
            </w:r>
          </w:p>
        </w:tc>
        <w:tc>
          <w:tcPr>
            <w:tcW w:w="893" w:type="pct"/>
            <w:tcBorders>
              <w:top w:val="single" w:sz="4" w:space="0" w:color="auto"/>
              <w:left w:val="single" w:sz="4" w:space="0" w:color="auto"/>
              <w:bottom w:val="single" w:sz="4" w:space="0" w:color="auto"/>
              <w:right w:val="single" w:sz="4" w:space="0" w:color="auto"/>
            </w:tcBorders>
          </w:tcPr>
          <w:p w14:paraId="7298FE3F" w14:textId="77777777" w:rsidR="001203F9" w:rsidRPr="001203F9" w:rsidRDefault="001203F9" w:rsidP="001203F9">
            <w:pPr>
              <w:rPr>
                <w:sz w:val="22"/>
                <w:szCs w:val="22"/>
              </w:rPr>
            </w:pPr>
            <w:r w:rsidRPr="001203F9">
              <w:rPr>
                <w:sz w:val="22"/>
                <w:szCs w:val="22"/>
              </w:rPr>
              <w:t>Valutazione intermedia</w:t>
            </w:r>
          </w:p>
        </w:tc>
      </w:tr>
      <w:tr w:rsidR="001203F9" w:rsidRPr="001203F9" w14:paraId="37CE5752" w14:textId="77777777" w:rsidTr="009257D2">
        <w:trPr>
          <w:trHeight w:val="405"/>
        </w:trPr>
        <w:tc>
          <w:tcPr>
            <w:tcW w:w="312" w:type="pct"/>
            <w:tcBorders>
              <w:top w:val="single" w:sz="4" w:space="0" w:color="auto"/>
              <w:left w:val="single" w:sz="4" w:space="0" w:color="auto"/>
              <w:bottom w:val="single" w:sz="4" w:space="0" w:color="auto"/>
              <w:right w:val="single" w:sz="4" w:space="0" w:color="auto"/>
            </w:tcBorders>
            <w:shd w:val="clear" w:color="auto" w:fill="CCFFCC"/>
          </w:tcPr>
          <w:p w14:paraId="375AB6D4" w14:textId="77777777" w:rsidR="001203F9" w:rsidRPr="001203F9" w:rsidRDefault="001203F9" w:rsidP="001203F9">
            <w:pPr>
              <w:jc w:val="center"/>
              <w:rPr>
                <w:b/>
                <w:sz w:val="22"/>
                <w:szCs w:val="22"/>
              </w:rPr>
            </w:pPr>
            <w:r w:rsidRPr="001203F9">
              <w:rPr>
                <w:b/>
                <w:sz w:val="22"/>
                <w:szCs w:val="22"/>
              </w:rPr>
              <w:t>6</w:t>
            </w:r>
          </w:p>
        </w:tc>
        <w:tc>
          <w:tcPr>
            <w:tcW w:w="1113" w:type="pct"/>
            <w:tcBorders>
              <w:top w:val="single" w:sz="4" w:space="0" w:color="auto"/>
              <w:left w:val="single" w:sz="4" w:space="0" w:color="auto"/>
              <w:bottom w:val="single" w:sz="4" w:space="0" w:color="auto"/>
              <w:right w:val="single" w:sz="4" w:space="0" w:color="auto"/>
            </w:tcBorders>
          </w:tcPr>
          <w:p w14:paraId="2E24A1E2" w14:textId="77777777" w:rsidR="001203F9" w:rsidRPr="001203F9" w:rsidRDefault="001203F9" w:rsidP="001203F9">
            <w:pPr>
              <w:rPr>
                <w:sz w:val="22"/>
                <w:szCs w:val="22"/>
              </w:rPr>
            </w:pPr>
            <w:r w:rsidRPr="001203F9">
              <w:rPr>
                <w:b/>
                <w:sz w:val="22"/>
                <w:szCs w:val="22"/>
                <w:lang w:eastAsia="ar-SA"/>
              </w:rPr>
              <w:t>Realizzazione di un dizionario tecnico in lingua inglese e francese del sistema HACCP</w:t>
            </w:r>
          </w:p>
          <w:p w14:paraId="4E631DCA" w14:textId="77777777" w:rsidR="001203F9" w:rsidRPr="001203F9" w:rsidRDefault="001203F9" w:rsidP="001203F9">
            <w:pPr>
              <w:rPr>
                <w:sz w:val="22"/>
                <w:szCs w:val="22"/>
              </w:rPr>
            </w:pPr>
          </w:p>
          <w:p w14:paraId="4B7A9B2F" w14:textId="77777777" w:rsidR="001203F9" w:rsidRPr="001203F9" w:rsidRDefault="001203F9" w:rsidP="001203F9">
            <w:pPr>
              <w:rPr>
                <w:sz w:val="22"/>
                <w:szCs w:val="22"/>
              </w:rPr>
            </w:pPr>
          </w:p>
          <w:p w14:paraId="39A03AE2" w14:textId="77777777" w:rsidR="001203F9" w:rsidRPr="001203F9" w:rsidRDefault="001203F9" w:rsidP="001203F9">
            <w:pPr>
              <w:rPr>
                <w:sz w:val="22"/>
                <w:szCs w:val="22"/>
              </w:rPr>
            </w:pPr>
          </w:p>
        </w:tc>
        <w:tc>
          <w:tcPr>
            <w:tcW w:w="894" w:type="pct"/>
            <w:tcBorders>
              <w:top w:val="single" w:sz="4" w:space="0" w:color="auto"/>
              <w:left w:val="single" w:sz="4" w:space="0" w:color="auto"/>
              <w:bottom w:val="single" w:sz="4" w:space="0" w:color="auto"/>
              <w:right w:val="single" w:sz="4" w:space="0" w:color="auto"/>
            </w:tcBorders>
          </w:tcPr>
          <w:p w14:paraId="52FFBDA7" w14:textId="77777777" w:rsidR="001203F9" w:rsidRPr="001203F9" w:rsidRDefault="001203F9" w:rsidP="001203F9">
            <w:pPr>
              <w:rPr>
                <w:sz w:val="22"/>
                <w:szCs w:val="22"/>
              </w:rPr>
            </w:pPr>
            <w:r w:rsidRPr="001203F9">
              <w:rPr>
                <w:sz w:val="22"/>
                <w:szCs w:val="22"/>
              </w:rPr>
              <w:t>Aula, dizionario bilingue, libro di testo, internet, testi presenti nella biblioteca scolastica</w:t>
            </w:r>
          </w:p>
        </w:tc>
        <w:tc>
          <w:tcPr>
            <w:tcW w:w="1030" w:type="pct"/>
            <w:tcBorders>
              <w:top w:val="single" w:sz="4" w:space="0" w:color="auto"/>
              <w:left w:val="single" w:sz="4" w:space="0" w:color="auto"/>
              <w:bottom w:val="single" w:sz="4" w:space="0" w:color="auto"/>
              <w:right w:val="single" w:sz="4" w:space="0" w:color="auto"/>
            </w:tcBorders>
          </w:tcPr>
          <w:p w14:paraId="381B896F" w14:textId="77777777" w:rsidR="001203F9" w:rsidRPr="001203F9" w:rsidRDefault="001203F9" w:rsidP="001203F9">
            <w:pPr>
              <w:rPr>
                <w:sz w:val="22"/>
                <w:szCs w:val="22"/>
              </w:rPr>
            </w:pPr>
            <w:r w:rsidRPr="001203F9">
              <w:rPr>
                <w:sz w:val="22"/>
                <w:szCs w:val="22"/>
              </w:rPr>
              <w:t>Definizione di un glossario tecnico specifico inerente al sistema HACCP e alle sette fasi fondamentali</w:t>
            </w:r>
          </w:p>
        </w:tc>
        <w:tc>
          <w:tcPr>
            <w:tcW w:w="758" w:type="pct"/>
            <w:tcBorders>
              <w:top w:val="single" w:sz="4" w:space="0" w:color="auto"/>
              <w:left w:val="single" w:sz="4" w:space="0" w:color="auto"/>
              <w:bottom w:val="single" w:sz="4" w:space="0" w:color="auto"/>
              <w:right w:val="single" w:sz="4" w:space="0" w:color="auto"/>
            </w:tcBorders>
          </w:tcPr>
          <w:p w14:paraId="13743208" w14:textId="77777777" w:rsidR="001203F9" w:rsidRPr="001203F9" w:rsidRDefault="001203F9" w:rsidP="001203F9">
            <w:pPr>
              <w:jc w:val="center"/>
              <w:rPr>
                <w:sz w:val="22"/>
                <w:szCs w:val="22"/>
              </w:rPr>
            </w:pPr>
            <w:r w:rsidRPr="001203F9">
              <w:rPr>
                <w:sz w:val="22"/>
                <w:szCs w:val="22"/>
              </w:rPr>
              <w:t>3 h</w:t>
            </w:r>
          </w:p>
          <w:p w14:paraId="6BB0140D" w14:textId="77777777" w:rsidR="001203F9" w:rsidRPr="001203F9" w:rsidRDefault="001203F9" w:rsidP="001203F9">
            <w:pPr>
              <w:rPr>
                <w:sz w:val="22"/>
                <w:szCs w:val="22"/>
              </w:rPr>
            </w:pPr>
            <w:r w:rsidRPr="001203F9">
              <w:rPr>
                <w:sz w:val="22"/>
                <w:szCs w:val="22"/>
              </w:rPr>
              <w:t>Docente di lingua Inglese +</w:t>
            </w:r>
          </w:p>
          <w:p w14:paraId="5CFE2AEF" w14:textId="77777777" w:rsidR="001203F9" w:rsidRPr="001203F9" w:rsidRDefault="001203F9" w:rsidP="001203F9">
            <w:pPr>
              <w:rPr>
                <w:sz w:val="22"/>
                <w:szCs w:val="22"/>
              </w:rPr>
            </w:pPr>
            <w:r w:rsidRPr="001203F9">
              <w:rPr>
                <w:sz w:val="22"/>
                <w:szCs w:val="22"/>
              </w:rPr>
              <w:t>3 h docente di francese</w:t>
            </w:r>
          </w:p>
        </w:tc>
        <w:tc>
          <w:tcPr>
            <w:tcW w:w="893" w:type="pct"/>
            <w:tcBorders>
              <w:top w:val="single" w:sz="4" w:space="0" w:color="auto"/>
              <w:left w:val="single" w:sz="4" w:space="0" w:color="auto"/>
              <w:bottom w:val="single" w:sz="4" w:space="0" w:color="auto"/>
              <w:right w:val="single" w:sz="4" w:space="0" w:color="auto"/>
            </w:tcBorders>
          </w:tcPr>
          <w:p w14:paraId="1DC2088A" w14:textId="77777777" w:rsidR="001203F9" w:rsidRPr="001203F9" w:rsidRDefault="001203F9" w:rsidP="001203F9">
            <w:pPr>
              <w:rPr>
                <w:sz w:val="22"/>
                <w:szCs w:val="22"/>
              </w:rPr>
            </w:pPr>
            <w:r w:rsidRPr="001203F9">
              <w:rPr>
                <w:sz w:val="22"/>
                <w:szCs w:val="22"/>
              </w:rPr>
              <w:t xml:space="preserve">Valutazione intermedia </w:t>
            </w:r>
          </w:p>
        </w:tc>
      </w:tr>
      <w:tr w:rsidR="001203F9" w:rsidRPr="001203F9" w14:paraId="6B929045" w14:textId="77777777" w:rsidTr="009257D2">
        <w:trPr>
          <w:trHeight w:val="405"/>
        </w:trPr>
        <w:tc>
          <w:tcPr>
            <w:tcW w:w="312" w:type="pct"/>
            <w:tcBorders>
              <w:top w:val="single" w:sz="4" w:space="0" w:color="auto"/>
              <w:left w:val="single" w:sz="4" w:space="0" w:color="auto"/>
              <w:bottom w:val="single" w:sz="4" w:space="0" w:color="auto"/>
              <w:right w:val="single" w:sz="4" w:space="0" w:color="auto"/>
            </w:tcBorders>
            <w:shd w:val="clear" w:color="auto" w:fill="CCFFCC"/>
          </w:tcPr>
          <w:p w14:paraId="01F8BFAE" w14:textId="77777777" w:rsidR="001203F9" w:rsidRPr="001203F9" w:rsidRDefault="001203F9" w:rsidP="001203F9">
            <w:pPr>
              <w:jc w:val="center"/>
              <w:rPr>
                <w:b/>
                <w:sz w:val="22"/>
                <w:szCs w:val="22"/>
              </w:rPr>
            </w:pPr>
            <w:r w:rsidRPr="001203F9">
              <w:rPr>
                <w:b/>
                <w:sz w:val="22"/>
                <w:szCs w:val="22"/>
              </w:rPr>
              <w:t>7</w:t>
            </w:r>
          </w:p>
        </w:tc>
        <w:tc>
          <w:tcPr>
            <w:tcW w:w="1113" w:type="pct"/>
            <w:tcBorders>
              <w:top w:val="single" w:sz="4" w:space="0" w:color="auto"/>
              <w:left w:val="single" w:sz="4" w:space="0" w:color="auto"/>
              <w:bottom w:val="single" w:sz="4" w:space="0" w:color="auto"/>
              <w:right w:val="single" w:sz="4" w:space="0" w:color="auto"/>
            </w:tcBorders>
          </w:tcPr>
          <w:p w14:paraId="3EDE365A" w14:textId="77777777" w:rsidR="001203F9" w:rsidRPr="001203F9" w:rsidRDefault="001203F9" w:rsidP="001203F9">
            <w:pPr>
              <w:rPr>
                <w:b/>
                <w:sz w:val="22"/>
                <w:szCs w:val="22"/>
                <w:lang w:eastAsia="ar-SA"/>
              </w:rPr>
            </w:pPr>
            <w:r w:rsidRPr="001203F9">
              <w:rPr>
                <w:b/>
                <w:sz w:val="22"/>
                <w:szCs w:val="22"/>
                <w:lang w:eastAsia="ar-SA"/>
              </w:rPr>
              <w:t>T7 Il diagramma di flusso attraverso l’esame del ciclo di manipolazione degli alimenti</w:t>
            </w:r>
          </w:p>
        </w:tc>
        <w:tc>
          <w:tcPr>
            <w:tcW w:w="894" w:type="pct"/>
            <w:tcBorders>
              <w:top w:val="single" w:sz="4" w:space="0" w:color="auto"/>
              <w:left w:val="single" w:sz="4" w:space="0" w:color="auto"/>
              <w:bottom w:val="single" w:sz="4" w:space="0" w:color="auto"/>
              <w:right w:val="single" w:sz="4" w:space="0" w:color="auto"/>
            </w:tcBorders>
          </w:tcPr>
          <w:p w14:paraId="6DD7E0C1" w14:textId="77777777" w:rsidR="001203F9" w:rsidRPr="001203F9" w:rsidRDefault="001203F9" w:rsidP="001203F9">
            <w:pPr>
              <w:rPr>
                <w:sz w:val="22"/>
                <w:szCs w:val="22"/>
              </w:rPr>
            </w:pPr>
            <w:r w:rsidRPr="001203F9">
              <w:rPr>
                <w:sz w:val="22"/>
                <w:szCs w:val="22"/>
              </w:rPr>
              <w:t>Aula informatica, libro di testo, fotocopie di materiale informativo, appunti vari da parte del docente</w:t>
            </w:r>
          </w:p>
        </w:tc>
        <w:tc>
          <w:tcPr>
            <w:tcW w:w="1030" w:type="pct"/>
            <w:tcBorders>
              <w:top w:val="single" w:sz="4" w:space="0" w:color="auto"/>
              <w:left w:val="single" w:sz="4" w:space="0" w:color="auto"/>
              <w:bottom w:val="single" w:sz="4" w:space="0" w:color="auto"/>
              <w:right w:val="single" w:sz="4" w:space="0" w:color="auto"/>
            </w:tcBorders>
          </w:tcPr>
          <w:p w14:paraId="0DD63697" w14:textId="77777777" w:rsidR="001203F9" w:rsidRPr="001203F9" w:rsidRDefault="001203F9" w:rsidP="001203F9">
            <w:pPr>
              <w:rPr>
                <w:sz w:val="22"/>
                <w:szCs w:val="22"/>
              </w:rPr>
            </w:pPr>
            <w:r w:rsidRPr="001203F9">
              <w:rPr>
                <w:sz w:val="22"/>
                <w:szCs w:val="22"/>
              </w:rPr>
              <w:t>Realizzazione grafica di un diagramma di flusso nel rispetto delle norme d’igiene e sicurezza</w:t>
            </w:r>
          </w:p>
        </w:tc>
        <w:tc>
          <w:tcPr>
            <w:tcW w:w="758" w:type="pct"/>
            <w:tcBorders>
              <w:top w:val="single" w:sz="4" w:space="0" w:color="auto"/>
              <w:left w:val="single" w:sz="4" w:space="0" w:color="auto"/>
              <w:bottom w:val="single" w:sz="4" w:space="0" w:color="auto"/>
              <w:right w:val="single" w:sz="4" w:space="0" w:color="auto"/>
            </w:tcBorders>
          </w:tcPr>
          <w:p w14:paraId="6DF8F6AD" w14:textId="77777777" w:rsidR="001203F9" w:rsidRPr="001203F9" w:rsidRDefault="001203F9" w:rsidP="001203F9">
            <w:pPr>
              <w:jc w:val="center"/>
              <w:rPr>
                <w:sz w:val="22"/>
                <w:szCs w:val="22"/>
              </w:rPr>
            </w:pPr>
            <w:r w:rsidRPr="001203F9">
              <w:rPr>
                <w:sz w:val="22"/>
                <w:szCs w:val="22"/>
              </w:rPr>
              <w:t>2 h docente di matematica</w:t>
            </w:r>
          </w:p>
        </w:tc>
        <w:tc>
          <w:tcPr>
            <w:tcW w:w="893" w:type="pct"/>
            <w:tcBorders>
              <w:top w:val="single" w:sz="4" w:space="0" w:color="auto"/>
              <w:left w:val="single" w:sz="4" w:space="0" w:color="auto"/>
              <w:bottom w:val="single" w:sz="4" w:space="0" w:color="auto"/>
              <w:right w:val="single" w:sz="4" w:space="0" w:color="auto"/>
            </w:tcBorders>
          </w:tcPr>
          <w:p w14:paraId="031C310E" w14:textId="77777777" w:rsidR="001203F9" w:rsidRPr="001203F9" w:rsidRDefault="001203F9" w:rsidP="001203F9">
            <w:pPr>
              <w:rPr>
                <w:sz w:val="22"/>
                <w:szCs w:val="22"/>
              </w:rPr>
            </w:pPr>
          </w:p>
        </w:tc>
      </w:tr>
      <w:tr w:rsidR="001203F9" w:rsidRPr="001203F9" w14:paraId="5A11C0F2" w14:textId="77777777" w:rsidTr="009257D2">
        <w:trPr>
          <w:trHeight w:val="405"/>
        </w:trPr>
        <w:tc>
          <w:tcPr>
            <w:tcW w:w="312" w:type="pct"/>
            <w:tcBorders>
              <w:top w:val="single" w:sz="4" w:space="0" w:color="auto"/>
              <w:left w:val="single" w:sz="4" w:space="0" w:color="auto"/>
              <w:bottom w:val="single" w:sz="4" w:space="0" w:color="auto"/>
              <w:right w:val="single" w:sz="4" w:space="0" w:color="auto"/>
            </w:tcBorders>
            <w:shd w:val="clear" w:color="auto" w:fill="CCFFCC"/>
          </w:tcPr>
          <w:p w14:paraId="70B58B05" w14:textId="77777777" w:rsidR="001203F9" w:rsidRPr="001203F9" w:rsidRDefault="001203F9" w:rsidP="001203F9">
            <w:pPr>
              <w:jc w:val="center"/>
              <w:rPr>
                <w:b/>
                <w:sz w:val="22"/>
                <w:szCs w:val="22"/>
              </w:rPr>
            </w:pPr>
            <w:r w:rsidRPr="001203F9">
              <w:rPr>
                <w:b/>
                <w:sz w:val="22"/>
                <w:szCs w:val="22"/>
              </w:rPr>
              <w:t>8</w:t>
            </w:r>
          </w:p>
        </w:tc>
        <w:tc>
          <w:tcPr>
            <w:tcW w:w="1113" w:type="pct"/>
            <w:tcBorders>
              <w:top w:val="single" w:sz="4" w:space="0" w:color="auto"/>
              <w:left w:val="single" w:sz="4" w:space="0" w:color="auto"/>
              <w:bottom w:val="single" w:sz="4" w:space="0" w:color="auto"/>
              <w:right w:val="single" w:sz="4" w:space="0" w:color="auto"/>
            </w:tcBorders>
          </w:tcPr>
          <w:p w14:paraId="7FA33B92" w14:textId="77777777" w:rsidR="001203F9" w:rsidRPr="001203F9" w:rsidRDefault="001203F9" w:rsidP="001203F9">
            <w:pPr>
              <w:rPr>
                <w:sz w:val="22"/>
                <w:szCs w:val="22"/>
              </w:rPr>
            </w:pPr>
            <w:r w:rsidRPr="001203F9">
              <w:rPr>
                <w:b/>
                <w:sz w:val="22"/>
                <w:szCs w:val="22"/>
                <w:lang w:eastAsia="ar-SA"/>
              </w:rPr>
              <w:t>Illustrazione del Piano di Autocontrollo con applicazione pratica del sistema HACCP durante l’attività di laboratorio con annesse le 5 procedura di pulizia</w:t>
            </w:r>
          </w:p>
          <w:p w14:paraId="34313A83" w14:textId="77777777" w:rsidR="001203F9" w:rsidRPr="001203F9" w:rsidRDefault="001203F9" w:rsidP="001203F9">
            <w:pPr>
              <w:rPr>
                <w:sz w:val="22"/>
                <w:szCs w:val="22"/>
              </w:rPr>
            </w:pPr>
          </w:p>
          <w:p w14:paraId="5F9E91C6" w14:textId="77777777" w:rsidR="001203F9" w:rsidRPr="001203F9" w:rsidRDefault="001203F9" w:rsidP="001203F9">
            <w:pPr>
              <w:rPr>
                <w:sz w:val="22"/>
                <w:szCs w:val="22"/>
              </w:rPr>
            </w:pPr>
          </w:p>
        </w:tc>
        <w:tc>
          <w:tcPr>
            <w:tcW w:w="894" w:type="pct"/>
            <w:tcBorders>
              <w:top w:val="single" w:sz="4" w:space="0" w:color="auto"/>
              <w:left w:val="single" w:sz="4" w:space="0" w:color="auto"/>
              <w:bottom w:val="single" w:sz="4" w:space="0" w:color="auto"/>
              <w:right w:val="single" w:sz="4" w:space="0" w:color="auto"/>
            </w:tcBorders>
          </w:tcPr>
          <w:p w14:paraId="614B3F21" w14:textId="77777777" w:rsidR="001203F9" w:rsidRPr="001203F9" w:rsidRDefault="001203F9" w:rsidP="001203F9">
            <w:pPr>
              <w:rPr>
                <w:sz w:val="22"/>
                <w:szCs w:val="22"/>
              </w:rPr>
            </w:pPr>
            <w:r w:rsidRPr="001203F9">
              <w:rPr>
                <w:sz w:val="22"/>
                <w:szCs w:val="22"/>
              </w:rPr>
              <w:t>Laboratorio di Cucina e Sala</w:t>
            </w:r>
          </w:p>
        </w:tc>
        <w:tc>
          <w:tcPr>
            <w:tcW w:w="1030" w:type="pct"/>
            <w:tcBorders>
              <w:top w:val="single" w:sz="4" w:space="0" w:color="auto"/>
              <w:left w:val="single" w:sz="4" w:space="0" w:color="auto"/>
              <w:bottom w:val="single" w:sz="4" w:space="0" w:color="auto"/>
              <w:right w:val="single" w:sz="4" w:space="0" w:color="auto"/>
            </w:tcBorders>
          </w:tcPr>
          <w:p w14:paraId="1EC1CBE7" w14:textId="77777777" w:rsidR="001203F9" w:rsidRPr="001203F9" w:rsidRDefault="001203F9" w:rsidP="001203F9">
            <w:pPr>
              <w:rPr>
                <w:sz w:val="22"/>
                <w:szCs w:val="22"/>
              </w:rPr>
            </w:pPr>
            <w:r w:rsidRPr="001203F9">
              <w:rPr>
                <w:sz w:val="22"/>
                <w:szCs w:val="22"/>
              </w:rPr>
              <w:t xml:space="preserve">Esecuzione pratica del menu nel pieno rispetto del sistema HACCP con applicazione delle 5 fasi di pulizia </w:t>
            </w:r>
          </w:p>
        </w:tc>
        <w:tc>
          <w:tcPr>
            <w:tcW w:w="758" w:type="pct"/>
            <w:tcBorders>
              <w:top w:val="single" w:sz="4" w:space="0" w:color="auto"/>
              <w:left w:val="single" w:sz="4" w:space="0" w:color="auto"/>
              <w:bottom w:val="single" w:sz="4" w:space="0" w:color="auto"/>
              <w:right w:val="single" w:sz="4" w:space="0" w:color="auto"/>
            </w:tcBorders>
          </w:tcPr>
          <w:p w14:paraId="0BB81A83" w14:textId="77777777" w:rsidR="001203F9" w:rsidRPr="001203F9" w:rsidRDefault="001203F9" w:rsidP="001203F9">
            <w:pPr>
              <w:jc w:val="center"/>
              <w:rPr>
                <w:sz w:val="22"/>
                <w:szCs w:val="22"/>
              </w:rPr>
            </w:pPr>
            <w:r w:rsidRPr="001203F9">
              <w:rPr>
                <w:sz w:val="22"/>
                <w:szCs w:val="22"/>
              </w:rPr>
              <w:t>4 h</w:t>
            </w:r>
          </w:p>
          <w:p w14:paraId="30DDD2E8" w14:textId="77777777" w:rsidR="001203F9" w:rsidRPr="001203F9" w:rsidRDefault="001203F9" w:rsidP="001203F9">
            <w:pPr>
              <w:jc w:val="center"/>
              <w:rPr>
                <w:sz w:val="22"/>
                <w:szCs w:val="22"/>
              </w:rPr>
            </w:pPr>
            <w:r w:rsidRPr="001203F9">
              <w:rPr>
                <w:sz w:val="22"/>
                <w:szCs w:val="22"/>
              </w:rPr>
              <w:t>Docente Coordinatore con supporto del docente di Sala Bar</w:t>
            </w:r>
          </w:p>
        </w:tc>
        <w:tc>
          <w:tcPr>
            <w:tcW w:w="893" w:type="pct"/>
            <w:tcBorders>
              <w:top w:val="single" w:sz="4" w:space="0" w:color="auto"/>
              <w:left w:val="single" w:sz="4" w:space="0" w:color="auto"/>
              <w:bottom w:val="single" w:sz="4" w:space="0" w:color="auto"/>
              <w:right w:val="single" w:sz="4" w:space="0" w:color="auto"/>
            </w:tcBorders>
          </w:tcPr>
          <w:p w14:paraId="48F0D46A" w14:textId="77777777" w:rsidR="001203F9" w:rsidRPr="001203F9" w:rsidRDefault="001203F9" w:rsidP="001203F9">
            <w:pPr>
              <w:rPr>
                <w:sz w:val="22"/>
                <w:szCs w:val="22"/>
              </w:rPr>
            </w:pPr>
            <w:r w:rsidRPr="001203F9">
              <w:rPr>
                <w:sz w:val="22"/>
                <w:szCs w:val="22"/>
              </w:rPr>
              <w:t>Valutazione intermedia sulla qualità del prodotto finito durante il processo Layout e annessa degustazione</w:t>
            </w:r>
          </w:p>
        </w:tc>
      </w:tr>
      <w:tr w:rsidR="001203F9" w:rsidRPr="001203F9" w14:paraId="24843C18" w14:textId="77777777" w:rsidTr="009257D2">
        <w:trPr>
          <w:trHeight w:val="405"/>
        </w:trPr>
        <w:tc>
          <w:tcPr>
            <w:tcW w:w="312" w:type="pct"/>
            <w:tcBorders>
              <w:top w:val="single" w:sz="4" w:space="0" w:color="auto"/>
              <w:left w:val="single" w:sz="4" w:space="0" w:color="auto"/>
              <w:bottom w:val="single" w:sz="4" w:space="0" w:color="auto"/>
              <w:right w:val="single" w:sz="4" w:space="0" w:color="auto"/>
            </w:tcBorders>
            <w:shd w:val="clear" w:color="auto" w:fill="CCFFCC"/>
          </w:tcPr>
          <w:p w14:paraId="7623E6F7" w14:textId="77777777" w:rsidR="001203F9" w:rsidRPr="001203F9" w:rsidRDefault="001203F9" w:rsidP="001203F9">
            <w:pPr>
              <w:jc w:val="center"/>
              <w:rPr>
                <w:b/>
                <w:sz w:val="22"/>
                <w:szCs w:val="22"/>
              </w:rPr>
            </w:pPr>
            <w:r w:rsidRPr="001203F9">
              <w:rPr>
                <w:b/>
                <w:sz w:val="22"/>
                <w:szCs w:val="22"/>
              </w:rPr>
              <w:t>9</w:t>
            </w:r>
          </w:p>
        </w:tc>
        <w:tc>
          <w:tcPr>
            <w:tcW w:w="1113" w:type="pct"/>
            <w:tcBorders>
              <w:top w:val="single" w:sz="4" w:space="0" w:color="auto"/>
              <w:left w:val="single" w:sz="4" w:space="0" w:color="auto"/>
              <w:bottom w:val="single" w:sz="4" w:space="0" w:color="auto"/>
              <w:right w:val="single" w:sz="4" w:space="0" w:color="auto"/>
            </w:tcBorders>
          </w:tcPr>
          <w:p w14:paraId="5A6096E0" w14:textId="77777777" w:rsidR="001203F9" w:rsidRPr="001203F9" w:rsidRDefault="001203F9" w:rsidP="001203F9">
            <w:pPr>
              <w:rPr>
                <w:b/>
                <w:sz w:val="22"/>
                <w:szCs w:val="22"/>
                <w:lang w:eastAsia="ar-SA"/>
              </w:rPr>
            </w:pPr>
            <w:r w:rsidRPr="001203F9">
              <w:rPr>
                <w:b/>
                <w:sz w:val="22"/>
                <w:szCs w:val="22"/>
                <w:lang w:eastAsia="ar-SA"/>
              </w:rPr>
              <w:t>Realizzazione del lavoro multimediale (si possono realizzare anche due lavori dividendo la classe in due gruppi)</w:t>
            </w:r>
          </w:p>
        </w:tc>
        <w:tc>
          <w:tcPr>
            <w:tcW w:w="894" w:type="pct"/>
            <w:tcBorders>
              <w:top w:val="single" w:sz="4" w:space="0" w:color="auto"/>
              <w:left w:val="single" w:sz="4" w:space="0" w:color="auto"/>
              <w:bottom w:val="single" w:sz="4" w:space="0" w:color="auto"/>
              <w:right w:val="single" w:sz="4" w:space="0" w:color="auto"/>
            </w:tcBorders>
          </w:tcPr>
          <w:p w14:paraId="46890709" w14:textId="77777777" w:rsidR="001203F9" w:rsidRPr="001203F9" w:rsidRDefault="001203F9" w:rsidP="001203F9">
            <w:pPr>
              <w:rPr>
                <w:sz w:val="22"/>
                <w:szCs w:val="22"/>
              </w:rPr>
            </w:pPr>
            <w:r w:rsidRPr="001203F9">
              <w:rPr>
                <w:sz w:val="22"/>
                <w:szCs w:val="22"/>
              </w:rPr>
              <w:t>Aula, aula informatica, LIM,</w:t>
            </w:r>
          </w:p>
          <w:p w14:paraId="11DFC12F" w14:textId="77777777" w:rsidR="001203F9" w:rsidRPr="001203F9" w:rsidRDefault="001203F9" w:rsidP="001203F9">
            <w:pPr>
              <w:rPr>
                <w:sz w:val="22"/>
                <w:szCs w:val="22"/>
              </w:rPr>
            </w:pPr>
            <w:r w:rsidRPr="001203F9">
              <w:rPr>
                <w:sz w:val="22"/>
                <w:szCs w:val="22"/>
              </w:rPr>
              <w:t>Materiali vari raccolti</w:t>
            </w:r>
          </w:p>
        </w:tc>
        <w:tc>
          <w:tcPr>
            <w:tcW w:w="1030" w:type="pct"/>
            <w:tcBorders>
              <w:top w:val="single" w:sz="4" w:space="0" w:color="auto"/>
              <w:left w:val="single" w:sz="4" w:space="0" w:color="auto"/>
              <w:bottom w:val="single" w:sz="4" w:space="0" w:color="auto"/>
              <w:right w:val="single" w:sz="4" w:space="0" w:color="auto"/>
            </w:tcBorders>
          </w:tcPr>
          <w:p w14:paraId="5002E48A" w14:textId="77777777" w:rsidR="001203F9" w:rsidRPr="001203F9" w:rsidRDefault="001203F9" w:rsidP="001203F9">
            <w:pPr>
              <w:rPr>
                <w:sz w:val="22"/>
                <w:szCs w:val="22"/>
              </w:rPr>
            </w:pPr>
            <w:r w:rsidRPr="001203F9">
              <w:rPr>
                <w:sz w:val="22"/>
                <w:szCs w:val="22"/>
              </w:rPr>
              <w:t xml:space="preserve">Organizzare il lavoro con autonomia, individuando gli elementi salienti e ordinandoli in sequenza </w:t>
            </w:r>
          </w:p>
        </w:tc>
        <w:tc>
          <w:tcPr>
            <w:tcW w:w="758" w:type="pct"/>
            <w:tcBorders>
              <w:top w:val="single" w:sz="4" w:space="0" w:color="auto"/>
              <w:left w:val="single" w:sz="4" w:space="0" w:color="auto"/>
              <w:bottom w:val="single" w:sz="4" w:space="0" w:color="auto"/>
              <w:right w:val="single" w:sz="4" w:space="0" w:color="auto"/>
            </w:tcBorders>
          </w:tcPr>
          <w:p w14:paraId="1A067261" w14:textId="77777777" w:rsidR="001203F9" w:rsidRPr="001203F9" w:rsidRDefault="001203F9" w:rsidP="001203F9">
            <w:pPr>
              <w:jc w:val="center"/>
              <w:rPr>
                <w:sz w:val="22"/>
                <w:szCs w:val="22"/>
              </w:rPr>
            </w:pPr>
            <w:r w:rsidRPr="001203F9">
              <w:rPr>
                <w:sz w:val="22"/>
                <w:szCs w:val="22"/>
              </w:rPr>
              <w:t>4 h</w:t>
            </w:r>
          </w:p>
          <w:p w14:paraId="045EAA77" w14:textId="77777777" w:rsidR="001203F9" w:rsidRPr="001203F9" w:rsidRDefault="001203F9" w:rsidP="001203F9">
            <w:pPr>
              <w:jc w:val="center"/>
              <w:rPr>
                <w:sz w:val="22"/>
                <w:szCs w:val="22"/>
              </w:rPr>
            </w:pPr>
            <w:r w:rsidRPr="001203F9">
              <w:rPr>
                <w:sz w:val="22"/>
                <w:szCs w:val="22"/>
              </w:rPr>
              <w:t xml:space="preserve">Docente di Italiano </w:t>
            </w:r>
          </w:p>
        </w:tc>
        <w:tc>
          <w:tcPr>
            <w:tcW w:w="893" w:type="pct"/>
            <w:tcBorders>
              <w:top w:val="single" w:sz="4" w:space="0" w:color="auto"/>
              <w:left w:val="single" w:sz="4" w:space="0" w:color="auto"/>
              <w:bottom w:val="single" w:sz="4" w:space="0" w:color="auto"/>
              <w:right w:val="single" w:sz="4" w:space="0" w:color="auto"/>
            </w:tcBorders>
          </w:tcPr>
          <w:p w14:paraId="3EBE45B0" w14:textId="77777777" w:rsidR="001203F9" w:rsidRPr="001203F9" w:rsidRDefault="001203F9" w:rsidP="001203F9">
            <w:pPr>
              <w:rPr>
                <w:sz w:val="22"/>
                <w:szCs w:val="22"/>
              </w:rPr>
            </w:pPr>
            <w:r w:rsidRPr="001203F9">
              <w:rPr>
                <w:sz w:val="22"/>
                <w:szCs w:val="22"/>
              </w:rPr>
              <w:t>Valutazione intermedia</w:t>
            </w:r>
          </w:p>
        </w:tc>
      </w:tr>
      <w:tr w:rsidR="001203F9" w:rsidRPr="001203F9" w14:paraId="46413DD6" w14:textId="77777777" w:rsidTr="009257D2">
        <w:trPr>
          <w:trHeight w:val="405"/>
        </w:trPr>
        <w:tc>
          <w:tcPr>
            <w:tcW w:w="312" w:type="pct"/>
            <w:tcBorders>
              <w:top w:val="single" w:sz="4" w:space="0" w:color="auto"/>
              <w:left w:val="single" w:sz="4" w:space="0" w:color="auto"/>
              <w:bottom w:val="single" w:sz="4" w:space="0" w:color="auto"/>
              <w:right w:val="single" w:sz="4" w:space="0" w:color="auto"/>
            </w:tcBorders>
            <w:shd w:val="clear" w:color="auto" w:fill="CCFFCC"/>
          </w:tcPr>
          <w:p w14:paraId="00021F51" w14:textId="77777777" w:rsidR="001203F9" w:rsidRPr="001203F9" w:rsidRDefault="001203F9" w:rsidP="001203F9">
            <w:pPr>
              <w:jc w:val="center"/>
              <w:rPr>
                <w:b/>
                <w:sz w:val="22"/>
                <w:szCs w:val="22"/>
              </w:rPr>
            </w:pPr>
            <w:r w:rsidRPr="001203F9">
              <w:rPr>
                <w:b/>
                <w:sz w:val="22"/>
                <w:szCs w:val="22"/>
              </w:rPr>
              <w:t>10</w:t>
            </w:r>
          </w:p>
        </w:tc>
        <w:tc>
          <w:tcPr>
            <w:tcW w:w="1113" w:type="pct"/>
            <w:tcBorders>
              <w:top w:val="single" w:sz="4" w:space="0" w:color="auto"/>
              <w:left w:val="single" w:sz="4" w:space="0" w:color="auto"/>
              <w:bottom w:val="single" w:sz="4" w:space="0" w:color="auto"/>
              <w:right w:val="single" w:sz="4" w:space="0" w:color="auto"/>
            </w:tcBorders>
          </w:tcPr>
          <w:p w14:paraId="6C781B8C" w14:textId="77777777" w:rsidR="001203F9" w:rsidRPr="001203F9" w:rsidRDefault="001203F9" w:rsidP="001203F9">
            <w:pPr>
              <w:rPr>
                <w:b/>
                <w:sz w:val="22"/>
                <w:szCs w:val="22"/>
                <w:lang w:eastAsia="ar-SA"/>
              </w:rPr>
            </w:pPr>
            <w:r w:rsidRPr="001203F9">
              <w:rPr>
                <w:b/>
                <w:sz w:val="22"/>
                <w:szCs w:val="22"/>
                <w:lang w:eastAsia="ar-SA"/>
              </w:rPr>
              <w:t>Relazione individuale</w:t>
            </w:r>
          </w:p>
        </w:tc>
        <w:tc>
          <w:tcPr>
            <w:tcW w:w="894" w:type="pct"/>
            <w:tcBorders>
              <w:top w:val="single" w:sz="4" w:space="0" w:color="auto"/>
              <w:left w:val="single" w:sz="4" w:space="0" w:color="auto"/>
              <w:bottom w:val="single" w:sz="4" w:space="0" w:color="auto"/>
              <w:right w:val="single" w:sz="4" w:space="0" w:color="auto"/>
            </w:tcBorders>
          </w:tcPr>
          <w:p w14:paraId="56C5C1BF" w14:textId="77777777" w:rsidR="001203F9" w:rsidRPr="001203F9" w:rsidRDefault="001203F9" w:rsidP="001203F9">
            <w:pPr>
              <w:rPr>
                <w:sz w:val="22"/>
                <w:szCs w:val="22"/>
              </w:rPr>
            </w:pPr>
            <w:r w:rsidRPr="001203F9">
              <w:rPr>
                <w:sz w:val="22"/>
                <w:szCs w:val="22"/>
              </w:rPr>
              <w:t xml:space="preserve">Aula </w:t>
            </w:r>
          </w:p>
        </w:tc>
        <w:tc>
          <w:tcPr>
            <w:tcW w:w="1030" w:type="pct"/>
            <w:tcBorders>
              <w:top w:val="single" w:sz="4" w:space="0" w:color="auto"/>
              <w:left w:val="single" w:sz="4" w:space="0" w:color="auto"/>
              <w:bottom w:val="single" w:sz="4" w:space="0" w:color="auto"/>
              <w:right w:val="single" w:sz="4" w:space="0" w:color="auto"/>
            </w:tcBorders>
          </w:tcPr>
          <w:p w14:paraId="7BA695C6" w14:textId="77777777" w:rsidR="001203F9" w:rsidRPr="001203F9" w:rsidRDefault="001203F9" w:rsidP="001203F9">
            <w:pPr>
              <w:rPr>
                <w:sz w:val="22"/>
                <w:szCs w:val="22"/>
              </w:rPr>
            </w:pPr>
            <w:r w:rsidRPr="001203F9">
              <w:rPr>
                <w:sz w:val="22"/>
                <w:szCs w:val="22"/>
              </w:rPr>
              <w:t>Acquisire consapevolezza dell’esperienza vissuta</w:t>
            </w:r>
          </w:p>
        </w:tc>
        <w:tc>
          <w:tcPr>
            <w:tcW w:w="758" w:type="pct"/>
            <w:tcBorders>
              <w:top w:val="single" w:sz="4" w:space="0" w:color="auto"/>
              <w:left w:val="single" w:sz="4" w:space="0" w:color="auto"/>
              <w:bottom w:val="single" w:sz="4" w:space="0" w:color="auto"/>
              <w:right w:val="single" w:sz="4" w:space="0" w:color="auto"/>
            </w:tcBorders>
          </w:tcPr>
          <w:p w14:paraId="40CCC185" w14:textId="77777777" w:rsidR="001203F9" w:rsidRPr="001203F9" w:rsidRDefault="001203F9" w:rsidP="001203F9">
            <w:pPr>
              <w:jc w:val="center"/>
              <w:rPr>
                <w:sz w:val="22"/>
                <w:szCs w:val="22"/>
              </w:rPr>
            </w:pPr>
            <w:r w:rsidRPr="001203F9">
              <w:rPr>
                <w:sz w:val="22"/>
                <w:szCs w:val="22"/>
              </w:rPr>
              <w:t>1 h</w:t>
            </w:r>
          </w:p>
          <w:p w14:paraId="0A28D713" w14:textId="77777777" w:rsidR="001203F9" w:rsidRPr="001203F9" w:rsidRDefault="001203F9" w:rsidP="001203F9">
            <w:pPr>
              <w:jc w:val="center"/>
              <w:rPr>
                <w:sz w:val="22"/>
                <w:szCs w:val="22"/>
              </w:rPr>
            </w:pPr>
            <w:r w:rsidRPr="001203F9">
              <w:rPr>
                <w:sz w:val="22"/>
                <w:szCs w:val="22"/>
              </w:rPr>
              <w:t>Docente di Italiano</w:t>
            </w:r>
          </w:p>
        </w:tc>
        <w:tc>
          <w:tcPr>
            <w:tcW w:w="893" w:type="pct"/>
            <w:tcBorders>
              <w:top w:val="single" w:sz="4" w:space="0" w:color="auto"/>
              <w:left w:val="single" w:sz="4" w:space="0" w:color="auto"/>
              <w:bottom w:val="single" w:sz="4" w:space="0" w:color="auto"/>
              <w:right w:val="single" w:sz="4" w:space="0" w:color="auto"/>
            </w:tcBorders>
          </w:tcPr>
          <w:p w14:paraId="5BCF9984" w14:textId="77777777" w:rsidR="001203F9" w:rsidRPr="001203F9" w:rsidRDefault="001203F9" w:rsidP="001203F9">
            <w:pPr>
              <w:rPr>
                <w:sz w:val="22"/>
                <w:szCs w:val="22"/>
              </w:rPr>
            </w:pPr>
            <w:r w:rsidRPr="001203F9">
              <w:rPr>
                <w:sz w:val="22"/>
                <w:szCs w:val="22"/>
              </w:rPr>
              <w:t>Composizione scritta su traccia</w:t>
            </w:r>
          </w:p>
        </w:tc>
      </w:tr>
    </w:tbl>
    <w:p w14:paraId="4FEE0F43" w14:textId="77777777" w:rsidR="001203F9" w:rsidRPr="001203F9" w:rsidRDefault="001203F9" w:rsidP="001203F9">
      <w:pPr>
        <w:jc w:val="center"/>
        <w:outlineLvl w:val="4"/>
        <w:rPr>
          <w:b/>
          <w:bCs/>
          <w:iCs/>
          <w:sz w:val="22"/>
          <w:szCs w:val="22"/>
        </w:rPr>
      </w:pPr>
    </w:p>
    <w:p w14:paraId="7ACC52FB" w14:textId="77777777" w:rsidR="001203F9" w:rsidRPr="001203F9" w:rsidRDefault="001203F9" w:rsidP="001203F9">
      <w:pPr>
        <w:jc w:val="center"/>
        <w:outlineLvl w:val="4"/>
        <w:rPr>
          <w:b/>
          <w:bCs/>
          <w:iCs/>
          <w:sz w:val="22"/>
          <w:szCs w:val="22"/>
        </w:rPr>
      </w:pPr>
    </w:p>
    <w:p w14:paraId="0B9858A1" w14:textId="77777777" w:rsidR="001203F9" w:rsidRPr="001203F9" w:rsidRDefault="001203F9" w:rsidP="001203F9">
      <w:pPr>
        <w:jc w:val="center"/>
        <w:outlineLvl w:val="4"/>
        <w:rPr>
          <w:b/>
          <w:bCs/>
          <w:iCs/>
          <w:sz w:val="22"/>
          <w:szCs w:val="22"/>
        </w:rPr>
      </w:pPr>
    </w:p>
    <w:p w14:paraId="6E8CCC43" w14:textId="77777777" w:rsidR="001203F9" w:rsidRPr="001203F9" w:rsidRDefault="001203F9" w:rsidP="001203F9">
      <w:pPr>
        <w:jc w:val="center"/>
        <w:outlineLvl w:val="4"/>
        <w:rPr>
          <w:b/>
          <w:bCs/>
          <w:iCs/>
          <w:sz w:val="22"/>
          <w:szCs w:val="22"/>
        </w:rPr>
      </w:pPr>
    </w:p>
    <w:p w14:paraId="2A8513E3" w14:textId="77777777" w:rsidR="001203F9" w:rsidRPr="001203F9" w:rsidRDefault="001203F9" w:rsidP="001203F9">
      <w:pPr>
        <w:jc w:val="center"/>
        <w:outlineLvl w:val="4"/>
        <w:rPr>
          <w:b/>
          <w:bCs/>
          <w:iCs/>
          <w:sz w:val="22"/>
          <w:szCs w:val="22"/>
        </w:rPr>
      </w:pPr>
    </w:p>
    <w:p w14:paraId="4E58B485" w14:textId="77777777" w:rsidR="001203F9" w:rsidRPr="001203F9" w:rsidRDefault="001203F9" w:rsidP="001203F9">
      <w:pPr>
        <w:jc w:val="center"/>
        <w:outlineLvl w:val="4"/>
        <w:rPr>
          <w:b/>
          <w:bCs/>
          <w:iCs/>
          <w:sz w:val="22"/>
          <w:szCs w:val="22"/>
        </w:rPr>
      </w:pPr>
    </w:p>
    <w:p w14:paraId="3C122FFA" w14:textId="77777777" w:rsidR="001203F9" w:rsidRPr="001203F9" w:rsidRDefault="001203F9" w:rsidP="001203F9">
      <w:pPr>
        <w:jc w:val="center"/>
        <w:outlineLvl w:val="4"/>
        <w:rPr>
          <w:b/>
          <w:bCs/>
          <w:iCs/>
          <w:sz w:val="22"/>
          <w:szCs w:val="22"/>
        </w:rPr>
      </w:pPr>
    </w:p>
    <w:p w14:paraId="20C7659C" w14:textId="77777777" w:rsidR="001203F9" w:rsidRPr="001203F9" w:rsidRDefault="001203F9" w:rsidP="001203F9">
      <w:pPr>
        <w:jc w:val="center"/>
        <w:outlineLvl w:val="4"/>
        <w:rPr>
          <w:b/>
          <w:bCs/>
          <w:iCs/>
          <w:sz w:val="22"/>
          <w:szCs w:val="22"/>
        </w:rPr>
      </w:pPr>
    </w:p>
    <w:p w14:paraId="1C91D8B5" w14:textId="77777777" w:rsidR="001203F9" w:rsidRPr="001203F9" w:rsidRDefault="001203F9" w:rsidP="001203F9">
      <w:pPr>
        <w:jc w:val="center"/>
        <w:outlineLvl w:val="4"/>
        <w:rPr>
          <w:b/>
          <w:bCs/>
          <w:iCs/>
          <w:sz w:val="22"/>
          <w:szCs w:val="22"/>
        </w:rPr>
      </w:pPr>
    </w:p>
    <w:p w14:paraId="223352BA" w14:textId="77777777" w:rsidR="001203F9" w:rsidRPr="001203F9" w:rsidRDefault="001203F9" w:rsidP="001203F9">
      <w:pPr>
        <w:jc w:val="center"/>
        <w:rPr>
          <w:b/>
          <w:sz w:val="22"/>
          <w:szCs w:val="22"/>
        </w:rPr>
      </w:pPr>
      <w:r w:rsidRPr="001203F9">
        <w:rPr>
          <w:i/>
          <w:sz w:val="22"/>
          <w:szCs w:val="22"/>
        </w:rPr>
        <w:t>PIANO DI LAVORO UDA</w:t>
      </w:r>
    </w:p>
    <w:p w14:paraId="25F95B2D" w14:textId="77777777" w:rsidR="001203F9" w:rsidRPr="001203F9" w:rsidRDefault="001203F9" w:rsidP="001203F9">
      <w:pPr>
        <w:jc w:val="center"/>
        <w:rPr>
          <w:b/>
          <w:sz w:val="22"/>
          <w:szCs w:val="22"/>
        </w:rPr>
      </w:pPr>
      <w:r w:rsidRPr="001203F9">
        <w:rPr>
          <w:b/>
          <w:sz w:val="22"/>
          <w:szCs w:val="22"/>
        </w:rPr>
        <w:t>DIAGRAMMA DI GANTT</w:t>
      </w:r>
    </w:p>
    <w:p w14:paraId="6A2B8A43" w14:textId="77777777" w:rsidR="001203F9" w:rsidRPr="001203F9" w:rsidRDefault="001203F9" w:rsidP="001203F9">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7"/>
        <w:gridCol w:w="1360"/>
        <w:gridCol w:w="1360"/>
        <w:gridCol w:w="1360"/>
        <w:gridCol w:w="1360"/>
        <w:gridCol w:w="1360"/>
        <w:gridCol w:w="1356"/>
      </w:tblGrid>
      <w:tr w:rsidR="001203F9" w:rsidRPr="001203F9" w14:paraId="17241146" w14:textId="77777777" w:rsidTr="009257D2">
        <w:trPr>
          <w:trHeight w:val="352"/>
        </w:trPr>
        <w:tc>
          <w:tcPr>
            <w:tcW w:w="766" w:type="pct"/>
            <w:tcBorders>
              <w:top w:val="nil"/>
              <w:left w:val="nil"/>
            </w:tcBorders>
          </w:tcPr>
          <w:p w14:paraId="23642008" w14:textId="77777777" w:rsidR="001203F9" w:rsidRPr="001203F9" w:rsidRDefault="001203F9" w:rsidP="001203F9">
            <w:pPr>
              <w:jc w:val="both"/>
              <w:rPr>
                <w:sz w:val="22"/>
                <w:szCs w:val="22"/>
              </w:rPr>
            </w:pPr>
          </w:p>
        </w:tc>
        <w:tc>
          <w:tcPr>
            <w:tcW w:w="4234" w:type="pct"/>
            <w:gridSpan w:val="6"/>
            <w:shd w:val="clear" w:color="auto" w:fill="CCFFCC"/>
          </w:tcPr>
          <w:p w14:paraId="532D97C4" w14:textId="77777777" w:rsidR="001203F9" w:rsidRPr="001203F9" w:rsidRDefault="001203F9" w:rsidP="001203F9">
            <w:pPr>
              <w:jc w:val="center"/>
              <w:rPr>
                <w:b/>
                <w:sz w:val="22"/>
                <w:szCs w:val="22"/>
              </w:rPr>
            </w:pPr>
            <w:r w:rsidRPr="001203F9">
              <w:rPr>
                <w:b/>
                <w:sz w:val="22"/>
                <w:szCs w:val="22"/>
              </w:rPr>
              <w:t>Tempi</w:t>
            </w:r>
          </w:p>
        </w:tc>
      </w:tr>
      <w:tr w:rsidR="001203F9" w:rsidRPr="001203F9" w14:paraId="340A70D3" w14:textId="77777777" w:rsidTr="009257D2">
        <w:trPr>
          <w:trHeight w:val="352"/>
        </w:trPr>
        <w:tc>
          <w:tcPr>
            <w:tcW w:w="766" w:type="pct"/>
            <w:shd w:val="clear" w:color="auto" w:fill="CCFFCC"/>
          </w:tcPr>
          <w:p w14:paraId="5DB76074" w14:textId="77777777" w:rsidR="001203F9" w:rsidRPr="001203F9" w:rsidRDefault="001203F9" w:rsidP="001203F9">
            <w:pPr>
              <w:jc w:val="center"/>
              <w:rPr>
                <w:b/>
                <w:sz w:val="22"/>
                <w:szCs w:val="22"/>
              </w:rPr>
            </w:pPr>
            <w:r w:rsidRPr="001203F9">
              <w:rPr>
                <w:b/>
                <w:sz w:val="22"/>
                <w:szCs w:val="22"/>
              </w:rPr>
              <w:t>Fasi</w:t>
            </w:r>
          </w:p>
        </w:tc>
        <w:tc>
          <w:tcPr>
            <w:tcW w:w="706" w:type="pct"/>
          </w:tcPr>
          <w:p w14:paraId="5EFC1A8E" w14:textId="77777777" w:rsidR="001203F9" w:rsidRPr="001203F9" w:rsidRDefault="001203F9" w:rsidP="001203F9">
            <w:pPr>
              <w:jc w:val="center"/>
              <w:rPr>
                <w:sz w:val="22"/>
                <w:szCs w:val="22"/>
              </w:rPr>
            </w:pPr>
            <w:r w:rsidRPr="001203F9">
              <w:rPr>
                <w:sz w:val="22"/>
                <w:szCs w:val="22"/>
              </w:rPr>
              <w:t>Settembre</w:t>
            </w:r>
          </w:p>
        </w:tc>
        <w:tc>
          <w:tcPr>
            <w:tcW w:w="706" w:type="pct"/>
          </w:tcPr>
          <w:p w14:paraId="0893A051" w14:textId="77777777" w:rsidR="001203F9" w:rsidRPr="001203F9" w:rsidRDefault="001203F9" w:rsidP="001203F9">
            <w:pPr>
              <w:jc w:val="center"/>
              <w:rPr>
                <w:sz w:val="22"/>
                <w:szCs w:val="22"/>
              </w:rPr>
            </w:pPr>
            <w:r w:rsidRPr="001203F9">
              <w:rPr>
                <w:sz w:val="22"/>
                <w:szCs w:val="22"/>
              </w:rPr>
              <w:t>Ottobre</w:t>
            </w:r>
          </w:p>
        </w:tc>
        <w:tc>
          <w:tcPr>
            <w:tcW w:w="706" w:type="pct"/>
          </w:tcPr>
          <w:p w14:paraId="2279F807" w14:textId="77777777" w:rsidR="001203F9" w:rsidRPr="001203F9" w:rsidRDefault="001203F9" w:rsidP="001203F9">
            <w:pPr>
              <w:jc w:val="center"/>
              <w:rPr>
                <w:sz w:val="22"/>
                <w:szCs w:val="22"/>
              </w:rPr>
            </w:pPr>
            <w:r w:rsidRPr="001203F9">
              <w:rPr>
                <w:sz w:val="22"/>
                <w:szCs w:val="22"/>
              </w:rPr>
              <w:t>Novembre</w:t>
            </w:r>
          </w:p>
        </w:tc>
        <w:tc>
          <w:tcPr>
            <w:tcW w:w="706" w:type="pct"/>
          </w:tcPr>
          <w:p w14:paraId="3C2CEBA7" w14:textId="77777777" w:rsidR="001203F9" w:rsidRPr="001203F9" w:rsidRDefault="001203F9" w:rsidP="001203F9">
            <w:pPr>
              <w:jc w:val="center"/>
              <w:rPr>
                <w:sz w:val="22"/>
                <w:szCs w:val="22"/>
              </w:rPr>
            </w:pPr>
            <w:r w:rsidRPr="001203F9">
              <w:rPr>
                <w:sz w:val="22"/>
                <w:szCs w:val="22"/>
              </w:rPr>
              <w:t xml:space="preserve">Dicembre </w:t>
            </w:r>
          </w:p>
        </w:tc>
        <w:tc>
          <w:tcPr>
            <w:tcW w:w="706" w:type="pct"/>
          </w:tcPr>
          <w:p w14:paraId="2259279B" w14:textId="77777777" w:rsidR="001203F9" w:rsidRPr="001203F9" w:rsidRDefault="001203F9" w:rsidP="001203F9">
            <w:pPr>
              <w:jc w:val="center"/>
              <w:rPr>
                <w:sz w:val="22"/>
                <w:szCs w:val="22"/>
              </w:rPr>
            </w:pPr>
            <w:r w:rsidRPr="001203F9">
              <w:rPr>
                <w:sz w:val="22"/>
                <w:szCs w:val="22"/>
              </w:rPr>
              <w:t>Gennaio</w:t>
            </w:r>
          </w:p>
        </w:tc>
        <w:tc>
          <w:tcPr>
            <w:tcW w:w="705" w:type="pct"/>
          </w:tcPr>
          <w:p w14:paraId="51513927" w14:textId="77777777" w:rsidR="001203F9" w:rsidRPr="001203F9" w:rsidRDefault="001203F9" w:rsidP="001203F9">
            <w:pPr>
              <w:jc w:val="center"/>
              <w:rPr>
                <w:sz w:val="22"/>
                <w:szCs w:val="22"/>
              </w:rPr>
            </w:pPr>
            <w:r w:rsidRPr="001203F9">
              <w:rPr>
                <w:sz w:val="22"/>
                <w:szCs w:val="22"/>
              </w:rPr>
              <w:t>Febbraio</w:t>
            </w:r>
          </w:p>
        </w:tc>
      </w:tr>
      <w:tr w:rsidR="001203F9" w:rsidRPr="001203F9" w14:paraId="74BAD432" w14:textId="77777777" w:rsidTr="009257D2">
        <w:trPr>
          <w:trHeight w:val="375"/>
        </w:trPr>
        <w:tc>
          <w:tcPr>
            <w:tcW w:w="766" w:type="pct"/>
            <w:shd w:val="clear" w:color="auto" w:fill="CCFFCC"/>
          </w:tcPr>
          <w:p w14:paraId="0F971876" w14:textId="77777777" w:rsidR="001203F9" w:rsidRPr="001203F9" w:rsidRDefault="001203F9" w:rsidP="001203F9">
            <w:pPr>
              <w:jc w:val="center"/>
              <w:rPr>
                <w:b/>
                <w:sz w:val="22"/>
                <w:szCs w:val="22"/>
              </w:rPr>
            </w:pPr>
            <w:r w:rsidRPr="001203F9">
              <w:rPr>
                <w:b/>
                <w:sz w:val="22"/>
                <w:szCs w:val="22"/>
              </w:rPr>
              <w:t>1</w:t>
            </w:r>
          </w:p>
        </w:tc>
        <w:tc>
          <w:tcPr>
            <w:tcW w:w="706" w:type="pct"/>
          </w:tcPr>
          <w:p w14:paraId="3292171F" w14:textId="77777777" w:rsidR="001203F9" w:rsidRPr="001203F9" w:rsidRDefault="001203F9" w:rsidP="001203F9">
            <w:pPr>
              <w:jc w:val="center"/>
              <w:rPr>
                <w:sz w:val="22"/>
                <w:szCs w:val="22"/>
              </w:rPr>
            </w:pPr>
          </w:p>
        </w:tc>
        <w:tc>
          <w:tcPr>
            <w:tcW w:w="706" w:type="pct"/>
          </w:tcPr>
          <w:p w14:paraId="298DD934" w14:textId="77777777" w:rsidR="001203F9" w:rsidRPr="001203F9" w:rsidRDefault="001203F9" w:rsidP="001203F9">
            <w:pPr>
              <w:jc w:val="both"/>
              <w:rPr>
                <w:sz w:val="22"/>
                <w:szCs w:val="22"/>
              </w:rPr>
            </w:pPr>
          </w:p>
        </w:tc>
        <w:tc>
          <w:tcPr>
            <w:tcW w:w="706" w:type="pct"/>
          </w:tcPr>
          <w:p w14:paraId="41D26AAB" w14:textId="77777777" w:rsidR="001203F9" w:rsidRPr="001203F9" w:rsidRDefault="001203F9" w:rsidP="001203F9">
            <w:pPr>
              <w:jc w:val="both"/>
              <w:rPr>
                <w:sz w:val="22"/>
                <w:szCs w:val="22"/>
              </w:rPr>
            </w:pPr>
            <w:r w:rsidRPr="001203F9">
              <w:rPr>
                <w:sz w:val="22"/>
                <w:szCs w:val="22"/>
              </w:rPr>
              <w:t>1 h</w:t>
            </w:r>
          </w:p>
        </w:tc>
        <w:tc>
          <w:tcPr>
            <w:tcW w:w="706" w:type="pct"/>
          </w:tcPr>
          <w:p w14:paraId="4053069A" w14:textId="77777777" w:rsidR="001203F9" w:rsidRPr="001203F9" w:rsidRDefault="001203F9" w:rsidP="001203F9">
            <w:pPr>
              <w:jc w:val="both"/>
              <w:rPr>
                <w:sz w:val="22"/>
                <w:szCs w:val="22"/>
              </w:rPr>
            </w:pPr>
          </w:p>
        </w:tc>
        <w:tc>
          <w:tcPr>
            <w:tcW w:w="706" w:type="pct"/>
          </w:tcPr>
          <w:p w14:paraId="4C310BAD" w14:textId="77777777" w:rsidR="001203F9" w:rsidRPr="001203F9" w:rsidRDefault="001203F9" w:rsidP="001203F9">
            <w:pPr>
              <w:jc w:val="both"/>
              <w:rPr>
                <w:sz w:val="22"/>
                <w:szCs w:val="22"/>
              </w:rPr>
            </w:pPr>
          </w:p>
        </w:tc>
        <w:tc>
          <w:tcPr>
            <w:tcW w:w="705" w:type="pct"/>
          </w:tcPr>
          <w:p w14:paraId="1099BB80" w14:textId="77777777" w:rsidR="001203F9" w:rsidRPr="001203F9" w:rsidRDefault="001203F9" w:rsidP="001203F9">
            <w:pPr>
              <w:jc w:val="both"/>
              <w:rPr>
                <w:sz w:val="22"/>
                <w:szCs w:val="22"/>
              </w:rPr>
            </w:pPr>
          </w:p>
        </w:tc>
      </w:tr>
      <w:tr w:rsidR="001203F9" w:rsidRPr="001203F9" w14:paraId="77747B1C" w14:textId="77777777" w:rsidTr="009257D2">
        <w:trPr>
          <w:trHeight w:val="352"/>
        </w:trPr>
        <w:tc>
          <w:tcPr>
            <w:tcW w:w="766" w:type="pct"/>
            <w:shd w:val="clear" w:color="auto" w:fill="CCFFCC"/>
          </w:tcPr>
          <w:p w14:paraId="3E6B72EE" w14:textId="77777777" w:rsidR="001203F9" w:rsidRPr="001203F9" w:rsidRDefault="001203F9" w:rsidP="001203F9">
            <w:pPr>
              <w:jc w:val="center"/>
              <w:rPr>
                <w:b/>
                <w:sz w:val="22"/>
                <w:szCs w:val="22"/>
              </w:rPr>
            </w:pPr>
            <w:r w:rsidRPr="001203F9">
              <w:rPr>
                <w:b/>
                <w:sz w:val="22"/>
                <w:szCs w:val="22"/>
              </w:rPr>
              <w:t>2</w:t>
            </w:r>
          </w:p>
        </w:tc>
        <w:tc>
          <w:tcPr>
            <w:tcW w:w="706" w:type="pct"/>
          </w:tcPr>
          <w:p w14:paraId="3B24FC89" w14:textId="77777777" w:rsidR="001203F9" w:rsidRPr="001203F9" w:rsidRDefault="001203F9" w:rsidP="001203F9">
            <w:pPr>
              <w:jc w:val="center"/>
              <w:rPr>
                <w:sz w:val="22"/>
                <w:szCs w:val="22"/>
              </w:rPr>
            </w:pPr>
          </w:p>
        </w:tc>
        <w:tc>
          <w:tcPr>
            <w:tcW w:w="706" w:type="pct"/>
          </w:tcPr>
          <w:p w14:paraId="14F8F913" w14:textId="77777777" w:rsidR="001203F9" w:rsidRPr="001203F9" w:rsidRDefault="001203F9" w:rsidP="001203F9">
            <w:pPr>
              <w:jc w:val="both"/>
              <w:rPr>
                <w:sz w:val="22"/>
                <w:szCs w:val="22"/>
              </w:rPr>
            </w:pPr>
          </w:p>
        </w:tc>
        <w:tc>
          <w:tcPr>
            <w:tcW w:w="706" w:type="pct"/>
          </w:tcPr>
          <w:p w14:paraId="2E78178F" w14:textId="77777777" w:rsidR="001203F9" w:rsidRPr="001203F9" w:rsidRDefault="001203F9" w:rsidP="001203F9">
            <w:pPr>
              <w:jc w:val="both"/>
              <w:rPr>
                <w:sz w:val="22"/>
                <w:szCs w:val="22"/>
              </w:rPr>
            </w:pPr>
            <w:r w:rsidRPr="001203F9">
              <w:rPr>
                <w:sz w:val="22"/>
                <w:szCs w:val="22"/>
              </w:rPr>
              <w:t>2 h</w:t>
            </w:r>
          </w:p>
        </w:tc>
        <w:tc>
          <w:tcPr>
            <w:tcW w:w="706" w:type="pct"/>
          </w:tcPr>
          <w:p w14:paraId="502C91A1" w14:textId="77777777" w:rsidR="001203F9" w:rsidRPr="001203F9" w:rsidRDefault="001203F9" w:rsidP="001203F9">
            <w:pPr>
              <w:jc w:val="both"/>
              <w:rPr>
                <w:sz w:val="22"/>
                <w:szCs w:val="22"/>
              </w:rPr>
            </w:pPr>
          </w:p>
        </w:tc>
        <w:tc>
          <w:tcPr>
            <w:tcW w:w="706" w:type="pct"/>
          </w:tcPr>
          <w:p w14:paraId="58DBAEAB" w14:textId="77777777" w:rsidR="001203F9" w:rsidRPr="001203F9" w:rsidRDefault="001203F9" w:rsidP="001203F9">
            <w:pPr>
              <w:jc w:val="both"/>
              <w:rPr>
                <w:sz w:val="22"/>
                <w:szCs w:val="22"/>
              </w:rPr>
            </w:pPr>
          </w:p>
        </w:tc>
        <w:tc>
          <w:tcPr>
            <w:tcW w:w="705" w:type="pct"/>
          </w:tcPr>
          <w:p w14:paraId="7EC8C683" w14:textId="77777777" w:rsidR="001203F9" w:rsidRPr="001203F9" w:rsidRDefault="001203F9" w:rsidP="001203F9">
            <w:pPr>
              <w:jc w:val="both"/>
              <w:rPr>
                <w:sz w:val="22"/>
                <w:szCs w:val="22"/>
              </w:rPr>
            </w:pPr>
          </w:p>
        </w:tc>
      </w:tr>
      <w:tr w:rsidR="001203F9" w:rsidRPr="001203F9" w14:paraId="7C3C27F7" w14:textId="77777777" w:rsidTr="009257D2">
        <w:trPr>
          <w:trHeight w:val="352"/>
        </w:trPr>
        <w:tc>
          <w:tcPr>
            <w:tcW w:w="766" w:type="pct"/>
            <w:shd w:val="clear" w:color="auto" w:fill="CCFFCC"/>
          </w:tcPr>
          <w:p w14:paraId="4AA3D430" w14:textId="77777777" w:rsidR="001203F9" w:rsidRPr="001203F9" w:rsidRDefault="001203F9" w:rsidP="001203F9">
            <w:pPr>
              <w:jc w:val="center"/>
              <w:rPr>
                <w:b/>
                <w:sz w:val="22"/>
                <w:szCs w:val="22"/>
              </w:rPr>
            </w:pPr>
            <w:r w:rsidRPr="001203F9">
              <w:rPr>
                <w:b/>
                <w:sz w:val="22"/>
                <w:szCs w:val="22"/>
              </w:rPr>
              <w:t>3</w:t>
            </w:r>
          </w:p>
        </w:tc>
        <w:tc>
          <w:tcPr>
            <w:tcW w:w="706" w:type="pct"/>
          </w:tcPr>
          <w:p w14:paraId="0A100863" w14:textId="77777777" w:rsidR="001203F9" w:rsidRPr="001203F9" w:rsidRDefault="001203F9" w:rsidP="001203F9">
            <w:pPr>
              <w:jc w:val="center"/>
              <w:rPr>
                <w:sz w:val="22"/>
                <w:szCs w:val="22"/>
              </w:rPr>
            </w:pPr>
          </w:p>
        </w:tc>
        <w:tc>
          <w:tcPr>
            <w:tcW w:w="706" w:type="pct"/>
          </w:tcPr>
          <w:p w14:paraId="241E745D" w14:textId="77777777" w:rsidR="001203F9" w:rsidRPr="001203F9" w:rsidRDefault="001203F9" w:rsidP="001203F9">
            <w:pPr>
              <w:jc w:val="both"/>
              <w:rPr>
                <w:sz w:val="22"/>
                <w:szCs w:val="22"/>
              </w:rPr>
            </w:pPr>
          </w:p>
        </w:tc>
        <w:tc>
          <w:tcPr>
            <w:tcW w:w="706" w:type="pct"/>
          </w:tcPr>
          <w:p w14:paraId="3F62E8AE" w14:textId="77777777" w:rsidR="001203F9" w:rsidRPr="001203F9" w:rsidRDefault="001203F9" w:rsidP="001203F9">
            <w:pPr>
              <w:jc w:val="both"/>
              <w:rPr>
                <w:sz w:val="22"/>
                <w:szCs w:val="22"/>
              </w:rPr>
            </w:pPr>
            <w:r w:rsidRPr="001203F9">
              <w:rPr>
                <w:sz w:val="22"/>
                <w:szCs w:val="22"/>
              </w:rPr>
              <w:t>3 h</w:t>
            </w:r>
          </w:p>
        </w:tc>
        <w:tc>
          <w:tcPr>
            <w:tcW w:w="706" w:type="pct"/>
          </w:tcPr>
          <w:p w14:paraId="50852D55" w14:textId="77777777" w:rsidR="001203F9" w:rsidRPr="001203F9" w:rsidRDefault="001203F9" w:rsidP="001203F9">
            <w:pPr>
              <w:jc w:val="both"/>
              <w:rPr>
                <w:sz w:val="22"/>
                <w:szCs w:val="22"/>
              </w:rPr>
            </w:pPr>
          </w:p>
        </w:tc>
        <w:tc>
          <w:tcPr>
            <w:tcW w:w="706" w:type="pct"/>
          </w:tcPr>
          <w:p w14:paraId="2028F2B8" w14:textId="77777777" w:rsidR="001203F9" w:rsidRPr="001203F9" w:rsidRDefault="001203F9" w:rsidP="001203F9">
            <w:pPr>
              <w:jc w:val="both"/>
              <w:rPr>
                <w:sz w:val="22"/>
                <w:szCs w:val="22"/>
              </w:rPr>
            </w:pPr>
          </w:p>
        </w:tc>
        <w:tc>
          <w:tcPr>
            <w:tcW w:w="705" w:type="pct"/>
          </w:tcPr>
          <w:p w14:paraId="5DF43257" w14:textId="77777777" w:rsidR="001203F9" w:rsidRPr="001203F9" w:rsidRDefault="001203F9" w:rsidP="001203F9">
            <w:pPr>
              <w:jc w:val="both"/>
              <w:rPr>
                <w:sz w:val="22"/>
                <w:szCs w:val="22"/>
              </w:rPr>
            </w:pPr>
          </w:p>
        </w:tc>
      </w:tr>
      <w:tr w:rsidR="001203F9" w:rsidRPr="001203F9" w14:paraId="500DB038" w14:textId="77777777" w:rsidTr="009257D2">
        <w:trPr>
          <w:trHeight w:val="352"/>
        </w:trPr>
        <w:tc>
          <w:tcPr>
            <w:tcW w:w="766" w:type="pct"/>
            <w:shd w:val="clear" w:color="auto" w:fill="CCFFCC"/>
          </w:tcPr>
          <w:p w14:paraId="2AD6324E" w14:textId="77777777" w:rsidR="001203F9" w:rsidRPr="001203F9" w:rsidRDefault="001203F9" w:rsidP="001203F9">
            <w:pPr>
              <w:jc w:val="center"/>
              <w:rPr>
                <w:b/>
                <w:sz w:val="22"/>
                <w:szCs w:val="22"/>
              </w:rPr>
            </w:pPr>
            <w:r w:rsidRPr="001203F9">
              <w:rPr>
                <w:b/>
                <w:sz w:val="22"/>
                <w:szCs w:val="22"/>
              </w:rPr>
              <w:t>4</w:t>
            </w:r>
          </w:p>
        </w:tc>
        <w:tc>
          <w:tcPr>
            <w:tcW w:w="706" w:type="pct"/>
          </w:tcPr>
          <w:p w14:paraId="7654B2AC" w14:textId="77777777" w:rsidR="001203F9" w:rsidRPr="001203F9" w:rsidRDefault="001203F9" w:rsidP="001203F9">
            <w:pPr>
              <w:jc w:val="both"/>
              <w:rPr>
                <w:sz w:val="22"/>
                <w:szCs w:val="22"/>
              </w:rPr>
            </w:pPr>
          </w:p>
        </w:tc>
        <w:tc>
          <w:tcPr>
            <w:tcW w:w="706" w:type="pct"/>
          </w:tcPr>
          <w:p w14:paraId="2A57769C" w14:textId="77777777" w:rsidR="001203F9" w:rsidRPr="001203F9" w:rsidRDefault="001203F9" w:rsidP="001203F9">
            <w:pPr>
              <w:jc w:val="center"/>
              <w:rPr>
                <w:sz w:val="22"/>
                <w:szCs w:val="22"/>
              </w:rPr>
            </w:pPr>
          </w:p>
        </w:tc>
        <w:tc>
          <w:tcPr>
            <w:tcW w:w="706" w:type="pct"/>
          </w:tcPr>
          <w:p w14:paraId="786DF78A" w14:textId="77777777" w:rsidR="001203F9" w:rsidRPr="001203F9" w:rsidRDefault="001203F9" w:rsidP="001203F9">
            <w:pPr>
              <w:jc w:val="both"/>
              <w:rPr>
                <w:sz w:val="22"/>
                <w:szCs w:val="22"/>
              </w:rPr>
            </w:pPr>
            <w:r w:rsidRPr="001203F9">
              <w:rPr>
                <w:sz w:val="22"/>
                <w:szCs w:val="22"/>
              </w:rPr>
              <w:t>2 h</w:t>
            </w:r>
          </w:p>
        </w:tc>
        <w:tc>
          <w:tcPr>
            <w:tcW w:w="706" w:type="pct"/>
          </w:tcPr>
          <w:p w14:paraId="2DBE642B" w14:textId="77777777" w:rsidR="001203F9" w:rsidRPr="001203F9" w:rsidRDefault="001203F9" w:rsidP="001203F9">
            <w:pPr>
              <w:jc w:val="both"/>
              <w:rPr>
                <w:sz w:val="22"/>
                <w:szCs w:val="22"/>
              </w:rPr>
            </w:pPr>
          </w:p>
        </w:tc>
        <w:tc>
          <w:tcPr>
            <w:tcW w:w="706" w:type="pct"/>
          </w:tcPr>
          <w:p w14:paraId="7C1582FC" w14:textId="77777777" w:rsidR="001203F9" w:rsidRPr="001203F9" w:rsidRDefault="001203F9" w:rsidP="001203F9">
            <w:pPr>
              <w:jc w:val="both"/>
              <w:rPr>
                <w:sz w:val="22"/>
                <w:szCs w:val="22"/>
              </w:rPr>
            </w:pPr>
          </w:p>
        </w:tc>
        <w:tc>
          <w:tcPr>
            <w:tcW w:w="705" w:type="pct"/>
          </w:tcPr>
          <w:p w14:paraId="604EF4AE" w14:textId="77777777" w:rsidR="001203F9" w:rsidRPr="001203F9" w:rsidRDefault="001203F9" w:rsidP="001203F9">
            <w:pPr>
              <w:jc w:val="both"/>
              <w:rPr>
                <w:sz w:val="22"/>
                <w:szCs w:val="22"/>
              </w:rPr>
            </w:pPr>
          </w:p>
        </w:tc>
      </w:tr>
      <w:tr w:rsidR="001203F9" w:rsidRPr="001203F9" w14:paraId="5073415E" w14:textId="77777777" w:rsidTr="009257D2">
        <w:trPr>
          <w:trHeight w:val="375"/>
        </w:trPr>
        <w:tc>
          <w:tcPr>
            <w:tcW w:w="766" w:type="pct"/>
            <w:shd w:val="clear" w:color="auto" w:fill="CCFFCC"/>
          </w:tcPr>
          <w:p w14:paraId="382E3B99" w14:textId="77777777" w:rsidR="001203F9" w:rsidRPr="001203F9" w:rsidRDefault="001203F9" w:rsidP="001203F9">
            <w:pPr>
              <w:jc w:val="center"/>
              <w:rPr>
                <w:b/>
                <w:sz w:val="22"/>
                <w:szCs w:val="22"/>
              </w:rPr>
            </w:pPr>
            <w:r w:rsidRPr="001203F9">
              <w:rPr>
                <w:b/>
                <w:sz w:val="22"/>
                <w:szCs w:val="22"/>
              </w:rPr>
              <w:t>5</w:t>
            </w:r>
          </w:p>
        </w:tc>
        <w:tc>
          <w:tcPr>
            <w:tcW w:w="706" w:type="pct"/>
          </w:tcPr>
          <w:p w14:paraId="60B11B98" w14:textId="77777777" w:rsidR="001203F9" w:rsidRPr="001203F9" w:rsidRDefault="001203F9" w:rsidP="001203F9">
            <w:pPr>
              <w:jc w:val="both"/>
              <w:rPr>
                <w:sz w:val="22"/>
                <w:szCs w:val="22"/>
              </w:rPr>
            </w:pPr>
          </w:p>
        </w:tc>
        <w:tc>
          <w:tcPr>
            <w:tcW w:w="706" w:type="pct"/>
          </w:tcPr>
          <w:p w14:paraId="057C8D35" w14:textId="77777777" w:rsidR="001203F9" w:rsidRPr="001203F9" w:rsidRDefault="001203F9" w:rsidP="001203F9">
            <w:pPr>
              <w:jc w:val="center"/>
              <w:rPr>
                <w:sz w:val="22"/>
                <w:szCs w:val="22"/>
              </w:rPr>
            </w:pPr>
          </w:p>
        </w:tc>
        <w:tc>
          <w:tcPr>
            <w:tcW w:w="706" w:type="pct"/>
          </w:tcPr>
          <w:p w14:paraId="1641EED1" w14:textId="77777777" w:rsidR="001203F9" w:rsidRPr="001203F9" w:rsidRDefault="001203F9" w:rsidP="001203F9">
            <w:pPr>
              <w:jc w:val="both"/>
              <w:rPr>
                <w:sz w:val="22"/>
                <w:szCs w:val="22"/>
              </w:rPr>
            </w:pPr>
          </w:p>
        </w:tc>
        <w:tc>
          <w:tcPr>
            <w:tcW w:w="706" w:type="pct"/>
          </w:tcPr>
          <w:p w14:paraId="7A73831E" w14:textId="77777777" w:rsidR="001203F9" w:rsidRPr="001203F9" w:rsidRDefault="001203F9" w:rsidP="001203F9">
            <w:pPr>
              <w:jc w:val="both"/>
              <w:rPr>
                <w:sz w:val="22"/>
                <w:szCs w:val="22"/>
              </w:rPr>
            </w:pPr>
            <w:r w:rsidRPr="001203F9">
              <w:rPr>
                <w:sz w:val="22"/>
                <w:szCs w:val="22"/>
              </w:rPr>
              <w:t>2 h</w:t>
            </w:r>
          </w:p>
        </w:tc>
        <w:tc>
          <w:tcPr>
            <w:tcW w:w="706" w:type="pct"/>
          </w:tcPr>
          <w:p w14:paraId="3C7A02C5" w14:textId="77777777" w:rsidR="001203F9" w:rsidRPr="001203F9" w:rsidRDefault="001203F9" w:rsidP="001203F9">
            <w:pPr>
              <w:jc w:val="both"/>
              <w:rPr>
                <w:sz w:val="22"/>
                <w:szCs w:val="22"/>
              </w:rPr>
            </w:pPr>
          </w:p>
        </w:tc>
        <w:tc>
          <w:tcPr>
            <w:tcW w:w="705" w:type="pct"/>
          </w:tcPr>
          <w:p w14:paraId="2FC9168F" w14:textId="77777777" w:rsidR="001203F9" w:rsidRPr="001203F9" w:rsidRDefault="001203F9" w:rsidP="001203F9">
            <w:pPr>
              <w:jc w:val="both"/>
              <w:rPr>
                <w:sz w:val="22"/>
                <w:szCs w:val="22"/>
              </w:rPr>
            </w:pPr>
          </w:p>
        </w:tc>
      </w:tr>
      <w:tr w:rsidR="001203F9" w:rsidRPr="001203F9" w14:paraId="7609A834" w14:textId="77777777" w:rsidTr="009257D2">
        <w:trPr>
          <w:trHeight w:val="375"/>
        </w:trPr>
        <w:tc>
          <w:tcPr>
            <w:tcW w:w="766" w:type="pct"/>
            <w:tcBorders>
              <w:top w:val="single" w:sz="4" w:space="0" w:color="auto"/>
              <w:left w:val="single" w:sz="4" w:space="0" w:color="auto"/>
              <w:bottom w:val="single" w:sz="4" w:space="0" w:color="auto"/>
              <w:right w:val="single" w:sz="4" w:space="0" w:color="auto"/>
            </w:tcBorders>
            <w:shd w:val="clear" w:color="auto" w:fill="CCFFCC"/>
          </w:tcPr>
          <w:p w14:paraId="709F8FAF" w14:textId="77777777" w:rsidR="001203F9" w:rsidRPr="001203F9" w:rsidRDefault="001203F9" w:rsidP="001203F9">
            <w:pPr>
              <w:jc w:val="center"/>
              <w:rPr>
                <w:b/>
                <w:sz w:val="22"/>
                <w:szCs w:val="22"/>
              </w:rPr>
            </w:pPr>
            <w:r w:rsidRPr="001203F9">
              <w:rPr>
                <w:b/>
                <w:sz w:val="22"/>
                <w:szCs w:val="22"/>
              </w:rPr>
              <w:t>6</w:t>
            </w:r>
          </w:p>
        </w:tc>
        <w:tc>
          <w:tcPr>
            <w:tcW w:w="706" w:type="pct"/>
            <w:tcBorders>
              <w:top w:val="single" w:sz="4" w:space="0" w:color="auto"/>
              <w:left w:val="single" w:sz="4" w:space="0" w:color="auto"/>
              <w:bottom w:val="single" w:sz="4" w:space="0" w:color="auto"/>
              <w:right w:val="single" w:sz="4" w:space="0" w:color="auto"/>
            </w:tcBorders>
          </w:tcPr>
          <w:p w14:paraId="345812ED" w14:textId="77777777" w:rsidR="001203F9" w:rsidRPr="001203F9" w:rsidRDefault="001203F9" w:rsidP="001203F9">
            <w:pPr>
              <w:jc w:val="both"/>
              <w:rPr>
                <w:sz w:val="22"/>
                <w:szCs w:val="22"/>
              </w:rPr>
            </w:pPr>
          </w:p>
        </w:tc>
        <w:tc>
          <w:tcPr>
            <w:tcW w:w="706" w:type="pct"/>
            <w:tcBorders>
              <w:top w:val="single" w:sz="4" w:space="0" w:color="auto"/>
              <w:left w:val="single" w:sz="4" w:space="0" w:color="auto"/>
              <w:bottom w:val="single" w:sz="4" w:space="0" w:color="auto"/>
              <w:right w:val="single" w:sz="4" w:space="0" w:color="auto"/>
            </w:tcBorders>
          </w:tcPr>
          <w:p w14:paraId="31DAECBC" w14:textId="77777777" w:rsidR="001203F9" w:rsidRPr="001203F9" w:rsidRDefault="001203F9" w:rsidP="001203F9">
            <w:pPr>
              <w:jc w:val="both"/>
              <w:rPr>
                <w:sz w:val="22"/>
                <w:szCs w:val="22"/>
              </w:rPr>
            </w:pPr>
          </w:p>
        </w:tc>
        <w:tc>
          <w:tcPr>
            <w:tcW w:w="706" w:type="pct"/>
            <w:tcBorders>
              <w:top w:val="single" w:sz="4" w:space="0" w:color="auto"/>
              <w:left w:val="single" w:sz="4" w:space="0" w:color="auto"/>
              <w:bottom w:val="single" w:sz="4" w:space="0" w:color="auto"/>
              <w:right w:val="single" w:sz="4" w:space="0" w:color="auto"/>
            </w:tcBorders>
          </w:tcPr>
          <w:p w14:paraId="36B8AB95" w14:textId="77777777" w:rsidR="001203F9" w:rsidRPr="001203F9" w:rsidRDefault="001203F9" w:rsidP="001203F9">
            <w:pPr>
              <w:rPr>
                <w:sz w:val="22"/>
                <w:szCs w:val="22"/>
              </w:rPr>
            </w:pPr>
          </w:p>
        </w:tc>
        <w:tc>
          <w:tcPr>
            <w:tcW w:w="706" w:type="pct"/>
            <w:tcBorders>
              <w:top w:val="single" w:sz="4" w:space="0" w:color="auto"/>
              <w:left w:val="single" w:sz="4" w:space="0" w:color="auto"/>
              <w:bottom w:val="single" w:sz="4" w:space="0" w:color="auto"/>
              <w:right w:val="single" w:sz="4" w:space="0" w:color="auto"/>
            </w:tcBorders>
          </w:tcPr>
          <w:p w14:paraId="659B5150" w14:textId="77777777" w:rsidR="001203F9" w:rsidRPr="001203F9" w:rsidRDefault="001203F9" w:rsidP="001203F9">
            <w:pPr>
              <w:jc w:val="both"/>
              <w:rPr>
                <w:sz w:val="22"/>
                <w:szCs w:val="22"/>
              </w:rPr>
            </w:pPr>
            <w:r w:rsidRPr="001203F9">
              <w:rPr>
                <w:sz w:val="22"/>
                <w:szCs w:val="22"/>
              </w:rPr>
              <w:t>3 h + 3 h</w:t>
            </w:r>
          </w:p>
        </w:tc>
        <w:tc>
          <w:tcPr>
            <w:tcW w:w="706" w:type="pct"/>
            <w:tcBorders>
              <w:top w:val="single" w:sz="4" w:space="0" w:color="auto"/>
              <w:left w:val="single" w:sz="4" w:space="0" w:color="auto"/>
              <w:bottom w:val="single" w:sz="4" w:space="0" w:color="auto"/>
              <w:right w:val="single" w:sz="4" w:space="0" w:color="auto"/>
            </w:tcBorders>
          </w:tcPr>
          <w:p w14:paraId="128B5045" w14:textId="77777777" w:rsidR="001203F9" w:rsidRPr="001203F9" w:rsidRDefault="001203F9" w:rsidP="001203F9">
            <w:pPr>
              <w:jc w:val="both"/>
              <w:rPr>
                <w:sz w:val="22"/>
                <w:szCs w:val="22"/>
              </w:rPr>
            </w:pPr>
          </w:p>
        </w:tc>
        <w:tc>
          <w:tcPr>
            <w:tcW w:w="705" w:type="pct"/>
            <w:tcBorders>
              <w:top w:val="single" w:sz="4" w:space="0" w:color="auto"/>
              <w:left w:val="single" w:sz="4" w:space="0" w:color="auto"/>
              <w:bottom w:val="single" w:sz="4" w:space="0" w:color="auto"/>
              <w:right w:val="single" w:sz="4" w:space="0" w:color="auto"/>
            </w:tcBorders>
          </w:tcPr>
          <w:p w14:paraId="05931141" w14:textId="77777777" w:rsidR="001203F9" w:rsidRPr="001203F9" w:rsidRDefault="001203F9" w:rsidP="001203F9">
            <w:pPr>
              <w:jc w:val="both"/>
              <w:rPr>
                <w:sz w:val="22"/>
                <w:szCs w:val="22"/>
              </w:rPr>
            </w:pPr>
          </w:p>
        </w:tc>
      </w:tr>
      <w:tr w:rsidR="001203F9" w:rsidRPr="001203F9" w14:paraId="22F1CABC" w14:textId="77777777" w:rsidTr="009257D2">
        <w:trPr>
          <w:trHeight w:val="375"/>
        </w:trPr>
        <w:tc>
          <w:tcPr>
            <w:tcW w:w="766" w:type="pct"/>
            <w:tcBorders>
              <w:top w:val="single" w:sz="4" w:space="0" w:color="auto"/>
              <w:left w:val="single" w:sz="4" w:space="0" w:color="auto"/>
              <w:bottom w:val="single" w:sz="4" w:space="0" w:color="auto"/>
              <w:right w:val="single" w:sz="4" w:space="0" w:color="auto"/>
            </w:tcBorders>
            <w:shd w:val="clear" w:color="auto" w:fill="CCFFCC"/>
          </w:tcPr>
          <w:p w14:paraId="6B86B891" w14:textId="77777777" w:rsidR="001203F9" w:rsidRPr="001203F9" w:rsidRDefault="001203F9" w:rsidP="001203F9">
            <w:pPr>
              <w:jc w:val="center"/>
              <w:rPr>
                <w:b/>
                <w:sz w:val="22"/>
                <w:szCs w:val="22"/>
              </w:rPr>
            </w:pPr>
            <w:r w:rsidRPr="001203F9">
              <w:rPr>
                <w:b/>
                <w:sz w:val="22"/>
                <w:szCs w:val="22"/>
              </w:rPr>
              <w:t>7</w:t>
            </w:r>
          </w:p>
        </w:tc>
        <w:tc>
          <w:tcPr>
            <w:tcW w:w="706" w:type="pct"/>
            <w:tcBorders>
              <w:top w:val="single" w:sz="4" w:space="0" w:color="auto"/>
              <w:left w:val="single" w:sz="4" w:space="0" w:color="auto"/>
              <w:bottom w:val="single" w:sz="4" w:space="0" w:color="auto"/>
              <w:right w:val="single" w:sz="4" w:space="0" w:color="auto"/>
            </w:tcBorders>
          </w:tcPr>
          <w:p w14:paraId="2A637F40" w14:textId="77777777" w:rsidR="001203F9" w:rsidRPr="001203F9" w:rsidRDefault="001203F9" w:rsidP="001203F9">
            <w:pPr>
              <w:jc w:val="both"/>
              <w:rPr>
                <w:sz w:val="22"/>
                <w:szCs w:val="22"/>
              </w:rPr>
            </w:pPr>
          </w:p>
        </w:tc>
        <w:tc>
          <w:tcPr>
            <w:tcW w:w="706" w:type="pct"/>
            <w:tcBorders>
              <w:top w:val="single" w:sz="4" w:space="0" w:color="auto"/>
              <w:left w:val="single" w:sz="4" w:space="0" w:color="auto"/>
              <w:bottom w:val="single" w:sz="4" w:space="0" w:color="auto"/>
              <w:right w:val="single" w:sz="4" w:space="0" w:color="auto"/>
            </w:tcBorders>
          </w:tcPr>
          <w:p w14:paraId="4615755E" w14:textId="77777777" w:rsidR="001203F9" w:rsidRPr="001203F9" w:rsidRDefault="001203F9" w:rsidP="001203F9">
            <w:pPr>
              <w:jc w:val="both"/>
              <w:rPr>
                <w:sz w:val="22"/>
                <w:szCs w:val="22"/>
              </w:rPr>
            </w:pPr>
          </w:p>
        </w:tc>
        <w:tc>
          <w:tcPr>
            <w:tcW w:w="706" w:type="pct"/>
            <w:tcBorders>
              <w:top w:val="single" w:sz="4" w:space="0" w:color="auto"/>
              <w:left w:val="single" w:sz="4" w:space="0" w:color="auto"/>
              <w:bottom w:val="single" w:sz="4" w:space="0" w:color="auto"/>
              <w:right w:val="single" w:sz="4" w:space="0" w:color="auto"/>
            </w:tcBorders>
          </w:tcPr>
          <w:p w14:paraId="40447D0D" w14:textId="77777777" w:rsidR="001203F9" w:rsidRPr="001203F9" w:rsidRDefault="001203F9" w:rsidP="001203F9">
            <w:pPr>
              <w:jc w:val="center"/>
              <w:rPr>
                <w:sz w:val="22"/>
                <w:szCs w:val="22"/>
              </w:rPr>
            </w:pPr>
          </w:p>
        </w:tc>
        <w:tc>
          <w:tcPr>
            <w:tcW w:w="706" w:type="pct"/>
            <w:tcBorders>
              <w:top w:val="single" w:sz="4" w:space="0" w:color="auto"/>
              <w:left w:val="single" w:sz="4" w:space="0" w:color="auto"/>
              <w:bottom w:val="single" w:sz="4" w:space="0" w:color="auto"/>
              <w:right w:val="single" w:sz="4" w:space="0" w:color="auto"/>
            </w:tcBorders>
          </w:tcPr>
          <w:p w14:paraId="1E7E36C3" w14:textId="77777777" w:rsidR="001203F9" w:rsidRPr="001203F9" w:rsidRDefault="001203F9" w:rsidP="001203F9">
            <w:pPr>
              <w:jc w:val="both"/>
              <w:rPr>
                <w:sz w:val="22"/>
                <w:szCs w:val="22"/>
              </w:rPr>
            </w:pPr>
            <w:r w:rsidRPr="001203F9">
              <w:rPr>
                <w:sz w:val="22"/>
                <w:szCs w:val="22"/>
              </w:rPr>
              <w:t>2 h</w:t>
            </w:r>
          </w:p>
        </w:tc>
        <w:tc>
          <w:tcPr>
            <w:tcW w:w="706" w:type="pct"/>
            <w:tcBorders>
              <w:top w:val="single" w:sz="4" w:space="0" w:color="auto"/>
              <w:left w:val="single" w:sz="4" w:space="0" w:color="auto"/>
              <w:bottom w:val="single" w:sz="4" w:space="0" w:color="auto"/>
              <w:right w:val="single" w:sz="4" w:space="0" w:color="auto"/>
            </w:tcBorders>
          </w:tcPr>
          <w:p w14:paraId="6B07A4EA" w14:textId="77777777" w:rsidR="001203F9" w:rsidRPr="001203F9" w:rsidRDefault="001203F9" w:rsidP="001203F9">
            <w:pPr>
              <w:jc w:val="both"/>
              <w:rPr>
                <w:sz w:val="22"/>
                <w:szCs w:val="22"/>
              </w:rPr>
            </w:pPr>
          </w:p>
        </w:tc>
        <w:tc>
          <w:tcPr>
            <w:tcW w:w="705" w:type="pct"/>
            <w:tcBorders>
              <w:top w:val="single" w:sz="4" w:space="0" w:color="auto"/>
              <w:left w:val="single" w:sz="4" w:space="0" w:color="auto"/>
              <w:bottom w:val="single" w:sz="4" w:space="0" w:color="auto"/>
              <w:right w:val="single" w:sz="4" w:space="0" w:color="auto"/>
            </w:tcBorders>
          </w:tcPr>
          <w:p w14:paraId="1F4E8930" w14:textId="77777777" w:rsidR="001203F9" w:rsidRPr="001203F9" w:rsidRDefault="001203F9" w:rsidP="001203F9">
            <w:pPr>
              <w:jc w:val="both"/>
              <w:rPr>
                <w:sz w:val="22"/>
                <w:szCs w:val="22"/>
              </w:rPr>
            </w:pPr>
          </w:p>
        </w:tc>
      </w:tr>
      <w:tr w:rsidR="001203F9" w:rsidRPr="001203F9" w14:paraId="69FB8C3D" w14:textId="77777777" w:rsidTr="009257D2">
        <w:trPr>
          <w:trHeight w:val="375"/>
        </w:trPr>
        <w:tc>
          <w:tcPr>
            <w:tcW w:w="766" w:type="pct"/>
            <w:tcBorders>
              <w:top w:val="single" w:sz="4" w:space="0" w:color="auto"/>
              <w:left w:val="single" w:sz="4" w:space="0" w:color="auto"/>
              <w:bottom w:val="single" w:sz="4" w:space="0" w:color="auto"/>
              <w:right w:val="single" w:sz="4" w:space="0" w:color="auto"/>
            </w:tcBorders>
            <w:shd w:val="clear" w:color="auto" w:fill="CCFFCC"/>
          </w:tcPr>
          <w:p w14:paraId="30FB4F09" w14:textId="77777777" w:rsidR="001203F9" w:rsidRPr="001203F9" w:rsidRDefault="001203F9" w:rsidP="001203F9">
            <w:pPr>
              <w:jc w:val="center"/>
              <w:rPr>
                <w:b/>
                <w:sz w:val="22"/>
                <w:szCs w:val="22"/>
              </w:rPr>
            </w:pPr>
            <w:r w:rsidRPr="001203F9">
              <w:rPr>
                <w:b/>
                <w:sz w:val="22"/>
                <w:szCs w:val="22"/>
              </w:rPr>
              <w:t>8</w:t>
            </w:r>
          </w:p>
        </w:tc>
        <w:tc>
          <w:tcPr>
            <w:tcW w:w="706" w:type="pct"/>
            <w:tcBorders>
              <w:top w:val="single" w:sz="4" w:space="0" w:color="auto"/>
              <w:left w:val="single" w:sz="4" w:space="0" w:color="auto"/>
              <w:bottom w:val="single" w:sz="4" w:space="0" w:color="auto"/>
              <w:right w:val="single" w:sz="4" w:space="0" w:color="auto"/>
            </w:tcBorders>
          </w:tcPr>
          <w:p w14:paraId="3413E3B6" w14:textId="77777777" w:rsidR="001203F9" w:rsidRPr="001203F9" w:rsidRDefault="001203F9" w:rsidP="001203F9">
            <w:pPr>
              <w:jc w:val="both"/>
              <w:rPr>
                <w:sz w:val="22"/>
                <w:szCs w:val="22"/>
              </w:rPr>
            </w:pPr>
          </w:p>
        </w:tc>
        <w:tc>
          <w:tcPr>
            <w:tcW w:w="706" w:type="pct"/>
            <w:tcBorders>
              <w:top w:val="single" w:sz="4" w:space="0" w:color="auto"/>
              <w:left w:val="single" w:sz="4" w:space="0" w:color="auto"/>
              <w:bottom w:val="single" w:sz="4" w:space="0" w:color="auto"/>
              <w:right w:val="single" w:sz="4" w:space="0" w:color="auto"/>
            </w:tcBorders>
          </w:tcPr>
          <w:p w14:paraId="7A1395FB" w14:textId="77777777" w:rsidR="001203F9" w:rsidRPr="001203F9" w:rsidRDefault="001203F9" w:rsidP="001203F9">
            <w:pPr>
              <w:jc w:val="both"/>
              <w:rPr>
                <w:sz w:val="22"/>
                <w:szCs w:val="22"/>
              </w:rPr>
            </w:pPr>
          </w:p>
        </w:tc>
        <w:tc>
          <w:tcPr>
            <w:tcW w:w="706" w:type="pct"/>
            <w:tcBorders>
              <w:top w:val="single" w:sz="4" w:space="0" w:color="auto"/>
              <w:left w:val="single" w:sz="4" w:space="0" w:color="auto"/>
              <w:bottom w:val="single" w:sz="4" w:space="0" w:color="auto"/>
              <w:right w:val="single" w:sz="4" w:space="0" w:color="auto"/>
            </w:tcBorders>
          </w:tcPr>
          <w:p w14:paraId="5C6DA85B" w14:textId="77777777" w:rsidR="001203F9" w:rsidRPr="001203F9" w:rsidRDefault="001203F9" w:rsidP="001203F9">
            <w:pPr>
              <w:jc w:val="both"/>
              <w:rPr>
                <w:sz w:val="22"/>
                <w:szCs w:val="22"/>
              </w:rPr>
            </w:pPr>
          </w:p>
        </w:tc>
        <w:tc>
          <w:tcPr>
            <w:tcW w:w="706" w:type="pct"/>
            <w:tcBorders>
              <w:top w:val="single" w:sz="4" w:space="0" w:color="auto"/>
              <w:left w:val="single" w:sz="4" w:space="0" w:color="auto"/>
              <w:bottom w:val="single" w:sz="4" w:space="0" w:color="auto"/>
              <w:right w:val="single" w:sz="4" w:space="0" w:color="auto"/>
            </w:tcBorders>
          </w:tcPr>
          <w:p w14:paraId="75E093BB" w14:textId="77777777" w:rsidR="001203F9" w:rsidRPr="001203F9" w:rsidRDefault="001203F9" w:rsidP="001203F9">
            <w:pPr>
              <w:rPr>
                <w:sz w:val="22"/>
                <w:szCs w:val="22"/>
              </w:rPr>
            </w:pPr>
            <w:r w:rsidRPr="001203F9">
              <w:rPr>
                <w:sz w:val="22"/>
                <w:szCs w:val="22"/>
              </w:rPr>
              <w:t>3 h</w:t>
            </w:r>
          </w:p>
        </w:tc>
        <w:tc>
          <w:tcPr>
            <w:tcW w:w="706" w:type="pct"/>
            <w:tcBorders>
              <w:top w:val="single" w:sz="4" w:space="0" w:color="auto"/>
              <w:left w:val="single" w:sz="4" w:space="0" w:color="auto"/>
              <w:bottom w:val="single" w:sz="4" w:space="0" w:color="auto"/>
              <w:right w:val="single" w:sz="4" w:space="0" w:color="auto"/>
            </w:tcBorders>
          </w:tcPr>
          <w:p w14:paraId="4390639F" w14:textId="77777777" w:rsidR="001203F9" w:rsidRPr="001203F9" w:rsidRDefault="001203F9" w:rsidP="001203F9">
            <w:pPr>
              <w:jc w:val="both"/>
              <w:rPr>
                <w:sz w:val="22"/>
                <w:szCs w:val="22"/>
              </w:rPr>
            </w:pPr>
          </w:p>
        </w:tc>
        <w:tc>
          <w:tcPr>
            <w:tcW w:w="705" w:type="pct"/>
            <w:tcBorders>
              <w:top w:val="single" w:sz="4" w:space="0" w:color="auto"/>
              <w:left w:val="single" w:sz="4" w:space="0" w:color="auto"/>
              <w:bottom w:val="single" w:sz="4" w:space="0" w:color="auto"/>
              <w:right w:val="single" w:sz="4" w:space="0" w:color="auto"/>
            </w:tcBorders>
          </w:tcPr>
          <w:p w14:paraId="154A99D0" w14:textId="77777777" w:rsidR="001203F9" w:rsidRPr="001203F9" w:rsidRDefault="001203F9" w:rsidP="001203F9">
            <w:pPr>
              <w:jc w:val="both"/>
              <w:rPr>
                <w:sz w:val="22"/>
                <w:szCs w:val="22"/>
              </w:rPr>
            </w:pPr>
          </w:p>
        </w:tc>
      </w:tr>
      <w:tr w:rsidR="001203F9" w:rsidRPr="001203F9" w14:paraId="09C71F6A" w14:textId="77777777" w:rsidTr="009257D2">
        <w:trPr>
          <w:trHeight w:val="375"/>
        </w:trPr>
        <w:tc>
          <w:tcPr>
            <w:tcW w:w="766" w:type="pct"/>
            <w:tcBorders>
              <w:top w:val="single" w:sz="4" w:space="0" w:color="auto"/>
              <w:left w:val="single" w:sz="4" w:space="0" w:color="auto"/>
              <w:bottom w:val="single" w:sz="4" w:space="0" w:color="auto"/>
              <w:right w:val="single" w:sz="4" w:space="0" w:color="auto"/>
            </w:tcBorders>
            <w:shd w:val="clear" w:color="auto" w:fill="CCFFCC"/>
          </w:tcPr>
          <w:p w14:paraId="723FEB88" w14:textId="77777777" w:rsidR="001203F9" w:rsidRPr="001203F9" w:rsidRDefault="001203F9" w:rsidP="001203F9">
            <w:pPr>
              <w:jc w:val="center"/>
              <w:rPr>
                <w:b/>
                <w:sz w:val="22"/>
                <w:szCs w:val="22"/>
              </w:rPr>
            </w:pPr>
            <w:r w:rsidRPr="001203F9">
              <w:rPr>
                <w:b/>
                <w:sz w:val="22"/>
                <w:szCs w:val="22"/>
              </w:rPr>
              <w:t>9</w:t>
            </w:r>
          </w:p>
        </w:tc>
        <w:tc>
          <w:tcPr>
            <w:tcW w:w="706" w:type="pct"/>
            <w:tcBorders>
              <w:top w:val="single" w:sz="4" w:space="0" w:color="auto"/>
              <w:left w:val="single" w:sz="4" w:space="0" w:color="auto"/>
              <w:bottom w:val="single" w:sz="4" w:space="0" w:color="auto"/>
              <w:right w:val="single" w:sz="4" w:space="0" w:color="auto"/>
            </w:tcBorders>
          </w:tcPr>
          <w:p w14:paraId="193BA56A" w14:textId="77777777" w:rsidR="001203F9" w:rsidRPr="001203F9" w:rsidRDefault="001203F9" w:rsidP="001203F9">
            <w:pPr>
              <w:jc w:val="both"/>
              <w:rPr>
                <w:sz w:val="22"/>
                <w:szCs w:val="22"/>
              </w:rPr>
            </w:pPr>
          </w:p>
        </w:tc>
        <w:tc>
          <w:tcPr>
            <w:tcW w:w="706" w:type="pct"/>
            <w:tcBorders>
              <w:top w:val="single" w:sz="4" w:space="0" w:color="auto"/>
              <w:left w:val="single" w:sz="4" w:space="0" w:color="auto"/>
              <w:bottom w:val="single" w:sz="4" w:space="0" w:color="auto"/>
              <w:right w:val="single" w:sz="4" w:space="0" w:color="auto"/>
            </w:tcBorders>
          </w:tcPr>
          <w:p w14:paraId="2045814B" w14:textId="77777777" w:rsidR="001203F9" w:rsidRPr="001203F9" w:rsidRDefault="001203F9" w:rsidP="001203F9">
            <w:pPr>
              <w:jc w:val="both"/>
              <w:rPr>
                <w:sz w:val="22"/>
                <w:szCs w:val="22"/>
              </w:rPr>
            </w:pPr>
          </w:p>
        </w:tc>
        <w:tc>
          <w:tcPr>
            <w:tcW w:w="706" w:type="pct"/>
            <w:tcBorders>
              <w:top w:val="single" w:sz="4" w:space="0" w:color="auto"/>
              <w:left w:val="single" w:sz="4" w:space="0" w:color="auto"/>
              <w:bottom w:val="single" w:sz="4" w:space="0" w:color="auto"/>
              <w:right w:val="single" w:sz="4" w:space="0" w:color="auto"/>
            </w:tcBorders>
          </w:tcPr>
          <w:p w14:paraId="257DCD0D" w14:textId="77777777" w:rsidR="001203F9" w:rsidRPr="001203F9" w:rsidRDefault="001203F9" w:rsidP="001203F9">
            <w:pPr>
              <w:jc w:val="both"/>
              <w:rPr>
                <w:sz w:val="22"/>
                <w:szCs w:val="22"/>
              </w:rPr>
            </w:pPr>
          </w:p>
        </w:tc>
        <w:tc>
          <w:tcPr>
            <w:tcW w:w="706" w:type="pct"/>
            <w:tcBorders>
              <w:top w:val="single" w:sz="4" w:space="0" w:color="auto"/>
              <w:left w:val="single" w:sz="4" w:space="0" w:color="auto"/>
              <w:bottom w:val="single" w:sz="4" w:space="0" w:color="auto"/>
              <w:right w:val="single" w:sz="4" w:space="0" w:color="auto"/>
            </w:tcBorders>
          </w:tcPr>
          <w:p w14:paraId="6630250A" w14:textId="77777777" w:rsidR="001203F9" w:rsidRPr="001203F9" w:rsidRDefault="001203F9" w:rsidP="001203F9">
            <w:pPr>
              <w:jc w:val="center"/>
              <w:rPr>
                <w:sz w:val="22"/>
                <w:szCs w:val="22"/>
              </w:rPr>
            </w:pPr>
          </w:p>
        </w:tc>
        <w:tc>
          <w:tcPr>
            <w:tcW w:w="706" w:type="pct"/>
            <w:tcBorders>
              <w:top w:val="single" w:sz="4" w:space="0" w:color="auto"/>
              <w:left w:val="single" w:sz="4" w:space="0" w:color="auto"/>
              <w:bottom w:val="single" w:sz="4" w:space="0" w:color="auto"/>
              <w:right w:val="single" w:sz="4" w:space="0" w:color="auto"/>
            </w:tcBorders>
          </w:tcPr>
          <w:p w14:paraId="6009EF1C" w14:textId="77777777" w:rsidR="001203F9" w:rsidRPr="001203F9" w:rsidRDefault="001203F9" w:rsidP="001203F9">
            <w:pPr>
              <w:jc w:val="both"/>
              <w:rPr>
                <w:sz w:val="22"/>
                <w:szCs w:val="22"/>
              </w:rPr>
            </w:pPr>
            <w:r w:rsidRPr="001203F9">
              <w:rPr>
                <w:sz w:val="22"/>
                <w:szCs w:val="22"/>
              </w:rPr>
              <w:t>3 h</w:t>
            </w:r>
          </w:p>
        </w:tc>
        <w:tc>
          <w:tcPr>
            <w:tcW w:w="705" w:type="pct"/>
            <w:tcBorders>
              <w:top w:val="single" w:sz="4" w:space="0" w:color="auto"/>
              <w:left w:val="single" w:sz="4" w:space="0" w:color="auto"/>
              <w:bottom w:val="single" w:sz="4" w:space="0" w:color="auto"/>
              <w:right w:val="single" w:sz="4" w:space="0" w:color="auto"/>
            </w:tcBorders>
          </w:tcPr>
          <w:p w14:paraId="7826F663" w14:textId="77777777" w:rsidR="001203F9" w:rsidRPr="001203F9" w:rsidRDefault="001203F9" w:rsidP="001203F9">
            <w:pPr>
              <w:jc w:val="both"/>
              <w:rPr>
                <w:sz w:val="22"/>
                <w:szCs w:val="22"/>
              </w:rPr>
            </w:pPr>
          </w:p>
        </w:tc>
      </w:tr>
      <w:tr w:rsidR="001203F9" w:rsidRPr="001203F9" w14:paraId="39E48F51" w14:textId="77777777" w:rsidTr="009257D2">
        <w:trPr>
          <w:trHeight w:val="375"/>
        </w:trPr>
        <w:tc>
          <w:tcPr>
            <w:tcW w:w="766" w:type="pct"/>
            <w:tcBorders>
              <w:top w:val="single" w:sz="4" w:space="0" w:color="auto"/>
              <w:left w:val="single" w:sz="4" w:space="0" w:color="auto"/>
              <w:bottom w:val="single" w:sz="4" w:space="0" w:color="auto"/>
              <w:right w:val="single" w:sz="4" w:space="0" w:color="auto"/>
            </w:tcBorders>
            <w:shd w:val="clear" w:color="auto" w:fill="CCFFCC"/>
          </w:tcPr>
          <w:p w14:paraId="370CEB44" w14:textId="77777777" w:rsidR="001203F9" w:rsidRPr="001203F9" w:rsidRDefault="001203F9" w:rsidP="001203F9">
            <w:pPr>
              <w:jc w:val="center"/>
              <w:rPr>
                <w:b/>
                <w:sz w:val="22"/>
                <w:szCs w:val="22"/>
              </w:rPr>
            </w:pPr>
            <w:r w:rsidRPr="001203F9">
              <w:rPr>
                <w:b/>
                <w:sz w:val="22"/>
                <w:szCs w:val="22"/>
              </w:rPr>
              <w:t>10</w:t>
            </w:r>
          </w:p>
        </w:tc>
        <w:tc>
          <w:tcPr>
            <w:tcW w:w="706" w:type="pct"/>
            <w:tcBorders>
              <w:top w:val="single" w:sz="4" w:space="0" w:color="auto"/>
              <w:left w:val="single" w:sz="4" w:space="0" w:color="auto"/>
              <w:bottom w:val="single" w:sz="4" w:space="0" w:color="auto"/>
              <w:right w:val="single" w:sz="4" w:space="0" w:color="auto"/>
            </w:tcBorders>
          </w:tcPr>
          <w:p w14:paraId="05AA6DAB" w14:textId="77777777" w:rsidR="001203F9" w:rsidRPr="001203F9" w:rsidRDefault="001203F9" w:rsidP="001203F9">
            <w:pPr>
              <w:jc w:val="both"/>
              <w:rPr>
                <w:sz w:val="22"/>
                <w:szCs w:val="22"/>
              </w:rPr>
            </w:pPr>
          </w:p>
        </w:tc>
        <w:tc>
          <w:tcPr>
            <w:tcW w:w="706" w:type="pct"/>
            <w:tcBorders>
              <w:top w:val="single" w:sz="4" w:space="0" w:color="auto"/>
              <w:left w:val="single" w:sz="4" w:space="0" w:color="auto"/>
              <w:bottom w:val="single" w:sz="4" w:space="0" w:color="auto"/>
              <w:right w:val="single" w:sz="4" w:space="0" w:color="auto"/>
            </w:tcBorders>
          </w:tcPr>
          <w:p w14:paraId="763DE40D" w14:textId="77777777" w:rsidR="001203F9" w:rsidRPr="001203F9" w:rsidRDefault="001203F9" w:rsidP="001203F9">
            <w:pPr>
              <w:jc w:val="both"/>
              <w:rPr>
                <w:sz w:val="22"/>
                <w:szCs w:val="22"/>
              </w:rPr>
            </w:pPr>
          </w:p>
        </w:tc>
        <w:tc>
          <w:tcPr>
            <w:tcW w:w="706" w:type="pct"/>
            <w:tcBorders>
              <w:top w:val="single" w:sz="4" w:space="0" w:color="auto"/>
              <w:left w:val="single" w:sz="4" w:space="0" w:color="auto"/>
              <w:bottom w:val="single" w:sz="4" w:space="0" w:color="auto"/>
              <w:right w:val="single" w:sz="4" w:space="0" w:color="auto"/>
            </w:tcBorders>
          </w:tcPr>
          <w:p w14:paraId="3F62C9FF" w14:textId="77777777" w:rsidR="001203F9" w:rsidRPr="001203F9" w:rsidRDefault="001203F9" w:rsidP="001203F9">
            <w:pPr>
              <w:jc w:val="both"/>
              <w:rPr>
                <w:sz w:val="22"/>
                <w:szCs w:val="22"/>
              </w:rPr>
            </w:pPr>
          </w:p>
        </w:tc>
        <w:tc>
          <w:tcPr>
            <w:tcW w:w="706" w:type="pct"/>
            <w:tcBorders>
              <w:top w:val="single" w:sz="4" w:space="0" w:color="auto"/>
              <w:left w:val="single" w:sz="4" w:space="0" w:color="auto"/>
              <w:bottom w:val="single" w:sz="4" w:space="0" w:color="auto"/>
              <w:right w:val="single" w:sz="4" w:space="0" w:color="auto"/>
            </w:tcBorders>
          </w:tcPr>
          <w:p w14:paraId="4BEC1E77" w14:textId="77777777" w:rsidR="001203F9" w:rsidRPr="001203F9" w:rsidRDefault="001203F9" w:rsidP="001203F9">
            <w:pPr>
              <w:jc w:val="center"/>
              <w:rPr>
                <w:sz w:val="22"/>
                <w:szCs w:val="22"/>
              </w:rPr>
            </w:pPr>
          </w:p>
        </w:tc>
        <w:tc>
          <w:tcPr>
            <w:tcW w:w="706" w:type="pct"/>
            <w:tcBorders>
              <w:top w:val="single" w:sz="4" w:space="0" w:color="auto"/>
              <w:left w:val="single" w:sz="4" w:space="0" w:color="auto"/>
              <w:bottom w:val="single" w:sz="4" w:space="0" w:color="auto"/>
              <w:right w:val="single" w:sz="4" w:space="0" w:color="auto"/>
            </w:tcBorders>
          </w:tcPr>
          <w:p w14:paraId="3C59AB79" w14:textId="77777777" w:rsidR="001203F9" w:rsidRPr="001203F9" w:rsidRDefault="001203F9" w:rsidP="001203F9">
            <w:pPr>
              <w:jc w:val="both"/>
              <w:rPr>
                <w:sz w:val="22"/>
                <w:szCs w:val="22"/>
              </w:rPr>
            </w:pPr>
            <w:r w:rsidRPr="001203F9">
              <w:rPr>
                <w:sz w:val="22"/>
                <w:szCs w:val="22"/>
              </w:rPr>
              <w:t>1 h</w:t>
            </w:r>
          </w:p>
        </w:tc>
        <w:tc>
          <w:tcPr>
            <w:tcW w:w="705" w:type="pct"/>
            <w:tcBorders>
              <w:top w:val="single" w:sz="4" w:space="0" w:color="auto"/>
              <w:left w:val="single" w:sz="4" w:space="0" w:color="auto"/>
              <w:bottom w:val="single" w:sz="4" w:space="0" w:color="auto"/>
              <w:right w:val="single" w:sz="4" w:space="0" w:color="auto"/>
            </w:tcBorders>
          </w:tcPr>
          <w:p w14:paraId="57141E8B" w14:textId="77777777" w:rsidR="001203F9" w:rsidRPr="001203F9" w:rsidRDefault="001203F9" w:rsidP="001203F9">
            <w:pPr>
              <w:jc w:val="both"/>
              <w:rPr>
                <w:sz w:val="22"/>
                <w:szCs w:val="22"/>
              </w:rPr>
            </w:pPr>
          </w:p>
        </w:tc>
      </w:tr>
    </w:tbl>
    <w:p w14:paraId="105AE195" w14:textId="77777777" w:rsidR="001203F9" w:rsidRPr="001203F9" w:rsidRDefault="001203F9" w:rsidP="001203F9">
      <w:pPr>
        <w:jc w:val="center"/>
        <w:outlineLvl w:val="4"/>
        <w:rPr>
          <w:b/>
          <w:bCs/>
          <w:iCs/>
          <w:sz w:val="22"/>
          <w:szCs w:val="22"/>
        </w:rPr>
      </w:pPr>
    </w:p>
    <w:p w14:paraId="098CCBBA" w14:textId="77777777" w:rsidR="001203F9" w:rsidRPr="001203F9" w:rsidRDefault="001203F9" w:rsidP="001203F9">
      <w:pPr>
        <w:jc w:val="center"/>
        <w:outlineLvl w:val="4"/>
        <w:rPr>
          <w:b/>
          <w:bCs/>
          <w:iCs/>
          <w:sz w:val="22"/>
          <w:szCs w:val="22"/>
        </w:rPr>
      </w:pPr>
    </w:p>
    <w:tbl>
      <w:tblPr>
        <w:tblW w:w="9799" w:type="dxa"/>
        <w:tblInd w:w="271"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9778"/>
        <w:gridCol w:w="21"/>
      </w:tblGrid>
      <w:tr w:rsidR="001203F9" w:rsidRPr="001203F9" w14:paraId="6547A52F" w14:textId="77777777" w:rsidTr="009257D2">
        <w:trPr>
          <w:gridAfter w:val="1"/>
          <w:wAfter w:w="21" w:type="dxa"/>
          <w:trHeight w:val="225"/>
        </w:trPr>
        <w:tc>
          <w:tcPr>
            <w:tcW w:w="9778" w:type="dxa"/>
            <w:tcBorders>
              <w:left w:val="single" w:sz="4" w:space="0" w:color="000009"/>
              <w:right w:val="single" w:sz="4" w:space="0" w:color="000009"/>
            </w:tcBorders>
            <w:shd w:val="clear" w:color="auto" w:fill="CCFFCC"/>
          </w:tcPr>
          <w:p w14:paraId="797053B1" w14:textId="77777777" w:rsidR="001203F9" w:rsidRPr="001203F9" w:rsidRDefault="001203F9" w:rsidP="001203F9">
            <w:pPr>
              <w:widowControl w:val="0"/>
              <w:autoSpaceDE w:val="0"/>
              <w:autoSpaceDN w:val="0"/>
              <w:spacing w:line="205" w:lineRule="exact"/>
              <w:ind w:left="3467" w:right="3459"/>
              <w:jc w:val="center"/>
              <w:rPr>
                <w:b/>
                <w:sz w:val="22"/>
                <w:szCs w:val="22"/>
                <w:lang w:bidi="it-IT"/>
              </w:rPr>
            </w:pPr>
            <w:r w:rsidRPr="001203F9">
              <w:rPr>
                <w:b/>
                <w:sz w:val="22"/>
                <w:szCs w:val="22"/>
                <w:lang w:bidi="it-IT"/>
              </w:rPr>
              <w:t>OBBIETTIVI MINIMI PER ALLIEVI BES/DSA</w:t>
            </w:r>
          </w:p>
        </w:tc>
      </w:tr>
      <w:tr w:rsidR="001203F9" w:rsidRPr="001203F9" w14:paraId="0E7C2EC4" w14:textId="77777777" w:rsidTr="009257D2">
        <w:trPr>
          <w:trHeight w:val="1006"/>
        </w:trPr>
        <w:tc>
          <w:tcPr>
            <w:tcW w:w="9799" w:type="dxa"/>
            <w:gridSpan w:val="2"/>
            <w:tcBorders>
              <w:left w:val="single" w:sz="4" w:space="0" w:color="000009"/>
              <w:right w:val="single" w:sz="4" w:space="0" w:color="000009"/>
            </w:tcBorders>
            <w:shd w:val="clear" w:color="auto" w:fill="auto"/>
          </w:tcPr>
          <w:p w14:paraId="0898EDE5" w14:textId="77777777" w:rsidR="001203F9" w:rsidRPr="001203F9" w:rsidRDefault="001203F9" w:rsidP="001203F9">
            <w:pPr>
              <w:widowControl w:val="0"/>
              <w:numPr>
                <w:ilvl w:val="0"/>
                <w:numId w:val="12"/>
              </w:numPr>
              <w:tabs>
                <w:tab w:val="left" w:pos="790"/>
                <w:tab w:val="left" w:pos="791"/>
              </w:tabs>
              <w:suppressAutoHyphens/>
              <w:autoSpaceDE w:val="0"/>
              <w:autoSpaceDN w:val="0"/>
              <w:spacing w:after="200" w:line="182" w:lineRule="exact"/>
              <w:rPr>
                <w:sz w:val="22"/>
                <w:szCs w:val="22"/>
                <w:lang w:bidi="it-IT"/>
              </w:rPr>
            </w:pPr>
            <w:r w:rsidRPr="001203F9">
              <w:rPr>
                <w:spacing w:val="-4"/>
                <w:sz w:val="22"/>
                <w:szCs w:val="22"/>
                <w:lang w:bidi="it-IT"/>
              </w:rPr>
              <w:t xml:space="preserve">Avere </w:t>
            </w:r>
            <w:r w:rsidRPr="001203F9">
              <w:rPr>
                <w:sz w:val="22"/>
                <w:szCs w:val="22"/>
                <w:lang w:bidi="it-IT"/>
              </w:rPr>
              <w:t>rispetto di se e degli</w:t>
            </w:r>
            <w:r w:rsidRPr="001203F9">
              <w:rPr>
                <w:spacing w:val="5"/>
                <w:sz w:val="22"/>
                <w:szCs w:val="22"/>
                <w:lang w:bidi="it-IT"/>
              </w:rPr>
              <w:t xml:space="preserve"> </w:t>
            </w:r>
            <w:r w:rsidRPr="001203F9">
              <w:rPr>
                <w:sz w:val="22"/>
                <w:szCs w:val="22"/>
                <w:lang w:bidi="it-IT"/>
              </w:rPr>
              <w:t>altri.</w:t>
            </w:r>
          </w:p>
          <w:p w14:paraId="6DEB1A4B" w14:textId="77777777" w:rsidR="001203F9" w:rsidRPr="001203F9" w:rsidRDefault="001203F9" w:rsidP="001203F9">
            <w:pPr>
              <w:widowControl w:val="0"/>
              <w:numPr>
                <w:ilvl w:val="0"/>
                <w:numId w:val="12"/>
              </w:numPr>
              <w:tabs>
                <w:tab w:val="left" w:pos="790"/>
                <w:tab w:val="left" w:pos="791"/>
              </w:tabs>
              <w:suppressAutoHyphens/>
              <w:autoSpaceDE w:val="0"/>
              <w:autoSpaceDN w:val="0"/>
              <w:spacing w:before="80" w:after="200" w:line="276" w:lineRule="auto"/>
              <w:rPr>
                <w:sz w:val="22"/>
                <w:szCs w:val="22"/>
                <w:lang w:bidi="it-IT"/>
              </w:rPr>
            </w:pPr>
            <w:r w:rsidRPr="001203F9">
              <w:rPr>
                <w:sz w:val="22"/>
                <w:szCs w:val="22"/>
                <w:lang w:bidi="it-IT"/>
              </w:rPr>
              <w:t>Rispettare le regole più elementari della buona</w:t>
            </w:r>
            <w:r w:rsidRPr="001203F9">
              <w:rPr>
                <w:spacing w:val="-4"/>
                <w:sz w:val="22"/>
                <w:szCs w:val="22"/>
                <w:lang w:bidi="it-IT"/>
              </w:rPr>
              <w:t xml:space="preserve"> </w:t>
            </w:r>
            <w:r w:rsidRPr="001203F9">
              <w:rPr>
                <w:sz w:val="22"/>
                <w:szCs w:val="22"/>
                <w:lang w:bidi="it-IT"/>
              </w:rPr>
              <w:t>educazione.</w:t>
            </w:r>
          </w:p>
          <w:p w14:paraId="6F5CA09C" w14:textId="77777777" w:rsidR="001203F9" w:rsidRPr="001203F9" w:rsidRDefault="001203F9" w:rsidP="001203F9">
            <w:pPr>
              <w:widowControl w:val="0"/>
              <w:numPr>
                <w:ilvl w:val="0"/>
                <w:numId w:val="12"/>
              </w:numPr>
              <w:tabs>
                <w:tab w:val="left" w:pos="790"/>
                <w:tab w:val="left" w:pos="791"/>
              </w:tabs>
              <w:suppressAutoHyphens/>
              <w:autoSpaceDE w:val="0"/>
              <w:autoSpaceDN w:val="0"/>
              <w:spacing w:before="80" w:after="200" w:line="276" w:lineRule="auto"/>
              <w:rPr>
                <w:sz w:val="22"/>
                <w:szCs w:val="22"/>
                <w:lang w:bidi="it-IT"/>
              </w:rPr>
            </w:pPr>
            <w:r w:rsidRPr="001203F9">
              <w:rPr>
                <w:sz w:val="22"/>
                <w:szCs w:val="22"/>
                <w:lang w:bidi="it-IT"/>
              </w:rPr>
              <w:t>Saper ascoltare l’altro. Collaborare con i</w:t>
            </w:r>
            <w:r w:rsidRPr="001203F9">
              <w:rPr>
                <w:spacing w:val="-3"/>
                <w:sz w:val="22"/>
                <w:szCs w:val="22"/>
                <w:lang w:bidi="it-IT"/>
              </w:rPr>
              <w:t xml:space="preserve"> </w:t>
            </w:r>
            <w:r w:rsidRPr="001203F9">
              <w:rPr>
                <w:sz w:val="22"/>
                <w:szCs w:val="22"/>
                <w:lang w:bidi="it-IT"/>
              </w:rPr>
              <w:t>compagni.</w:t>
            </w:r>
          </w:p>
          <w:p w14:paraId="4F8A7A21" w14:textId="77777777" w:rsidR="001203F9" w:rsidRPr="001203F9" w:rsidRDefault="001203F9" w:rsidP="001203F9">
            <w:pPr>
              <w:widowControl w:val="0"/>
              <w:numPr>
                <w:ilvl w:val="0"/>
                <w:numId w:val="12"/>
              </w:numPr>
              <w:tabs>
                <w:tab w:val="left" w:pos="790"/>
                <w:tab w:val="left" w:pos="791"/>
              </w:tabs>
              <w:suppressAutoHyphens/>
              <w:autoSpaceDE w:val="0"/>
              <w:autoSpaceDN w:val="0"/>
              <w:spacing w:before="80" w:after="200" w:line="173" w:lineRule="exact"/>
              <w:rPr>
                <w:sz w:val="22"/>
                <w:szCs w:val="22"/>
                <w:lang w:bidi="it-IT"/>
              </w:rPr>
            </w:pPr>
            <w:r w:rsidRPr="001203F9">
              <w:rPr>
                <w:sz w:val="22"/>
                <w:szCs w:val="22"/>
                <w:lang w:bidi="it-IT"/>
              </w:rPr>
              <w:t>Imparare a intervenire nel momento</w:t>
            </w:r>
            <w:r w:rsidRPr="001203F9">
              <w:rPr>
                <w:spacing w:val="-4"/>
                <w:sz w:val="22"/>
                <w:szCs w:val="22"/>
                <w:lang w:bidi="it-IT"/>
              </w:rPr>
              <w:t xml:space="preserve"> </w:t>
            </w:r>
            <w:r w:rsidRPr="001203F9">
              <w:rPr>
                <w:sz w:val="22"/>
                <w:szCs w:val="22"/>
                <w:lang w:bidi="it-IT"/>
              </w:rPr>
              <w:t>opportuno.</w:t>
            </w:r>
          </w:p>
        </w:tc>
      </w:tr>
      <w:tr w:rsidR="001203F9" w:rsidRPr="001203F9" w14:paraId="708A5320" w14:textId="77777777" w:rsidTr="009257D2">
        <w:trPr>
          <w:trHeight w:val="1007"/>
        </w:trPr>
        <w:tc>
          <w:tcPr>
            <w:tcW w:w="9799" w:type="dxa"/>
            <w:gridSpan w:val="2"/>
            <w:tcBorders>
              <w:left w:val="single" w:sz="4" w:space="0" w:color="000009"/>
              <w:right w:val="single" w:sz="4" w:space="0" w:color="000009"/>
            </w:tcBorders>
            <w:shd w:val="clear" w:color="auto" w:fill="auto"/>
          </w:tcPr>
          <w:p w14:paraId="4D1AC276" w14:textId="77777777" w:rsidR="001203F9" w:rsidRPr="001203F9" w:rsidRDefault="001203F9" w:rsidP="001203F9">
            <w:pPr>
              <w:widowControl w:val="0"/>
              <w:numPr>
                <w:ilvl w:val="0"/>
                <w:numId w:val="11"/>
              </w:numPr>
              <w:tabs>
                <w:tab w:val="left" w:pos="790"/>
                <w:tab w:val="left" w:pos="791"/>
              </w:tabs>
              <w:suppressAutoHyphens/>
              <w:autoSpaceDE w:val="0"/>
              <w:autoSpaceDN w:val="0"/>
              <w:spacing w:after="200" w:line="182" w:lineRule="exact"/>
              <w:rPr>
                <w:sz w:val="22"/>
                <w:szCs w:val="22"/>
                <w:lang w:bidi="it-IT"/>
              </w:rPr>
            </w:pPr>
            <w:r w:rsidRPr="001203F9">
              <w:rPr>
                <w:sz w:val="22"/>
                <w:szCs w:val="22"/>
                <w:lang w:bidi="it-IT"/>
              </w:rPr>
              <w:t>Acquisire termini e convenzioni proprie della</w:t>
            </w:r>
            <w:r w:rsidRPr="001203F9">
              <w:rPr>
                <w:spacing w:val="-3"/>
                <w:sz w:val="22"/>
                <w:szCs w:val="22"/>
                <w:lang w:bidi="it-IT"/>
              </w:rPr>
              <w:t xml:space="preserve"> </w:t>
            </w:r>
            <w:r w:rsidRPr="001203F9">
              <w:rPr>
                <w:sz w:val="22"/>
                <w:szCs w:val="22"/>
                <w:lang w:bidi="it-IT"/>
              </w:rPr>
              <w:t>materia.</w:t>
            </w:r>
          </w:p>
          <w:p w14:paraId="16A2F79F" w14:textId="77777777" w:rsidR="001203F9" w:rsidRPr="001203F9" w:rsidRDefault="001203F9" w:rsidP="001203F9">
            <w:pPr>
              <w:widowControl w:val="0"/>
              <w:numPr>
                <w:ilvl w:val="0"/>
                <w:numId w:val="11"/>
              </w:numPr>
              <w:tabs>
                <w:tab w:val="left" w:pos="790"/>
                <w:tab w:val="left" w:pos="791"/>
              </w:tabs>
              <w:suppressAutoHyphens/>
              <w:autoSpaceDE w:val="0"/>
              <w:autoSpaceDN w:val="0"/>
              <w:spacing w:before="80" w:after="200" w:line="276" w:lineRule="auto"/>
              <w:rPr>
                <w:sz w:val="22"/>
                <w:szCs w:val="22"/>
                <w:lang w:bidi="it-IT"/>
              </w:rPr>
            </w:pPr>
            <w:r w:rsidRPr="001203F9">
              <w:rPr>
                <w:sz w:val="22"/>
                <w:szCs w:val="22"/>
                <w:lang w:bidi="it-IT"/>
              </w:rPr>
              <w:t>Prendere sicurezza di se nell’ambito della disciplina e della futura</w:t>
            </w:r>
            <w:r w:rsidRPr="001203F9">
              <w:rPr>
                <w:spacing w:val="29"/>
                <w:sz w:val="22"/>
                <w:szCs w:val="22"/>
                <w:lang w:bidi="it-IT"/>
              </w:rPr>
              <w:t xml:space="preserve"> </w:t>
            </w:r>
            <w:r w:rsidRPr="001203F9">
              <w:rPr>
                <w:sz w:val="22"/>
                <w:szCs w:val="22"/>
                <w:lang w:bidi="it-IT"/>
              </w:rPr>
              <w:t>professione.</w:t>
            </w:r>
          </w:p>
          <w:p w14:paraId="05023E92" w14:textId="77777777" w:rsidR="001203F9" w:rsidRPr="001203F9" w:rsidRDefault="001203F9" w:rsidP="001203F9">
            <w:pPr>
              <w:widowControl w:val="0"/>
              <w:numPr>
                <w:ilvl w:val="0"/>
                <w:numId w:val="11"/>
              </w:numPr>
              <w:tabs>
                <w:tab w:val="left" w:pos="790"/>
                <w:tab w:val="left" w:pos="791"/>
              </w:tabs>
              <w:suppressAutoHyphens/>
              <w:autoSpaceDE w:val="0"/>
              <w:autoSpaceDN w:val="0"/>
              <w:spacing w:before="80" w:after="200" w:line="276" w:lineRule="auto"/>
              <w:rPr>
                <w:sz w:val="22"/>
                <w:szCs w:val="22"/>
                <w:lang w:bidi="it-IT"/>
              </w:rPr>
            </w:pPr>
            <w:r w:rsidRPr="001203F9">
              <w:rPr>
                <w:sz w:val="22"/>
                <w:szCs w:val="22"/>
                <w:lang w:bidi="it-IT"/>
              </w:rPr>
              <w:t>Saper coordinare il proprio lavoro sequenzialmente e in maniera</w:t>
            </w:r>
            <w:r w:rsidRPr="001203F9">
              <w:rPr>
                <w:spacing w:val="-7"/>
                <w:sz w:val="22"/>
                <w:szCs w:val="22"/>
                <w:lang w:bidi="it-IT"/>
              </w:rPr>
              <w:t xml:space="preserve"> </w:t>
            </w:r>
            <w:r w:rsidRPr="001203F9">
              <w:rPr>
                <w:sz w:val="22"/>
                <w:szCs w:val="22"/>
                <w:lang w:bidi="it-IT"/>
              </w:rPr>
              <w:t>ordinata.</w:t>
            </w:r>
          </w:p>
          <w:p w14:paraId="4227162B" w14:textId="77777777" w:rsidR="001203F9" w:rsidRPr="001203F9" w:rsidRDefault="001203F9" w:rsidP="001203F9">
            <w:pPr>
              <w:widowControl w:val="0"/>
              <w:numPr>
                <w:ilvl w:val="0"/>
                <w:numId w:val="11"/>
              </w:numPr>
              <w:tabs>
                <w:tab w:val="left" w:pos="790"/>
                <w:tab w:val="left" w:pos="791"/>
              </w:tabs>
              <w:suppressAutoHyphens/>
              <w:autoSpaceDE w:val="0"/>
              <w:autoSpaceDN w:val="0"/>
              <w:spacing w:before="80" w:after="200" w:line="173" w:lineRule="exact"/>
              <w:rPr>
                <w:sz w:val="22"/>
                <w:szCs w:val="22"/>
                <w:lang w:bidi="it-IT"/>
              </w:rPr>
            </w:pPr>
            <w:r w:rsidRPr="001203F9">
              <w:rPr>
                <w:sz w:val="22"/>
                <w:szCs w:val="22"/>
                <w:lang w:bidi="it-IT"/>
              </w:rPr>
              <w:t>Collaborare con il</w:t>
            </w:r>
            <w:r w:rsidRPr="001203F9">
              <w:rPr>
                <w:spacing w:val="-2"/>
                <w:sz w:val="22"/>
                <w:szCs w:val="22"/>
                <w:lang w:bidi="it-IT"/>
              </w:rPr>
              <w:t xml:space="preserve"> </w:t>
            </w:r>
            <w:r w:rsidRPr="001203F9">
              <w:rPr>
                <w:sz w:val="22"/>
                <w:szCs w:val="22"/>
                <w:lang w:bidi="it-IT"/>
              </w:rPr>
              <w:t>gruppo.</w:t>
            </w:r>
          </w:p>
        </w:tc>
      </w:tr>
      <w:tr w:rsidR="001203F9" w:rsidRPr="001203F9" w14:paraId="1FB8E940" w14:textId="77777777" w:rsidTr="009257D2">
        <w:trPr>
          <w:trHeight w:val="1558"/>
        </w:trPr>
        <w:tc>
          <w:tcPr>
            <w:tcW w:w="9799" w:type="dxa"/>
            <w:gridSpan w:val="2"/>
            <w:tcBorders>
              <w:left w:val="single" w:sz="4" w:space="0" w:color="000009"/>
              <w:right w:val="single" w:sz="4" w:space="0" w:color="000009"/>
            </w:tcBorders>
            <w:shd w:val="clear" w:color="auto" w:fill="auto"/>
          </w:tcPr>
          <w:p w14:paraId="05A3D4DC" w14:textId="77777777" w:rsidR="001203F9" w:rsidRPr="001203F9" w:rsidRDefault="001203F9" w:rsidP="001203F9">
            <w:pPr>
              <w:widowControl w:val="0"/>
              <w:numPr>
                <w:ilvl w:val="0"/>
                <w:numId w:val="10"/>
              </w:numPr>
              <w:tabs>
                <w:tab w:val="left" w:pos="790"/>
                <w:tab w:val="left" w:pos="791"/>
              </w:tabs>
              <w:suppressAutoHyphens/>
              <w:autoSpaceDE w:val="0"/>
              <w:autoSpaceDN w:val="0"/>
              <w:spacing w:after="200" w:line="182" w:lineRule="exact"/>
              <w:rPr>
                <w:sz w:val="22"/>
                <w:szCs w:val="22"/>
                <w:lang w:bidi="it-IT"/>
              </w:rPr>
            </w:pPr>
            <w:r w:rsidRPr="001203F9">
              <w:rPr>
                <w:sz w:val="22"/>
                <w:szCs w:val="22"/>
                <w:lang w:bidi="it-IT"/>
              </w:rPr>
              <w:t>Portare sempre il materiale necessario (divisa completa, libro - ricettario,</w:t>
            </w:r>
            <w:r w:rsidRPr="001203F9">
              <w:rPr>
                <w:spacing w:val="-14"/>
                <w:sz w:val="22"/>
                <w:szCs w:val="22"/>
                <w:lang w:bidi="it-IT"/>
              </w:rPr>
              <w:t xml:space="preserve"> </w:t>
            </w:r>
            <w:r w:rsidRPr="001203F9">
              <w:rPr>
                <w:sz w:val="22"/>
                <w:szCs w:val="22"/>
                <w:lang w:bidi="it-IT"/>
              </w:rPr>
              <w:t>eccetera)</w:t>
            </w:r>
          </w:p>
          <w:p w14:paraId="7929B47D" w14:textId="77777777" w:rsidR="001203F9" w:rsidRPr="001203F9" w:rsidRDefault="001203F9" w:rsidP="001203F9">
            <w:pPr>
              <w:widowControl w:val="0"/>
              <w:numPr>
                <w:ilvl w:val="0"/>
                <w:numId w:val="10"/>
              </w:numPr>
              <w:tabs>
                <w:tab w:val="left" w:pos="790"/>
                <w:tab w:val="left" w:pos="791"/>
              </w:tabs>
              <w:suppressAutoHyphens/>
              <w:autoSpaceDE w:val="0"/>
              <w:autoSpaceDN w:val="0"/>
              <w:spacing w:before="80" w:after="200" w:line="276" w:lineRule="auto"/>
              <w:rPr>
                <w:sz w:val="22"/>
                <w:szCs w:val="22"/>
                <w:lang w:bidi="it-IT"/>
              </w:rPr>
            </w:pPr>
            <w:r w:rsidRPr="001203F9">
              <w:rPr>
                <w:sz w:val="22"/>
                <w:szCs w:val="22"/>
                <w:lang w:bidi="it-IT"/>
              </w:rPr>
              <w:t>Utilizzare in modo appropriato gli strumenti di</w:t>
            </w:r>
            <w:r w:rsidRPr="001203F9">
              <w:rPr>
                <w:spacing w:val="-2"/>
                <w:sz w:val="22"/>
                <w:szCs w:val="22"/>
                <w:lang w:bidi="it-IT"/>
              </w:rPr>
              <w:t xml:space="preserve"> </w:t>
            </w:r>
            <w:r w:rsidRPr="001203F9">
              <w:rPr>
                <w:sz w:val="22"/>
                <w:szCs w:val="22"/>
                <w:lang w:bidi="it-IT"/>
              </w:rPr>
              <w:t>lavoro.</w:t>
            </w:r>
          </w:p>
          <w:p w14:paraId="4FFE24EF" w14:textId="77777777" w:rsidR="001203F9" w:rsidRPr="001203F9" w:rsidRDefault="001203F9" w:rsidP="001203F9">
            <w:pPr>
              <w:widowControl w:val="0"/>
              <w:numPr>
                <w:ilvl w:val="0"/>
                <w:numId w:val="10"/>
              </w:numPr>
              <w:tabs>
                <w:tab w:val="left" w:pos="790"/>
                <w:tab w:val="left" w:pos="791"/>
              </w:tabs>
              <w:suppressAutoHyphens/>
              <w:autoSpaceDE w:val="0"/>
              <w:autoSpaceDN w:val="0"/>
              <w:spacing w:before="80" w:after="200" w:line="276" w:lineRule="auto"/>
              <w:rPr>
                <w:sz w:val="22"/>
                <w:szCs w:val="22"/>
                <w:lang w:bidi="it-IT"/>
              </w:rPr>
            </w:pPr>
            <w:r w:rsidRPr="001203F9">
              <w:rPr>
                <w:sz w:val="22"/>
                <w:szCs w:val="22"/>
                <w:lang w:bidi="it-IT"/>
              </w:rPr>
              <w:t>Mantenere in ordine e pulita la propria postazione di</w:t>
            </w:r>
            <w:r w:rsidRPr="001203F9">
              <w:rPr>
                <w:spacing w:val="-4"/>
                <w:sz w:val="22"/>
                <w:szCs w:val="22"/>
                <w:lang w:bidi="it-IT"/>
              </w:rPr>
              <w:t xml:space="preserve"> </w:t>
            </w:r>
            <w:r w:rsidRPr="001203F9">
              <w:rPr>
                <w:sz w:val="22"/>
                <w:szCs w:val="22"/>
                <w:lang w:bidi="it-IT"/>
              </w:rPr>
              <w:t>lavoro.</w:t>
            </w:r>
          </w:p>
          <w:p w14:paraId="63DBB2AC" w14:textId="77777777" w:rsidR="001203F9" w:rsidRPr="001203F9" w:rsidRDefault="001203F9" w:rsidP="001203F9">
            <w:pPr>
              <w:widowControl w:val="0"/>
              <w:numPr>
                <w:ilvl w:val="0"/>
                <w:numId w:val="10"/>
              </w:numPr>
              <w:tabs>
                <w:tab w:val="left" w:pos="790"/>
                <w:tab w:val="left" w:pos="791"/>
              </w:tabs>
              <w:suppressAutoHyphens/>
              <w:autoSpaceDE w:val="0"/>
              <w:autoSpaceDN w:val="0"/>
              <w:spacing w:before="80" w:after="200" w:line="276" w:lineRule="auto"/>
              <w:rPr>
                <w:sz w:val="22"/>
                <w:szCs w:val="22"/>
                <w:lang w:bidi="it-IT"/>
              </w:rPr>
            </w:pPr>
            <w:r w:rsidRPr="001203F9">
              <w:rPr>
                <w:sz w:val="22"/>
                <w:szCs w:val="22"/>
                <w:lang w:bidi="it-IT"/>
              </w:rPr>
              <w:t>Portare avanti e a termine individualmente e/o in gruppo un lavoro</w:t>
            </w:r>
            <w:r w:rsidRPr="001203F9">
              <w:rPr>
                <w:spacing w:val="-10"/>
                <w:sz w:val="22"/>
                <w:szCs w:val="22"/>
                <w:lang w:bidi="it-IT"/>
              </w:rPr>
              <w:t xml:space="preserve"> </w:t>
            </w:r>
            <w:r w:rsidRPr="001203F9">
              <w:rPr>
                <w:sz w:val="22"/>
                <w:szCs w:val="22"/>
                <w:lang w:bidi="it-IT"/>
              </w:rPr>
              <w:t>programmato.</w:t>
            </w:r>
          </w:p>
          <w:p w14:paraId="7E62661E" w14:textId="77777777" w:rsidR="001203F9" w:rsidRPr="001203F9" w:rsidRDefault="001203F9" w:rsidP="001203F9">
            <w:pPr>
              <w:widowControl w:val="0"/>
              <w:numPr>
                <w:ilvl w:val="0"/>
                <w:numId w:val="10"/>
              </w:numPr>
              <w:tabs>
                <w:tab w:val="left" w:pos="790"/>
                <w:tab w:val="left" w:pos="791"/>
              </w:tabs>
              <w:suppressAutoHyphens/>
              <w:autoSpaceDE w:val="0"/>
              <w:autoSpaceDN w:val="0"/>
              <w:spacing w:before="80" w:after="200" w:line="276" w:lineRule="auto"/>
              <w:rPr>
                <w:sz w:val="22"/>
                <w:szCs w:val="22"/>
                <w:lang w:bidi="it-IT"/>
              </w:rPr>
            </w:pPr>
            <w:r w:rsidRPr="001203F9">
              <w:rPr>
                <w:sz w:val="22"/>
                <w:szCs w:val="22"/>
                <w:lang w:bidi="it-IT"/>
              </w:rPr>
              <w:t>Coordinare il lavoro pratico con il proprio</w:t>
            </w:r>
            <w:r w:rsidRPr="001203F9">
              <w:rPr>
                <w:spacing w:val="-2"/>
                <w:sz w:val="22"/>
                <w:szCs w:val="22"/>
                <w:lang w:bidi="it-IT"/>
              </w:rPr>
              <w:t xml:space="preserve"> </w:t>
            </w:r>
            <w:r w:rsidRPr="001203F9">
              <w:rPr>
                <w:sz w:val="22"/>
                <w:szCs w:val="22"/>
                <w:lang w:bidi="it-IT"/>
              </w:rPr>
              <w:t>gruppo.</w:t>
            </w:r>
          </w:p>
          <w:p w14:paraId="1FF493D9" w14:textId="77777777" w:rsidR="001203F9" w:rsidRPr="001203F9" w:rsidRDefault="001203F9" w:rsidP="001203F9">
            <w:pPr>
              <w:widowControl w:val="0"/>
              <w:numPr>
                <w:ilvl w:val="0"/>
                <w:numId w:val="10"/>
              </w:numPr>
              <w:tabs>
                <w:tab w:val="left" w:pos="790"/>
                <w:tab w:val="left" w:pos="791"/>
              </w:tabs>
              <w:suppressAutoHyphens/>
              <w:autoSpaceDE w:val="0"/>
              <w:autoSpaceDN w:val="0"/>
              <w:spacing w:before="80" w:after="200" w:line="173" w:lineRule="exact"/>
              <w:rPr>
                <w:sz w:val="22"/>
                <w:szCs w:val="22"/>
                <w:lang w:bidi="it-IT"/>
              </w:rPr>
            </w:pPr>
            <w:r w:rsidRPr="001203F9">
              <w:rPr>
                <w:sz w:val="22"/>
                <w:szCs w:val="22"/>
                <w:lang w:bidi="it-IT"/>
              </w:rPr>
              <w:t>Organizzare e tenere in ordine costantemente il proprio</w:t>
            </w:r>
            <w:r w:rsidRPr="001203F9">
              <w:rPr>
                <w:spacing w:val="-4"/>
                <w:sz w:val="22"/>
                <w:szCs w:val="22"/>
                <w:lang w:bidi="it-IT"/>
              </w:rPr>
              <w:t xml:space="preserve"> </w:t>
            </w:r>
            <w:r w:rsidRPr="001203F9">
              <w:rPr>
                <w:sz w:val="22"/>
                <w:szCs w:val="22"/>
                <w:lang w:bidi="it-IT"/>
              </w:rPr>
              <w:t>ricettario.</w:t>
            </w:r>
          </w:p>
          <w:p w14:paraId="04D8A48F" w14:textId="77777777" w:rsidR="001203F9" w:rsidRPr="001203F9" w:rsidRDefault="001203F9" w:rsidP="001203F9">
            <w:pPr>
              <w:widowControl w:val="0"/>
              <w:tabs>
                <w:tab w:val="left" w:pos="790"/>
                <w:tab w:val="left" w:pos="791"/>
              </w:tabs>
              <w:autoSpaceDE w:val="0"/>
              <w:autoSpaceDN w:val="0"/>
              <w:spacing w:before="80" w:line="173" w:lineRule="exact"/>
              <w:ind w:left="791"/>
              <w:rPr>
                <w:sz w:val="22"/>
                <w:szCs w:val="22"/>
                <w:lang w:bidi="it-IT"/>
              </w:rPr>
            </w:pPr>
          </w:p>
          <w:p w14:paraId="062DA252" w14:textId="77777777" w:rsidR="001203F9" w:rsidRPr="001203F9" w:rsidRDefault="001203F9" w:rsidP="001203F9">
            <w:pPr>
              <w:widowControl w:val="0"/>
              <w:tabs>
                <w:tab w:val="left" w:pos="790"/>
                <w:tab w:val="left" w:pos="791"/>
              </w:tabs>
              <w:autoSpaceDE w:val="0"/>
              <w:autoSpaceDN w:val="0"/>
              <w:spacing w:before="80" w:line="173" w:lineRule="exact"/>
              <w:ind w:left="429"/>
              <w:rPr>
                <w:sz w:val="22"/>
                <w:szCs w:val="22"/>
                <w:lang w:bidi="it-IT"/>
              </w:rPr>
            </w:pPr>
          </w:p>
        </w:tc>
      </w:tr>
    </w:tbl>
    <w:p w14:paraId="13D8FE57" w14:textId="77777777" w:rsidR="001203F9" w:rsidRPr="001203F9" w:rsidRDefault="001203F9" w:rsidP="001203F9">
      <w:pPr>
        <w:rPr>
          <w:sz w:val="22"/>
          <w:szCs w:val="22"/>
        </w:rPr>
      </w:pPr>
    </w:p>
    <w:p w14:paraId="06A20B07" w14:textId="77777777" w:rsidR="001203F9" w:rsidRPr="001203F9" w:rsidRDefault="001203F9" w:rsidP="001203F9">
      <w:pPr>
        <w:suppressAutoHyphens/>
        <w:autoSpaceDE w:val="0"/>
        <w:jc w:val="center"/>
        <w:rPr>
          <w:rFonts w:eastAsia="Calibri"/>
          <w:sz w:val="22"/>
          <w:szCs w:val="22"/>
          <w:lang w:eastAsia="zh-CN"/>
        </w:rPr>
      </w:pPr>
      <w:r w:rsidRPr="001203F9">
        <w:rPr>
          <w:rFonts w:eastAsia="Calibri"/>
          <w:b/>
          <w:bCs/>
          <w:sz w:val="22"/>
          <w:szCs w:val="22"/>
          <w:lang w:eastAsia="zh-CN"/>
        </w:rPr>
        <w:t>DIDATTICA PERSONALIZZATA DELL’ALUNNO DSA</w:t>
      </w:r>
    </w:p>
    <w:p w14:paraId="118DC098" w14:textId="77777777" w:rsidR="001203F9" w:rsidRPr="001203F9" w:rsidRDefault="001203F9" w:rsidP="001203F9">
      <w:pPr>
        <w:suppressAutoHyphens/>
        <w:autoSpaceDE w:val="0"/>
        <w:rPr>
          <w:rFonts w:eastAsia="Calibri"/>
          <w:b/>
          <w:bCs/>
          <w:sz w:val="22"/>
          <w:szCs w:val="22"/>
          <w:lang w:eastAsia="zh-CN"/>
        </w:rPr>
      </w:pPr>
    </w:p>
    <w:p w14:paraId="062251C7" w14:textId="77777777" w:rsidR="001203F9" w:rsidRPr="001203F9" w:rsidRDefault="001203F9" w:rsidP="001203F9">
      <w:pPr>
        <w:suppressAutoHyphens/>
        <w:autoSpaceDE w:val="0"/>
        <w:rPr>
          <w:rFonts w:eastAsia="Calibri"/>
          <w:sz w:val="22"/>
          <w:szCs w:val="22"/>
          <w:lang w:eastAsia="zh-CN"/>
        </w:rPr>
      </w:pPr>
      <w:r w:rsidRPr="001203F9">
        <w:rPr>
          <w:rFonts w:eastAsia="Calibri"/>
          <w:b/>
          <w:bCs/>
          <w:sz w:val="22"/>
          <w:szCs w:val="22"/>
          <w:lang w:eastAsia="zh-CN"/>
        </w:rPr>
        <w:t xml:space="preserve">DOCENTE: ________________________________ MATERIA: ____________________________  </w:t>
      </w:r>
    </w:p>
    <w:p w14:paraId="6DA7E880" w14:textId="77777777" w:rsidR="001203F9" w:rsidRPr="001203F9" w:rsidRDefault="001203F9" w:rsidP="001203F9">
      <w:pPr>
        <w:suppressAutoHyphens/>
        <w:autoSpaceDE w:val="0"/>
        <w:rPr>
          <w:rFonts w:eastAsia="Calibri"/>
          <w:b/>
          <w:bCs/>
          <w:sz w:val="22"/>
          <w:szCs w:val="22"/>
          <w:lang w:eastAsia="zh-CN"/>
        </w:rPr>
      </w:pPr>
    </w:p>
    <w:p w14:paraId="5D8F72F4" w14:textId="77777777" w:rsidR="001203F9" w:rsidRPr="001203F9" w:rsidRDefault="001203F9" w:rsidP="001203F9">
      <w:pPr>
        <w:suppressAutoHyphens/>
        <w:autoSpaceDE w:val="0"/>
        <w:rPr>
          <w:rFonts w:eastAsia="Calibri"/>
          <w:sz w:val="22"/>
          <w:szCs w:val="22"/>
          <w:lang w:eastAsia="zh-CN"/>
        </w:rPr>
      </w:pPr>
      <w:r w:rsidRPr="001203F9">
        <w:rPr>
          <w:rFonts w:eastAsia="Calibri"/>
          <w:b/>
          <w:bCs/>
          <w:sz w:val="22"/>
          <w:szCs w:val="22"/>
          <w:lang w:eastAsia="zh-CN"/>
        </w:rPr>
        <w:t xml:space="preserve">ALLIEVA/O: _______________________________ CLASSE: ______ </w:t>
      </w:r>
    </w:p>
    <w:p w14:paraId="6339EF9A" w14:textId="77777777" w:rsidR="001203F9" w:rsidRPr="001203F9" w:rsidRDefault="001203F9" w:rsidP="001203F9">
      <w:pPr>
        <w:suppressAutoHyphens/>
        <w:autoSpaceDE w:val="0"/>
        <w:jc w:val="center"/>
        <w:rPr>
          <w:rFonts w:eastAsia="Calibri"/>
          <w:b/>
          <w:bCs/>
          <w:sz w:val="22"/>
          <w:szCs w:val="22"/>
          <w:lang w:eastAsia="zh-CN"/>
        </w:rPr>
      </w:pPr>
    </w:p>
    <w:p w14:paraId="40A9D58A" w14:textId="77777777" w:rsidR="001203F9" w:rsidRPr="001203F9" w:rsidRDefault="001203F9" w:rsidP="001203F9">
      <w:pPr>
        <w:suppressAutoHyphens/>
        <w:autoSpaceDE w:val="0"/>
        <w:rPr>
          <w:rFonts w:eastAsia="Calibri"/>
          <w:b/>
          <w:bCs/>
          <w:sz w:val="22"/>
          <w:szCs w:val="22"/>
          <w:lang w:eastAsia="zh-CN"/>
        </w:rPr>
      </w:pPr>
    </w:p>
    <w:tbl>
      <w:tblPr>
        <w:tblW w:w="0" w:type="auto"/>
        <w:jc w:val="center"/>
        <w:tblLayout w:type="fixed"/>
        <w:tblLook w:val="0000" w:firstRow="0" w:lastRow="0" w:firstColumn="0" w:lastColumn="0" w:noHBand="0" w:noVBand="0"/>
      </w:tblPr>
      <w:tblGrid>
        <w:gridCol w:w="10173"/>
        <w:gridCol w:w="539"/>
      </w:tblGrid>
      <w:tr w:rsidR="001203F9" w:rsidRPr="001203F9" w14:paraId="1B58CFB2" w14:textId="77777777" w:rsidTr="009257D2">
        <w:trPr>
          <w:jc w:val="center"/>
        </w:trPr>
        <w:tc>
          <w:tcPr>
            <w:tcW w:w="10173" w:type="dxa"/>
            <w:tcBorders>
              <w:top w:val="single" w:sz="4" w:space="0" w:color="000000"/>
              <w:left w:val="single" w:sz="4" w:space="0" w:color="000000"/>
              <w:bottom w:val="single" w:sz="4" w:space="0" w:color="000000"/>
            </w:tcBorders>
            <w:shd w:val="clear" w:color="auto" w:fill="EEECE1"/>
          </w:tcPr>
          <w:p w14:paraId="4E71ECDE" w14:textId="77777777" w:rsidR="001203F9" w:rsidRPr="001203F9" w:rsidRDefault="001203F9" w:rsidP="001203F9">
            <w:pPr>
              <w:suppressAutoHyphens/>
              <w:autoSpaceDE w:val="0"/>
              <w:rPr>
                <w:rFonts w:eastAsia="Calibri"/>
                <w:sz w:val="22"/>
                <w:szCs w:val="22"/>
                <w:lang w:eastAsia="zh-CN"/>
              </w:rPr>
            </w:pPr>
            <w:r w:rsidRPr="001203F9">
              <w:rPr>
                <w:rFonts w:eastAsia="Calibri"/>
                <w:b/>
                <w:bCs/>
                <w:sz w:val="22"/>
                <w:szCs w:val="22"/>
                <w:lang w:eastAsia="zh-CN"/>
              </w:rPr>
              <w:t>Metodologie e strategie</w:t>
            </w:r>
          </w:p>
        </w:tc>
        <w:tc>
          <w:tcPr>
            <w:tcW w:w="539" w:type="dxa"/>
            <w:tcBorders>
              <w:top w:val="single" w:sz="4" w:space="0" w:color="000000"/>
              <w:left w:val="single" w:sz="4" w:space="0" w:color="000000"/>
              <w:bottom w:val="single" w:sz="4" w:space="0" w:color="000000"/>
              <w:right w:val="single" w:sz="4" w:space="0" w:color="000000"/>
            </w:tcBorders>
            <w:shd w:val="clear" w:color="auto" w:fill="EEECE1"/>
          </w:tcPr>
          <w:p w14:paraId="0398E368"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6AEB16A8"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39249B02"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Lavoro di gruppo</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4C5B702C"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78B2EE60"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57D12098"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Azioni di tutoraggio</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CDC40E9"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4273A614"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036FE0E0"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Cooperative learning</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612988F"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1BA375F1"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69B7181E"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Attività di tipo laboratoriale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0252259"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1C18B7B7"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68F06E92"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Mappe concettuali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6ACED6F0"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249570C6"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7B4CAB23"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Semplificazione del testo mediante schemi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474E5EBE"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697A6A04"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141415ED"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Lezioni frontali con uso contemporaneo di più linguaggi comunicativi (codice linguistico, iconico, LIM)</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6199EF33"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2AAF5526"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18420A46"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Rispettare i tempi dell’allievo e le sue fasi di organizzazione del lavoro e dei compiti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890EBB5"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36624D3E" w14:textId="77777777" w:rsidTr="009257D2">
        <w:trPr>
          <w:jc w:val="center"/>
        </w:trPr>
        <w:tc>
          <w:tcPr>
            <w:tcW w:w="10173" w:type="dxa"/>
            <w:tcBorders>
              <w:top w:val="single" w:sz="4" w:space="0" w:color="000000"/>
              <w:left w:val="single" w:sz="4" w:space="0" w:color="000000"/>
              <w:bottom w:val="single" w:sz="4" w:space="0" w:color="000000"/>
            </w:tcBorders>
            <w:shd w:val="clear" w:color="auto" w:fill="EEECE1"/>
          </w:tcPr>
          <w:p w14:paraId="236256D7" w14:textId="77777777" w:rsidR="001203F9" w:rsidRPr="001203F9" w:rsidRDefault="001203F9" w:rsidP="001203F9">
            <w:pPr>
              <w:suppressAutoHyphens/>
              <w:autoSpaceDE w:val="0"/>
              <w:rPr>
                <w:rFonts w:eastAsia="Calibri"/>
                <w:sz w:val="22"/>
                <w:szCs w:val="22"/>
                <w:lang w:eastAsia="zh-CN"/>
              </w:rPr>
            </w:pPr>
            <w:r w:rsidRPr="001203F9">
              <w:rPr>
                <w:rFonts w:eastAsia="Calibri"/>
                <w:b/>
                <w:bCs/>
                <w:sz w:val="22"/>
                <w:szCs w:val="22"/>
                <w:lang w:eastAsia="zh-CN"/>
              </w:rPr>
              <w:t>Misure dispensative</w:t>
            </w:r>
          </w:p>
        </w:tc>
        <w:tc>
          <w:tcPr>
            <w:tcW w:w="539" w:type="dxa"/>
            <w:tcBorders>
              <w:top w:val="single" w:sz="4" w:space="0" w:color="000000"/>
              <w:left w:val="single" w:sz="4" w:space="0" w:color="000000"/>
              <w:bottom w:val="single" w:sz="4" w:space="0" w:color="000000"/>
              <w:right w:val="single" w:sz="4" w:space="0" w:color="000000"/>
            </w:tcBorders>
            <w:shd w:val="clear" w:color="auto" w:fill="EEECE1"/>
          </w:tcPr>
          <w:p w14:paraId="0EAA4D40" w14:textId="77777777" w:rsidR="001203F9" w:rsidRPr="001203F9" w:rsidRDefault="001203F9" w:rsidP="001203F9">
            <w:pPr>
              <w:suppressAutoHyphens/>
              <w:autoSpaceDE w:val="0"/>
              <w:snapToGrid w:val="0"/>
              <w:rPr>
                <w:rFonts w:eastAsia="Calibri"/>
                <w:b/>
                <w:bCs/>
                <w:sz w:val="22"/>
                <w:szCs w:val="22"/>
                <w:lang w:eastAsia="zh-CN"/>
              </w:rPr>
            </w:pPr>
          </w:p>
        </w:tc>
      </w:tr>
      <w:tr w:rsidR="001203F9" w:rsidRPr="001203F9" w14:paraId="582BA7FC"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743A17D1"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Lettura ad alta voce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3B09406"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37A682EB"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1DD8477D"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Scrittura sotto dettatura</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D3B5131"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453E89C8"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09F93B1B"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Prendere appunti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95D2418"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33340D1D"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0B388810"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Copiatura dalla lavagna</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12C88F74"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4509A2ED"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6EE7DF4F"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Uso del vocabolario cartaceo</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06EC85E"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31279926"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1DBC43B4"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Studio mnemonico di formule, tabelle, definizioni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A7E0F8E"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79870680"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572B031F"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Carico gravoso di compiti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28239E92"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640B205C"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4C1156EF"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Uso della lingua straniera in forma scritta</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040E12B"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065A8697"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19E55F49"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Interrogazioni a sorpresa</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F8542A6"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33F02D0B"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59EA0FBE"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Altro (specificare): ……………………………………………………….</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36AD168"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3EFD51F3" w14:textId="77777777" w:rsidTr="009257D2">
        <w:trPr>
          <w:jc w:val="center"/>
        </w:trPr>
        <w:tc>
          <w:tcPr>
            <w:tcW w:w="10173" w:type="dxa"/>
            <w:tcBorders>
              <w:top w:val="single" w:sz="4" w:space="0" w:color="000000"/>
              <w:left w:val="single" w:sz="4" w:space="0" w:color="000000"/>
              <w:bottom w:val="single" w:sz="4" w:space="0" w:color="000000"/>
            </w:tcBorders>
            <w:shd w:val="clear" w:color="auto" w:fill="EEECE1"/>
          </w:tcPr>
          <w:p w14:paraId="1FFCC38F" w14:textId="77777777" w:rsidR="001203F9" w:rsidRPr="001203F9" w:rsidRDefault="001203F9" w:rsidP="001203F9">
            <w:pPr>
              <w:suppressAutoHyphens/>
              <w:autoSpaceDE w:val="0"/>
              <w:rPr>
                <w:rFonts w:eastAsia="Calibri"/>
                <w:sz w:val="22"/>
                <w:szCs w:val="22"/>
                <w:lang w:eastAsia="zh-CN"/>
              </w:rPr>
            </w:pPr>
            <w:r w:rsidRPr="001203F9">
              <w:rPr>
                <w:rFonts w:eastAsia="Calibri"/>
                <w:b/>
                <w:bCs/>
                <w:sz w:val="22"/>
                <w:szCs w:val="22"/>
                <w:lang w:eastAsia="zh-CN"/>
              </w:rPr>
              <w:t xml:space="preserve">Strumenti compensativi </w:t>
            </w:r>
          </w:p>
        </w:tc>
        <w:tc>
          <w:tcPr>
            <w:tcW w:w="539" w:type="dxa"/>
            <w:tcBorders>
              <w:top w:val="single" w:sz="4" w:space="0" w:color="000000"/>
              <w:left w:val="single" w:sz="4" w:space="0" w:color="000000"/>
              <w:bottom w:val="single" w:sz="4" w:space="0" w:color="000000"/>
              <w:right w:val="single" w:sz="4" w:space="0" w:color="000000"/>
            </w:tcBorders>
            <w:shd w:val="clear" w:color="auto" w:fill="EEECE1"/>
          </w:tcPr>
          <w:p w14:paraId="3EE70025" w14:textId="77777777" w:rsidR="001203F9" w:rsidRPr="001203F9" w:rsidRDefault="001203F9" w:rsidP="001203F9">
            <w:pPr>
              <w:suppressAutoHyphens/>
              <w:autoSpaceDE w:val="0"/>
              <w:snapToGrid w:val="0"/>
              <w:rPr>
                <w:rFonts w:eastAsia="Calibri"/>
                <w:b/>
                <w:bCs/>
                <w:sz w:val="22"/>
                <w:szCs w:val="22"/>
                <w:lang w:eastAsia="zh-CN"/>
              </w:rPr>
            </w:pPr>
          </w:p>
        </w:tc>
      </w:tr>
      <w:tr w:rsidR="001203F9" w:rsidRPr="001203F9" w14:paraId="0FAFA1B2"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173DAE32"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Sostituzione della scrittura con linguaggio verbale e/o iconografico</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450829D" w14:textId="77777777" w:rsidR="001203F9" w:rsidRPr="001203F9" w:rsidRDefault="001203F9" w:rsidP="001203F9">
            <w:pPr>
              <w:suppressAutoHyphens/>
              <w:autoSpaceDE w:val="0"/>
              <w:snapToGrid w:val="0"/>
              <w:rPr>
                <w:rFonts w:eastAsia="Calibri"/>
                <w:b/>
                <w:bCs/>
                <w:sz w:val="22"/>
                <w:szCs w:val="22"/>
                <w:lang w:eastAsia="zh-CN"/>
              </w:rPr>
            </w:pPr>
          </w:p>
        </w:tc>
      </w:tr>
      <w:tr w:rsidR="001203F9" w:rsidRPr="001203F9" w14:paraId="285AC46E"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5FDAE947"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Riduzione degli esercizi di compito</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6C342ACC" w14:textId="77777777" w:rsidR="001203F9" w:rsidRPr="001203F9" w:rsidRDefault="001203F9" w:rsidP="001203F9">
            <w:pPr>
              <w:suppressAutoHyphens/>
              <w:autoSpaceDE w:val="0"/>
              <w:snapToGrid w:val="0"/>
              <w:rPr>
                <w:rFonts w:eastAsia="Calibri"/>
                <w:b/>
                <w:bCs/>
                <w:sz w:val="22"/>
                <w:szCs w:val="22"/>
                <w:lang w:eastAsia="zh-CN"/>
              </w:rPr>
            </w:pPr>
          </w:p>
        </w:tc>
      </w:tr>
      <w:tr w:rsidR="001203F9" w:rsidRPr="001203F9" w14:paraId="06D5E012"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3D2E6E3A"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Supporto di un tutor (indicare quale)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9477EBD"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51F9E638"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5601C9FC"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Riduzione degli esercizi nella verifica o in alternativa tempi più lunghi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1DAEB246" w14:textId="77777777" w:rsidR="001203F9" w:rsidRPr="001203F9" w:rsidRDefault="001203F9" w:rsidP="001203F9">
            <w:pPr>
              <w:suppressAutoHyphens/>
              <w:autoSpaceDE w:val="0"/>
              <w:snapToGrid w:val="0"/>
              <w:rPr>
                <w:rFonts w:eastAsia="Calibri"/>
                <w:b/>
                <w:bCs/>
                <w:sz w:val="22"/>
                <w:szCs w:val="22"/>
                <w:lang w:eastAsia="zh-CN"/>
              </w:rPr>
            </w:pPr>
          </w:p>
        </w:tc>
      </w:tr>
      <w:tr w:rsidR="001203F9" w:rsidRPr="001203F9" w14:paraId="624F10BF"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7B01D46C"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Testi in forma ridotta</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103F2A86"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62DB4039"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0E4266D3"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Calcolatrice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246F74A9"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73B593BE"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103BB9D4"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Computer con programma di videoscrittura, correttore ortografico</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E54BBCD"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6604540B"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17F1CBEC"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Risorse audio (sintesi vocale, audiolibri, libri digitali) concordate con la famiglia</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228E5CA"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261E4F0E"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4F1905C8"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Registratore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DFFB70E"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422C75C4"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73CBA40D"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Software didattici specifici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66616A00"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042464F6"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3EAEAC08"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Vocabolario multimediale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4E0A81DA"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118565B0"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0341DFE7"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Tabelle grammaticali e formulari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11374CAE"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3C4F2D95"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459ADD70"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Cartine geografiche e storiche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612DFCFC"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5558EDE3"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44948565"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Mappe concettuali (se prodotte dallo studente, da portare in visione all’insegnante 2 gg prima della verifica)</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10CE4C7C"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32278B90"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4FAB0A2F"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Fotocopie ingrandite per le verifiche  (</w:t>
            </w:r>
            <w:proofErr w:type="spellStart"/>
            <w:r w:rsidRPr="001203F9">
              <w:rPr>
                <w:rFonts w:eastAsia="Calibri"/>
                <w:sz w:val="22"/>
                <w:szCs w:val="22"/>
                <w:lang w:eastAsia="zh-CN"/>
              </w:rPr>
              <w:t>verdana</w:t>
            </w:r>
            <w:proofErr w:type="spellEnd"/>
            <w:r w:rsidRPr="001203F9">
              <w:rPr>
                <w:rFonts w:eastAsia="Calibri"/>
                <w:sz w:val="22"/>
                <w:szCs w:val="22"/>
                <w:lang w:eastAsia="zh-CN"/>
              </w:rPr>
              <w:t>)</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6FB29C6A"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44347688"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3221F34C"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Verifiche in formato digitale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B7F783C"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7930946F"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2BB405FE"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Lettura da parte dell’insegnante del testo di verifica</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45698CC"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0ECD4D3F"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57BB6DB8"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Verifica della comprensione delle verifiche orali e scritte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4C6D0E60"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58E0F25F"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75193197"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Altro (specificare): ……………………………………………………….</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6290678A"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253D00D8" w14:textId="77777777" w:rsidTr="009257D2">
        <w:trPr>
          <w:jc w:val="center"/>
        </w:trPr>
        <w:tc>
          <w:tcPr>
            <w:tcW w:w="10173" w:type="dxa"/>
            <w:tcBorders>
              <w:top w:val="single" w:sz="4" w:space="0" w:color="000000"/>
              <w:left w:val="single" w:sz="4" w:space="0" w:color="000000"/>
              <w:bottom w:val="single" w:sz="4" w:space="0" w:color="000000"/>
            </w:tcBorders>
            <w:shd w:val="clear" w:color="auto" w:fill="EEECE1"/>
          </w:tcPr>
          <w:p w14:paraId="48BF0D2A" w14:textId="77777777" w:rsidR="001203F9" w:rsidRPr="001203F9" w:rsidRDefault="001203F9" w:rsidP="001203F9">
            <w:pPr>
              <w:suppressAutoHyphens/>
              <w:autoSpaceDE w:val="0"/>
              <w:rPr>
                <w:rFonts w:eastAsia="Calibri"/>
                <w:sz w:val="22"/>
                <w:szCs w:val="22"/>
                <w:lang w:eastAsia="zh-CN"/>
              </w:rPr>
            </w:pPr>
            <w:r w:rsidRPr="001203F9">
              <w:rPr>
                <w:rFonts w:eastAsia="Calibri"/>
                <w:b/>
                <w:bCs/>
                <w:sz w:val="22"/>
                <w:szCs w:val="22"/>
                <w:lang w:eastAsia="zh-CN"/>
              </w:rPr>
              <w:t>Verifiche e valutazioni</w:t>
            </w:r>
          </w:p>
        </w:tc>
        <w:tc>
          <w:tcPr>
            <w:tcW w:w="539" w:type="dxa"/>
            <w:tcBorders>
              <w:top w:val="single" w:sz="4" w:space="0" w:color="000000"/>
              <w:left w:val="single" w:sz="4" w:space="0" w:color="000000"/>
              <w:bottom w:val="single" w:sz="4" w:space="0" w:color="000000"/>
              <w:right w:val="single" w:sz="4" w:space="0" w:color="000000"/>
            </w:tcBorders>
            <w:shd w:val="clear" w:color="auto" w:fill="EEECE1"/>
          </w:tcPr>
          <w:p w14:paraId="6468D840" w14:textId="77777777" w:rsidR="001203F9" w:rsidRPr="001203F9" w:rsidRDefault="001203F9" w:rsidP="001203F9">
            <w:pPr>
              <w:suppressAutoHyphens/>
              <w:autoSpaceDE w:val="0"/>
              <w:snapToGrid w:val="0"/>
              <w:rPr>
                <w:rFonts w:eastAsia="Calibri"/>
                <w:b/>
                <w:bCs/>
                <w:sz w:val="22"/>
                <w:szCs w:val="22"/>
                <w:lang w:eastAsia="zh-CN"/>
              </w:rPr>
            </w:pPr>
          </w:p>
        </w:tc>
      </w:tr>
      <w:tr w:rsidR="001203F9" w:rsidRPr="001203F9" w14:paraId="6DEC1153"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30562008"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Interrogazioni programmate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317AA45"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1016B638"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14618B86"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Scarsa rilevanza attribuita a errori di ortografia e punteggiatura, anche per le lingue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D325C95"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31B219E3"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52594002"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Scarsa rilevanza attribuita a errori di calcolo</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44F9795F"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7A888BB1"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1897F448"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Maggiore rilevanza al contenuto che alla forma</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18832754"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12EDC1E0"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6363FEC2"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Verifiche orali come compensazioni di quelle scritte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E314341"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665B1B38"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463356C3"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Valutazioni più attente delle conoscenze e delle competenze di analisi, sintesi e collegamento piuttosto che della correttezza formale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A944D02"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17D6F5AD"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503016D9"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Valutare anche le capacità dell’allievo di auto correggere l’errore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FE96510"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44006473"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2C9B9FAD"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Per la lingua straniera attribuzione di un peso maggiore all’orale che allo scritto</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694981AB"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748982E6"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5E1A55C2"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Introduzione di prove informatizzate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358E658"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56EB61F1"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5A6FB5F4"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Tempi più lunghi o contenuti ridotti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AA429FC"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0E2977BD"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1F1939A3"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Uso degli strumenti usati abitualmente dall’allievo (indicare quali)……………………………………………………………………...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25C4E8F3"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76193108"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67E34FBF"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Altro (specificare): ……………………………………………………….</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1677342C"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3D46CD09" w14:textId="77777777" w:rsidTr="009257D2">
        <w:trPr>
          <w:jc w:val="center"/>
        </w:trPr>
        <w:tc>
          <w:tcPr>
            <w:tcW w:w="10173" w:type="dxa"/>
            <w:tcBorders>
              <w:top w:val="single" w:sz="4" w:space="0" w:color="000000"/>
              <w:left w:val="single" w:sz="4" w:space="0" w:color="000000"/>
              <w:bottom w:val="single" w:sz="4" w:space="0" w:color="000000"/>
            </w:tcBorders>
            <w:shd w:val="clear" w:color="auto" w:fill="EEECE1"/>
          </w:tcPr>
          <w:p w14:paraId="3F7AF0D3" w14:textId="77777777" w:rsidR="001203F9" w:rsidRPr="001203F9" w:rsidRDefault="001203F9" w:rsidP="001203F9">
            <w:pPr>
              <w:suppressAutoHyphens/>
              <w:autoSpaceDE w:val="0"/>
              <w:rPr>
                <w:rFonts w:eastAsia="Calibri"/>
                <w:sz w:val="22"/>
                <w:szCs w:val="22"/>
                <w:lang w:eastAsia="zh-CN"/>
              </w:rPr>
            </w:pPr>
            <w:r w:rsidRPr="001203F9">
              <w:rPr>
                <w:rFonts w:eastAsia="Calibri"/>
                <w:b/>
                <w:bCs/>
                <w:sz w:val="22"/>
                <w:szCs w:val="22"/>
                <w:lang w:eastAsia="zh-CN"/>
              </w:rPr>
              <w:t>Strategie utilizzate dall’alunno nello studio</w:t>
            </w:r>
          </w:p>
        </w:tc>
        <w:tc>
          <w:tcPr>
            <w:tcW w:w="539" w:type="dxa"/>
            <w:tcBorders>
              <w:top w:val="single" w:sz="4" w:space="0" w:color="000000"/>
              <w:left w:val="single" w:sz="4" w:space="0" w:color="000000"/>
              <w:bottom w:val="single" w:sz="4" w:space="0" w:color="000000"/>
              <w:right w:val="single" w:sz="4" w:space="0" w:color="000000"/>
            </w:tcBorders>
            <w:shd w:val="clear" w:color="auto" w:fill="EEECE1"/>
          </w:tcPr>
          <w:p w14:paraId="6A759E4D" w14:textId="77777777" w:rsidR="001203F9" w:rsidRPr="001203F9" w:rsidRDefault="001203F9" w:rsidP="001203F9">
            <w:pPr>
              <w:suppressAutoHyphens/>
              <w:autoSpaceDE w:val="0"/>
              <w:snapToGrid w:val="0"/>
              <w:rPr>
                <w:rFonts w:eastAsia="Calibri"/>
                <w:b/>
                <w:bCs/>
                <w:sz w:val="22"/>
                <w:szCs w:val="22"/>
                <w:lang w:eastAsia="zh-CN"/>
              </w:rPr>
            </w:pPr>
          </w:p>
        </w:tc>
      </w:tr>
      <w:tr w:rsidR="001203F9" w:rsidRPr="001203F9" w14:paraId="7A7B2561"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60349CAC"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Sottolineatura e identificazione di parole chiave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D6B5A7C"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7147C3F0"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6155EE60"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Costruzione di schemi, tabelle o diagrammi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8A6C7B2"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0CA2464B"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6934CAF1"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Modalità per affrontare il testo scritto (computer, schemi, correttore ortografico)</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295A6A07"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3B094942"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486F641E"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Riscrittura di testi con modalità grafica diversa</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460A791"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5BCDBD6D"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6E4C2BE3"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Utilizzo di strategie per ricordare (uso immagini, colori, riquadrature)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B3C852B"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5A1FBD29"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7EE8F3B5"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Altro (specificare): ……………………………………………………….</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49DA6349"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5DFE570A" w14:textId="77777777" w:rsidTr="009257D2">
        <w:trPr>
          <w:jc w:val="center"/>
        </w:trPr>
        <w:tc>
          <w:tcPr>
            <w:tcW w:w="10173" w:type="dxa"/>
            <w:tcBorders>
              <w:top w:val="single" w:sz="4" w:space="0" w:color="000000"/>
              <w:left w:val="single" w:sz="4" w:space="0" w:color="000000"/>
              <w:bottom w:val="single" w:sz="4" w:space="0" w:color="000000"/>
            </w:tcBorders>
            <w:shd w:val="clear" w:color="auto" w:fill="EEECE1"/>
          </w:tcPr>
          <w:p w14:paraId="0EA8BF57" w14:textId="77777777" w:rsidR="001203F9" w:rsidRPr="001203F9" w:rsidRDefault="001203F9" w:rsidP="001203F9">
            <w:pPr>
              <w:suppressAutoHyphens/>
              <w:autoSpaceDE w:val="0"/>
              <w:rPr>
                <w:rFonts w:eastAsia="Calibri"/>
                <w:sz w:val="22"/>
                <w:szCs w:val="22"/>
                <w:lang w:eastAsia="zh-CN"/>
              </w:rPr>
            </w:pPr>
            <w:r w:rsidRPr="001203F9">
              <w:rPr>
                <w:rFonts w:eastAsia="Calibri"/>
                <w:b/>
                <w:bCs/>
                <w:sz w:val="22"/>
                <w:szCs w:val="22"/>
                <w:lang w:eastAsia="zh-CN"/>
              </w:rPr>
              <w:t>Strumenti utilizzati dall’alunno nello studio</w:t>
            </w:r>
          </w:p>
        </w:tc>
        <w:tc>
          <w:tcPr>
            <w:tcW w:w="539" w:type="dxa"/>
            <w:tcBorders>
              <w:top w:val="single" w:sz="4" w:space="0" w:color="000000"/>
              <w:left w:val="single" w:sz="4" w:space="0" w:color="000000"/>
              <w:bottom w:val="single" w:sz="4" w:space="0" w:color="000000"/>
              <w:right w:val="single" w:sz="4" w:space="0" w:color="000000"/>
            </w:tcBorders>
            <w:shd w:val="clear" w:color="auto" w:fill="EEECE1"/>
          </w:tcPr>
          <w:p w14:paraId="7AC1203A" w14:textId="77777777" w:rsidR="001203F9" w:rsidRPr="001203F9" w:rsidRDefault="001203F9" w:rsidP="001203F9">
            <w:pPr>
              <w:suppressAutoHyphens/>
              <w:autoSpaceDE w:val="0"/>
              <w:snapToGrid w:val="0"/>
              <w:rPr>
                <w:rFonts w:eastAsia="Calibri"/>
                <w:b/>
                <w:bCs/>
                <w:sz w:val="22"/>
                <w:szCs w:val="22"/>
                <w:lang w:eastAsia="zh-CN"/>
              </w:rPr>
            </w:pPr>
          </w:p>
        </w:tc>
      </w:tr>
      <w:tr w:rsidR="001203F9" w:rsidRPr="001203F9" w14:paraId="1E49A195"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015E1226"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Strumenti informatici (libro digitale, programmi per realizzare grafici)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10EAE46B"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21862232"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09C8A5C4"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Fotocopie adattate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18BF6C0"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05A0678D"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31DA8C64"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Utilizzo del pc per scrivere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2848A2F5"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64B248F8"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75B137D4"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Software didattici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2AB7B548" w14:textId="77777777" w:rsidR="001203F9" w:rsidRPr="001203F9" w:rsidRDefault="001203F9" w:rsidP="001203F9">
            <w:pPr>
              <w:suppressAutoHyphens/>
              <w:autoSpaceDE w:val="0"/>
              <w:snapToGrid w:val="0"/>
              <w:rPr>
                <w:rFonts w:eastAsia="Calibri"/>
                <w:sz w:val="22"/>
                <w:szCs w:val="22"/>
                <w:lang w:eastAsia="zh-CN"/>
              </w:rPr>
            </w:pPr>
          </w:p>
        </w:tc>
      </w:tr>
      <w:tr w:rsidR="001203F9" w:rsidRPr="001203F9" w14:paraId="0D4040C0" w14:textId="77777777" w:rsidTr="009257D2">
        <w:trPr>
          <w:jc w:val="center"/>
        </w:trPr>
        <w:tc>
          <w:tcPr>
            <w:tcW w:w="10173" w:type="dxa"/>
            <w:tcBorders>
              <w:top w:val="single" w:sz="4" w:space="0" w:color="000000"/>
              <w:left w:val="single" w:sz="4" w:space="0" w:color="000000"/>
              <w:bottom w:val="single" w:sz="4" w:space="0" w:color="000000"/>
            </w:tcBorders>
            <w:shd w:val="clear" w:color="auto" w:fill="auto"/>
          </w:tcPr>
          <w:p w14:paraId="26A64CAE"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Supporto di un tutor a casa ( indicare quale)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4D868FB" w14:textId="77777777" w:rsidR="001203F9" w:rsidRPr="001203F9" w:rsidRDefault="001203F9" w:rsidP="001203F9">
            <w:pPr>
              <w:suppressAutoHyphens/>
              <w:autoSpaceDE w:val="0"/>
              <w:snapToGrid w:val="0"/>
              <w:rPr>
                <w:rFonts w:eastAsia="Calibri"/>
                <w:sz w:val="22"/>
                <w:szCs w:val="22"/>
                <w:vertAlign w:val="superscript"/>
                <w:lang w:eastAsia="zh-CN"/>
              </w:rPr>
            </w:pPr>
          </w:p>
        </w:tc>
      </w:tr>
      <w:tr w:rsidR="001203F9" w:rsidRPr="001203F9" w14:paraId="4F785B61" w14:textId="77777777" w:rsidTr="009257D2">
        <w:trPr>
          <w:jc w:val="center"/>
        </w:trPr>
        <w:tc>
          <w:tcPr>
            <w:tcW w:w="10173" w:type="dxa"/>
            <w:tcBorders>
              <w:left w:val="single" w:sz="4" w:space="0" w:color="000000"/>
              <w:bottom w:val="single" w:sz="4" w:space="0" w:color="000000"/>
            </w:tcBorders>
            <w:shd w:val="clear" w:color="auto" w:fill="auto"/>
          </w:tcPr>
          <w:p w14:paraId="7500B7E0" w14:textId="77777777" w:rsidR="001203F9" w:rsidRPr="001203F9" w:rsidRDefault="001203F9" w:rsidP="001203F9">
            <w:pPr>
              <w:suppressAutoHyphens/>
              <w:autoSpaceDE w:val="0"/>
              <w:rPr>
                <w:rFonts w:eastAsia="Calibri"/>
                <w:sz w:val="22"/>
                <w:szCs w:val="22"/>
                <w:lang w:eastAsia="zh-CN"/>
              </w:rPr>
            </w:pPr>
            <w:r w:rsidRPr="001203F9">
              <w:rPr>
                <w:rFonts w:eastAsia="Calibri"/>
                <w:sz w:val="22"/>
                <w:szCs w:val="22"/>
                <w:lang w:eastAsia="zh-CN"/>
              </w:rPr>
              <w:t>Altro (specificare): ……………………………………………………….</w:t>
            </w:r>
          </w:p>
        </w:tc>
        <w:tc>
          <w:tcPr>
            <w:tcW w:w="539" w:type="dxa"/>
            <w:tcBorders>
              <w:left w:val="single" w:sz="4" w:space="0" w:color="000000"/>
              <w:bottom w:val="single" w:sz="4" w:space="0" w:color="000000"/>
              <w:right w:val="single" w:sz="4" w:space="0" w:color="000000"/>
            </w:tcBorders>
            <w:shd w:val="clear" w:color="auto" w:fill="auto"/>
          </w:tcPr>
          <w:p w14:paraId="379AFA12" w14:textId="77777777" w:rsidR="001203F9" w:rsidRPr="001203F9" w:rsidRDefault="001203F9" w:rsidP="001203F9">
            <w:pPr>
              <w:suppressAutoHyphens/>
              <w:autoSpaceDE w:val="0"/>
              <w:snapToGrid w:val="0"/>
              <w:rPr>
                <w:rFonts w:eastAsia="Calibri"/>
                <w:sz w:val="22"/>
                <w:szCs w:val="22"/>
                <w:vertAlign w:val="superscript"/>
                <w:lang w:eastAsia="zh-CN"/>
              </w:rPr>
            </w:pPr>
          </w:p>
        </w:tc>
      </w:tr>
    </w:tbl>
    <w:p w14:paraId="57568615" w14:textId="77777777" w:rsidR="001203F9" w:rsidRPr="001203F9" w:rsidRDefault="001203F9" w:rsidP="001203F9">
      <w:pPr>
        <w:rPr>
          <w:sz w:val="22"/>
          <w:szCs w:val="22"/>
        </w:rPr>
      </w:pPr>
    </w:p>
    <w:p w14:paraId="2D62B869" w14:textId="77777777" w:rsidR="001203F9" w:rsidRPr="001203F9" w:rsidRDefault="001203F9" w:rsidP="001203F9">
      <w:pPr>
        <w:rPr>
          <w:sz w:val="22"/>
          <w:szCs w:val="22"/>
        </w:rPr>
      </w:pPr>
    </w:p>
    <w:p w14:paraId="3F495362" w14:textId="77777777" w:rsidR="001203F9" w:rsidRPr="001203F9" w:rsidRDefault="001203F9" w:rsidP="001203F9">
      <w:pPr>
        <w:rPr>
          <w:sz w:val="22"/>
          <w:szCs w:val="22"/>
        </w:rPr>
      </w:pPr>
    </w:p>
    <w:p w14:paraId="7B10BC20" w14:textId="77777777" w:rsidR="001203F9" w:rsidRPr="001203F9" w:rsidRDefault="001203F9" w:rsidP="001203F9">
      <w:pPr>
        <w:numPr>
          <w:ilvl w:val="0"/>
          <w:numId w:val="9"/>
        </w:numPr>
        <w:suppressAutoHyphens/>
        <w:autoSpaceDE w:val="0"/>
        <w:autoSpaceDN w:val="0"/>
        <w:adjustRightInd w:val="0"/>
        <w:spacing w:before="4" w:after="200" w:line="276" w:lineRule="auto"/>
        <w:ind w:right="252"/>
        <w:jc w:val="both"/>
        <w:rPr>
          <w:color w:val="000000"/>
          <w:sz w:val="22"/>
          <w:szCs w:val="22"/>
        </w:rPr>
      </w:pPr>
      <w:r w:rsidRPr="001203F9">
        <w:rPr>
          <w:color w:val="000000"/>
          <w:sz w:val="22"/>
          <w:szCs w:val="22"/>
        </w:rPr>
        <w:t>L’Unità di Apprendimento costituisce uno degli strumenti della didattica per competenze.</w:t>
      </w:r>
    </w:p>
    <w:p w14:paraId="4C0E1C8C" w14:textId="77777777" w:rsidR="001203F9" w:rsidRPr="001203F9" w:rsidRDefault="001203F9" w:rsidP="001203F9">
      <w:pPr>
        <w:numPr>
          <w:ilvl w:val="0"/>
          <w:numId w:val="9"/>
        </w:numPr>
        <w:suppressAutoHyphens/>
        <w:autoSpaceDE w:val="0"/>
        <w:autoSpaceDN w:val="0"/>
        <w:adjustRightInd w:val="0"/>
        <w:spacing w:before="4" w:after="200" w:line="276" w:lineRule="auto"/>
        <w:ind w:right="252"/>
        <w:jc w:val="both"/>
        <w:rPr>
          <w:color w:val="000000"/>
          <w:sz w:val="22"/>
          <w:szCs w:val="22"/>
        </w:rPr>
      </w:pPr>
      <w:r w:rsidRPr="001203F9">
        <w:rPr>
          <w:color w:val="000000"/>
          <w:sz w:val="22"/>
          <w:szCs w:val="22"/>
        </w:rPr>
        <w:t>Per definizione è interdisciplinare.</w:t>
      </w:r>
    </w:p>
    <w:p w14:paraId="546A09B0" w14:textId="77777777" w:rsidR="001203F9" w:rsidRPr="001203F9" w:rsidRDefault="001203F9" w:rsidP="001203F9">
      <w:pPr>
        <w:autoSpaceDE w:val="0"/>
        <w:autoSpaceDN w:val="0"/>
        <w:adjustRightInd w:val="0"/>
        <w:spacing w:before="4"/>
        <w:ind w:right="252"/>
        <w:jc w:val="both"/>
        <w:rPr>
          <w:color w:val="000000"/>
          <w:sz w:val="22"/>
          <w:szCs w:val="22"/>
        </w:rPr>
      </w:pPr>
      <w:r w:rsidRPr="001203F9">
        <w:rPr>
          <w:color w:val="000000"/>
          <w:sz w:val="22"/>
          <w:szCs w:val="22"/>
        </w:rPr>
        <w:t>Chiede agli studenti di agire in autonomia e responsabilità.</w:t>
      </w:r>
    </w:p>
    <w:p w14:paraId="0302952F" w14:textId="77777777" w:rsidR="001203F9" w:rsidRPr="001203F9" w:rsidRDefault="001203F9" w:rsidP="001203F9">
      <w:pPr>
        <w:autoSpaceDE w:val="0"/>
        <w:autoSpaceDN w:val="0"/>
        <w:adjustRightInd w:val="0"/>
        <w:spacing w:before="4"/>
        <w:ind w:right="252"/>
        <w:jc w:val="both"/>
        <w:rPr>
          <w:color w:val="000000"/>
          <w:sz w:val="22"/>
          <w:szCs w:val="22"/>
        </w:rPr>
      </w:pPr>
      <w:r w:rsidRPr="001203F9">
        <w:rPr>
          <w:color w:val="000000"/>
          <w:sz w:val="22"/>
          <w:szCs w:val="22"/>
        </w:rPr>
        <w:t xml:space="preserve">Possiamo avere </w:t>
      </w:r>
      <w:proofErr w:type="spellStart"/>
      <w:r w:rsidRPr="001203F9">
        <w:rPr>
          <w:color w:val="000000"/>
          <w:sz w:val="22"/>
          <w:szCs w:val="22"/>
        </w:rPr>
        <w:t>UdA</w:t>
      </w:r>
      <w:proofErr w:type="spellEnd"/>
      <w:r w:rsidRPr="001203F9">
        <w:rPr>
          <w:color w:val="000000"/>
          <w:sz w:val="22"/>
          <w:szCs w:val="22"/>
        </w:rPr>
        <w:t xml:space="preserve"> ad ampiezza massima (tutti i docenti del </w:t>
      </w:r>
      <w:proofErr w:type="spellStart"/>
      <w:r w:rsidRPr="001203F9">
        <w:rPr>
          <w:color w:val="000000"/>
          <w:sz w:val="22"/>
          <w:szCs w:val="22"/>
        </w:rPr>
        <w:t>c.d.c</w:t>
      </w:r>
      <w:proofErr w:type="spellEnd"/>
      <w:r w:rsidRPr="001203F9">
        <w:rPr>
          <w:color w:val="000000"/>
          <w:sz w:val="22"/>
          <w:szCs w:val="22"/>
        </w:rPr>
        <w:t>.), media (alcuni) o minima (asse culturale).</w:t>
      </w:r>
    </w:p>
    <w:p w14:paraId="1521E34D" w14:textId="77777777" w:rsidR="001203F9" w:rsidRPr="001203F9" w:rsidRDefault="001203F9" w:rsidP="001203F9">
      <w:pPr>
        <w:numPr>
          <w:ilvl w:val="0"/>
          <w:numId w:val="9"/>
        </w:numPr>
        <w:suppressAutoHyphens/>
        <w:autoSpaceDE w:val="0"/>
        <w:autoSpaceDN w:val="0"/>
        <w:adjustRightInd w:val="0"/>
        <w:spacing w:after="200" w:line="276" w:lineRule="auto"/>
        <w:ind w:right="252"/>
        <w:rPr>
          <w:color w:val="000000"/>
          <w:sz w:val="22"/>
          <w:szCs w:val="22"/>
        </w:rPr>
      </w:pPr>
      <w:r w:rsidRPr="001203F9">
        <w:rPr>
          <w:color w:val="000000"/>
          <w:sz w:val="22"/>
          <w:szCs w:val="22"/>
        </w:rPr>
        <w:t xml:space="preserve">Essa prevede sempre compiti reali (o simulati) e relativi prodotti che i destinatari sono chiamati a realizzare ed indica le risorse (capacità, conoscenze, abilità) che gli è chiesto di mobilitare per diventare competente. </w:t>
      </w:r>
    </w:p>
    <w:p w14:paraId="5019AF6E" w14:textId="77777777" w:rsidR="001203F9" w:rsidRPr="001203F9" w:rsidRDefault="001203F9" w:rsidP="001203F9">
      <w:pPr>
        <w:numPr>
          <w:ilvl w:val="0"/>
          <w:numId w:val="9"/>
        </w:numPr>
        <w:suppressAutoHyphens/>
        <w:autoSpaceDE w:val="0"/>
        <w:autoSpaceDN w:val="0"/>
        <w:adjustRightInd w:val="0"/>
        <w:spacing w:after="200" w:line="276" w:lineRule="auto"/>
        <w:ind w:right="252"/>
        <w:rPr>
          <w:color w:val="000000"/>
          <w:sz w:val="22"/>
          <w:szCs w:val="22"/>
        </w:rPr>
      </w:pPr>
      <w:r w:rsidRPr="001203F9">
        <w:rPr>
          <w:color w:val="000000"/>
          <w:sz w:val="22"/>
          <w:szCs w:val="22"/>
        </w:rPr>
        <w:t xml:space="preserve">Ogni </w:t>
      </w:r>
      <w:proofErr w:type="spellStart"/>
      <w:r w:rsidRPr="001203F9">
        <w:rPr>
          <w:color w:val="000000"/>
          <w:sz w:val="22"/>
          <w:szCs w:val="22"/>
        </w:rPr>
        <w:t>UdA</w:t>
      </w:r>
      <w:proofErr w:type="spellEnd"/>
      <w:r w:rsidRPr="001203F9">
        <w:rPr>
          <w:color w:val="000000"/>
          <w:sz w:val="22"/>
          <w:szCs w:val="22"/>
        </w:rPr>
        <w:t xml:space="preserve"> deve sempre mirare almeno una competenza tra quelle presenti nel repertorio di riferimento. </w:t>
      </w:r>
    </w:p>
    <w:p w14:paraId="046BF11F" w14:textId="77777777" w:rsidR="001203F9" w:rsidRPr="001203F9" w:rsidRDefault="001203F9" w:rsidP="001203F9">
      <w:pPr>
        <w:rPr>
          <w:sz w:val="22"/>
          <w:szCs w:val="22"/>
        </w:rPr>
      </w:pPr>
    </w:p>
    <w:p w14:paraId="3C0DE3CA" w14:textId="77777777" w:rsidR="001203F9" w:rsidRPr="001203F9" w:rsidRDefault="001203F9" w:rsidP="001203F9">
      <w:pPr>
        <w:autoSpaceDE w:val="0"/>
        <w:autoSpaceDN w:val="0"/>
        <w:adjustRightInd w:val="0"/>
        <w:jc w:val="center"/>
        <w:rPr>
          <w:b/>
          <w:bCs/>
          <w:sz w:val="22"/>
          <w:szCs w:val="22"/>
          <w:u w:val="single"/>
        </w:rPr>
      </w:pPr>
      <w:r w:rsidRPr="001203F9">
        <w:rPr>
          <w:b/>
          <w:bCs/>
          <w:sz w:val="22"/>
          <w:szCs w:val="22"/>
          <w:u w:val="single"/>
        </w:rPr>
        <w:t>IL COMPITO/PRODOTTO DELL’UDA</w:t>
      </w:r>
    </w:p>
    <w:p w14:paraId="7BE898B1" w14:textId="77777777" w:rsidR="001203F9" w:rsidRPr="001203F9" w:rsidRDefault="001203F9" w:rsidP="001203F9">
      <w:pPr>
        <w:autoSpaceDE w:val="0"/>
        <w:autoSpaceDN w:val="0"/>
        <w:adjustRightInd w:val="0"/>
        <w:jc w:val="center"/>
        <w:rPr>
          <w:b/>
          <w:bCs/>
          <w:sz w:val="22"/>
          <w:szCs w:val="22"/>
          <w:u w:val="single"/>
        </w:rPr>
      </w:pPr>
    </w:p>
    <w:p w14:paraId="2536B61D" w14:textId="77777777" w:rsidR="001203F9" w:rsidRPr="001203F9" w:rsidRDefault="001203F9" w:rsidP="001203F9">
      <w:pPr>
        <w:rPr>
          <w:sz w:val="22"/>
          <w:szCs w:val="22"/>
        </w:rPr>
      </w:pPr>
      <w:r w:rsidRPr="001203F9">
        <w:rPr>
          <w:sz w:val="22"/>
          <w:szCs w:val="22"/>
        </w:rPr>
        <w:t xml:space="preserve">Un esempio di compito/prodotto </w:t>
      </w:r>
      <w:proofErr w:type="spellStart"/>
      <w:r w:rsidRPr="001203F9">
        <w:rPr>
          <w:sz w:val="22"/>
          <w:szCs w:val="22"/>
        </w:rPr>
        <w:t>e’</w:t>
      </w:r>
      <w:proofErr w:type="spellEnd"/>
      <w:r w:rsidRPr="001203F9">
        <w:rPr>
          <w:sz w:val="22"/>
          <w:szCs w:val="22"/>
        </w:rPr>
        <w:t xml:space="preserve"> :</w:t>
      </w:r>
    </w:p>
    <w:p w14:paraId="3EF53B18" w14:textId="77777777" w:rsidR="001203F9" w:rsidRPr="001203F9" w:rsidRDefault="001203F9" w:rsidP="001203F9">
      <w:pPr>
        <w:numPr>
          <w:ilvl w:val="0"/>
          <w:numId w:val="8"/>
        </w:numPr>
        <w:suppressAutoHyphens/>
        <w:spacing w:after="200" w:line="276" w:lineRule="auto"/>
        <w:rPr>
          <w:sz w:val="22"/>
          <w:szCs w:val="22"/>
        </w:rPr>
      </w:pPr>
      <w:r w:rsidRPr="001203F9">
        <w:rPr>
          <w:sz w:val="22"/>
          <w:szCs w:val="22"/>
        </w:rPr>
        <w:t>la predisposizione di un dossier</w:t>
      </w:r>
    </w:p>
    <w:p w14:paraId="60E8E946" w14:textId="77777777" w:rsidR="001203F9" w:rsidRPr="001203F9" w:rsidRDefault="001203F9" w:rsidP="001203F9">
      <w:pPr>
        <w:numPr>
          <w:ilvl w:val="0"/>
          <w:numId w:val="8"/>
        </w:numPr>
        <w:suppressAutoHyphens/>
        <w:spacing w:after="200" w:line="276" w:lineRule="auto"/>
        <w:rPr>
          <w:sz w:val="22"/>
          <w:szCs w:val="22"/>
        </w:rPr>
      </w:pPr>
      <w:r w:rsidRPr="001203F9">
        <w:rPr>
          <w:sz w:val="22"/>
          <w:szCs w:val="22"/>
        </w:rPr>
        <w:t>il glossario</w:t>
      </w:r>
    </w:p>
    <w:p w14:paraId="624A0F4C" w14:textId="77777777" w:rsidR="001203F9" w:rsidRPr="001203F9" w:rsidRDefault="001203F9" w:rsidP="001203F9">
      <w:pPr>
        <w:numPr>
          <w:ilvl w:val="0"/>
          <w:numId w:val="8"/>
        </w:numPr>
        <w:suppressAutoHyphens/>
        <w:spacing w:after="200" w:line="276" w:lineRule="auto"/>
        <w:rPr>
          <w:sz w:val="22"/>
          <w:szCs w:val="22"/>
        </w:rPr>
      </w:pPr>
      <w:r w:rsidRPr="001203F9">
        <w:rPr>
          <w:sz w:val="22"/>
          <w:szCs w:val="22"/>
        </w:rPr>
        <w:t>la relazione personale</w:t>
      </w:r>
    </w:p>
    <w:p w14:paraId="4E39D3E4" w14:textId="77777777" w:rsidR="001203F9" w:rsidRPr="001203F9" w:rsidRDefault="001203F9" w:rsidP="001203F9">
      <w:pPr>
        <w:rPr>
          <w:sz w:val="22"/>
          <w:szCs w:val="22"/>
        </w:rPr>
      </w:pPr>
      <w:r w:rsidRPr="001203F9">
        <w:rPr>
          <w:sz w:val="22"/>
          <w:szCs w:val="22"/>
        </w:rPr>
        <w:t>a</w:t>
      </w:r>
      <w:r w:rsidRPr="001203F9">
        <w:rPr>
          <w:b/>
          <w:sz w:val="22"/>
          <w:szCs w:val="22"/>
        </w:rPr>
        <w:t>)  Il dossier</w:t>
      </w:r>
      <w:r w:rsidRPr="001203F9">
        <w:rPr>
          <w:sz w:val="22"/>
          <w:szCs w:val="22"/>
        </w:rPr>
        <w:t xml:space="preserve"> è una raccolta di documenti e informazioni relative al compito assegnato.</w:t>
      </w:r>
    </w:p>
    <w:p w14:paraId="1B82A048" w14:textId="77777777" w:rsidR="001203F9" w:rsidRPr="001203F9" w:rsidRDefault="001203F9" w:rsidP="001203F9">
      <w:pPr>
        <w:rPr>
          <w:sz w:val="22"/>
          <w:szCs w:val="22"/>
        </w:rPr>
      </w:pPr>
      <w:r w:rsidRPr="001203F9">
        <w:rPr>
          <w:sz w:val="22"/>
          <w:szCs w:val="22"/>
        </w:rPr>
        <w:t xml:space="preserve">Le informazioni possono essere molteplici e pertanto nella consegna che viene data allo studente  </w:t>
      </w:r>
      <w:r w:rsidRPr="001203F9">
        <w:rPr>
          <w:sz w:val="22"/>
          <w:szCs w:val="22"/>
          <w:u w:val="single"/>
        </w:rPr>
        <w:t xml:space="preserve">devono </w:t>
      </w:r>
      <w:r w:rsidRPr="001203F9">
        <w:rPr>
          <w:sz w:val="22"/>
          <w:szCs w:val="22"/>
        </w:rPr>
        <w:t xml:space="preserve">  essere esplicitate le voci da inserire nel dossier e che saranno pertanto oggetto di valutazione da parte dei docenti delle discipline coinvolte. </w:t>
      </w:r>
    </w:p>
    <w:p w14:paraId="7D4BA472" w14:textId="77777777" w:rsidR="001203F9" w:rsidRPr="001203F9" w:rsidRDefault="001203F9" w:rsidP="001203F9">
      <w:pPr>
        <w:rPr>
          <w:sz w:val="22"/>
          <w:szCs w:val="22"/>
        </w:rPr>
      </w:pPr>
      <w:r w:rsidRPr="001203F9">
        <w:rPr>
          <w:sz w:val="22"/>
          <w:szCs w:val="22"/>
        </w:rPr>
        <w:t xml:space="preserve">b) </w:t>
      </w:r>
      <w:r w:rsidRPr="001203F9">
        <w:rPr>
          <w:b/>
          <w:sz w:val="22"/>
          <w:szCs w:val="22"/>
        </w:rPr>
        <w:t>Il glossario</w:t>
      </w:r>
      <w:r w:rsidRPr="001203F9">
        <w:rPr>
          <w:sz w:val="22"/>
          <w:szCs w:val="22"/>
        </w:rPr>
        <w:t xml:space="preserve"> </w:t>
      </w:r>
      <w:proofErr w:type="spellStart"/>
      <w:r w:rsidRPr="001203F9">
        <w:rPr>
          <w:sz w:val="22"/>
          <w:szCs w:val="22"/>
        </w:rPr>
        <w:t>e’</w:t>
      </w:r>
      <w:proofErr w:type="spellEnd"/>
      <w:r w:rsidRPr="001203F9">
        <w:rPr>
          <w:sz w:val="22"/>
          <w:szCs w:val="22"/>
        </w:rPr>
        <w:t xml:space="preserve"> una raccolta di voci di specifici settori scientifici e tecnici corredate di  informazioni in parte linguistiche ma soprattutto concettuali.  </w:t>
      </w:r>
    </w:p>
    <w:p w14:paraId="59F0B5C1" w14:textId="77777777" w:rsidR="001203F9" w:rsidRPr="001203F9" w:rsidRDefault="001203F9" w:rsidP="001203F9">
      <w:pPr>
        <w:rPr>
          <w:sz w:val="22"/>
          <w:szCs w:val="22"/>
        </w:rPr>
      </w:pPr>
      <w:r w:rsidRPr="001203F9">
        <w:rPr>
          <w:sz w:val="22"/>
          <w:szCs w:val="22"/>
        </w:rPr>
        <w:t xml:space="preserve">Le voci evidenziano </w:t>
      </w:r>
      <w:proofErr w:type="spellStart"/>
      <w:r w:rsidRPr="001203F9">
        <w:rPr>
          <w:sz w:val="22"/>
          <w:szCs w:val="22"/>
        </w:rPr>
        <w:t>cio’</w:t>
      </w:r>
      <w:proofErr w:type="spellEnd"/>
      <w:r w:rsidRPr="001203F9">
        <w:rPr>
          <w:sz w:val="22"/>
          <w:szCs w:val="22"/>
        </w:rPr>
        <w:t xml:space="preserve"> che lo studente ha imparato ( perché non conosceva o non aveva pienamente compreso)  attraverso l’attività pratica ma che soprattutto </w:t>
      </w:r>
      <w:r w:rsidRPr="001203F9">
        <w:rPr>
          <w:sz w:val="22"/>
          <w:szCs w:val="22"/>
          <w:u w:val="single"/>
        </w:rPr>
        <w:t>ha interiorizzato e pertanto sa utilizzare</w:t>
      </w:r>
      <w:r w:rsidRPr="001203F9">
        <w:rPr>
          <w:sz w:val="22"/>
          <w:szCs w:val="22"/>
        </w:rPr>
        <w:t>.  Per questo motivo tali voci devono apparire nella relazione personale.</w:t>
      </w:r>
    </w:p>
    <w:p w14:paraId="02798F33" w14:textId="77777777" w:rsidR="001203F9" w:rsidRPr="001203F9" w:rsidRDefault="001203F9" w:rsidP="001203F9">
      <w:pPr>
        <w:rPr>
          <w:sz w:val="22"/>
          <w:szCs w:val="22"/>
        </w:rPr>
      </w:pPr>
      <w:r w:rsidRPr="001203F9">
        <w:rPr>
          <w:sz w:val="22"/>
          <w:szCs w:val="22"/>
        </w:rPr>
        <w:t xml:space="preserve">c) </w:t>
      </w:r>
      <w:r w:rsidRPr="001203F9">
        <w:rPr>
          <w:b/>
          <w:sz w:val="22"/>
          <w:szCs w:val="22"/>
        </w:rPr>
        <w:t>La relazione personale</w:t>
      </w:r>
      <w:r w:rsidRPr="001203F9">
        <w:rPr>
          <w:sz w:val="22"/>
          <w:szCs w:val="22"/>
        </w:rPr>
        <w:t xml:space="preserve"> è un testo di carattere prevalentemente tecnico ( con eventuali allegati di varia natura), in genere strutturato secondo un formato comune, spesso codificato, in modo da facilitarne la lettura e la comprensione, nonché la trasmissione del suo contenuto informativo.</w:t>
      </w:r>
    </w:p>
    <w:p w14:paraId="0C774217" w14:textId="77777777" w:rsidR="001203F9" w:rsidRPr="001203F9" w:rsidRDefault="001203F9" w:rsidP="001203F9">
      <w:pPr>
        <w:jc w:val="center"/>
        <w:outlineLvl w:val="4"/>
        <w:rPr>
          <w:b/>
          <w:bCs/>
          <w:iCs/>
          <w:sz w:val="22"/>
          <w:szCs w:val="22"/>
        </w:rPr>
      </w:pPr>
    </w:p>
    <w:p w14:paraId="562F266D" w14:textId="77777777" w:rsidR="001203F9" w:rsidRPr="001203F9" w:rsidRDefault="001203F9" w:rsidP="001203F9">
      <w:pPr>
        <w:jc w:val="center"/>
        <w:outlineLvl w:val="4"/>
        <w:rPr>
          <w:b/>
          <w:bCs/>
          <w:iCs/>
          <w:sz w:val="22"/>
          <w:szCs w:val="22"/>
        </w:rPr>
      </w:pPr>
    </w:p>
    <w:p w14:paraId="56A6E7B5" w14:textId="77777777" w:rsidR="001203F9" w:rsidRPr="001203F9" w:rsidRDefault="001203F9" w:rsidP="001203F9">
      <w:pPr>
        <w:outlineLvl w:val="4"/>
        <w:rPr>
          <w:b/>
          <w:bCs/>
          <w:iCs/>
          <w:sz w:val="22"/>
          <w:szCs w:val="22"/>
        </w:rPr>
      </w:pPr>
    </w:p>
    <w:p w14:paraId="5C13EB2F" w14:textId="77777777" w:rsidR="001203F9" w:rsidRPr="001203F9" w:rsidRDefault="001203F9" w:rsidP="001203F9">
      <w:pPr>
        <w:jc w:val="center"/>
        <w:outlineLvl w:val="4"/>
        <w:rPr>
          <w:b/>
          <w:bCs/>
          <w:iCs/>
          <w:sz w:val="22"/>
          <w:szCs w:val="22"/>
        </w:rPr>
      </w:pPr>
    </w:p>
    <w:p w14:paraId="03326184" w14:textId="77777777" w:rsidR="001203F9" w:rsidRPr="001203F9" w:rsidRDefault="001203F9" w:rsidP="001203F9">
      <w:pPr>
        <w:jc w:val="center"/>
        <w:outlineLvl w:val="4"/>
        <w:rPr>
          <w:b/>
          <w:bCs/>
          <w:i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203F9" w:rsidRPr="001203F9" w14:paraId="58AB046A" w14:textId="77777777" w:rsidTr="009257D2">
        <w:trPr>
          <w:trHeight w:val="539"/>
        </w:trPr>
        <w:tc>
          <w:tcPr>
            <w:tcW w:w="5000" w:type="pct"/>
            <w:shd w:val="clear" w:color="auto" w:fill="CCFFCC"/>
            <w:vAlign w:val="center"/>
          </w:tcPr>
          <w:p w14:paraId="3ED3A699" w14:textId="77777777" w:rsidR="001203F9" w:rsidRPr="001203F9" w:rsidRDefault="001203F9" w:rsidP="001203F9">
            <w:pPr>
              <w:spacing w:after="200" w:line="276" w:lineRule="auto"/>
              <w:jc w:val="center"/>
              <w:rPr>
                <w:rFonts w:eastAsia="Calibri"/>
                <w:b/>
                <w:sz w:val="22"/>
                <w:szCs w:val="22"/>
                <w:lang w:eastAsia="en-US"/>
              </w:rPr>
            </w:pPr>
            <w:r w:rsidRPr="001203F9">
              <w:rPr>
                <w:rFonts w:eastAsia="Calibri"/>
                <w:b/>
                <w:sz w:val="22"/>
                <w:szCs w:val="22"/>
                <w:lang w:eastAsia="en-US"/>
              </w:rPr>
              <w:t>CONSEGNA AGLI STUDENTI</w:t>
            </w:r>
          </w:p>
        </w:tc>
      </w:tr>
      <w:tr w:rsidR="001203F9" w:rsidRPr="001203F9" w14:paraId="51EAA89B" w14:textId="77777777" w:rsidTr="009257D2">
        <w:trPr>
          <w:trHeight w:val="9293"/>
        </w:trPr>
        <w:tc>
          <w:tcPr>
            <w:tcW w:w="5000" w:type="pct"/>
          </w:tcPr>
          <w:p w14:paraId="33D53644" w14:textId="77777777" w:rsidR="001203F9" w:rsidRPr="001203F9" w:rsidRDefault="001203F9" w:rsidP="001203F9">
            <w:pPr>
              <w:spacing w:after="200" w:line="276" w:lineRule="auto"/>
              <w:rPr>
                <w:rFonts w:eastAsia="Calibri"/>
                <w:b/>
                <w:sz w:val="22"/>
                <w:szCs w:val="22"/>
                <w:u w:val="single"/>
                <w:lang w:eastAsia="en-US"/>
              </w:rPr>
            </w:pPr>
            <w:r w:rsidRPr="001203F9">
              <w:rPr>
                <w:rFonts w:eastAsia="Calibri"/>
                <w:b/>
                <w:sz w:val="22"/>
                <w:szCs w:val="22"/>
                <w:u w:val="single"/>
                <w:lang w:eastAsia="en-US"/>
              </w:rPr>
              <w:t xml:space="preserve">Titolo </w:t>
            </w:r>
            <w:proofErr w:type="spellStart"/>
            <w:r w:rsidRPr="001203F9">
              <w:rPr>
                <w:rFonts w:eastAsia="Calibri"/>
                <w:b/>
                <w:sz w:val="22"/>
                <w:szCs w:val="22"/>
                <w:u w:val="single"/>
                <w:lang w:eastAsia="en-US"/>
              </w:rPr>
              <w:t>UdA</w:t>
            </w:r>
            <w:proofErr w:type="spellEnd"/>
          </w:p>
          <w:p w14:paraId="158FADCA" w14:textId="77777777" w:rsidR="001203F9" w:rsidRPr="001203F9" w:rsidRDefault="001203F9" w:rsidP="001203F9">
            <w:pPr>
              <w:suppressAutoHyphens/>
              <w:rPr>
                <w:b/>
                <w:iCs/>
                <w:color w:val="000000"/>
                <w:sz w:val="22"/>
                <w:szCs w:val="22"/>
                <w:lang w:eastAsia="ar-SA"/>
              </w:rPr>
            </w:pPr>
            <w:r w:rsidRPr="001203F9">
              <w:rPr>
                <w:b/>
                <w:iCs/>
                <w:color w:val="000000"/>
                <w:sz w:val="22"/>
                <w:szCs w:val="22"/>
                <w:lang w:eastAsia="ar-SA"/>
              </w:rPr>
              <w:t>Autocontrollo, Prevenzione, Autoanalisi…il Sistema HACCP</w:t>
            </w:r>
          </w:p>
          <w:p w14:paraId="440AE51D" w14:textId="77777777" w:rsidR="001203F9" w:rsidRPr="001203F9" w:rsidRDefault="001203F9" w:rsidP="001203F9">
            <w:pPr>
              <w:spacing w:after="200" w:line="276" w:lineRule="auto"/>
              <w:rPr>
                <w:rFonts w:eastAsia="Calibri"/>
                <w:b/>
                <w:sz w:val="22"/>
                <w:szCs w:val="22"/>
                <w:lang w:eastAsia="en-US"/>
              </w:rPr>
            </w:pPr>
          </w:p>
          <w:p w14:paraId="7104755B" w14:textId="77777777" w:rsidR="001203F9" w:rsidRPr="001203F9" w:rsidRDefault="001203F9" w:rsidP="001203F9">
            <w:pPr>
              <w:spacing w:after="200" w:line="276" w:lineRule="auto"/>
              <w:rPr>
                <w:rFonts w:eastAsia="Calibri"/>
                <w:b/>
                <w:sz w:val="22"/>
                <w:szCs w:val="22"/>
                <w:u w:val="single"/>
                <w:lang w:eastAsia="en-US"/>
              </w:rPr>
            </w:pPr>
            <w:r w:rsidRPr="001203F9">
              <w:rPr>
                <w:rFonts w:eastAsia="Calibri"/>
                <w:b/>
                <w:sz w:val="22"/>
                <w:szCs w:val="22"/>
                <w:u w:val="single"/>
                <w:lang w:eastAsia="en-US"/>
              </w:rPr>
              <w:t>Cosa si chiede di fare</w:t>
            </w:r>
          </w:p>
          <w:p w14:paraId="53170C82" w14:textId="77777777" w:rsidR="001203F9" w:rsidRPr="001203F9" w:rsidRDefault="001203F9" w:rsidP="001203F9">
            <w:pPr>
              <w:spacing w:after="200" w:line="276" w:lineRule="auto"/>
              <w:rPr>
                <w:rFonts w:eastAsia="Calibri"/>
                <w:b/>
                <w:sz w:val="22"/>
                <w:szCs w:val="22"/>
                <w:lang w:eastAsia="en-US"/>
              </w:rPr>
            </w:pPr>
            <w:r w:rsidRPr="001203F9">
              <w:rPr>
                <w:rFonts w:eastAsia="Calibri"/>
                <w:b/>
                <w:sz w:val="22"/>
                <w:szCs w:val="22"/>
                <w:lang w:eastAsia="en-US"/>
              </w:rPr>
              <w:t>Conoscere il sistema HACCP e saper applicare le fasi di controllo dei possibili CCP durante tutte le fasi di lavorazione del prodotto nel rispetto del processo della marcia in avanti.</w:t>
            </w:r>
          </w:p>
          <w:p w14:paraId="3647B929" w14:textId="77777777" w:rsidR="001203F9" w:rsidRPr="001203F9" w:rsidRDefault="001203F9" w:rsidP="001203F9">
            <w:pPr>
              <w:spacing w:after="200" w:line="276" w:lineRule="auto"/>
              <w:rPr>
                <w:rFonts w:eastAsia="Calibri"/>
                <w:b/>
                <w:sz w:val="22"/>
                <w:szCs w:val="22"/>
                <w:lang w:eastAsia="en-US"/>
              </w:rPr>
            </w:pPr>
            <w:r w:rsidRPr="001203F9">
              <w:rPr>
                <w:rFonts w:eastAsia="Calibri"/>
                <w:b/>
                <w:sz w:val="22"/>
                <w:szCs w:val="22"/>
                <w:lang w:eastAsia="en-US"/>
              </w:rPr>
              <w:t xml:space="preserve">Si chiede inoltre di realizzare un lavoro </w:t>
            </w:r>
            <w:proofErr w:type="spellStart"/>
            <w:r w:rsidRPr="001203F9">
              <w:rPr>
                <w:rFonts w:eastAsia="Calibri"/>
                <w:b/>
                <w:sz w:val="22"/>
                <w:szCs w:val="22"/>
                <w:lang w:eastAsia="en-US"/>
              </w:rPr>
              <w:t>multuimediale</w:t>
            </w:r>
            <w:proofErr w:type="spellEnd"/>
            <w:r w:rsidRPr="001203F9">
              <w:rPr>
                <w:rFonts w:eastAsia="Calibri"/>
                <w:b/>
                <w:sz w:val="22"/>
                <w:szCs w:val="22"/>
                <w:lang w:eastAsia="en-US"/>
              </w:rPr>
              <w:t xml:space="preserve"> che illustri il significato dell’acronimo HACCP con le normative di riferimento, le BPI, GHP e i sette principi fondamentali </w:t>
            </w:r>
          </w:p>
          <w:p w14:paraId="78971CE1" w14:textId="77777777" w:rsidR="001203F9" w:rsidRPr="001203F9" w:rsidRDefault="001203F9" w:rsidP="001203F9">
            <w:pPr>
              <w:spacing w:after="200" w:line="276" w:lineRule="auto"/>
              <w:rPr>
                <w:rFonts w:eastAsia="Calibri"/>
                <w:b/>
                <w:sz w:val="22"/>
                <w:szCs w:val="22"/>
                <w:lang w:eastAsia="en-US"/>
              </w:rPr>
            </w:pPr>
            <w:r w:rsidRPr="001203F9">
              <w:rPr>
                <w:rFonts w:eastAsia="Calibri"/>
                <w:b/>
                <w:sz w:val="22"/>
                <w:szCs w:val="22"/>
                <w:lang w:eastAsia="en-US"/>
              </w:rPr>
              <w:t>Si chiede infine di realizzare un glossario tecnico in lingua inglese e francese</w:t>
            </w:r>
          </w:p>
          <w:p w14:paraId="583BCC69" w14:textId="77777777" w:rsidR="001203F9" w:rsidRPr="001203F9" w:rsidRDefault="001203F9" w:rsidP="001203F9">
            <w:pPr>
              <w:spacing w:after="200" w:line="276" w:lineRule="auto"/>
              <w:rPr>
                <w:rFonts w:eastAsia="Calibri"/>
                <w:b/>
                <w:sz w:val="22"/>
                <w:szCs w:val="22"/>
                <w:u w:val="single"/>
                <w:lang w:eastAsia="en-US"/>
              </w:rPr>
            </w:pPr>
            <w:r w:rsidRPr="001203F9">
              <w:rPr>
                <w:rFonts w:eastAsia="Calibri"/>
                <w:b/>
                <w:sz w:val="22"/>
                <w:szCs w:val="22"/>
                <w:u w:val="single"/>
                <w:lang w:eastAsia="en-US"/>
              </w:rPr>
              <w:t>In che modo (singoli, gruppi..)</w:t>
            </w:r>
          </w:p>
          <w:p w14:paraId="091DCEE9" w14:textId="77777777" w:rsidR="001203F9" w:rsidRPr="001203F9" w:rsidRDefault="001203F9" w:rsidP="001203F9">
            <w:pPr>
              <w:spacing w:after="200" w:line="276" w:lineRule="auto"/>
              <w:rPr>
                <w:rFonts w:eastAsia="Calibri"/>
                <w:b/>
                <w:sz w:val="22"/>
                <w:szCs w:val="22"/>
                <w:lang w:eastAsia="en-US"/>
              </w:rPr>
            </w:pPr>
            <w:r w:rsidRPr="001203F9">
              <w:rPr>
                <w:rFonts w:eastAsia="Calibri"/>
                <w:b/>
                <w:sz w:val="22"/>
                <w:szCs w:val="22"/>
                <w:lang w:eastAsia="en-US"/>
              </w:rPr>
              <w:t>Attraverso:</w:t>
            </w:r>
          </w:p>
          <w:p w14:paraId="5797704C" w14:textId="77777777" w:rsidR="001203F9" w:rsidRPr="001203F9" w:rsidRDefault="001203F9" w:rsidP="001203F9">
            <w:pPr>
              <w:rPr>
                <w:b/>
                <w:sz w:val="22"/>
                <w:szCs w:val="22"/>
              </w:rPr>
            </w:pPr>
            <w:r w:rsidRPr="001203F9">
              <w:rPr>
                <w:b/>
                <w:sz w:val="22"/>
                <w:szCs w:val="22"/>
              </w:rPr>
              <w:t>Lezione frontale</w:t>
            </w:r>
          </w:p>
          <w:p w14:paraId="67BC0187" w14:textId="77777777" w:rsidR="001203F9" w:rsidRPr="001203F9" w:rsidRDefault="001203F9" w:rsidP="001203F9">
            <w:pPr>
              <w:rPr>
                <w:b/>
                <w:sz w:val="22"/>
                <w:szCs w:val="22"/>
              </w:rPr>
            </w:pPr>
            <w:r w:rsidRPr="001203F9">
              <w:rPr>
                <w:b/>
                <w:sz w:val="22"/>
                <w:szCs w:val="22"/>
              </w:rPr>
              <w:t>Lezione multimediale</w:t>
            </w:r>
          </w:p>
          <w:p w14:paraId="329383CA" w14:textId="77777777" w:rsidR="001203F9" w:rsidRPr="001203F9" w:rsidRDefault="001203F9" w:rsidP="001203F9">
            <w:pPr>
              <w:rPr>
                <w:b/>
                <w:sz w:val="22"/>
                <w:szCs w:val="22"/>
              </w:rPr>
            </w:pPr>
            <w:r w:rsidRPr="001203F9">
              <w:rPr>
                <w:b/>
                <w:sz w:val="22"/>
                <w:szCs w:val="22"/>
              </w:rPr>
              <w:t>Lezione dialogata</w:t>
            </w:r>
          </w:p>
          <w:p w14:paraId="6033BDDD" w14:textId="77777777" w:rsidR="001203F9" w:rsidRPr="001203F9" w:rsidRDefault="001203F9" w:rsidP="001203F9">
            <w:pPr>
              <w:rPr>
                <w:b/>
                <w:sz w:val="22"/>
                <w:szCs w:val="22"/>
              </w:rPr>
            </w:pPr>
            <w:r w:rsidRPr="001203F9">
              <w:rPr>
                <w:b/>
                <w:sz w:val="22"/>
                <w:szCs w:val="22"/>
              </w:rPr>
              <w:t>Lavoro di gruppo</w:t>
            </w:r>
          </w:p>
          <w:p w14:paraId="3C07AD30" w14:textId="77777777" w:rsidR="001203F9" w:rsidRPr="001203F9" w:rsidRDefault="001203F9" w:rsidP="001203F9">
            <w:pPr>
              <w:rPr>
                <w:b/>
                <w:sz w:val="22"/>
                <w:szCs w:val="22"/>
              </w:rPr>
            </w:pPr>
            <w:r w:rsidRPr="001203F9">
              <w:rPr>
                <w:b/>
                <w:sz w:val="22"/>
                <w:szCs w:val="22"/>
              </w:rPr>
              <w:t>Esercitazione simulata in classe</w:t>
            </w:r>
          </w:p>
          <w:p w14:paraId="0D8BE57B" w14:textId="77777777" w:rsidR="001203F9" w:rsidRPr="001203F9" w:rsidRDefault="001203F9" w:rsidP="001203F9">
            <w:pPr>
              <w:rPr>
                <w:b/>
                <w:sz w:val="22"/>
                <w:szCs w:val="22"/>
              </w:rPr>
            </w:pPr>
            <w:r w:rsidRPr="001203F9">
              <w:rPr>
                <w:b/>
                <w:sz w:val="22"/>
                <w:szCs w:val="22"/>
              </w:rPr>
              <w:t xml:space="preserve">Esercitazione pratica in laboratorio </w:t>
            </w:r>
          </w:p>
          <w:p w14:paraId="4AEF4765" w14:textId="77777777" w:rsidR="001203F9" w:rsidRPr="001203F9" w:rsidRDefault="001203F9" w:rsidP="001203F9">
            <w:pPr>
              <w:spacing w:after="200" w:line="276" w:lineRule="auto"/>
              <w:rPr>
                <w:rFonts w:eastAsia="Calibri"/>
                <w:b/>
                <w:sz w:val="22"/>
                <w:szCs w:val="22"/>
                <w:lang w:eastAsia="en-US"/>
              </w:rPr>
            </w:pPr>
          </w:p>
          <w:p w14:paraId="5892D1DF" w14:textId="77777777" w:rsidR="001203F9" w:rsidRPr="001203F9" w:rsidRDefault="001203F9" w:rsidP="001203F9">
            <w:pPr>
              <w:spacing w:after="200" w:line="276" w:lineRule="auto"/>
              <w:rPr>
                <w:rFonts w:eastAsia="Calibri"/>
                <w:b/>
                <w:sz w:val="22"/>
                <w:szCs w:val="22"/>
                <w:u w:val="single"/>
                <w:lang w:eastAsia="en-US"/>
              </w:rPr>
            </w:pPr>
            <w:r w:rsidRPr="001203F9">
              <w:rPr>
                <w:rFonts w:eastAsia="Calibri"/>
                <w:b/>
                <w:sz w:val="22"/>
                <w:szCs w:val="22"/>
                <w:u w:val="single"/>
                <w:lang w:eastAsia="en-US"/>
              </w:rPr>
              <w:t>Quali prodotti</w:t>
            </w:r>
          </w:p>
          <w:p w14:paraId="138A2C3C" w14:textId="77777777" w:rsidR="001203F9" w:rsidRPr="001203F9" w:rsidRDefault="001203F9" w:rsidP="001203F9">
            <w:pPr>
              <w:spacing w:after="200" w:line="276" w:lineRule="auto"/>
              <w:rPr>
                <w:rFonts w:eastAsia="Calibri"/>
                <w:b/>
                <w:bCs/>
                <w:sz w:val="22"/>
                <w:szCs w:val="22"/>
                <w:lang w:eastAsia="en-US"/>
              </w:rPr>
            </w:pPr>
            <w:r w:rsidRPr="001203F9">
              <w:rPr>
                <w:rFonts w:eastAsia="Calibri"/>
                <w:b/>
                <w:bCs/>
                <w:sz w:val="22"/>
                <w:szCs w:val="22"/>
                <w:lang w:eastAsia="ar-SA"/>
              </w:rPr>
              <w:t>Mappe concettuali, appunti, disegni, creazioni personali, slide power point, dizionari…daremo spazio alla vostra creatività</w:t>
            </w:r>
          </w:p>
          <w:p w14:paraId="36CFB391" w14:textId="77777777" w:rsidR="001203F9" w:rsidRPr="001203F9" w:rsidRDefault="001203F9" w:rsidP="001203F9">
            <w:pPr>
              <w:spacing w:after="200" w:line="276" w:lineRule="auto"/>
              <w:rPr>
                <w:rFonts w:eastAsia="Calibri"/>
                <w:b/>
                <w:bCs/>
                <w:sz w:val="22"/>
                <w:szCs w:val="22"/>
                <w:u w:val="single"/>
                <w:lang w:eastAsia="en-US"/>
              </w:rPr>
            </w:pPr>
            <w:r w:rsidRPr="001203F9">
              <w:rPr>
                <w:rFonts w:eastAsia="Calibri"/>
                <w:b/>
                <w:bCs/>
                <w:sz w:val="22"/>
                <w:szCs w:val="22"/>
                <w:u w:val="single"/>
                <w:lang w:eastAsia="en-US"/>
              </w:rPr>
              <w:t>Che senso ha (a cosa serve, per quali apprendimenti)</w:t>
            </w:r>
          </w:p>
          <w:p w14:paraId="59289D3D" w14:textId="77777777" w:rsidR="001203F9" w:rsidRPr="001203F9" w:rsidRDefault="001203F9" w:rsidP="001203F9">
            <w:pPr>
              <w:spacing w:after="200" w:line="276" w:lineRule="auto"/>
              <w:rPr>
                <w:b/>
                <w:bCs/>
                <w:kern w:val="1"/>
                <w:sz w:val="22"/>
                <w:szCs w:val="22"/>
                <w:lang w:eastAsia="hi-IN" w:bidi="hi-IN"/>
              </w:rPr>
            </w:pPr>
            <w:r w:rsidRPr="001203F9">
              <w:rPr>
                <w:b/>
                <w:bCs/>
                <w:kern w:val="1"/>
                <w:sz w:val="22"/>
                <w:szCs w:val="22"/>
                <w:lang w:eastAsia="hi-IN" w:bidi="hi-IN"/>
              </w:rPr>
              <w:t xml:space="preserve">Questa UDA è una opportunità per imparare a lavorare in gruppo confrontandosi nei momenti di criticità, comprendere le difficoltà nel saper adottare i sani principi di monitoraggio e azioni correttive durante la fase di un servizio di cucina allo scopo di prevenire ogni tipo di contaminazione. Inoltre vi consentirà di conoscere in maniera semplice cos’è un piano di autocontrollo aziendale </w:t>
            </w:r>
          </w:p>
          <w:p w14:paraId="062505A8" w14:textId="77777777" w:rsidR="001203F9" w:rsidRPr="001203F9" w:rsidRDefault="001203F9" w:rsidP="001203F9">
            <w:pPr>
              <w:spacing w:after="200" w:line="276" w:lineRule="auto"/>
              <w:rPr>
                <w:rFonts w:eastAsia="Calibri"/>
                <w:b/>
                <w:bCs/>
                <w:sz w:val="22"/>
                <w:szCs w:val="22"/>
                <w:lang w:eastAsia="en-US"/>
              </w:rPr>
            </w:pPr>
            <w:r w:rsidRPr="001203F9">
              <w:rPr>
                <w:b/>
                <w:bCs/>
                <w:kern w:val="1"/>
                <w:sz w:val="22"/>
                <w:szCs w:val="22"/>
                <w:lang w:eastAsia="hi-IN" w:bidi="hi-IN"/>
              </w:rPr>
              <w:t>Questa UDA forma il professionista e la persona, educandovi al concetto di salubrità e genuinità alimentare</w:t>
            </w:r>
          </w:p>
          <w:p w14:paraId="55569F00" w14:textId="77777777" w:rsidR="001203F9" w:rsidRPr="001203F9" w:rsidRDefault="001203F9" w:rsidP="001203F9">
            <w:pPr>
              <w:spacing w:after="200" w:line="276" w:lineRule="auto"/>
              <w:rPr>
                <w:rFonts w:eastAsia="Calibri"/>
                <w:b/>
                <w:bCs/>
                <w:sz w:val="22"/>
                <w:szCs w:val="22"/>
                <w:u w:val="single"/>
                <w:lang w:eastAsia="en-US"/>
              </w:rPr>
            </w:pPr>
            <w:r w:rsidRPr="001203F9">
              <w:rPr>
                <w:rFonts w:eastAsia="Calibri"/>
                <w:b/>
                <w:bCs/>
                <w:sz w:val="22"/>
                <w:szCs w:val="22"/>
                <w:u w:val="single"/>
                <w:lang w:eastAsia="en-US"/>
              </w:rPr>
              <w:t>Tempi</w:t>
            </w:r>
          </w:p>
          <w:p w14:paraId="771E99D7" w14:textId="0785C562" w:rsidR="001203F9" w:rsidRPr="001203F9" w:rsidRDefault="001203F9" w:rsidP="001203F9">
            <w:pPr>
              <w:spacing w:after="200" w:line="276" w:lineRule="auto"/>
              <w:rPr>
                <w:rFonts w:eastAsia="Calibri"/>
                <w:b/>
                <w:bCs/>
                <w:sz w:val="22"/>
                <w:szCs w:val="22"/>
                <w:lang w:eastAsia="en-US"/>
              </w:rPr>
            </w:pPr>
            <w:r w:rsidRPr="001203F9">
              <w:rPr>
                <w:rFonts w:eastAsia="Calibri"/>
                <w:b/>
                <w:bCs/>
                <w:sz w:val="22"/>
                <w:szCs w:val="22"/>
                <w:lang w:eastAsia="en-US"/>
              </w:rPr>
              <w:t xml:space="preserve">Marzo, Aprile, Maggio 2023 per un totale di 25 ore. L’applicazione pratica del sistema HACCP la si effettua per tutto il </w:t>
            </w:r>
            <w:proofErr w:type="spellStart"/>
            <w:r w:rsidRPr="001203F9">
              <w:rPr>
                <w:rFonts w:eastAsia="Calibri"/>
                <w:b/>
                <w:bCs/>
                <w:sz w:val="22"/>
                <w:szCs w:val="22"/>
                <w:lang w:eastAsia="en-US"/>
              </w:rPr>
              <w:t>pentamestre</w:t>
            </w:r>
            <w:proofErr w:type="spellEnd"/>
            <w:r w:rsidRPr="001203F9">
              <w:rPr>
                <w:rFonts w:eastAsia="Calibri"/>
                <w:b/>
                <w:bCs/>
                <w:sz w:val="22"/>
                <w:szCs w:val="22"/>
                <w:lang w:eastAsia="en-US"/>
              </w:rPr>
              <w:t xml:space="preserve"> durante le esercitazioni pratiche di laboratorio</w:t>
            </w:r>
          </w:p>
          <w:p w14:paraId="6C00BAF3" w14:textId="77777777" w:rsidR="001203F9" w:rsidRPr="001203F9" w:rsidRDefault="001203F9" w:rsidP="001203F9">
            <w:pPr>
              <w:spacing w:after="200" w:line="276" w:lineRule="auto"/>
              <w:rPr>
                <w:rFonts w:eastAsia="Calibri"/>
                <w:b/>
                <w:bCs/>
                <w:sz w:val="22"/>
                <w:szCs w:val="22"/>
                <w:lang w:eastAsia="en-US"/>
              </w:rPr>
            </w:pPr>
          </w:p>
          <w:p w14:paraId="7310E134" w14:textId="77777777" w:rsidR="001203F9" w:rsidRPr="001203F9" w:rsidRDefault="001203F9" w:rsidP="001203F9">
            <w:pPr>
              <w:spacing w:after="200" w:line="276" w:lineRule="auto"/>
              <w:rPr>
                <w:rFonts w:eastAsia="Calibri"/>
                <w:b/>
                <w:bCs/>
                <w:sz w:val="22"/>
                <w:szCs w:val="22"/>
                <w:u w:val="single"/>
                <w:lang w:eastAsia="en-US"/>
              </w:rPr>
            </w:pPr>
            <w:r w:rsidRPr="001203F9">
              <w:rPr>
                <w:rFonts w:eastAsia="Calibri"/>
                <w:b/>
                <w:bCs/>
                <w:sz w:val="22"/>
                <w:szCs w:val="22"/>
                <w:u w:val="single"/>
                <w:lang w:eastAsia="en-US"/>
              </w:rPr>
              <w:t>Risorse (strumenti, consulenze, opportunità…)</w:t>
            </w:r>
          </w:p>
          <w:p w14:paraId="699C7B81" w14:textId="77777777" w:rsidR="001203F9" w:rsidRPr="001203F9" w:rsidRDefault="001203F9" w:rsidP="001203F9">
            <w:pPr>
              <w:rPr>
                <w:b/>
                <w:bCs/>
                <w:sz w:val="22"/>
                <w:szCs w:val="22"/>
              </w:rPr>
            </w:pPr>
            <w:r w:rsidRPr="001203F9">
              <w:rPr>
                <w:b/>
                <w:bCs/>
                <w:sz w:val="22"/>
                <w:szCs w:val="22"/>
              </w:rPr>
              <w:t>Aula Informatica e Multimediale (videoproiettore)</w:t>
            </w:r>
          </w:p>
          <w:p w14:paraId="333AE832" w14:textId="77777777" w:rsidR="001203F9" w:rsidRPr="001203F9" w:rsidRDefault="001203F9" w:rsidP="001203F9">
            <w:pPr>
              <w:rPr>
                <w:b/>
                <w:bCs/>
                <w:sz w:val="22"/>
                <w:szCs w:val="22"/>
              </w:rPr>
            </w:pPr>
            <w:r w:rsidRPr="001203F9">
              <w:rPr>
                <w:b/>
                <w:bCs/>
                <w:sz w:val="22"/>
                <w:szCs w:val="22"/>
              </w:rPr>
              <w:t>Aula</w:t>
            </w:r>
          </w:p>
          <w:p w14:paraId="75EA81F4" w14:textId="77777777" w:rsidR="001203F9" w:rsidRPr="001203F9" w:rsidRDefault="001203F9" w:rsidP="001203F9">
            <w:pPr>
              <w:rPr>
                <w:b/>
                <w:bCs/>
                <w:sz w:val="22"/>
                <w:szCs w:val="22"/>
              </w:rPr>
            </w:pPr>
            <w:r w:rsidRPr="001203F9">
              <w:rPr>
                <w:b/>
                <w:bCs/>
                <w:sz w:val="22"/>
                <w:szCs w:val="22"/>
              </w:rPr>
              <w:t>Laboratorio di cucina</w:t>
            </w:r>
          </w:p>
          <w:p w14:paraId="40886BE5" w14:textId="77777777" w:rsidR="001203F9" w:rsidRPr="001203F9" w:rsidRDefault="001203F9" w:rsidP="001203F9">
            <w:pPr>
              <w:rPr>
                <w:b/>
                <w:bCs/>
                <w:sz w:val="22"/>
                <w:szCs w:val="22"/>
              </w:rPr>
            </w:pPr>
            <w:r w:rsidRPr="001203F9">
              <w:rPr>
                <w:b/>
                <w:bCs/>
                <w:sz w:val="22"/>
                <w:szCs w:val="22"/>
              </w:rPr>
              <w:t>Libro di testo</w:t>
            </w:r>
          </w:p>
          <w:p w14:paraId="4CA00C94" w14:textId="77777777" w:rsidR="001203F9" w:rsidRPr="001203F9" w:rsidRDefault="001203F9" w:rsidP="001203F9">
            <w:pPr>
              <w:rPr>
                <w:b/>
                <w:bCs/>
                <w:sz w:val="22"/>
                <w:szCs w:val="22"/>
              </w:rPr>
            </w:pPr>
            <w:r w:rsidRPr="001203F9">
              <w:rPr>
                <w:b/>
                <w:bCs/>
                <w:sz w:val="22"/>
                <w:szCs w:val="22"/>
              </w:rPr>
              <w:t>Tablet</w:t>
            </w:r>
          </w:p>
          <w:p w14:paraId="330F622F" w14:textId="77777777" w:rsidR="001203F9" w:rsidRPr="001203F9" w:rsidRDefault="001203F9" w:rsidP="001203F9">
            <w:pPr>
              <w:rPr>
                <w:b/>
                <w:bCs/>
                <w:sz w:val="22"/>
                <w:szCs w:val="22"/>
              </w:rPr>
            </w:pPr>
            <w:r w:rsidRPr="001203F9">
              <w:rPr>
                <w:b/>
                <w:bCs/>
                <w:sz w:val="22"/>
                <w:szCs w:val="22"/>
              </w:rPr>
              <w:t>Dizionari bilingue</w:t>
            </w:r>
          </w:p>
          <w:p w14:paraId="7036656F" w14:textId="77777777" w:rsidR="001203F9" w:rsidRPr="001203F9" w:rsidRDefault="001203F9" w:rsidP="001203F9">
            <w:pPr>
              <w:rPr>
                <w:b/>
                <w:bCs/>
                <w:sz w:val="22"/>
                <w:szCs w:val="22"/>
              </w:rPr>
            </w:pPr>
            <w:r w:rsidRPr="001203F9">
              <w:rPr>
                <w:b/>
                <w:bCs/>
                <w:sz w:val="22"/>
                <w:szCs w:val="22"/>
              </w:rPr>
              <w:t>Fotocopie di materiale informativo di Internet</w:t>
            </w:r>
          </w:p>
          <w:p w14:paraId="71DE54A6" w14:textId="77777777" w:rsidR="001203F9" w:rsidRPr="001203F9" w:rsidRDefault="001203F9" w:rsidP="001203F9">
            <w:pPr>
              <w:rPr>
                <w:b/>
                <w:bCs/>
                <w:sz w:val="22"/>
                <w:szCs w:val="22"/>
              </w:rPr>
            </w:pPr>
            <w:r w:rsidRPr="001203F9">
              <w:rPr>
                <w:b/>
                <w:bCs/>
                <w:sz w:val="22"/>
                <w:szCs w:val="22"/>
              </w:rPr>
              <w:t>Fotocamera digitale</w:t>
            </w:r>
          </w:p>
          <w:p w14:paraId="796251EC" w14:textId="77777777" w:rsidR="001203F9" w:rsidRPr="001203F9" w:rsidRDefault="001203F9" w:rsidP="001203F9">
            <w:pPr>
              <w:spacing w:after="200" w:line="276" w:lineRule="auto"/>
              <w:rPr>
                <w:rFonts w:eastAsia="Calibri"/>
                <w:b/>
                <w:bCs/>
                <w:sz w:val="22"/>
                <w:szCs w:val="22"/>
                <w:lang w:eastAsia="en-US"/>
              </w:rPr>
            </w:pPr>
            <w:r w:rsidRPr="001203F9">
              <w:rPr>
                <w:rFonts w:eastAsia="Calibri"/>
                <w:b/>
                <w:bCs/>
                <w:sz w:val="22"/>
                <w:szCs w:val="22"/>
                <w:lang w:eastAsia="en-US"/>
              </w:rPr>
              <w:t>Docenti delle discipline coinvolte</w:t>
            </w:r>
          </w:p>
          <w:p w14:paraId="4BEDC10C" w14:textId="77777777" w:rsidR="001203F9" w:rsidRPr="001203F9" w:rsidRDefault="001203F9" w:rsidP="001203F9">
            <w:pPr>
              <w:spacing w:after="200" w:line="276" w:lineRule="auto"/>
              <w:rPr>
                <w:rFonts w:eastAsia="Calibri"/>
                <w:b/>
                <w:bCs/>
                <w:sz w:val="22"/>
                <w:szCs w:val="22"/>
                <w:u w:val="single"/>
                <w:lang w:eastAsia="en-US"/>
              </w:rPr>
            </w:pPr>
            <w:r w:rsidRPr="001203F9">
              <w:rPr>
                <w:rFonts w:eastAsia="Calibri"/>
                <w:b/>
                <w:bCs/>
                <w:sz w:val="22"/>
                <w:szCs w:val="22"/>
                <w:u w:val="single"/>
                <w:lang w:eastAsia="en-US"/>
              </w:rPr>
              <w:t>Criteri di valutazione</w:t>
            </w:r>
          </w:p>
          <w:p w14:paraId="7B13BC01" w14:textId="77777777" w:rsidR="001203F9" w:rsidRPr="001203F9" w:rsidRDefault="001203F9" w:rsidP="001203F9">
            <w:pPr>
              <w:widowControl w:val="0"/>
              <w:suppressAutoHyphens/>
              <w:spacing w:line="100" w:lineRule="atLeast"/>
              <w:textAlignment w:val="baseline"/>
              <w:rPr>
                <w:b/>
                <w:bCs/>
                <w:kern w:val="1"/>
                <w:sz w:val="22"/>
                <w:szCs w:val="22"/>
                <w:lang w:eastAsia="hi-IN" w:bidi="hi-IN"/>
              </w:rPr>
            </w:pPr>
            <w:r w:rsidRPr="001203F9">
              <w:rPr>
                <w:b/>
                <w:bCs/>
                <w:kern w:val="1"/>
                <w:sz w:val="22"/>
                <w:szCs w:val="22"/>
                <w:lang w:eastAsia="hi-IN" w:bidi="hi-IN"/>
              </w:rPr>
              <w:t>Il lavoro sarà valutato in base a quello che saprai e a quello che saprai fare. Sarà inoltre valutato l’impegno inteso come rispetto delle consegne, disponibilità e atteggiamento propositivo, collaborazione produttiva all’interno del gruppo.</w:t>
            </w:r>
          </w:p>
          <w:p w14:paraId="3F20599D" w14:textId="77777777" w:rsidR="001203F9" w:rsidRPr="001203F9" w:rsidRDefault="001203F9" w:rsidP="001203F9">
            <w:pPr>
              <w:spacing w:after="200" w:line="276" w:lineRule="auto"/>
              <w:rPr>
                <w:rFonts w:eastAsia="Calibri"/>
                <w:b/>
                <w:bCs/>
                <w:sz w:val="22"/>
                <w:szCs w:val="22"/>
                <w:lang w:eastAsia="en-US"/>
              </w:rPr>
            </w:pPr>
            <w:r w:rsidRPr="001203F9">
              <w:rPr>
                <w:b/>
                <w:bCs/>
                <w:kern w:val="1"/>
                <w:sz w:val="22"/>
                <w:szCs w:val="22"/>
                <w:lang w:eastAsia="hi-IN" w:bidi="hi-IN"/>
              </w:rPr>
              <w:t xml:space="preserve">Saranno valutati anche l’ordine, la cura della propria persona e l’etica professionale verso i compagni e i docenti, verso gli ambienti e le attrezzature. Sarà valutata anche l’applicazione pratica durante tutto il </w:t>
            </w:r>
            <w:proofErr w:type="spellStart"/>
            <w:r w:rsidRPr="001203F9">
              <w:rPr>
                <w:b/>
                <w:bCs/>
                <w:kern w:val="1"/>
                <w:sz w:val="22"/>
                <w:szCs w:val="22"/>
                <w:lang w:eastAsia="hi-IN" w:bidi="hi-IN"/>
              </w:rPr>
              <w:t>pentamestre</w:t>
            </w:r>
            <w:proofErr w:type="spellEnd"/>
            <w:r w:rsidRPr="001203F9">
              <w:rPr>
                <w:b/>
                <w:bCs/>
                <w:kern w:val="1"/>
                <w:sz w:val="22"/>
                <w:szCs w:val="22"/>
                <w:lang w:eastAsia="hi-IN" w:bidi="hi-IN"/>
              </w:rPr>
              <w:t xml:space="preserve"> delle buone pratiche di lavorazione e manipolazione degli alimenti nel rispetto dei sette principi fondamentali del sistema HACCP</w:t>
            </w:r>
          </w:p>
          <w:p w14:paraId="571AC190" w14:textId="77777777" w:rsidR="001203F9" w:rsidRPr="001203F9" w:rsidRDefault="001203F9" w:rsidP="001203F9">
            <w:pPr>
              <w:spacing w:after="200" w:line="276" w:lineRule="auto"/>
              <w:rPr>
                <w:rFonts w:eastAsia="Calibri"/>
                <w:b/>
                <w:bCs/>
                <w:sz w:val="22"/>
                <w:szCs w:val="22"/>
                <w:lang w:eastAsia="en-US"/>
              </w:rPr>
            </w:pPr>
          </w:p>
          <w:p w14:paraId="38808FDF" w14:textId="77777777" w:rsidR="001203F9" w:rsidRPr="001203F9" w:rsidRDefault="001203F9" w:rsidP="001203F9">
            <w:pPr>
              <w:spacing w:after="200" w:line="276" w:lineRule="auto"/>
              <w:rPr>
                <w:rFonts w:eastAsia="Calibri"/>
                <w:b/>
                <w:bCs/>
                <w:sz w:val="22"/>
                <w:szCs w:val="22"/>
                <w:u w:val="single"/>
                <w:lang w:eastAsia="en-US"/>
              </w:rPr>
            </w:pPr>
            <w:r w:rsidRPr="001203F9">
              <w:rPr>
                <w:rFonts w:eastAsia="Calibri"/>
                <w:b/>
                <w:bCs/>
                <w:sz w:val="22"/>
                <w:szCs w:val="22"/>
                <w:u w:val="single"/>
                <w:lang w:eastAsia="en-US"/>
              </w:rPr>
              <w:t>Peso della Uda in termini di voti in riferimento agli assi culturali ed alle discipline</w:t>
            </w:r>
          </w:p>
          <w:p w14:paraId="371C40B1" w14:textId="77777777" w:rsidR="001203F9" w:rsidRPr="001203F9" w:rsidRDefault="001203F9" w:rsidP="001203F9">
            <w:pPr>
              <w:spacing w:after="200" w:line="360" w:lineRule="auto"/>
              <w:rPr>
                <w:rFonts w:eastAsia="Calibri"/>
                <w:sz w:val="22"/>
                <w:szCs w:val="22"/>
                <w:lang w:eastAsia="en-US"/>
              </w:rPr>
            </w:pPr>
          </w:p>
        </w:tc>
      </w:tr>
    </w:tbl>
    <w:p w14:paraId="32532823" w14:textId="77777777" w:rsidR="001203F9" w:rsidRPr="001203F9" w:rsidRDefault="001203F9" w:rsidP="001203F9">
      <w:pPr>
        <w:jc w:val="center"/>
        <w:outlineLvl w:val="4"/>
        <w:rPr>
          <w:b/>
          <w:bCs/>
          <w:iCs/>
          <w:sz w:val="22"/>
          <w:szCs w:val="22"/>
        </w:rPr>
      </w:pPr>
    </w:p>
    <w:p w14:paraId="3B379AC9" w14:textId="77777777" w:rsidR="001203F9" w:rsidRPr="001203F9" w:rsidRDefault="001203F9" w:rsidP="001203F9">
      <w:pPr>
        <w:jc w:val="center"/>
        <w:outlineLvl w:val="4"/>
        <w:rPr>
          <w:b/>
          <w:bCs/>
          <w:iCs/>
          <w:sz w:val="22"/>
          <w:szCs w:val="22"/>
        </w:rPr>
      </w:pPr>
    </w:p>
    <w:p w14:paraId="5F39E337" w14:textId="77777777" w:rsidR="001203F9" w:rsidRPr="001203F9" w:rsidRDefault="001203F9" w:rsidP="001203F9">
      <w:pPr>
        <w:jc w:val="center"/>
        <w:outlineLvl w:val="4"/>
        <w:rPr>
          <w:b/>
          <w:bCs/>
          <w:iCs/>
          <w:sz w:val="22"/>
          <w:szCs w:val="22"/>
        </w:rPr>
      </w:pPr>
    </w:p>
    <w:p w14:paraId="4ACE98C9" w14:textId="31F1FE7E" w:rsidR="001203F9" w:rsidRDefault="001203F9" w:rsidP="001203F9">
      <w:pPr>
        <w:jc w:val="center"/>
        <w:outlineLvl w:val="4"/>
        <w:rPr>
          <w:b/>
          <w:bCs/>
          <w:iCs/>
          <w:sz w:val="22"/>
          <w:szCs w:val="22"/>
        </w:rPr>
      </w:pPr>
    </w:p>
    <w:p w14:paraId="2BBD02F6" w14:textId="0D277362" w:rsidR="001203F9" w:rsidRDefault="001203F9" w:rsidP="001203F9">
      <w:pPr>
        <w:jc w:val="center"/>
        <w:outlineLvl w:val="4"/>
        <w:rPr>
          <w:b/>
          <w:bCs/>
          <w:iCs/>
          <w:sz w:val="22"/>
          <w:szCs w:val="22"/>
        </w:rPr>
      </w:pPr>
    </w:p>
    <w:p w14:paraId="3D822C2D" w14:textId="45E58F51" w:rsidR="001203F9" w:rsidRDefault="001203F9" w:rsidP="001203F9">
      <w:pPr>
        <w:jc w:val="center"/>
        <w:outlineLvl w:val="4"/>
        <w:rPr>
          <w:b/>
          <w:bCs/>
          <w:iCs/>
          <w:sz w:val="22"/>
          <w:szCs w:val="22"/>
        </w:rPr>
      </w:pPr>
    </w:p>
    <w:p w14:paraId="12B7EF85" w14:textId="356C73AB" w:rsidR="001203F9" w:rsidRDefault="001203F9" w:rsidP="001203F9">
      <w:pPr>
        <w:jc w:val="center"/>
        <w:outlineLvl w:val="4"/>
        <w:rPr>
          <w:b/>
          <w:bCs/>
          <w:iCs/>
          <w:sz w:val="22"/>
          <w:szCs w:val="22"/>
        </w:rPr>
      </w:pPr>
    </w:p>
    <w:p w14:paraId="1C9E435C" w14:textId="7E8AEAE6" w:rsidR="001203F9" w:rsidRDefault="001203F9" w:rsidP="001203F9">
      <w:pPr>
        <w:jc w:val="center"/>
        <w:outlineLvl w:val="4"/>
        <w:rPr>
          <w:b/>
          <w:bCs/>
          <w:iCs/>
          <w:sz w:val="22"/>
          <w:szCs w:val="22"/>
        </w:rPr>
      </w:pPr>
    </w:p>
    <w:p w14:paraId="32626886" w14:textId="0450B6F9" w:rsidR="001203F9" w:rsidRDefault="001203F9" w:rsidP="001203F9">
      <w:pPr>
        <w:jc w:val="center"/>
        <w:outlineLvl w:val="4"/>
        <w:rPr>
          <w:b/>
          <w:bCs/>
          <w:iCs/>
          <w:sz w:val="22"/>
          <w:szCs w:val="22"/>
        </w:rPr>
      </w:pPr>
    </w:p>
    <w:p w14:paraId="27881D37" w14:textId="2BD587A5" w:rsidR="001203F9" w:rsidRDefault="001203F9" w:rsidP="001203F9">
      <w:pPr>
        <w:jc w:val="center"/>
        <w:outlineLvl w:val="4"/>
        <w:rPr>
          <w:b/>
          <w:bCs/>
          <w:iCs/>
          <w:sz w:val="22"/>
          <w:szCs w:val="22"/>
        </w:rPr>
      </w:pPr>
    </w:p>
    <w:p w14:paraId="39C1956A" w14:textId="528DE07E" w:rsidR="001203F9" w:rsidRDefault="001203F9" w:rsidP="001203F9">
      <w:pPr>
        <w:jc w:val="center"/>
        <w:outlineLvl w:val="4"/>
        <w:rPr>
          <w:b/>
          <w:bCs/>
          <w:iCs/>
          <w:sz w:val="22"/>
          <w:szCs w:val="22"/>
        </w:rPr>
      </w:pPr>
    </w:p>
    <w:p w14:paraId="27EA2B93" w14:textId="5D966C29" w:rsidR="001203F9" w:rsidRDefault="001203F9" w:rsidP="001203F9">
      <w:pPr>
        <w:jc w:val="center"/>
        <w:outlineLvl w:val="4"/>
        <w:rPr>
          <w:b/>
          <w:bCs/>
          <w:iCs/>
          <w:sz w:val="22"/>
          <w:szCs w:val="22"/>
        </w:rPr>
      </w:pPr>
    </w:p>
    <w:p w14:paraId="6EC03EDA" w14:textId="603828DB" w:rsidR="001203F9" w:rsidRDefault="001203F9" w:rsidP="001203F9">
      <w:pPr>
        <w:jc w:val="center"/>
        <w:outlineLvl w:val="4"/>
        <w:rPr>
          <w:b/>
          <w:bCs/>
          <w:iCs/>
          <w:sz w:val="22"/>
          <w:szCs w:val="22"/>
        </w:rPr>
      </w:pPr>
    </w:p>
    <w:p w14:paraId="6584368B" w14:textId="1C2D5C4C" w:rsidR="001203F9" w:rsidRDefault="001203F9" w:rsidP="001203F9">
      <w:pPr>
        <w:jc w:val="center"/>
        <w:outlineLvl w:val="4"/>
        <w:rPr>
          <w:b/>
          <w:bCs/>
          <w:iCs/>
          <w:sz w:val="22"/>
          <w:szCs w:val="22"/>
        </w:rPr>
      </w:pPr>
    </w:p>
    <w:p w14:paraId="133A955F" w14:textId="4981151C" w:rsidR="001203F9" w:rsidRDefault="001203F9" w:rsidP="001203F9">
      <w:pPr>
        <w:jc w:val="center"/>
        <w:outlineLvl w:val="4"/>
        <w:rPr>
          <w:b/>
          <w:bCs/>
          <w:iCs/>
          <w:sz w:val="22"/>
          <w:szCs w:val="22"/>
        </w:rPr>
      </w:pPr>
    </w:p>
    <w:p w14:paraId="7813A477" w14:textId="24996C82" w:rsidR="001203F9" w:rsidRDefault="001203F9" w:rsidP="001203F9">
      <w:pPr>
        <w:jc w:val="center"/>
        <w:outlineLvl w:val="4"/>
        <w:rPr>
          <w:b/>
          <w:bCs/>
          <w:iCs/>
          <w:sz w:val="22"/>
          <w:szCs w:val="22"/>
        </w:rPr>
      </w:pPr>
    </w:p>
    <w:p w14:paraId="2CE473B2" w14:textId="53373D8B" w:rsidR="001203F9" w:rsidRDefault="001203F9" w:rsidP="001203F9">
      <w:pPr>
        <w:jc w:val="center"/>
        <w:outlineLvl w:val="4"/>
        <w:rPr>
          <w:b/>
          <w:bCs/>
          <w:iCs/>
          <w:sz w:val="22"/>
          <w:szCs w:val="22"/>
        </w:rPr>
      </w:pPr>
    </w:p>
    <w:p w14:paraId="0940DB16" w14:textId="77777777" w:rsidR="001203F9" w:rsidRPr="001203F9" w:rsidRDefault="001203F9" w:rsidP="001203F9">
      <w:pPr>
        <w:jc w:val="center"/>
        <w:outlineLvl w:val="4"/>
        <w:rPr>
          <w:b/>
          <w:bCs/>
          <w:iCs/>
          <w:sz w:val="22"/>
          <w:szCs w:val="22"/>
        </w:rPr>
      </w:pPr>
    </w:p>
    <w:p w14:paraId="72C82EC2" w14:textId="77777777" w:rsidR="001203F9" w:rsidRPr="001203F9" w:rsidRDefault="001203F9" w:rsidP="001203F9">
      <w:pPr>
        <w:spacing w:after="200" w:line="276" w:lineRule="auto"/>
        <w:rPr>
          <w:rFonts w:eastAsia="Calibri"/>
          <w:sz w:val="22"/>
          <w:szCs w:val="22"/>
          <w:lang w:eastAsia="en-US"/>
        </w:rPr>
      </w:pPr>
    </w:p>
    <w:p w14:paraId="04B6BD38" w14:textId="77777777" w:rsidR="001203F9" w:rsidRPr="001203F9" w:rsidRDefault="001203F9" w:rsidP="001203F9">
      <w:pPr>
        <w:pBdr>
          <w:top w:val="single" w:sz="4" w:space="1" w:color="auto"/>
          <w:left w:val="single" w:sz="4" w:space="4" w:color="auto"/>
          <w:bottom w:val="single" w:sz="4" w:space="1" w:color="auto"/>
          <w:right w:val="single" w:sz="4" w:space="4" w:color="auto"/>
        </w:pBdr>
        <w:spacing w:after="200" w:line="276" w:lineRule="auto"/>
        <w:jc w:val="center"/>
        <w:rPr>
          <w:rFonts w:eastAsia="Calibri"/>
          <w:sz w:val="22"/>
          <w:szCs w:val="22"/>
          <w:lang w:eastAsia="en-US"/>
        </w:rPr>
      </w:pPr>
    </w:p>
    <w:p w14:paraId="7185C0D1" w14:textId="77777777" w:rsidR="001203F9" w:rsidRPr="001203F9" w:rsidRDefault="001203F9" w:rsidP="001203F9">
      <w:pPr>
        <w:pBdr>
          <w:top w:val="single" w:sz="4" w:space="1" w:color="auto"/>
          <w:left w:val="single" w:sz="4" w:space="4" w:color="auto"/>
          <w:bottom w:val="single" w:sz="4" w:space="1" w:color="auto"/>
          <w:right w:val="single" w:sz="4" w:space="4" w:color="auto"/>
        </w:pBdr>
        <w:spacing w:after="200" w:line="276" w:lineRule="auto"/>
        <w:jc w:val="center"/>
        <w:rPr>
          <w:rFonts w:eastAsia="Calibri"/>
          <w:b/>
          <w:sz w:val="22"/>
          <w:szCs w:val="22"/>
          <w:lang w:eastAsia="en-US"/>
        </w:rPr>
      </w:pPr>
      <w:r w:rsidRPr="001203F9">
        <w:rPr>
          <w:rFonts w:eastAsia="Calibri"/>
          <w:b/>
          <w:sz w:val="22"/>
          <w:szCs w:val="22"/>
          <w:lang w:eastAsia="en-US"/>
        </w:rPr>
        <w:t>SCHEMA DELLA RELAZIONE INDIVIDUALE</w:t>
      </w:r>
    </w:p>
    <w:p w14:paraId="334309F6" w14:textId="77777777" w:rsidR="001203F9" w:rsidRPr="001203F9" w:rsidRDefault="001203F9" w:rsidP="001203F9">
      <w:pPr>
        <w:pBdr>
          <w:top w:val="single" w:sz="4" w:space="1" w:color="auto"/>
          <w:left w:val="single" w:sz="4" w:space="4" w:color="auto"/>
          <w:bottom w:val="single" w:sz="4" w:space="1" w:color="auto"/>
          <w:right w:val="single" w:sz="4" w:space="4" w:color="auto"/>
        </w:pBdr>
        <w:spacing w:after="200" w:line="276" w:lineRule="auto"/>
        <w:jc w:val="center"/>
        <w:rPr>
          <w:rFonts w:eastAsia="Calibri"/>
          <w:sz w:val="22"/>
          <w:szCs w:val="22"/>
          <w:lang w:eastAsia="en-US"/>
        </w:rPr>
      </w:pPr>
    </w:p>
    <w:p w14:paraId="2DE1FBE8" w14:textId="77777777" w:rsidR="001203F9" w:rsidRPr="001203F9" w:rsidRDefault="001203F9" w:rsidP="001203F9">
      <w:pPr>
        <w:spacing w:after="200" w:line="276" w:lineRule="auto"/>
        <w:rPr>
          <w:rFonts w:eastAsia="Calibri"/>
          <w:sz w:val="22"/>
          <w:szCs w:val="22"/>
          <w:lang w:eastAsia="en-US"/>
        </w:rPr>
      </w:pPr>
    </w:p>
    <w:p w14:paraId="5189CF71" w14:textId="77777777" w:rsidR="001203F9" w:rsidRPr="001203F9" w:rsidRDefault="001203F9" w:rsidP="001203F9">
      <w:pPr>
        <w:spacing w:after="200" w:line="276" w:lineRule="auto"/>
        <w:rPr>
          <w:rFonts w:eastAsia="Calibri"/>
          <w:sz w:val="22"/>
          <w:szCs w:val="22"/>
          <w:lang w:eastAsia="en-US"/>
        </w:rPr>
      </w:pPr>
    </w:p>
    <w:p w14:paraId="2EE80BED" w14:textId="77777777" w:rsidR="001203F9" w:rsidRPr="001203F9" w:rsidRDefault="001203F9" w:rsidP="001203F9">
      <w:pPr>
        <w:spacing w:after="200" w:line="276" w:lineRule="auto"/>
        <w:rPr>
          <w:rFonts w:eastAsia="Calibri"/>
          <w:b/>
          <w:sz w:val="22"/>
          <w:szCs w:val="22"/>
          <w:lang w:eastAsia="en-US"/>
        </w:rPr>
      </w:pPr>
      <w:r w:rsidRPr="001203F9">
        <w:rPr>
          <w:rFonts w:eastAsia="Calibri"/>
          <w:b/>
          <w:sz w:val="22"/>
          <w:szCs w:val="22"/>
          <w:lang w:eastAsia="en-US"/>
        </w:rPr>
        <w:t>Descrivi in sintesi l’attività</w:t>
      </w:r>
    </w:p>
    <w:p w14:paraId="171E4FD4" w14:textId="77777777" w:rsidR="001203F9" w:rsidRPr="001203F9" w:rsidRDefault="001203F9" w:rsidP="001203F9">
      <w:pPr>
        <w:spacing w:after="200" w:line="276" w:lineRule="auto"/>
        <w:rPr>
          <w:rFonts w:eastAsia="Calibri"/>
          <w:b/>
          <w:sz w:val="22"/>
          <w:szCs w:val="22"/>
          <w:lang w:eastAsia="en-US"/>
        </w:rPr>
      </w:pPr>
    </w:p>
    <w:p w14:paraId="00E92B7F" w14:textId="77777777" w:rsidR="001203F9" w:rsidRPr="001203F9" w:rsidRDefault="001203F9" w:rsidP="001203F9">
      <w:pPr>
        <w:spacing w:after="200" w:line="276" w:lineRule="auto"/>
        <w:rPr>
          <w:rFonts w:eastAsia="Calibri"/>
          <w:b/>
          <w:sz w:val="22"/>
          <w:szCs w:val="22"/>
          <w:lang w:eastAsia="en-US"/>
        </w:rPr>
      </w:pPr>
      <w:r w:rsidRPr="001203F9">
        <w:rPr>
          <w:rFonts w:eastAsia="Calibri"/>
          <w:b/>
          <w:sz w:val="22"/>
          <w:szCs w:val="22"/>
          <w:lang w:eastAsia="en-US"/>
        </w:rPr>
        <w:t xml:space="preserve">Indica come avete svolto il compito e cosa hai fatto tu </w:t>
      </w:r>
    </w:p>
    <w:p w14:paraId="0C365273" w14:textId="77777777" w:rsidR="001203F9" w:rsidRPr="001203F9" w:rsidRDefault="001203F9" w:rsidP="001203F9">
      <w:pPr>
        <w:spacing w:after="200" w:line="276" w:lineRule="auto"/>
        <w:rPr>
          <w:rFonts w:eastAsia="Calibri"/>
          <w:b/>
          <w:sz w:val="22"/>
          <w:szCs w:val="22"/>
          <w:lang w:eastAsia="en-US"/>
        </w:rPr>
      </w:pPr>
    </w:p>
    <w:p w14:paraId="1B05B8CF" w14:textId="77777777" w:rsidR="001203F9" w:rsidRPr="001203F9" w:rsidRDefault="001203F9" w:rsidP="001203F9">
      <w:pPr>
        <w:spacing w:after="200" w:line="276" w:lineRule="auto"/>
        <w:rPr>
          <w:rFonts w:eastAsia="Calibri"/>
          <w:b/>
          <w:sz w:val="22"/>
          <w:szCs w:val="22"/>
          <w:lang w:eastAsia="en-US"/>
        </w:rPr>
      </w:pPr>
      <w:r w:rsidRPr="001203F9">
        <w:rPr>
          <w:rFonts w:eastAsia="Calibri"/>
          <w:b/>
          <w:sz w:val="22"/>
          <w:szCs w:val="22"/>
          <w:lang w:eastAsia="en-US"/>
        </w:rPr>
        <w:t>Indica quali crisi hai dovuto affrontare e come le hai risolte</w:t>
      </w:r>
    </w:p>
    <w:p w14:paraId="458F9090" w14:textId="77777777" w:rsidR="001203F9" w:rsidRPr="001203F9" w:rsidRDefault="001203F9" w:rsidP="001203F9">
      <w:pPr>
        <w:spacing w:after="200" w:line="276" w:lineRule="auto"/>
        <w:rPr>
          <w:rFonts w:eastAsia="Calibri"/>
          <w:b/>
          <w:sz w:val="22"/>
          <w:szCs w:val="22"/>
          <w:lang w:eastAsia="en-US"/>
        </w:rPr>
      </w:pPr>
    </w:p>
    <w:p w14:paraId="2FA9BEB7" w14:textId="77777777" w:rsidR="001203F9" w:rsidRPr="001203F9" w:rsidRDefault="001203F9" w:rsidP="001203F9">
      <w:pPr>
        <w:spacing w:after="200" w:line="276" w:lineRule="auto"/>
        <w:rPr>
          <w:rFonts w:eastAsia="Calibri"/>
          <w:b/>
          <w:sz w:val="22"/>
          <w:szCs w:val="22"/>
          <w:lang w:eastAsia="en-US"/>
        </w:rPr>
      </w:pPr>
      <w:r w:rsidRPr="001203F9">
        <w:rPr>
          <w:rFonts w:eastAsia="Calibri"/>
          <w:b/>
          <w:sz w:val="22"/>
          <w:szCs w:val="22"/>
          <w:lang w:eastAsia="en-US"/>
        </w:rPr>
        <w:t>Che cosa hai imparato da questa unità di apprendimento</w:t>
      </w:r>
    </w:p>
    <w:p w14:paraId="1E063EE9" w14:textId="77777777" w:rsidR="001203F9" w:rsidRPr="001203F9" w:rsidRDefault="001203F9" w:rsidP="001203F9">
      <w:pPr>
        <w:spacing w:after="200" w:line="276" w:lineRule="auto"/>
        <w:rPr>
          <w:rFonts w:eastAsia="Calibri"/>
          <w:b/>
          <w:sz w:val="22"/>
          <w:szCs w:val="22"/>
          <w:lang w:eastAsia="en-US"/>
        </w:rPr>
      </w:pPr>
    </w:p>
    <w:p w14:paraId="70A82E9C" w14:textId="77777777" w:rsidR="001203F9" w:rsidRPr="001203F9" w:rsidRDefault="001203F9" w:rsidP="001203F9">
      <w:pPr>
        <w:spacing w:after="200" w:line="276" w:lineRule="auto"/>
        <w:rPr>
          <w:rFonts w:eastAsia="Calibri"/>
          <w:b/>
          <w:sz w:val="22"/>
          <w:szCs w:val="22"/>
          <w:lang w:eastAsia="en-US"/>
        </w:rPr>
      </w:pPr>
      <w:r w:rsidRPr="001203F9">
        <w:rPr>
          <w:rFonts w:eastAsia="Calibri"/>
          <w:b/>
          <w:sz w:val="22"/>
          <w:szCs w:val="22"/>
          <w:lang w:eastAsia="en-US"/>
        </w:rPr>
        <w:t xml:space="preserve">Quale rapporto c’è tra ciò che hai appreso e le discipline di studio  </w:t>
      </w:r>
    </w:p>
    <w:p w14:paraId="7F10F8D3" w14:textId="77777777" w:rsidR="001203F9" w:rsidRPr="001203F9" w:rsidRDefault="001203F9" w:rsidP="001203F9">
      <w:pPr>
        <w:spacing w:after="200" w:line="276" w:lineRule="auto"/>
        <w:rPr>
          <w:rFonts w:eastAsia="Calibri"/>
          <w:b/>
          <w:sz w:val="22"/>
          <w:szCs w:val="22"/>
          <w:lang w:eastAsia="en-US"/>
        </w:rPr>
      </w:pPr>
    </w:p>
    <w:p w14:paraId="4926B50E" w14:textId="77777777" w:rsidR="001203F9" w:rsidRPr="001203F9" w:rsidRDefault="001203F9" w:rsidP="001203F9">
      <w:pPr>
        <w:spacing w:after="200" w:line="276" w:lineRule="auto"/>
        <w:rPr>
          <w:rFonts w:eastAsia="Calibri"/>
          <w:b/>
          <w:sz w:val="22"/>
          <w:szCs w:val="22"/>
          <w:lang w:eastAsia="en-US"/>
        </w:rPr>
      </w:pPr>
      <w:r w:rsidRPr="001203F9">
        <w:rPr>
          <w:rFonts w:eastAsia="Calibri"/>
          <w:b/>
          <w:sz w:val="22"/>
          <w:szCs w:val="22"/>
          <w:lang w:eastAsia="en-US"/>
        </w:rPr>
        <w:t xml:space="preserve">Cosa devi ancora imparare </w:t>
      </w:r>
    </w:p>
    <w:p w14:paraId="6CFCC468" w14:textId="77777777" w:rsidR="001203F9" w:rsidRPr="001203F9" w:rsidRDefault="001203F9" w:rsidP="001203F9">
      <w:pPr>
        <w:spacing w:after="200" w:line="276" w:lineRule="auto"/>
        <w:rPr>
          <w:rFonts w:eastAsia="Calibri"/>
          <w:b/>
          <w:sz w:val="22"/>
          <w:szCs w:val="22"/>
          <w:lang w:eastAsia="en-US"/>
        </w:rPr>
      </w:pPr>
    </w:p>
    <w:p w14:paraId="3807C052" w14:textId="77777777" w:rsidR="001203F9" w:rsidRPr="001203F9" w:rsidRDefault="001203F9" w:rsidP="001203F9">
      <w:pPr>
        <w:spacing w:after="200" w:line="276" w:lineRule="auto"/>
        <w:rPr>
          <w:rFonts w:eastAsia="Calibri"/>
          <w:b/>
          <w:sz w:val="22"/>
          <w:szCs w:val="22"/>
          <w:lang w:eastAsia="en-US"/>
        </w:rPr>
      </w:pPr>
      <w:r w:rsidRPr="001203F9">
        <w:rPr>
          <w:rFonts w:eastAsia="Calibri"/>
          <w:b/>
          <w:sz w:val="22"/>
          <w:szCs w:val="22"/>
          <w:lang w:eastAsia="en-US"/>
        </w:rPr>
        <w:t>Come valuti il lavoro da te svolto (vedi rubrica di autovalutazione)</w:t>
      </w:r>
    </w:p>
    <w:p w14:paraId="1C69CB0E" w14:textId="77777777" w:rsidR="001203F9" w:rsidRPr="001203F9" w:rsidRDefault="001203F9" w:rsidP="001203F9">
      <w:pPr>
        <w:spacing w:after="200" w:line="276" w:lineRule="auto"/>
        <w:rPr>
          <w:rFonts w:eastAsia="Calibri"/>
          <w:b/>
          <w:sz w:val="22"/>
          <w:szCs w:val="22"/>
          <w:lang w:eastAsia="en-US"/>
        </w:rPr>
      </w:pPr>
    </w:p>
    <w:p w14:paraId="219F9395" w14:textId="77777777" w:rsidR="001203F9" w:rsidRPr="001203F9" w:rsidRDefault="001203F9" w:rsidP="001203F9">
      <w:pPr>
        <w:spacing w:after="200" w:line="276" w:lineRule="auto"/>
        <w:rPr>
          <w:rFonts w:eastAsia="Calibri"/>
          <w:b/>
          <w:sz w:val="22"/>
          <w:szCs w:val="22"/>
          <w:lang w:eastAsia="en-US"/>
        </w:rPr>
      </w:pPr>
    </w:p>
    <w:p w14:paraId="01ED7727" w14:textId="77777777" w:rsidR="001203F9" w:rsidRPr="001203F9" w:rsidRDefault="001203F9" w:rsidP="001203F9">
      <w:pPr>
        <w:spacing w:after="200" w:line="276" w:lineRule="auto"/>
        <w:rPr>
          <w:rFonts w:eastAsia="Calibri"/>
          <w:b/>
          <w:sz w:val="22"/>
          <w:szCs w:val="22"/>
          <w:lang w:eastAsia="en-US"/>
        </w:rPr>
      </w:pPr>
      <w:r w:rsidRPr="001203F9">
        <w:rPr>
          <w:rFonts w:eastAsia="Calibri"/>
          <w:b/>
          <w:sz w:val="22"/>
          <w:szCs w:val="22"/>
          <w:lang w:eastAsia="en-US"/>
        </w:rPr>
        <w:t>Allegati:</w:t>
      </w:r>
    </w:p>
    <w:p w14:paraId="0E00B33E" w14:textId="77777777" w:rsidR="001203F9" w:rsidRPr="001203F9" w:rsidRDefault="001203F9" w:rsidP="001203F9">
      <w:pPr>
        <w:numPr>
          <w:ilvl w:val="0"/>
          <w:numId w:val="13"/>
        </w:numPr>
        <w:suppressAutoHyphens/>
        <w:spacing w:after="200" w:line="276" w:lineRule="auto"/>
        <w:rPr>
          <w:rFonts w:eastAsia="Calibri"/>
          <w:b/>
          <w:sz w:val="22"/>
          <w:szCs w:val="22"/>
          <w:lang w:eastAsia="en-US"/>
        </w:rPr>
      </w:pPr>
      <w:r w:rsidRPr="001203F9">
        <w:rPr>
          <w:rFonts w:eastAsia="Calibri"/>
          <w:b/>
          <w:sz w:val="22"/>
          <w:szCs w:val="22"/>
          <w:lang w:eastAsia="en-US"/>
        </w:rPr>
        <w:t>Scheda di autovalutazione da parte dello studente</w:t>
      </w:r>
    </w:p>
    <w:p w14:paraId="4BE8FB1C" w14:textId="77777777" w:rsidR="001203F9" w:rsidRPr="001203F9" w:rsidRDefault="001203F9" w:rsidP="001203F9">
      <w:pPr>
        <w:numPr>
          <w:ilvl w:val="0"/>
          <w:numId w:val="13"/>
        </w:numPr>
        <w:suppressAutoHyphens/>
        <w:spacing w:after="200" w:line="276" w:lineRule="auto"/>
        <w:rPr>
          <w:rFonts w:eastAsia="Calibri"/>
          <w:b/>
          <w:sz w:val="22"/>
          <w:szCs w:val="22"/>
          <w:lang w:eastAsia="en-US"/>
        </w:rPr>
      </w:pPr>
      <w:r w:rsidRPr="001203F9">
        <w:rPr>
          <w:rFonts w:eastAsia="Calibri"/>
          <w:b/>
          <w:sz w:val="22"/>
          <w:szCs w:val="22"/>
          <w:lang w:eastAsia="en-US"/>
        </w:rPr>
        <w:t>Scheda di autovalutazione da parte del gruppo</w:t>
      </w:r>
    </w:p>
    <w:p w14:paraId="43F64ABF" w14:textId="77777777" w:rsidR="001203F9" w:rsidRPr="001203F9" w:rsidRDefault="001203F9" w:rsidP="001203F9">
      <w:pPr>
        <w:numPr>
          <w:ilvl w:val="0"/>
          <w:numId w:val="13"/>
        </w:numPr>
        <w:suppressAutoHyphens/>
        <w:spacing w:after="200" w:line="276" w:lineRule="auto"/>
        <w:rPr>
          <w:rFonts w:eastAsia="Calibri"/>
          <w:b/>
          <w:sz w:val="22"/>
          <w:szCs w:val="22"/>
          <w:lang w:eastAsia="en-US"/>
        </w:rPr>
      </w:pPr>
      <w:r w:rsidRPr="001203F9">
        <w:rPr>
          <w:rFonts w:eastAsia="Calibri"/>
          <w:b/>
          <w:sz w:val="22"/>
          <w:szCs w:val="22"/>
          <w:lang w:eastAsia="en-US"/>
        </w:rPr>
        <w:t>Menu applicazione pratica del sistema HACCP con annessa griglia di valutazione della prova pratica</w:t>
      </w:r>
    </w:p>
    <w:p w14:paraId="5A9E589A" w14:textId="77777777" w:rsidR="001203F9" w:rsidRPr="001203F9" w:rsidRDefault="001203F9" w:rsidP="001203F9">
      <w:pPr>
        <w:numPr>
          <w:ilvl w:val="0"/>
          <w:numId w:val="13"/>
        </w:numPr>
        <w:suppressAutoHyphens/>
        <w:spacing w:after="200" w:line="276" w:lineRule="auto"/>
        <w:rPr>
          <w:rFonts w:eastAsia="Calibri"/>
          <w:b/>
          <w:sz w:val="22"/>
          <w:szCs w:val="22"/>
          <w:lang w:eastAsia="en-US"/>
        </w:rPr>
      </w:pPr>
      <w:r w:rsidRPr="001203F9">
        <w:rPr>
          <w:rFonts w:eastAsia="Calibri"/>
          <w:b/>
          <w:sz w:val="22"/>
          <w:szCs w:val="22"/>
          <w:lang w:eastAsia="en-US"/>
        </w:rPr>
        <w:t>Griglia di valutazione competenze specifiche di indirizzo</w:t>
      </w:r>
    </w:p>
    <w:p w14:paraId="07B9F646" w14:textId="77777777" w:rsidR="001203F9" w:rsidRPr="001203F9" w:rsidRDefault="001203F9" w:rsidP="001203F9">
      <w:pPr>
        <w:numPr>
          <w:ilvl w:val="0"/>
          <w:numId w:val="13"/>
        </w:numPr>
        <w:suppressAutoHyphens/>
        <w:spacing w:after="200" w:line="276" w:lineRule="auto"/>
        <w:rPr>
          <w:rFonts w:eastAsia="Calibri"/>
          <w:b/>
          <w:sz w:val="22"/>
          <w:szCs w:val="22"/>
          <w:lang w:eastAsia="en-US"/>
        </w:rPr>
      </w:pPr>
      <w:r w:rsidRPr="001203F9">
        <w:rPr>
          <w:rFonts w:eastAsia="Calibri"/>
          <w:b/>
          <w:sz w:val="22"/>
          <w:szCs w:val="22"/>
          <w:lang w:eastAsia="en-US"/>
        </w:rPr>
        <w:t>Griglia di valutazione certificazione competenze</w:t>
      </w:r>
    </w:p>
    <w:p w14:paraId="0429853E" w14:textId="18218973" w:rsidR="001203F9" w:rsidRDefault="001203F9" w:rsidP="001203F9">
      <w:pPr>
        <w:suppressAutoHyphens/>
        <w:spacing w:after="200" w:line="276" w:lineRule="auto"/>
        <w:rPr>
          <w:rFonts w:eastAsia="Calibri"/>
          <w:sz w:val="22"/>
          <w:szCs w:val="22"/>
          <w:lang w:eastAsia="ar-SA"/>
        </w:rPr>
      </w:pPr>
    </w:p>
    <w:p w14:paraId="59A2CBEE" w14:textId="55764A6B" w:rsidR="001203F9" w:rsidRDefault="001203F9" w:rsidP="001203F9">
      <w:pPr>
        <w:suppressAutoHyphens/>
        <w:spacing w:after="200" w:line="276" w:lineRule="auto"/>
        <w:rPr>
          <w:rFonts w:eastAsia="Calibri"/>
          <w:sz w:val="22"/>
          <w:szCs w:val="22"/>
          <w:lang w:eastAsia="ar-SA"/>
        </w:rPr>
      </w:pPr>
    </w:p>
    <w:p w14:paraId="33D9775E" w14:textId="77777777" w:rsidR="001203F9" w:rsidRPr="001203F9" w:rsidRDefault="001203F9" w:rsidP="001203F9">
      <w:pPr>
        <w:suppressAutoHyphens/>
        <w:spacing w:after="200" w:line="276" w:lineRule="auto"/>
        <w:rPr>
          <w:rFonts w:eastAsia="Calibri"/>
          <w:sz w:val="22"/>
          <w:szCs w:val="22"/>
          <w:lang w:eastAsia="ar-SA"/>
        </w:rPr>
      </w:pPr>
    </w:p>
    <w:p w14:paraId="47E95CA3" w14:textId="77777777" w:rsidR="001203F9" w:rsidRPr="001203F9" w:rsidRDefault="001203F9" w:rsidP="001203F9">
      <w:pPr>
        <w:jc w:val="center"/>
        <w:rPr>
          <w:b/>
          <w:sz w:val="22"/>
          <w:szCs w:val="22"/>
          <w:u w:val="single"/>
        </w:rPr>
      </w:pPr>
      <w:r w:rsidRPr="001203F9">
        <w:rPr>
          <w:b/>
          <w:sz w:val="22"/>
          <w:szCs w:val="22"/>
          <w:u w:val="single"/>
        </w:rPr>
        <w:t>GRIGLIA DI VALUTAZIONE DELL’UDA</w:t>
      </w:r>
    </w:p>
    <w:p w14:paraId="5E93AD22" w14:textId="77777777" w:rsidR="001203F9" w:rsidRPr="001203F9" w:rsidRDefault="001203F9" w:rsidP="001203F9">
      <w:pPr>
        <w:jc w:val="center"/>
        <w:rPr>
          <w:b/>
          <w:sz w:val="22"/>
          <w:szCs w:val="22"/>
          <w:u w:val="single"/>
        </w:rPr>
      </w:pPr>
    </w:p>
    <w:p w14:paraId="6265DBF9" w14:textId="77777777" w:rsidR="001203F9" w:rsidRPr="001203F9" w:rsidRDefault="001203F9" w:rsidP="001203F9">
      <w:pPr>
        <w:jc w:val="center"/>
        <w:rPr>
          <w:b/>
          <w:sz w:val="22"/>
          <w:szCs w:val="22"/>
        </w:rPr>
      </w:pPr>
      <w:r w:rsidRPr="001203F9">
        <w:rPr>
          <w:rFonts w:eastAsia="+mn-ea"/>
          <w:b/>
          <w:bCs/>
          <w:sz w:val="22"/>
          <w:szCs w:val="22"/>
        </w:rPr>
        <w:t>Relazionale, affettiva e motivazionale</w:t>
      </w:r>
    </w:p>
    <w:tbl>
      <w:tblPr>
        <w:tblW w:w="10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8"/>
        <w:gridCol w:w="1535"/>
        <w:gridCol w:w="654"/>
        <w:gridCol w:w="4975"/>
        <w:gridCol w:w="1364"/>
      </w:tblGrid>
      <w:tr w:rsidR="001203F9" w:rsidRPr="001203F9" w14:paraId="0AE0024E" w14:textId="77777777" w:rsidTr="009257D2">
        <w:trPr>
          <w:cantSplit/>
          <w:trHeight w:val="677"/>
        </w:trPr>
        <w:tc>
          <w:tcPr>
            <w:tcW w:w="1808" w:type="dxa"/>
            <w:tcBorders>
              <w:top w:val="single" w:sz="4" w:space="0" w:color="auto"/>
              <w:left w:val="single" w:sz="4" w:space="0" w:color="auto"/>
              <w:bottom w:val="single" w:sz="4" w:space="0" w:color="auto"/>
              <w:right w:val="single" w:sz="4" w:space="0" w:color="auto"/>
            </w:tcBorders>
            <w:shd w:val="clear" w:color="auto" w:fill="auto"/>
            <w:vAlign w:val="center"/>
          </w:tcPr>
          <w:p w14:paraId="78B4CB80" w14:textId="77777777" w:rsidR="001203F9" w:rsidRPr="001203F9" w:rsidRDefault="001203F9" w:rsidP="001203F9">
            <w:pPr>
              <w:jc w:val="center"/>
              <w:rPr>
                <w:rFonts w:eastAsia="Calibri"/>
                <w:b/>
                <w:sz w:val="22"/>
                <w:szCs w:val="22"/>
              </w:rPr>
            </w:pPr>
            <w:r w:rsidRPr="001203F9">
              <w:rPr>
                <w:rFonts w:eastAsia="Calibri"/>
                <w:b/>
                <w:sz w:val="22"/>
                <w:szCs w:val="22"/>
              </w:rPr>
              <w:t>DIMENSIONI DELLA INTELLIGENZA</w:t>
            </w:r>
          </w:p>
        </w:tc>
        <w:tc>
          <w:tcPr>
            <w:tcW w:w="1535" w:type="dxa"/>
            <w:tcBorders>
              <w:top w:val="single" w:sz="4" w:space="0" w:color="auto"/>
              <w:left w:val="single" w:sz="4" w:space="0" w:color="auto"/>
              <w:bottom w:val="single" w:sz="4" w:space="0" w:color="auto"/>
              <w:right w:val="single" w:sz="4" w:space="0" w:color="auto"/>
            </w:tcBorders>
            <w:shd w:val="clear" w:color="auto" w:fill="auto"/>
            <w:vAlign w:val="center"/>
          </w:tcPr>
          <w:p w14:paraId="4AEFEADB" w14:textId="77777777" w:rsidR="001203F9" w:rsidRPr="001203F9" w:rsidRDefault="001203F9" w:rsidP="001203F9">
            <w:pPr>
              <w:jc w:val="center"/>
              <w:rPr>
                <w:rFonts w:eastAsia="Calibri"/>
                <w:b/>
                <w:sz w:val="22"/>
                <w:szCs w:val="22"/>
              </w:rPr>
            </w:pPr>
            <w:r w:rsidRPr="001203F9">
              <w:rPr>
                <w:rFonts w:eastAsia="Calibri"/>
                <w:b/>
                <w:sz w:val="22"/>
                <w:szCs w:val="22"/>
              </w:rPr>
              <w:t>CRITERI</w:t>
            </w:r>
          </w:p>
        </w:tc>
        <w:tc>
          <w:tcPr>
            <w:tcW w:w="56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11A90D" w14:textId="77777777" w:rsidR="001203F9" w:rsidRPr="001203F9" w:rsidRDefault="001203F9" w:rsidP="001203F9">
            <w:pPr>
              <w:jc w:val="center"/>
              <w:rPr>
                <w:rFonts w:eastAsia="Calibri"/>
                <w:b/>
                <w:sz w:val="22"/>
                <w:szCs w:val="22"/>
              </w:rPr>
            </w:pPr>
            <w:r w:rsidRPr="001203F9">
              <w:rPr>
                <w:rFonts w:eastAsia="Calibri"/>
                <w:b/>
                <w:sz w:val="22"/>
                <w:szCs w:val="22"/>
              </w:rPr>
              <w:t>FOCUS DELL’OSSERVAZIONE</w:t>
            </w:r>
          </w:p>
        </w:tc>
        <w:tc>
          <w:tcPr>
            <w:tcW w:w="1364" w:type="dxa"/>
            <w:tcBorders>
              <w:top w:val="single" w:sz="4" w:space="0" w:color="auto"/>
              <w:left w:val="single" w:sz="4" w:space="0" w:color="auto"/>
              <w:bottom w:val="single" w:sz="4" w:space="0" w:color="auto"/>
              <w:right w:val="single" w:sz="4" w:space="0" w:color="auto"/>
            </w:tcBorders>
            <w:shd w:val="clear" w:color="auto" w:fill="auto"/>
            <w:vAlign w:val="center"/>
          </w:tcPr>
          <w:p w14:paraId="4D8F3B3A" w14:textId="77777777" w:rsidR="001203F9" w:rsidRPr="001203F9" w:rsidRDefault="001203F9" w:rsidP="001203F9">
            <w:pPr>
              <w:jc w:val="center"/>
              <w:rPr>
                <w:rFonts w:eastAsia="Calibri"/>
                <w:b/>
                <w:sz w:val="22"/>
                <w:szCs w:val="22"/>
              </w:rPr>
            </w:pPr>
            <w:r w:rsidRPr="001203F9">
              <w:rPr>
                <w:rFonts w:eastAsia="Calibri"/>
                <w:b/>
                <w:sz w:val="22"/>
                <w:szCs w:val="22"/>
              </w:rPr>
              <w:t>PUNTEGGIO</w:t>
            </w:r>
          </w:p>
        </w:tc>
      </w:tr>
      <w:tr w:rsidR="001203F9" w:rsidRPr="001203F9" w14:paraId="11E0D14D" w14:textId="77777777" w:rsidTr="009257D2">
        <w:trPr>
          <w:cantSplit/>
          <w:trHeight w:val="662"/>
        </w:trPr>
        <w:tc>
          <w:tcPr>
            <w:tcW w:w="1808" w:type="dxa"/>
            <w:vMerge w:val="restart"/>
            <w:tcBorders>
              <w:top w:val="single" w:sz="4" w:space="0" w:color="auto"/>
              <w:left w:val="single" w:sz="4" w:space="0" w:color="auto"/>
              <w:right w:val="single" w:sz="4" w:space="0" w:color="auto"/>
            </w:tcBorders>
            <w:shd w:val="clear" w:color="auto" w:fill="auto"/>
            <w:vAlign w:val="center"/>
          </w:tcPr>
          <w:p w14:paraId="4EC522D5" w14:textId="77777777" w:rsidR="001203F9" w:rsidRPr="001203F9" w:rsidRDefault="001203F9" w:rsidP="001203F9">
            <w:pPr>
              <w:jc w:val="center"/>
              <w:rPr>
                <w:rFonts w:eastAsia="Calibri"/>
                <w:bCs/>
                <w:sz w:val="22"/>
                <w:szCs w:val="22"/>
              </w:rPr>
            </w:pPr>
            <w:r w:rsidRPr="001203F9">
              <w:rPr>
                <w:rFonts w:eastAsia="+mn-ea"/>
                <w:b/>
                <w:bCs/>
                <w:sz w:val="22"/>
                <w:szCs w:val="22"/>
              </w:rPr>
              <w:t>Relazionale, affettiva e motivazionale</w:t>
            </w:r>
          </w:p>
        </w:tc>
        <w:tc>
          <w:tcPr>
            <w:tcW w:w="153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D61D91" w14:textId="77777777" w:rsidR="001203F9" w:rsidRPr="001203F9" w:rsidRDefault="001203F9" w:rsidP="001203F9">
            <w:pPr>
              <w:rPr>
                <w:rFonts w:eastAsia="Calibri"/>
                <w:sz w:val="22"/>
                <w:szCs w:val="22"/>
              </w:rPr>
            </w:pPr>
            <w:r w:rsidRPr="001203F9">
              <w:rPr>
                <w:rFonts w:eastAsia="Calibri"/>
                <w:bCs/>
                <w:sz w:val="22"/>
                <w:szCs w:val="22"/>
              </w:rPr>
              <w:t>Comunicazione e  socializzazione di esperienze e conoscenze</w:t>
            </w:r>
          </w:p>
        </w:tc>
        <w:tc>
          <w:tcPr>
            <w:tcW w:w="654" w:type="dxa"/>
            <w:tcBorders>
              <w:top w:val="single" w:sz="4" w:space="0" w:color="auto"/>
              <w:left w:val="single" w:sz="4" w:space="0" w:color="auto"/>
              <w:bottom w:val="dotted" w:sz="4" w:space="0" w:color="auto"/>
              <w:right w:val="dotted" w:sz="4" w:space="0" w:color="auto"/>
            </w:tcBorders>
            <w:shd w:val="clear" w:color="auto" w:fill="auto"/>
            <w:vAlign w:val="center"/>
          </w:tcPr>
          <w:p w14:paraId="60393BDC" w14:textId="77777777" w:rsidR="001203F9" w:rsidRPr="001203F9" w:rsidRDefault="001203F9" w:rsidP="001203F9">
            <w:pPr>
              <w:jc w:val="center"/>
              <w:rPr>
                <w:sz w:val="22"/>
                <w:szCs w:val="22"/>
              </w:rPr>
            </w:pPr>
            <w:r w:rsidRPr="001203F9">
              <w:rPr>
                <w:sz w:val="22"/>
                <w:szCs w:val="22"/>
              </w:rPr>
              <w:t>91-100</w:t>
            </w:r>
          </w:p>
        </w:tc>
        <w:tc>
          <w:tcPr>
            <w:tcW w:w="4974" w:type="dxa"/>
            <w:tcBorders>
              <w:top w:val="single" w:sz="4" w:space="0" w:color="auto"/>
              <w:left w:val="dotted" w:sz="4" w:space="0" w:color="auto"/>
              <w:bottom w:val="dotted" w:sz="4" w:space="0" w:color="auto"/>
              <w:right w:val="single" w:sz="4" w:space="0" w:color="auto"/>
            </w:tcBorders>
            <w:shd w:val="clear" w:color="auto" w:fill="auto"/>
            <w:vAlign w:val="center"/>
          </w:tcPr>
          <w:p w14:paraId="0EBA4E40" w14:textId="77777777" w:rsidR="001203F9" w:rsidRPr="001203F9" w:rsidRDefault="001203F9" w:rsidP="001203F9">
            <w:pPr>
              <w:rPr>
                <w:rFonts w:eastAsia="Calibri"/>
                <w:sz w:val="22"/>
                <w:szCs w:val="22"/>
              </w:rPr>
            </w:pPr>
            <w:r w:rsidRPr="001203F9">
              <w:rPr>
                <w:rFonts w:eastAsia="Calibri"/>
                <w:sz w:val="22"/>
                <w:szCs w:val="22"/>
              </w:rPr>
              <w:t>L’allievo ha un’ottima comunicazione con i pari, socializza esperienze e saperi  interagendo attraverso l’ascolto attivo ed arricchendo-riorganizzando le proprie idee in modo dinamico</w:t>
            </w:r>
          </w:p>
        </w:tc>
        <w:tc>
          <w:tcPr>
            <w:tcW w:w="1364" w:type="dxa"/>
            <w:vMerge w:val="restart"/>
            <w:tcBorders>
              <w:top w:val="single" w:sz="4" w:space="0" w:color="auto"/>
              <w:left w:val="single" w:sz="4" w:space="0" w:color="auto"/>
              <w:bottom w:val="single" w:sz="4" w:space="0" w:color="auto"/>
              <w:right w:val="single" w:sz="4" w:space="0" w:color="auto"/>
            </w:tcBorders>
            <w:shd w:val="clear" w:color="auto" w:fill="auto"/>
          </w:tcPr>
          <w:p w14:paraId="1C58B33C" w14:textId="77777777" w:rsidR="001203F9" w:rsidRPr="001203F9" w:rsidRDefault="001203F9" w:rsidP="001203F9">
            <w:pPr>
              <w:jc w:val="center"/>
              <w:rPr>
                <w:rFonts w:eastAsia="Calibri"/>
                <w:sz w:val="22"/>
                <w:szCs w:val="22"/>
              </w:rPr>
            </w:pPr>
          </w:p>
        </w:tc>
      </w:tr>
      <w:tr w:rsidR="001203F9" w:rsidRPr="001203F9" w14:paraId="1EF2B717" w14:textId="77777777" w:rsidTr="009257D2">
        <w:trPr>
          <w:cantSplit/>
          <w:trHeight w:val="692"/>
        </w:trPr>
        <w:tc>
          <w:tcPr>
            <w:tcW w:w="1808" w:type="dxa"/>
            <w:vMerge/>
            <w:tcBorders>
              <w:left w:val="single" w:sz="4" w:space="0" w:color="auto"/>
              <w:right w:val="single" w:sz="4" w:space="0" w:color="auto"/>
            </w:tcBorders>
            <w:shd w:val="clear" w:color="auto" w:fill="auto"/>
          </w:tcPr>
          <w:p w14:paraId="78CA3BE7" w14:textId="77777777" w:rsidR="001203F9" w:rsidRPr="001203F9" w:rsidRDefault="001203F9" w:rsidP="001203F9">
            <w:pPr>
              <w:rPr>
                <w:rFonts w:eastAsia="Calibri"/>
                <w:sz w:val="22"/>
                <w:szCs w:val="22"/>
              </w:rPr>
            </w:pPr>
          </w:p>
        </w:tc>
        <w:tc>
          <w:tcPr>
            <w:tcW w:w="153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1691152" w14:textId="77777777" w:rsidR="001203F9" w:rsidRPr="001203F9" w:rsidRDefault="001203F9" w:rsidP="001203F9">
            <w:pPr>
              <w:rPr>
                <w:rFonts w:eastAsia="Calibri"/>
                <w:sz w:val="22"/>
                <w:szCs w:val="22"/>
              </w:rPr>
            </w:pPr>
          </w:p>
        </w:tc>
        <w:tc>
          <w:tcPr>
            <w:tcW w:w="654" w:type="dxa"/>
            <w:tcBorders>
              <w:top w:val="dotted" w:sz="4" w:space="0" w:color="auto"/>
              <w:left w:val="single" w:sz="4" w:space="0" w:color="auto"/>
              <w:bottom w:val="dotted" w:sz="4" w:space="0" w:color="auto"/>
              <w:right w:val="dotted" w:sz="4" w:space="0" w:color="auto"/>
            </w:tcBorders>
            <w:shd w:val="clear" w:color="auto" w:fill="auto"/>
            <w:vAlign w:val="center"/>
          </w:tcPr>
          <w:p w14:paraId="36CA28C4" w14:textId="77777777" w:rsidR="001203F9" w:rsidRPr="001203F9" w:rsidRDefault="001203F9" w:rsidP="001203F9">
            <w:pPr>
              <w:jc w:val="center"/>
              <w:rPr>
                <w:sz w:val="22"/>
                <w:szCs w:val="22"/>
              </w:rPr>
            </w:pPr>
            <w:r w:rsidRPr="001203F9">
              <w:rPr>
                <w:sz w:val="22"/>
                <w:szCs w:val="22"/>
              </w:rPr>
              <w:t>76-90</w:t>
            </w:r>
          </w:p>
        </w:tc>
        <w:tc>
          <w:tcPr>
            <w:tcW w:w="4974" w:type="dxa"/>
            <w:tcBorders>
              <w:top w:val="dotted" w:sz="4" w:space="0" w:color="auto"/>
              <w:left w:val="dotted" w:sz="4" w:space="0" w:color="auto"/>
              <w:bottom w:val="dotted" w:sz="4" w:space="0" w:color="auto"/>
              <w:right w:val="single" w:sz="4" w:space="0" w:color="auto"/>
            </w:tcBorders>
            <w:shd w:val="clear" w:color="auto" w:fill="auto"/>
            <w:vAlign w:val="center"/>
          </w:tcPr>
          <w:p w14:paraId="048AC6F7" w14:textId="77777777" w:rsidR="001203F9" w:rsidRPr="001203F9" w:rsidRDefault="001203F9" w:rsidP="001203F9">
            <w:pPr>
              <w:rPr>
                <w:rFonts w:eastAsia="Calibri"/>
                <w:sz w:val="22"/>
                <w:szCs w:val="22"/>
              </w:rPr>
            </w:pPr>
            <w:r w:rsidRPr="001203F9">
              <w:rPr>
                <w:rFonts w:eastAsia="Calibri"/>
                <w:sz w:val="22"/>
                <w:szCs w:val="22"/>
              </w:rPr>
              <w:t>L’allievo comunica con i pari, socializza esperienze e saperi  esercitando  l’ascolto e con buona capacità di arricchire-riorganizzare le proprie idee</w:t>
            </w:r>
          </w:p>
        </w:tc>
        <w:tc>
          <w:tcPr>
            <w:tcW w:w="136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FFB5EA" w14:textId="77777777" w:rsidR="001203F9" w:rsidRPr="001203F9" w:rsidRDefault="001203F9" w:rsidP="001203F9">
            <w:pPr>
              <w:rPr>
                <w:rFonts w:eastAsia="Calibri"/>
                <w:sz w:val="22"/>
                <w:szCs w:val="22"/>
              </w:rPr>
            </w:pPr>
          </w:p>
        </w:tc>
      </w:tr>
      <w:tr w:rsidR="001203F9" w:rsidRPr="001203F9" w14:paraId="2F0BB79B" w14:textId="77777777" w:rsidTr="009257D2">
        <w:trPr>
          <w:cantSplit/>
          <w:trHeight w:val="692"/>
        </w:trPr>
        <w:tc>
          <w:tcPr>
            <w:tcW w:w="1808" w:type="dxa"/>
            <w:vMerge/>
            <w:tcBorders>
              <w:left w:val="single" w:sz="4" w:space="0" w:color="auto"/>
              <w:right w:val="single" w:sz="4" w:space="0" w:color="auto"/>
            </w:tcBorders>
            <w:shd w:val="clear" w:color="auto" w:fill="auto"/>
          </w:tcPr>
          <w:p w14:paraId="6066A21A" w14:textId="77777777" w:rsidR="001203F9" w:rsidRPr="001203F9" w:rsidRDefault="001203F9" w:rsidP="001203F9">
            <w:pPr>
              <w:rPr>
                <w:rFonts w:eastAsia="Calibri"/>
                <w:sz w:val="22"/>
                <w:szCs w:val="22"/>
              </w:rPr>
            </w:pPr>
          </w:p>
        </w:tc>
        <w:tc>
          <w:tcPr>
            <w:tcW w:w="153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C65BADA" w14:textId="77777777" w:rsidR="001203F9" w:rsidRPr="001203F9" w:rsidRDefault="001203F9" w:rsidP="001203F9">
            <w:pPr>
              <w:rPr>
                <w:rFonts w:eastAsia="Calibri"/>
                <w:sz w:val="22"/>
                <w:szCs w:val="22"/>
              </w:rPr>
            </w:pPr>
          </w:p>
        </w:tc>
        <w:tc>
          <w:tcPr>
            <w:tcW w:w="654" w:type="dxa"/>
            <w:tcBorders>
              <w:top w:val="dotted" w:sz="4" w:space="0" w:color="auto"/>
              <w:left w:val="single" w:sz="4" w:space="0" w:color="auto"/>
              <w:bottom w:val="dotted" w:sz="4" w:space="0" w:color="auto"/>
              <w:right w:val="dotted" w:sz="4" w:space="0" w:color="auto"/>
            </w:tcBorders>
            <w:shd w:val="clear" w:color="auto" w:fill="auto"/>
            <w:vAlign w:val="center"/>
          </w:tcPr>
          <w:p w14:paraId="45BE1D41" w14:textId="77777777" w:rsidR="001203F9" w:rsidRPr="001203F9" w:rsidRDefault="001203F9" w:rsidP="001203F9">
            <w:pPr>
              <w:jc w:val="center"/>
              <w:rPr>
                <w:sz w:val="22"/>
                <w:szCs w:val="22"/>
              </w:rPr>
            </w:pPr>
            <w:r w:rsidRPr="001203F9">
              <w:rPr>
                <w:sz w:val="22"/>
                <w:szCs w:val="22"/>
              </w:rPr>
              <w:t>61-75</w:t>
            </w:r>
          </w:p>
        </w:tc>
        <w:tc>
          <w:tcPr>
            <w:tcW w:w="4974" w:type="dxa"/>
            <w:tcBorders>
              <w:top w:val="dotted" w:sz="4" w:space="0" w:color="auto"/>
              <w:left w:val="dotted" w:sz="4" w:space="0" w:color="auto"/>
              <w:bottom w:val="dotted" w:sz="4" w:space="0" w:color="auto"/>
              <w:right w:val="single" w:sz="4" w:space="0" w:color="auto"/>
            </w:tcBorders>
            <w:shd w:val="clear" w:color="auto" w:fill="auto"/>
            <w:vAlign w:val="center"/>
          </w:tcPr>
          <w:p w14:paraId="29751B36" w14:textId="77777777" w:rsidR="001203F9" w:rsidRPr="001203F9" w:rsidRDefault="001203F9" w:rsidP="001203F9">
            <w:pPr>
              <w:rPr>
                <w:rFonts w:eastAsia="Calibri"/>
                <w:sz w:val="22"/>
                <w:szCs w:val="22"/>
              </w:rPr>
            </w:pPr>
            <w:r w:rsidRPr="001203F9">
              <w:rPr>
                <w:rFonts w:eastAsia="Calibri"/>
                <w:sz w:val="22"/>
                <w:szCs w:val="22"/>
              </w:rPr>
              <w:t>L’allievo ha una comunicazione essenziale con i pari, socializza alcune esperienze e saperi, non è costante nell’ascolto</w:t>
            </w:r>
          </w:p>
        </w:tc>
        <w:tc>
          <w:tcPr>
            <w:tcW w:w="136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CA19CDE" w14:textId="77777777" w:rsidR="001203F9" w:rsidRPr="001203F9" w:rsidRDefault="001203F9" w:rsidP="001203F9">
            <w:pPr>
              <w:rPr>
                <w:rFonts w:eastAsia="Calibri"/>
                <w:sz w:val="22"/>
                <w:szCs w:val="22"/>
              </w:rPr>
            </w:pPr>
          </w:p>
        </w:tc>
      </w:tr>
      <w:tr w:rsidR="001203F9" w:rsidRPr="001203F9" w14:paraId="7098D17E" w14:textId="77777777" w:rsidTr="009257D2">
        <w:trPr>
          <w:cantSplit/>
          <w:trHeight w:val="456"/>
        </w:trPr>
        <w:tc>
          <w:tcPr>
            <w:tcW w:w="1808" w:type="dxa"/>
            <w:vMerge/>
            <w:tcBorders>
              <w:left w:val="single" w:sz="4" w:space="0" w:color="auto"/>
              <w:right w:val="single" w:sz="4" w:space="0" w:color="auto"/>
            </w:tcBorders>
            <w:shd w:val="clear" w:color="auto" w:fill="auto"/>
          </w:tcPr>
          <w:p w14:paraId="6F8F8FAB" w14:textId="77777777" w:rsidR="001203F9" w:rsidRPr="001203F9" w:rsidRDefault="001203F9" w:rsidP="001203F9">
            <w:pPr>
              <w:rPr>
                <w:rFonts w:eastAsia="Calibri"/>
                <w:sz w:val="22"/>
                <w:szCs w:val="22"/>
              </w:rPr>
            </w:pPr>
          </w:p>
        </w:tc>
        <w:tc>
          <w:tcPr>
            <w:tcW w:w="153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1879592" w14:textId="77777777" w:rsidR="001203F9" w:rsidRPr="001203F9" w:rsidRDefault="001203F9" w:rsidP="001203F9">
            <w:pPr>
              <w:rPr>
                <w:rFonts w:eastAsia="Calibri"/>
                <w:sz w:val="22"/>
                <w:szCs w:val="22"/>
              </w:rPr>
            </w:pPr>
          </w:p>
        </w:tc>
        <w:tc>
          <w:tcPr>
            <w:tcW w:w="654" w:type="dxa"/>
            <w:tcBorders>
              <w:top w:val="dotted" w:sz="4" w:space="0" w:color="auto"/>
              <w:left w:val="single" w:sz="4" w:space="0" w:color="auto"/>
              <w:bottom w:val="dotted" w:sz="4" w:space="0" w:color="auto"/>
              <w:right w:val="dotted" w:sz="4" w:space="0" w:color="auto"/>
            </w:tcBorders>
            <w:shd w:val="clear" w:color="auto" w:fill="auto"/>
            <w:vAlign w:val="center"/>
          </w:tcPr>
          <w:p w14:paraId="7981E504" w14:textId="77777777" w:rsidR="001203F9" w:rsidRPr="001203F9" w:rsidRDefault="001203F9" w:rsidP="001203F9">
            <w:pPr>
              <w:jc w:val="center"/>
              <w:rPr>
                <w:sz w:val="22"/>
                <w:szCs w:val="22"/>
              </w:rPr>
            </w:pPr>
            <w:r w:rsidRPr="001203F9">
              <w:rPr>
                <w:sz w:val="22"/>
                <w:szCs w:val="22"/>
              </w:rPr>
              <w:t>&lt; 60</w:t>
            </w:r>
          </w:p>
        </w:tc>
        <w:tc>
          <w:tcPr>
            <w:tcW w:w="4974" w:type="dxa"/>
            <w:tcBorders>
              <w:top w:val="dotted" w:sz="4" w:space="0" w:color="auto"/>
              <w:left w:val="dotted" w:sz="4" w:space="0" w:color="auto"/>
              <w:bottom w:val="dotted" w:sz="4" w:space="0" w:color="auto"/>
              <w:right w:val="single" w:sz="4" w:space="0" w:color="auto"/>
            </w:tcBorders>
            <w:shd w:val="clear" w:color="auto" w:fill="auto"/>
            <w:vAlign w:val="center"/>
          </w:tcPr>
          <w:p w14:paraId="073BC8B6" w14:textId="77777777" w:rsidR="001203F9" w:rsidRPr="001203F9" w:rsidRDefault="001203F9" w:rsidP="001203F9">
            <w:pPr>
              <w:rPr>
                <w:rFonts w:eastAsia="Calibri"/>
                <w:sz w:val="22"/>
                <w:szCs w:val="22"/>
              </w:rPr>
            </w:pPr>
            <w:r w:rsidRPr="001203F9">
              <w:rPr>
                <w:rFonts w:eastAsia="Calibri"/>
                <w:sz w:val="22"/>
                <w:szCs w:val="22"/>
              </w:rPr>
              <w:t>L’allievo ha difficoltà a comunicare e ad ascoltare i pari, è disponibile saltuariamente a socializzare le esperienze</w:t>
            </w:r>
          </w:p>
        </w:tc>
        <w:tc>
          <w:tcPr>
            <w:tcW w:w="136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B8FA425" w14:textId="77777777" w:rsidR="001203F9" w:rsidRPr="001203F9" w:rsidRDefault="001203F9" w:rsidP="001203F9">
            <w:pPr>
              <w:rPr>
                <w:rFonts w:eastAsia="Calibri"/>
                <w:sz w:val="22"/>
                <w:szCs w:val="22"/>
              </w:rPr>
            </w:pPr>
          </w:p>
        </w:tc>
      </w:tr>
      <w:tr w:rsidR="001203F9" w:rsidRPr="001203F9" w14:paraId="124C25A2" w14:textId="77777777" w:rsidTr="009257D2">
        <w:trPr>
          <w:cantSplit/>
          <w:trHeight w:val="456"/>
        </w:trPr>
        <w:tc>
          <w:tcPr>
            <w:tcW w:w="1808" w:type="dxa"/>
            <w:vMerge/>
            <w:tcBorders>
              <w:left w:val="single" w:sz="4" w:space="0" w:color="auto"/>
              <w:right w:val="single" w:sz="4" w:space="0" w:color="auto"/>
            </w:tcBorders>
            <w:shd w:val="clear" w:color="auto" w:fill="auto"/>
          </w:tcPr>
          <w:p w14:paraId="31A9B580" w14:textId="77777777" w:rsidR="001203F9" w:rsidRPr="001203F9" w:rsidRDefault="001203F9" w:rsidP="001203F9">
            <w:pPr>
              <w:jc w:val="center"/>
              <w:rPr>
                <w:rFonts w:eastAsia="Calibri"/>
                <w:sz w:val="22"/>
                <w:szCs w:val="22"/>
              </w:rPr>
            </w:pPr>
          </w:p>
        </w:tc>
        <w:tc>
          <w:tcPr>
            <w:tcW w:w="1535" w:type="dxa"/>
            <w:vMerge w:val="restart"/>
            <w:tcBorders>
              <w:top w:val="single" w:sz="4" w:space="0" w:color="auto"/>
              <w:left w:val="single" w:sz="4" w:space="0" w:color="auto"/>
              <w:right w:val="single" w:sz="4" w:space="0" w:color="auto"/>
            </w:tcBorders>
            <w:shd w:val="clear" w:color="auto" w:fill="auto"/>
            <w:vAlign w:val="center"/>
          </w:tcPr>
          <w:p w14:paraId="56A4CA89" w14:textId="77777777" w:rsidR="001203F9" w:rsidRPr="001203F9" w:rsidRDefault="001203F9" w:rsidP="001203F9">
            <w:pPr>
              <w:rPr>
                <w:rFonts w:eastAsia="Calibri"/>
                <w:sz w:val="22"/>
                <w:szCs w:val="22"/>
              </w:rPr>
            </w:pPr>
            <w:r w:rsidRPr="001203F9">
              <w:rPr>
                <w:rFonts w:eastAsia="Calibri"/>
                <w:sz w:val="22"/>
                <w:szCs w:val="22"/>
              </w:rPr>
              <w:t>Relazione con i formatori e le altre figure adulte</w:t>
            </w:r>
          </w:p>
        </w:tc>
        <w:tc>
          <w:tcPr>
            <w:tcW w:w="654" w:type="dxa"/>
            <w:tcBorders>
              <w:top w:val="single" w:sz="4" w:space="0" w:color="auto"/>
              <w:left w:val="single" w:sz="4" w:space="0" w:color="auto"/>
              <w:bottom w:val="dotted" w:sz="4" w:space="0" w:color="auto"/>
              <w:right w:val="dotted" w:sz="4" w:space="0" w:color="auto"/>
            </w:tcBorders>
            <w:shd w:val="clear" w:color="auto" w:fill="auto"/>
            <w:vAlign w:val="center"/>
          </w:tcPr>
          <w:p w14:paraId="0AFADE36" w14:textId="77777777" w:rsidR="001203F9" w:rsidRPr="001203F9" w:rsidRDefault="001203F9" w:rsidP="001203F9">
            <w:pPr>
              <w:jc w:val="center"/>
              <w:rPr>
                <w:sz w:val="22"/>
                <w:szCs w:val="22"/>
              </w:rPr>
            </w:pPr>
            <w:r w:rsidRPr="001203F9">
              <w:rPr>
                <w:sz w:val="22"/>
                <w:szCs w:val="22"/>
              </w:rPr>
              <w:t>91-100</w:t>
            </w:r>
          </w:p>
        </w:tc>
        <w:tc>
          <w:tcPr>
            <w:tcW w:w="4974" w:type="dxa"/>
            <w:tcBorders>
              <w:top w:val="single" w:sz="4" w:space="0" w:color="auto"/>
              <w:left w:val="dotted" w:sz="4" w:space="0" w:color="auto"/>
              <w:bottom w:val="dotted" w:sz="4" w:space="0" w:color="auto"/>
              <w:right w:val="single" w:sz="4" w:space="0" w:color="auto"/>
            </w:tcBorders>
            <w:shd w:val="clear" w:color="auto" w:fill="auto"/>
            <w:vAlign w:val="center"/>
          </w:tcPr>
          <w:p w14:paraId="552B7B6F" w14:textId="77777777" w:rsidR="001203F9" w:rsidRPr="001203F9" w:rsidRDefault="001203F9" w:rsidP="001203F9">
            <w:pPr>
              <w:tabs>
                <w:tab w:val="left" w:pos="708"/>
              </w:tabs>
              <w:rPr>
                <w:sz w:val="22"/>
                <w:szCs w:val="22"/>
              </w:rPr>
            </w:pPr>
            <w:r w:rsidRPr="001203F9">
              <w:rPr>
                <w:sz w:val="22"/>
                <w:szCs w:val="22"/>
              </w:rPr>
              <w:t>L’allievo entra in relazione con gli adulti con uno stile aperto e costruttivo</w:t>
            </w:r>
          </w:p>
        </w:tc>
        <w:tc>
          <w:tcPr>
            <w:tcW w:w="1364" w:type="dxa"/>
            <w:vMerge w:val="restart"/>
            <w:tcBorders>
              <w:top w:val="single" w:sz="4" w:space="0" w:color="auto"/>
              <w:left w:val="single" w:sz="4" w:space="0" w:color="auto"/>
              <w:right w:val="single" w:sz="4" w:space="0" w:color="auto"/>
            </w:tcBorders>
            <w:shd w:val="clear" w:color="auto" w:fill="auto"/>
          </w:tcPr>
          <w:p w14:paraId="002B258C" w14:textId="77777777" w:rsidR="001203F9" w:rsidRPr="001203F9" w:rsidRDefault="001203F9" w:rsidP="001203F9">
            <w:pPr>
              <w:jc w:val="center"/>
              <w:rPr>
                <w:rFonts w:eastAsia="Calibri"/>
                <w:noProof/>
                <w:sz w:val="22"/>
                <w:szCs w:val="22"/>
              </w:rPr>
            </w:pPr>
          </w:p>
        </w:tc>
      </w:tr>
      <w:tr w:rsidR="001203F9" w:rsidRPr="001203F9" w14:paraId="53BFF018" w14:textId="77777777" w:rsidTr="009257D2">
        <w:trPr>
          <w:cantSplit/>
          <w:trHeight w:val="456"/>
        </w:trPr>
        <w:tc>
          <w:tcPr>
            <w:tcW w:w="1808" w:type="dxa"/>
            <w:vMerge/>
            <w:tcBorders>
              <w:left w:val="single" w:sz="4" w:space="0" w:color="auto"/>
              <w:right w:val="single" w:sz="4" w:space="0" w:color="auto"/>
            </w:tcBorders>
            <w:shd w:val="clear" w:color="auto" w:fill="auto"/>
          </w:tcPr>
          <w:p w14:paraId="0E4C6D0E" w14:textId="77777777" w:rsidR="001203F9" w:rsidRPr="001203F9" w:rsidRDefault="001203F9" w:rsidP="001203F9">
            <w:pPr>
              <w:jc w:val="center"/>
              <w:rPr>
                <w:rFonts w:eastAsia="Calibri"/>
                <w:sz w:val="22"/>
                <w:szCs w:val="22"/>
              </w:rPr>
            </w:pPr>
          </w:p>
        </w:tc>
        <w:tc>
          <w:tcPr>
            <w:tcW w:w="1535" w:type="dxa"/>
            <w:vMerge/>
            <w:tcBorders>
              <w:left w:val="single" w:sz="4" w:space="0" w:color="auto"/>
              <w:right w:val="single" w:sz="4" w:space="0" w:color="auto"/>
            </w:tcBorders>
            <w:shd w:val="clear" w:color="auto" w:fill="auto"/>
            <w:vAlign w:val="center"/>
          </w:tcPr>
          <w:p w14:paraId="25007295" w14:textId="77777777" w:rsidR="001203F9" w:rsidRPr="001203F9" w:rsidRDefault="001203F9" w:rsidP="001203F9">
            <w:pPr>
              <w:rPr>
                <w:rFonts w:eastAsia="Calibri"/>
                <w:sz w:val="22"/>
                <w:szCs w:val="22"/>
              </w:rPr>
            </w:pPr>
          </w:p>
        </w:tc>
        <w:tc>
          <w:tcPr>
            <w:tcW w:w="654" w:type="dxa"/>
            <w:tcBorders>
              <w:top w:val="dotted" w:sz="4" w:space="0" w:color="auto"/>
              <w:left w:val="single" w:sz="4" w:space="0" w:color="auto"/>
              <w:bottom w:val="dotted" w:sz="4" w:space="0" w:color="auto"/>
              <w:right w:val="dotted" w:sz="4" w:space="0" w:color="auto"/>
            </w:tcBorders>
            <w:shd w:val="clear" w:color="auto" w:fill="auto"/>
            <w:vAlign w:val="center"/>
          </w:tcPr>
          <w:p w14:paraId="1D388884" w14:textId="77777777" w:rsidR="001203F9" w:rsidRPr="001203F9" w:rsidRDefault="001203F9" w:rsidP="001203F9">
            <w:pPr>
              <w:jc w:val="center"/>
              <w:rPr>
                <w:sz w:val="22"/>
                <w:szCs w:val="22"/>
              </w:rPr>
            </w:pPr>
            <w:r w:rsidRPr="001203F9">
              <w:rPr>
                <w:sz w:val="22"/>
                <w:szCs w:val="22"/>
              </w:rPr>
              <w:t>76-90</w:t>
            </w:r>
          </w:p>
        </w:tc>
        <w:tc>
          <w:tcPr>
            <w:tcW w:w="4974" w:type="dxa"/>
            <w:tcBorders>
              <w:top w:val="dotted" w:sz="4" w:space="0" w:color="auto"/>
              <w:left w:val="dotted" w:sz="4" w:space="0" w:color="auto"/>
              <w:bottom w:val="dotted" w:sz="4" w:space="0" w:color="auto"/>
              <w:right w:val="single" w:sz="4" w:space="0" w:color="auto"/>
            </w:tcBorders>
            <w:shd w:val="clear" w:color="auto" w:fill="auto"/>
            <w:vAlign w:val="center"/>
          </w:tcPr>
          <w:p w14:paraId="1CD9F976" w14:textId="77777777" w:rsidR="001203F9" w:rsidRPr="001203F9" w:rsidRDefault="001203F9" w:rsidP="001203F9">
            <w:pPr>
              <w:rPr>
                <w:rFonts w:eastAsia="Calibri"/>
                <w:sz w:val="22"/>
                <w:szCs w:val="22"/>
              </w:rPr>
            </w:pPr>
            <w:r w:rsidRPr="001203F9">
              <w:rPr>
                <w:rFonts w:eastAsia="Calibri"/>
                <w:sz w:val="22"/>
                <w:szCs w:val="22"/>
              </w:rPr>
              <w:t>L’allievo si relaziona con gli adulti adottando un comportamento pienamente corretto</w:t>
            </w:r>
          </w:p>
        </w:tc>
        <w:tc>
          <w:tcPr>
            <w:tcW w:w="1364" w:type="dxa"/>
            <w:vMerge/>
            <w:tcBorders>
              <w:left w:val="single" w:sz="4" w:space="0" w:color="auto"/>
              <w:right w:val="single" w:sz="4" w:space="0" w:color="auto"/>
            </w:tcBorders>
            <w:shd w:val="clear" w:color="auto" w:fill="auto"/>
          </w:tcPr>
          <w:p w14:paraId="7143DE9C" w14:textId="77777777" w:rsidR="001203F9" w:rsidRPr="001203F9" w:rsidRDefault="001203F9" w:rsidP="001203F9">
            <w:pPr>
              <w:jc w:val="center"/>
              <w:rPr>
                <w:rFonts w:eastAsia="Calibri"/>
                <w:noProof/>
                <w:sz w:val="22"/>
                <w:szCs w:val="22"/>
              </w:rPr>
            </w:pPr>
          </w:p>
        </w:tc>
      </w:tr>
      <w:tr w:rsidR="001203F9" w:rsidRPr="001203F9" w14:paraId="114BC813" w14:textId="77777777" w:rsidTr="009257D2">
        <w:trPr>
          <w:cantSplit/>
          <w:trHeight w:val="662"/>
        </w:trPr>
        <w:tc>
          <w:tcPr>
            <w:tcW w:w="1808" w:type="dxa"/>
            <w:vMerge/>
            <w:tcBorders>
              <w:left w:val="single" w:sz="4" w:space="0" w:color="auto"/>
              <w:right w:val="single" w:sz="4" w:space="0" w:color="auto"/>
            </w:tcBorders>
            <w:shd w:val="clear" w:color="auto" w:fill="auto"/>
          </w:tcPr>
          <w:p w14:paraId="056AB871" w14:textId="77777777" w:rsidR="001203F9" w:rsidRPr="001203F9" w:rsidRDefault="001203F9" w:rsidP="001203F9">
            <w:pPr>
              <w:jc w:val="center"/>
              <w:rPr>
                <w:rFonts w:eastAsia="Calibri"/>
                <w:sz w:val="22"/>
                <w:szCs w:val="22"/>
              </w:rPr>
            </w:pPr>
          </w:p>
        </w:tc>
        <w:tc>
          <w:tcPr>
            <w:tcW w:w="1535" w:type="dxa"/>
            <w:vMerge/>
            <w:tcBorders>
              <w:left w:val="single" w:sz="4" w:space="0" w:color="auto"/>
              <w:right w:val="single" w:sz="4" w:space="0" w:color="auto"/>
            </w:tcBorders>
            <w:shd w:val="clear" w:color="auto" w:fill="auto"/>
            <w:vAlign w:val="center"/>
          </w:tcPr>
          <w:p w14:paraId="6A3273DB" w14:textId="77777777" w:rsidR="001203F9" w:rsidRPr="001203F9" w:rsidRDefault="001203F9" w:rsidP="001203F9">
            <w:pPr>
              <w:rPr>
                <w:rFonts w:eastAsia="Calibri"/>
                <w:sz w:val="22"/>
                <w:szCs w:val="22"/>
              </w:rPr>
            </w:pPr>
          </w:p>
        </w:tc>
        <w:tc>
          <w:tcPr>
            <w:tcW w:w="654" w:type="dxa"/>
            <w:tcBorders>
              <w:top w:val="dotted" w:sz="4" w:space="0" w:color="auto"/>
              <w:left w:val="single" w:sz="4" w:space="0" w:color="auto"/>
              <w:bottom w:val="dotted" w:sz="4" w:space="0" w:color="auto"/>
              <w:right w:val="dotted" w:sz="4" w:space="0" w:color="auto"/>
            </w:tcBorders>
            <w:shd w:val="clear" w:color="auto" w:fill="auto"/>
            <w:vAlign w:val="center"/>
          </w:tcPr>
          <w:p w14:paraId="2C938A3A" w14:textId="77777777" w:rsidR="001203F9" w:rsidRPr="001203F9" w:rsidRDefault="001203F9" w:rsidP="001203F9">
            <w:pPr>
              <w:jc w:val="center"/>
              <w:rPr>
                <w:sz w:val="22"/>
                <w:szCs w:val="22"/>
              </w:rPr>
            </w:pPr>
            <w:r w:rsidRPr="001203F9">
              <w:rPr>
                <w:sz w:val="22"/>
                <w:szCs w:val="22"/>
              </w:rPr>
              <w:t>61-75</w:t>
            </w:r>
          </w:p>
        </w:tc>
        <w:tc>
          <w:tcPr>
            <w:tcW w:w="4974" w:type="dxa"/>
            <w:tcBorders>
              <w:top w:val="dotted" w:sz="4" w:space="0" w:color="auto"/>
              <w:left w:val="dotted" w:sz="4" w:space="0" w:color="auto"/>
              <w:bottom w:val="dotted" w:sz="4" w:space="0" w:color="auto"/>
              <w:right w:val="single" w:sz="4" w:space="0" w:color="auto"/>
            </w:tcBorders>
            <w:shd w:val="clear" w:color="auto" w:fill="auto"/>
            <w:vAlign w:val="center"/>
          </w:tcPr>
          <w:p w14:paraId="332A9B9A" w14:textId="77777777" w:rsidR="001203F9" w:rsidRPr="001203F9" w:rsidRDefault="001203F9" w:rsidP="001203F9">
            <w:pPr>
              <w:rPr>
                <w:rFonts w:eastAsia="Calibri"/>
                <w:sz w:val="22"/>
                <w:szCs w:val="22"/>
              </w:rPr>
            </w:pPr>
            <w:r w:rsidRPr="001203F9">
              <w:rPr>
                <w:rFonts w:eastAsia="Calibri"/>
                <w:sz w:val="22"/>
                <w:szCs w:val="22"/>
              </w:rPr>
              <w:t>Nelle relazioni con gli adulti l’allievo manifesta una correttezza essenziale</w:t>
            </w:r>
          </w:p>
        </w:tc>
        <w:tc>
          <w:tcPr>
            <w:tcW w:w="1364" w:type="dxa"/>
            <w:vMerge/>
            <w:tcBorders>
              <w:left w:val="single" w:sz="4" w:space="0" w:color="auto"/>
              <w:right w:val="single" w:sz="4" w:space="0" w:color="auto"/>
            </w:tcBorders>
            <w:shd w:val="clear" w:color="auto" w:fill="auto"/>
          </w:tcPr>
          <w:p w14:paraId="04A03632" w14:textId="77777777" w:rsidR="001203F9" w:rsidRPr="001203F9" w:rsidRDefault="001203F9" w:rsidP="001203F9">
            <w:pPr>
              <w:jc w:val="center"/>
              <w:rPr>
                <w:rFonts w:eastAsia="Calibri"/>
                <w:noProof/>
                <w:sz w:val="22"/>
                <w:szCs w:val="22"/>
              </w:rPr>
            </w:pPr>
          </w:p>
        </w:tc>
      </w:tr>
      <w:tr w:rsidR="001203F9" w:rsidRPr="001203F9" w14:paraId="781BA6D4" w14:textId="77777777" w:rsidTr="009257D2">
        <w:trPr>
          <w:cantSplit/>
          <w:trHeight w:val="662"/>
        </w:trPr>
        <w:tc>
          <w:tcPr>
            <w:tcW w:w="1808" w:type="dxa"/>
            <w:vMerge/>
            <w:tcBorders>
              <w:left w:val="single" w:sz="4" w:space="0" w:color="auto"/>
              <w:right w:val="single" w:sz="4" w:space="0" w:color="auto"/>
            </w:tcBorders>
            <w:shd w:val="clear" w:color="auto" w:fill="auto"/>
          </w:tcPr>
          <w:p w14:paraId="23474550" w14:textId="77777777" w:rsidR="001203F9" w:rsidRPr="001203F9" w:rsidRDefault="001203F9" w:rsidP="001203F9">
            <w:pPr>
              <w:jc w:val="center"/>
              <w:rPr>
                <w:rFonts w:eastAsia="Calibri"/>
                <w:sz w:val="22"/>
                <w:szCs w:val="22"/>
              </w:rPr>
            </w:pPr>
          </w:p>
        </w:tc>
        <w:tc>
          <w:tcPr>
            <w:tcW w:w="1535" w:type="dxa"/>
            <w:vMerge/>
            <w:tcBorders>
              <w:left w:val="single" w:sz="4" w:space="0" w:color="auto"/>
              <w:right w:val="single" w:sz="4" w:space="0" w:color="auto"/>
            </w:tcBorders>
            <w:shd w:val="clear" w:color="auto" w:fill="auto"/>
            <w:vAlign w:val="center"/>
          </w:tcPr>
          <w:p w14:paraId="003AE1B0" w14:textId="77777777" w:rsidR="001203F9" w:rsidRPr="001203F9" w:rsidRDefault="001203F9" w:rsidP="001203F9">
            <w:pPr>
              <w:rPr>
                <w:rFonts w:eastAsia="Calibri"/>
                <w:sz w:val="22"/>
                <w:szCs w:val="22"/>
              </w:rPr>
            </w:pPr>
          </w:p>
        </w:tc>
        <w:tc>
          <w:tcPr>
            <w:tcW w:w="654" w:type="dxa"/>
            <w:tcBorders>
              <w:top w:val="dotted" w:sz="4" w:space="0" w:color="auto"/>
              <w:left w:val="single" w:sz="4" w:space="0" w:color="auto"/>
              <w:bottom w:val="dotted" w:sz="4" w:space="0" w:color="auto"/>
              <w:right w:val="dotted" w:sz="4" w:space="0" w:color="auto"/>
            </w:tcBorders>
            <w:shd w:val="clear" w:color="auto" w:fill="auto"/>
            <w:vAlign w:val="center"/>
          </w:tcPr>
          <w:p w14:paraId="6DF0C552" w14:textId="77777777" w:rsidR="001203F9" w:rsidRPr="001203F9" w:rsidRDefault="001203F9" w:rsidP="001203F9">
            <w:pPr>
              <w:jc w:val="center"/>
              <w:rPr>
                <w:sz w:val="22"/>
                <w:szCs w:val="22"/>
              </w:rPr>
            </w:pPr>
            <w:r w:rsidRPr="001203F9">
              <w:rPr>
                <w:sz w:val="22"/>
                <w:szCs w:val="22"/>
              </w:rPr>
              <w:t>&lt; 60</w:t>
            </w:r>
          </w:p>
        </w:tc>
        <w:tc>
          <w:tcPr>
            <w:tcW w:w="4974" w:type="dxa"/>
            <w:tcBorders>
              <w:top w:val="dotted" w:sz="4" w:space="0" w:color="auto"/>
              <w:left w:val="dotted" w:sz="4" w:space="0" w:color="auto"/>
              <w:bottom w:val="dotted" w:sz="4" w:space="0" w:color="auto"/>
              <w:right w:val="single" w:sz="4" w:space="0" w:color="auto"/>
            </w:tcBorders>
            <w:shd w:val="clear" w:color="auto" w:fill="auto"/>
            <w:vAlign w:val="center"/>
          </w:tcPr>
          <w:p w14:paraId="48CED752" w14:textId="77777777" w:rsidR="001203F9" w:rsidRPr="001203F9" w:rsidRDefault="001203F9" w:rsidP="001203F9">
            <w:pPr>
              <w:rPr>
                <w:rFonts w:eastAsia="Calibri"/>
                <w:sz w:val="22"/>
                <w:szCs w:val="22"/>
              </w:rPr>
            </w:pPr>
            <w:r w:rsidRPr="001203F9">
              <w:rPr>
                <w:rFonts w:eastAsia="Calibri"/>
                <w:sz w:val="22"/>
                <w:szCs w:val="22"/>
              </w:rPr>
              <w:t>L’allievo presenta lacune nella cura delle relazioni con gli adulti</w:t>
            </w:r>
          </w:p>
        </w:tc>
        <w:tc>
          <w:tcPr>
            <w:tcW w:w="1364" w:type="dxa"/>
            <w:vMerge/>
            <w:tcBorders>
              <w:left w:val="single" w:sz="4" w:space="0" w:color="auto"/>
              <w:right w:val="single" w:sz="4" w:space="0" w:color="auto"/>
            </w:tcBorders>
            <w:shd w:val="clear" w:color="auto" w:fill="auto"/>
          </w:tcPr>
          <w:p w14:paraId="422748AB" w14:textId="77777777" w:rsidR="001203F9" w:rsidRPr="001203F9" w:rsidRDefault="001203F9" w:rsidP="001203F9">
            <w:pPr>
              <w:jc w:val="center"/>
              <w:rPr>
                <w:rFonts w:eastAsia="Calibri"/>
                <w:noProof/>
                <w:sz w:val="22"/>
                <w:szCs w:val="22"/>
              </w:rPr>
            </w:pPr>
          </w:p>
        </w:tc>
      </w:tr>
      <w:tr w:rsidR="001203F9" w:rsidRPr="001203F9" w14:paraId="4DD15AAD" w14:textId="77777777" w:rsidTr="009257D2">
        <w:trPr>
          <w:cantSplit/>
          <w:trHeight w:val="662"/>
        </w:trPr>
        <w:tc>
          <w:tcPr>
            <w:tcW w:w="1808" w:type="dxa"/>
            <w:vMerge/>
            <w:tcBorders>
              <w:left w:val="single" w:sz="4" w:space="0" w:color="auto"/>
              <w:right w:val="single" w:sz="4" w:space="0" w:color="auto"/>
            </w:tcBorders>
            <w:shd w:val="clear" w:color="auto" w:fill="auto"/>
          </w:tcPr>
          <w:p w14:paraId="57DC03A2" w14:textId="77777777" w:rsidR="001203F9" w:rsidRPr="001203F9" w:rsidRDefault="001203F9" w:rsidP="001203F9">
            <w:pPr>
              <w:jc w:val="center"/>
              <w:rPr>
                <w:rFonts w:eastAsia="Calibri"/>
                <w:sz w:val="22"/>
                <w:szCs w:val="22"/>
              </w:rPr>
            </w:pPr>
          </w:p>
        </w:tc>
        <w:tc>
          <w:tcPr>
            <w:tcW w:w="1535" w:type="dxa"/>
            <w:vMerge w:val="restart"/>
            <w:tcBorders>
              <w:top w:val="single" w:sz="4" w:space="0" w:color="auto"/>
              <w:left w:val="single" w:sz="4" w:space="0" w:color="auto"/>
              <w:right w:val="single" w:sz="4" w:space="0" w:color="auto"/>
            </w:tcBorders>
            <w:shd w:val="clear" w:color="auto" w:fill="auto"/>
            <w:vAlign w:val="center"/>
          </w:tcPr>
          <w:p w14:paraId="2E8437FE" w14:textId="77777777" w:rsidR="001203F9" w:rsidRPr="001203F9" w:rsidRDefault="001203F9" w:rsidP="001203F9">
            <w:pPr>
              <w:rPr>
                <w:rFonts w:eastAsia="Calibri"/>
                <w:sz w:val="22"/>
                <w:szCs w:val="22"/>
              </w:rPr>
            </w:pPr>
            <w:r w:rsidRPr="001203F9">
              <w:rPr>
                <w:rFonts w:eastAsia="Calibri"/>
                <w:sz w:val="22"/>
                <w:szCs w:val="22"/>
              </w:rPr>
              <w:t>Curiosità</w:t>
            </w:r>
          </w:p>
        </w:tc>
        <w:tc>
          <w:tcPr>
            <w:tcW w:w="654" w:type="dxa"/>
            <w:tcBorders>
              <w:top w:val="single" w:sz="4" w:space="0" w:color="auto"/>
              <w:left w:val="single" w:sz="4" w:space="0" w:color="auto"/>
              <w:bottom w:val="dotted" w:sz="4" w:space="0" w:color="auto"/>
              <w:right w:val="dotted" w:sz="4" w:space="0" w:color="auto"/>
            </w:tcBorders>
            <w:shd w:val="clear" w:color="auto" w:fill="auto"/>
            <w:vAlign w:val="center"/>
          </w:tcPr>
          <w:p w14:paraId="2164D275" w14:textId="77777777" w:rsidR="001203F9" w:rsidRPr="001203F9" w:rsidRDefault="001203F9" w:rsidP="001203F9">
            <w:pPr>
              <w:jc w:val="center"/>
              <w:rPr>
                <w:sz w:val="22"/>
                <w:szCs w:val="22"/>
              </w:rPr>
            </w:pPr>
            <w:r w:rsidRPr="001203F9">
              <w:rPr>
                <w:sz w:val="22"/>
                <w:szCs w:val="22"/>
              </w:rPr>
              <w:t>91-100</w:t>
            </w:r>
          </w:p>
        </w:tc>
        <w:tc>
          <w:tcPr>
            <w:tcW w:w="4974" w:type="dxa"/>
            <w:tcBorders>
              <w:top w:val="single" w:sz="4" w:space="0" w:color="auto"/>
              <w:left w:val="dotted" w:sz="4" w:space="0" w:color="auto"/>
              <w:bottom w:val="dotted" w:sz="4" w:space="0" w:color="auto"/>
              <w:right w:val="single" w:sz="4" w:space="0" w:color="auto"/>
            </w:tcBorders>
            <w:shd w:val="clear" w:color="auto" w:fill="auto"/>
            <w:vAlign w:val="center"/>
          </w:tcPr>
          <w:p w14:paraId="33EA9B69" w14:textId="77777777" w:rsidR="001203F9" w:rsidRPr="001203F9" w:rsidRDefault="001203F9" w:rsidP="001203F9">
            <w:pPr>
              <w:tabs>
                <w:tab w:val="left" w:pos="708"/>
              </w:tabs>
              <w:rPr>
                <w:sz w:val="22"/>
                <w:szCs w:val="22"/>
              </w:rPr>
            </w:pPr>
            <w:r w:rsidRPr="001203F9">
              <w:rPr>
                <w:sz w:val="22"/>
                <w:szCs w:val="22"/>
              </w:rPr>
              <w:t>Ha una forte motivazione all’ esplorazione e all’approfondimento del compito. Si lancia alla ricerca di informazioni / alla ricerca di dati ed elementi che caratterizzano il problema. Pone domande</w:t>
            </w:r>
          </w:p>
        </w:tc>
        <w:tc>
          <w:tcPr>
            <w:tcW w:w="1364" w:type="dxa"/>
            <w:vMerge w:val="restart"/>
            <w:tcBorders>
              <w:top w:val="single" w:sz="4" w:space="0" w:color="auto"/>
              <w:left w:val="single" w:sz="4" w:space="0" w:color="auto"/>
              <w:right w:val="single" w:sz="4" w:space="0" w:color="auto"/>
            </w:tcBorders>
            <w:shd w:val="clear" w:color="auto" w:fill="auto"/>
          </w:tcPr>
          <w:p w14:paraId="4A58DADE" w14:textId="77777777" w:rsidR="001203F9" w:rsidRPr="001203F9" w:rsidRDefault="001203F9" w:rsidP="001203F9">
            <w:pPr>
              <w:jc w:val="center"/>
              <w:rPr>
                <w:rFonts w:eastAsia="Calibri"/>
                <w:sz w:val="22"/>
                <w:szCs w:val="22"/>
              </w:rPr>
            </w:pPr>
          </w:p>
        </w:tc>
      </w:tr>
      <w:tr w:rsidR="001203F9" w:rsidRPr="001203F9" w14:paraId="29ECD9BD" w14:textId="77777777" w:rsidTr="009257D2">
        <w:trPr>
          <w:cantSplit/>
          <w:trHeight w:val="662"/>
        </w:trPr>
        <w:tc>
          <w:tcPr>
            <w:tcW w:w="1808" w:type="dxa"/>
            <w:vMerge/>
            <w:tcBorders>
              <w:left w:val="single" w:sz="4" w:space="0" w:color="auto"/>
              <w:right w:val="single" w:sz="4" w:space="0" w:color="auto"/>
            </w:tcBorders>
            <w:shd w:val="clear" w:color="auto" w:fill="auto"/>
          </w:tcPr>
          <w:p w14:paraId="73908B7E" w14:textId="77777777" w:rsidR="001203F9" w:rsidRPr="001203F9" w:rsidRDefault="001203F9" w:rsidP="001203F9">
            <w:pPr>
              <w:jc w:val="center"/>
              <w:rPr>
                <w:rFonts w:eastAsia="Calibri"/>
                <w:sz w:val="22"/>
                <w:szCs w:val="22"/>
              </w:rPr>
            </w:pPr>
          </w:p>
        </w:tc>
        <w:tc>
          <w:tcPr>
            <w:tcW w:w="1535" w:type="dxa"/>
            <w:vMerge/>
            <w:tcBorders>
              <w:left w:val="single" w:sz="4" w:space="0" w:color="auto"/>
              <w:right w:val="single" w:sz="4" w:space="0" w:color="auto"/>
            </w:tcBorders>
            <w:shd w:val="clear" w:color="auto" w:fill="auto"/>
            <w:vAlign w:val="center"/>
          </w:tcPr>
          <w:p w14:paraId="0B444927" w14:textId="77777777" w:rsidR="001203F9" w:rsidRPr="001203F9" w:rsidRDefault="001203F9" w:rsidP="001203F9">
            <w:pPr>
              <w:rPr>
                <w:rFonts w:eastAsia="Calibri"/>
                <w:sz w:val="22"/>
                <w:szCs w:val="22"/>
              </w:rPr>
            </w:pPr>
          </w:p>
        </w:tc>
        <w:tc>
          <w:tcPr>
            <w:tcW w:w="654" w:type="dxa"/>
            <w:tcBorders>
              <w:top w:val="dotted" w:sz="4" w:space="0" w:color="auto"/>
              <w:left w:val="single" w:sz="4" w:space="0" w:color="auto"/>
              <w:bottom w:val="dotted" w:sz="4" w:space="0" w:color="auto"/>
              <w:right w:val="dotted" w:sz="4" w:space="0" w:color="auto"/>
            </w:tcBorders>
            <w:shd w:val="clear" w:color="auto" w:fill="auto"/>
            <w:vAlign w:val="center"/>
          </w:tcPr>
          <w:p w14:paraId="55B711B1" w14:textId="77777777" w:rsidR="001203F9" w:rsidRPr="001203F9" w:rsidRDefault="001203F9" w:rsidP="001203F9">
            <w:pPr>
              <w:jc w:val="center"/>
              <w:rPr>
                <w:sz w:val="22"/>
                <w:szCs w:val="22"/>
              </w:rPr>
            </w:pPr>
            <w:r w:rsidRPr="001203F9">
              <w:rPr>
                <w:sz w:val="22"/>
                <w:szCs w:val="22"/>
              </w:rPr>
              <w:t>76-90</w:t>
            </w:r>
          </w:p>
        </w:tc>
        <w:tc>
          <w:tcPr>
            <w:tcW w:w="4974" w:type="dxa"/>
            <w:tcBorders>
              <w:top w:val="dotted" w:sz="4" w:space="0" w:color="auto"/>
              <w:left w:val="dotted" w:sz="4" w:space="0" w:color="auto"/>
              <w:bottom w:val="dotted" w:sz="4" w:space="0" w:color="auto"/>
              <w:right w:val="single" w:sz="4" w:space="0" w:color="auto"/>
            </w:tcBorders>
            <w:shd w:val="clear" w:color="auto" w:fill="auto"/>
            <w:vAlign w:val="center"/>
          </w:tcPr>
          <w:p w14:paraId="6B2E99CD" w14:textId="77777777" w:rsidR="001203F9" w:rsidRPr="001203F9" w:rsidRDefault="001203F9" w:rsidP="001203F9">
            <w:pPr>
              <w:rPr>
                <w:rFonts w:eastAsia="Calibri"/>
                <w:sz w:val="22"/>
                <w:szCs w:val="22"/>
              </w:rPr>
            </w:pPr>
            <w:r w:rsidRPr="001203F9">
              <w:rPr>
                <w:rFonts w:eastAsia="Calibri"/>
                <w:sz w:val="22"/>
                <w:szCs w:val="22"/>
              </w:rPr>
              <w:t>Ha una buona motivazione all’ esplorazione e all’approfondimento del compito. Ricerca informazioni / dati ed elementi che caratterizzano il problema</w:t>
            </w:r>
          </w:p>
        </w:tc>
        <w:tc>
          <w:tcPr>
            <w:tcW w:w="1364" w:type="dxa"/>
            <w:vMerge/>
            <w:tcBorders>
              <w:left w:val="single" w:sz="4" w:space="0" w:color="auto"/>
              <w:right w:val="single" w:sz="4" w:space="0" w:color="auto"/>
            </w:tcBorders>
            <w:shd w:val="clear" w:color="auto" w:fill="auto"/>
          </w:tcPr>
          <w:p w14:paraId="75CF39E4" w14:textId="77777777" w:rsidR="001203F9" w:rsidRPr="001203F9" w:rsidRDefault="001203F9" w:rsidP="001203F9">
            <w:pPr>
              <w:jc w:val="center"/>
              <w:rPr>
                <w:rFonts w:eastAsia="Calibri"/>
                <w:sz w:val="22"/>
                <w:szCs w:val="22"/>
              </w:rPr>
            </w:pPr>
          </w:p>
        </w:tc>
      </w:tr>
      <w:tr w:rsidR="001203F9" w:rsidRPr="001203F9" w14:paraId="6A533F5D" w14:textId="77777777" w:rsidTr="009257D2">
        <w:trPr>
          <w:cantSplit/>
          <w:trHeight w:val="662"/>
        </w:trPr>
        <w:tc>
          <w:tcPr>
            <w:tcW w:w="1808" w:type="dxa"/>
            <w:vMerge/>
            <w:tcBorders>
              <w:left w:val="single" w:sz="4" w:space="0" w:color="auto"/>
              <w:right w:val="single" w:sz="4" w:space="0" w:color="auto"/>
            </w:tcBorders>
            <w:shd w:val="clear" w:color="auto" w:fill="auto"/>
          </w:tcPr>
          <w:p w14:paraId="7E69EF83" w14:textId="77777777" w:rsidR="001203F9" w:rsidRPr="001203F9" w:rsidRDefault="001203F9" w:rsidP="001203F9">
            <w:pPr>
              <w:jc w:val="center"/>
              <w:rPr>
                <w:rFonts w:eastAsia="Calibri"/>
                <w:sz w:val="22"/>
                <w:szCs w:val="22"/>
              </w:rPr>
            </w:pPr>
          </w:p>
        </w:tc>
        <w:tc>
          <w:tcPr>
            <w:tcW w:w="1535" w:type="dxa"/>
            <w:vMerge/>
            <w:tcBorders>
              <w:left w:val="single" w:sz="4" w:space="0" w:color="auto"/>
              <w:right w:val="single" w:sz="4" w:space="0" w:color="auto"/>
            </w:tcBorders>
            <w:shd w:val="clear" w:color="auto" w:fill="auto"/>
            <w:vAlign w:val="center"/>
          </w:tcPr>
          <w:p w14:paraId="41167C36" w14:textId="77777777" w:rsidR="001203F9" w:rsidRPr="001203F9" w:rsidRDefault="001203F9" w:rsidP="001203F9">
            <w:pPr>
              <w:rPr>
                <w:rFonts w:eastAsia="Calibri"/>
                <w:sz w:val="22"/>
                <w:szCs w:val="22"/>
              </w:rPr>
            </w:pPr>
          </w:p>
        </w:tc>
        <w:tc>
          <w:tcPr>
            <w:tcW w:w="654" w:type="dxa"/>
            <w:tcBorders>
              <w:top w:val="dotted" w:sz="4" w:space="0" w:color="auto"/>
              <w:left w:val="single" w:sz="4" w:space="0" w:color="auto"/>
              <w:bottom w:val="dotted" w:sz="4" w:space="0" w:color="auto"/>
              <w:right w:val="dotted" w:sz="4" w:space="0" w:color="auto"/>
            </w:tcBorders>
            <w:shd w:val="clear" w:color="auto" w:fill="auto"/>
            <w:vAlign w:val="center"/>
          </w:tcPr>
          <w:p w14:paraId="16A7F4C4" w14:textId="77777777" w:rsidR="001203F9" w:rsidRPr="001203F9" w:rsidRDefault="001203F9" w:rsidP="001203F9">
            <w:pPr>
              <w:jc w:val="center"/>
              <w:rPr>
                <w:sz w:val="22"/>
                <w:szCs w:val="22"/>
              </w:rPr>
            </w:pPr>
            <w:r w:rsidRPr="001203F9">
              <w:rPr>
                <w:sz w:val="22"/>
                <w:szCs w:val="22"/>
              </w:rPr>
              <w:t>61-75</w:t>
            </w:r>
          </w:p>
        </w:tc>
        <w:tc>
          <w:tcPr>
            <w:tcW w:w="4974" w:type="dxa"/>
            <w:tcBorders>
              <w:top w:val="dotted" w:sz="4" w:space="0" w:color="auto"/>
              <w:left w:val="dotted" w:sz="4" w:space="0" w:color="auto"/>
              <w:bottom w:val="dotted" w:sz="4" w:space="0" w:color="auto"/>
              <w:right w:val="single" w:sz="4" w:space="0" w:color="auto"/>
            </w:tcBorders>
            <w:shd w:val="clear" w:color="auto" w:fill="auto"/>
            <w:vAlign w:val="center"/>
          </w:tcPr>
          <w:p w14:paraId="4465D22D" w14:textId="77777777" w:rsidR="001203F9" w:rsidRPr="001203F9" w:rsidRDefault="001203F9" w:rsidP="001203F9">
            <w:pPr>
              <w:rPr>
                <w:rFonts w:eastAsia="Calibri"/>
                <w:sz w:val="22"/>
                <w:szCs w:val="22"/>
              </w:rPr>
            </w:pPr>
            <w:r w:rsidRPr="001203F9">
              <w:rPr>
                <w:rFonts w:eastAsia="Calibri"/>
                <w:sz w:val="22"/>
                <w:szCs w:val="22"/>
              </w:rPr>
              <w:t>Ha una motivazione minima all’ esplorazione del compito. Solo se sollecitato ricerca informazioni / dati ed elementi che caratterizzano il problema</w:t>
            </w:r>
          </w:p>
        </w:tc>
        <w:tc>
          <w:tcPr>
            <w:tcW w:w="1364" w:type="dxa"/>
            <w:vMerge/>
            <w:tcBorders>
              <w:left w:val="single" w:sz="4" w:space="0" w:color="auto"/>
              <w:right w:val="single" w:sz="4" w:space="0" w:color="auto"/>
            </w:tcBorders>
            <w:shd w:val="clear" w:color="auto" w:fill="auto"/>
          </w:tcPr>
          <w:p w14:paraId="113CF36C" w14:textId="77777777" w:rsidR="001203F9" w:rsidRPr="001203F9" w:rsidRDefault="001203F9" w:rsidP="001203F9">
            <w:pPr>
              <w:jc w:val="center"/>
              <w:rPr>
                <w:rFonts w:eastAsia="Calibri"/>
                <w:sz w:val="22"/>
                <w:szCs w:val="22"/>
              </w:rPr>
            </w:pPr>
          </w:p>
        </w:tc>
      </w:tr>
      <w:tr w:rsidR="001203F9" w:rsidRPr="001203F9" w14:paraId="45D0E7A9" w14:textId="77777777" w:rsidTr="009257D2">
        <w:trPr>
          <w:cantSplit/>
          <w:trHeight w:val="662"/>
        </w:trPr>
        <w:tc>
          <w:tcPr>
            <w:tcW w:w="1808" w:type="dxa"/>
            <w:vMerge/>
            <w:tcBorders>
              <w:left w:val="single" w:sz="4" w:space="0" w:color="auto"/>
              <w:right w:val="single" w:sz="4" w:space="0" w:color="auto"/>
            </w:tcBorders>
            <w:shd w:val="clear" w:color="auto" w:fill="auto"/>
          </w:tcPr>
          <w:p w14:paraId="16B2B76B" w14:textId="77777777" w:rsidR="001203F9" w:rsidRPr="001203F9" w:rsidRDefault="001203F9" w:rsidP="001203F9">
            <w:pPr>
              <w:jc w:val="center"/>
              <w:rPr>
                <w:rFonts w:eastAsia="Calibri"/>
                <w:sz w:val="22"/>
                <w:szCs w:val="22"/>
              </w:rPr>
            </w:pPr>
          </w:p>
        </w:tc>
        <w:tc>
          <w:tcPr>
            <w:tcW w:w="1535" w:type="dxa"/>
            <w:vMerge/>
            <w:tcBorders>
              <w:left w:val="single" w:sz="4" w:space="0" w:color="auto"/>
              <w:right w:val="single" w:sz="4" w:space="0" w:color="auto"/>
            </w:tcBorders>
            <w:shd w:val="clear" w:color="auto" w:fill="auto"/>
            <w:vAlign w:val="center"/>
          </w:tcPr>
          <w:p w14:paraId="6133352C" w14:textId="77777777" w:rsidR="001203F9" w:rsidRPr="001203F9" w:rsidRDefault="001203F9" w:rsidP="001203F9">
            <w:pPr>
              <w:rPr>
                <w:rFonts w:eastAsia="Calibri"/>
                <w:sz w:val="22"/>
                <w:szCs w:val="22"/>
              </w:rPr>
            </w:pPr>
          </w:p>
        </w:tc>
        <w:tc>
          <w:tcPr>
            <w:tcW w:w="654" w:type="dxa"/>
            <w:tcBorders>
              <w:top w:val="dotted" w:sz="4" w:space="0" w:color="auto"/>
              <w:left w:val="single" w:sz="4" w:space="0" w:color="auto"/>
              <w:bottom w:val="dotted" w:sz="4" w:space="0" w:color="auto"/>
              <w:right w:val="dotted" w:sz="4" w:space="0" w:color="auto"/>
            </w:tcBorders>
            <w:shd w:val="clear" w:color="auto" w:fill="auto"/>
            <w:vAlign w:val="center"/>
          </w:tcPr>
          <w:p w14:paraId="048BC6C2" w14:textId="77777777" w:rsidR="001203F9" w:rsidRPr="001203F9" w:rsidRDefault="001203F9" w:rsidP="001203F9">
            <w:pPr>
              <w:jc w:val="center"/>
              <w:rPr>
                <w:sz w:val="22"/>
                <w:szCs w:val="22"/>
              </w:rPr>
            </w:pPr>
            <w:r w:rsidRPr="001203F9">
              <w:rPr>
                <w:sz w:val="22"/>
                <w:szCs w:val="22"/>
              </w:rPr>
              <w:t>&lt; 60</w:t>
            </w:r>
          </w:p>
        </w:tc>
        <w:tc>
          <w:tcPr>
            <w:tcW w:w="4974" w:type="dxa"/>
            <w:tcBorders>
              <w:top w:val="dotted" w:sz="4" w:space="0" w:color="auto"/>
              <w:left w:val="dotted" w:sz="4" w:space="0" w:color="auto"/>
              <w:bottom w:val="dotted" w:sz="4" w:space="0" w:color="auto"/>
              <w:right w:val="single" w:sz="4" w:space="0" w:color="auto"/>
            </w:tcBorders>
            <w:shd w:val="clear" w:color="auto" w:fill="auto"/>
            <w:vAlign w:val="center"/>
          </w:tcPr>
          <w:p w14:paraId="0154B7ED" w14:textId="77777777" w:rsidR="001203F9" w:rsidRPr="001203F9" w:rsidRDefault="001203F9" w:rsidP="001203F9">
            <w:pPr>
              <w:tabs>
                <w:tab w:val="left" w:pos="708"/>
              </w:tabs>
              <w:rPr>
                <w:sz w:val="22"/>
                <w:szCs w:val="22"/>
              </w:rPr>
            </w:pPr>
            <w:r w:rsidRPr="001203F9">
              <w:rPr>
                <w:sz w:val="22"/>
                <w:szCs w:val="22"/>
              </w:rPr>
              <w:t>Sembra non avere motivazione all’esplorazione del compito</w:t>
            </w:r>
          </w:p>
        </w:tc>
        <w:tc>
          <w:tcPr>
            <w:tcW w:w="1364" w:type="dxa"/>
            <w:vMerge/>
            <w:tcBorders>
              <w:left w:val="single" w:sz="4" w:space="0" w:color="auto"/>
              <w:right w:val="single" w:sz="4" w:space="0" w:color="auto"/>
            </w:tcBorders>
            <w:shd w:val="clear" w:color="auto" w:fill="auto"/>
          </w:tcPr>
          <w:p w14:paraId="2A20C276" w14:textId="77777777" w:rsidR="001203F9" w:rsidRPr="001203F9" w:rsidRDefault="001203F9" w:rsidP="001203F9">
            <w:pPr>
              <w:jc w:val="center"/>
              <w:rPr>
                <w:rFonts w:eastAsia="Calibri"/>
                <w:sz w:val="22"/>
                <w:szCs w:val="22"/>
              </w:rPr>
            </w:pPr>
          </w:p>
        </w:tc>
      </w:tr>
      <w:tr w:rsidR="001203F9" w:rsidRPr="001203F9" w14:paraId="1F6CFCC7" w14:textId="77777777" w:rsidTr="009257D2">
        <w:trPr>
          <w:cantSplit/>
          <w:trHeight w:val="662"/>
        </w:trPr>
        <w:tc>
          <w:tcPr>
            <w:tcW w:w="1808" w:type="dxa"/>
            <w:vMerge/>
            <w:tcBorders>
              <w:left w:val="single" w:sz="4" w:space="0" w:color="auto"/>
              <w:right w:val="single" w:sz="4" w:space="0" w:color="auto"/>
            </w:tcBorders>
            <w:shd w:val="clear" w:color="auto" w:fill="auto"/>
          </w:tcPr>
          <w:p w14:paraId="7A54059C" w14:textId="77777777" w:rsidR="001203F9" w:rsidRPr="001203F9" w:rsidRDefault="001203F9" w:rsidP="001203F9">
            <w:pPr>
              <w:jc w:val="center"/>
              <w:rPr>
                <w:rFonts w:eastAsia="Calibri"/>
                <w:sz w:val="22"/>
                <w:szCs w:val="22"/>
              </w:rPr>
            </w:pPr>
          </w:p>
        </w:tc>
        <w:tc>
          <w:tcPr>
            <w:tcW w:w="1535" w:type="dxa"/>
            <w:vMerge w:val="restart"/>
            <w:tcBorders>
              <w:top w:val="single" w:sz="4" w:space="0" w:color="auto"/>
              <w:left w:val="single" w:sz="4" w:space="0" w:color="auto"/>
              <w:right w:val="single" w:sz="4" w:space="0" w:color="auto"/>
            </w:tcBorders>
            <w:shd w:val="clear" w:color="auto" w:fill="auto"/>
            <w:vAlign w:val="center"/>
          </w:tcPr>
          <w:p w14:paraId="046837A6" w14:textId="77777777" w:rsidR="001203F9" w:rsidRPr="001203F9" w:rsidRDefault="001203F9" w:rsidP="001203F9">
            <w:pPr>
              <w:rPr>
                <w:rFonts w:eastAsia="Calibri"/>
                <w:sz w:val="22"/>
                <w:szCs w:val="22"/>
              </w:rPr>
            </w:pPr>
            <w:r w:rsidRPr="001203F9">
              <w:rPr>
                <w:rFonts w:eastAsia="Calibri"/>
                <w:sz w:val="22"/>
                <w:szCs w:val="22"/>
              </w:rPr>
              <w:t>Superamento delle crisi</w:t>
            </w:r>
          </w:p>
          <w:p w14:paraId="2D2B8617" w14:textId="77777777" w:rsidR="001203F9" w:rsidRPr="001203F9" w:rsidRDefault="001203F9" w:rsidP="001203F9">
            <w:pPr>
              <w:rPr>
                <w:rFonts w:eastAsia="Calibri"/>
                <w:sz w:val="22"/>
                <w:szCs w:val="22"/>
              </w:rPr>
            </w:pPr>
          </w:p>
        </w:tc>
        <w:tc>
          <w:tcPr>
            <w:tcW w:w="654" w:type="dxa"/>
            <w:tcBorders>
              <w:top w:val="single" w:sz="4" w:space="0" w:color="auto"/>
              <w:left w:val="single" w:sz="4" w:space="0" w:color="auto"/>
              <w:bottom w:val="dotted" w:sz="4" w:space="0" w:color="auto"/>
              <w:right w:val="dotted" w:sz="4" w:space="0" w:color="auto"/>
            </w:tcBorders>
            <w:shd w:val="clear" w:color="auto" w:fill="auto"/>
            <w:vAlign w:val="center"/>
          </w:tcPr>
          <w:p w14:paraId="79C3EF54" w14:textId="77777777" w:rsidR="001203F9" w:rsidRPr="001203F9" w:rsidRDefault="001203F9" w:rsidP="001203F9">
            <w:pPr>
              <w:jc w:val="center"/>
              <w:rPr>
                <w:sz w:val="22"/>
                <w:szCs w:val="22"/>
              </w:rPr>
            </w:pPr>
            <w:r w:rsidRPr="001203F9">
              <w:rPr>
                <w:sz w:val="22"/>
                <w:szCs w:val="22"/>
              </w:rPr>
              <w:t>91-100</w:t>
            </w:r>
          </w:p>
        </w:tc>
        <w:tc>
          <w:tcPr>
            <w:tcW w:w="4974" w:type="dxa"/>
            <w:tcBorders>
              <w:top w:val="single" w:sz="4" w:space="0" w:color="auto"/>
              <w:left w:val="dotted" w:sz="4" w:space="0" w:color="auto"/>
              <w:bottom w:val="dotted" w:sz="4" w:space="0" w:color="auto"/>
              <w:right w:val="single" w:sz="4" w:space="0" w:color="auto"/>
            </w:tcBorders>
            <w:shd w:val="clear" w:color="auto" w:fill="auto"/>
            <w:vAlign w:val="center"/>
          </w:tcPr>
          <w:p w14:paraId="6CC15496" w14:textId="77777777" w:rsidR="001203F9" w:rsidRPr="001203F9" w:rsidRDefault="001203F9" w:rsidP="001203F9">
            <w:pPr>
              <w:tabs>
                <w:tab w:val="left" w:pos="708"/>
              </w:tabs>
              <w:rPr>
                <w:sz w:val="22"/>
                <w:szCs w:val="22"/>
              </w:rPr>
            </w:pPr>
            <w:r w:rsidRPr="001203F9">
              <w:rPr>
                <w:sz w:val="22"/>
                <w:szCs w:val="22"/>
              </w:rPr>
              <w:t>L’allievo si trova a suo agio di fronte alle crisi ed è in grado di scegliere tra più strategie quella più adeguata e stimolante dal punto di vista degli apprendimenti</w:t>
            </w:r>
          </w:p>
        </w:tc>
        <w:tc>
          <w:tcPr>
            <w:tcW w:w="1364" w:type="dxa"/>
            <w:vMerge w:val="restart"/>
            <w:tcBorders>
              <w:top w:val="single" w:sz="4" w:space="0" w:color="auto"/>
              <w:left w:val="single" w:sz="4" w:space="0" w:color="auto"/>
              <w:right w:val="single" w:sz="4" w:space="0" w:color="auto"/>
            </w:tcBorders>
            <w:shd w:val="clear" w:color="auto" w:fill="auto"/>
          </w:tcPr>
          <w:p w14:paraId="4FD6EE0F" w14:textId="77777777" w:rsidR="001203F9" w:rsidRPr="001203F9" w:rsidRDefault="001203F9" w:rsidP="001203F9">
            <w:pPr>
              <w:jc w:val="center"/>
              <w:rPr>
                <w:rFonts w:eastAsia="Calibri"/>
                <w:sz w:val="22"/>
                <w:szCs w:val="22"/>
              </w:rPr>
            </w:pPr>
          </w:p>
          <w:p w14:paraId="0377A120" w14:textId="77777777" w:rsidR="001203F9" w:rsidRPr="001203F9" w:rsidRDefault="001203F9" w:rsidP="001203F9">
            <w:pPr>
              <w:jc w:val="center"/>
              <w:rPr>
                <w:rFonts w:eastAsia="Calibri"/>
                <w:sz w:val="22"/>
                <w:szCs w:val="22"/>
              </w:rPr>
            </w:pPr>
          </w:p>
        </w:tc>
      </w:tr>
      <w:tr w:rsidR="001203F9" w:rsidRPr="001203F9" w14:paraId="3DCFF211" w14:textId="77777777" w:rsidTr="009257D2">
        <w:trPr>
          <w:cantSplit/>
          <w:trHeight w:val="662"/>
        </w:trPr>
        <w:tc>
          <w:tcPr>
            <w:tcW w:w="1808" w:type="dxa"/>
            <w:vMerge/>
            <w:tcBorders>
              <w:left w:val="single" w:sz="4" w:space="0" w:color="auto"/>
              <w:right w:val="single" w:sz="4" w:space="0" w:color="auto"/>
            </w:tcBorders>
            <w:shd w:val="clear" w:color="auto" w:fill="auto"/>
          </w:tcPr>
          <w:p w14:paraId="332A21F4" w14:textId="77777777" w:rsidR="001203F9" w:rsidRPr="001203F9" w:rsidRDefault="001203F9" w:rsidP="001203F9">
            <w:pPr>
              <w:rPr>
                <w:rFonts w:eastAsia="Calibri"/>
                <w:sz w:val="22"/>
                <w:szCs w:val="22"/>
              </w:rPr>
            </w:pPr>
          </w:p>
        </w:tc>
        <w:tc>
          <w:tcPr>
            <w:tcW w:w="1535" w:type="dxa"/>
            <w:vMerge/>
            <w:tcBorders>
              <w:left w:val="single" w:sz="4" w:space="0" w:color="auto"/>
              <w:right w:val="single" w:sz="4" w:space="0" w:color="auto"/>
            </w:tcBorders>
            <w:shd w:val="clear" w:color="auto" w:fill="auto"/>
            <w:vAlign w:val="center"/>
          </w:tcPr>
          <w:p w14:paraId="7265684D" w14:textId="77777777" w:rsidR="001203F9" w:rsidRPr="001203F9" w:rsidRDefault="001203F9" w:rsidP="001203F9">
            <w:pPr>
              <w:rPr>
                <w:rFonts w:eastAsia="Calibri"/>
                <w:sz w:val="22"/>
                <w:szCs w:val="22"/>
              </w:rPr>
            </w:pPr>
          </w:p>
        </w:tc>
        <w:tc>
          <w:tcPr>
            <w:tcW w:w="654" w:type="dxa"/>
            <w:tcBorders>
              <w:top w:val="dotted" w:sz="4" w:space="0" w:color="auto"/>
              <w:left w:val="single" w:sz="4" w:space="0" w:color="auto"/>
              <w:bottom w:val="dotted" w:sz="4" w:space="0" w:color="auto"/>
              <w:right w:val="dotted" w:sz="4" w:space="0" w:color="auto"/>
            </w:tcBorders>
            <w:shd w:val="clear" w:color="auto" w:fill="auto"/>
            <w:vAlign w:val="center"/>
          </w:tcPr>
          <w:p w14:paraId="375F49EF" w14:textId="77777777" w:rsidR="001203F9" w:rsidRPr="001203F9" w:rsidRDefault="001203F9" w:rsidP="001203F9">
            <w:pPr>
              <w:jc w:val="center"/>
              <w:rPr>
                <w:sz w:val="22"/>
                <w:szCs w:val="22"/>
              </w:rPr>
            </w:pPr>
            <w:r w:rsidRPr="001203F9">
              <w:rPr>
                <w:sz w:val="22"/>
                <w:szCs w:val="22"/>
              </w:rPr>
              <w:t>76-90</w:t>
            </w:r>
          </w:p>
        </w:tc>
        <w:tc>
          <w:tcPr>
            <w:tcW w:w="4974" w:type="dxa"/>
            <w:tcBorders>
              <w:top w:val="dotted" w:sz="4" w:space="0" w:color="auto"/>
              <w:left w:val="dotted" w:sz="4" w:space="0" w:color="auto"/>
              <w:bottom w:val="dotted" w:sz="4" w:space="0" w:color="auto"/>
              <w:right w:val="single" w:sz="4" w:space="0" w:color="auto"/>
            </w:tcBorders>
            <w:shd w:val="clear" w:color="auto" w:fill="auto"/>
            <w:vAlign w:val="center"/>
          </w:tcPr>
          <w:p w14:paraId="5DA42852" w14:textId="77777777" w:rsidR="001203F9" w:rsidRPr="001203F9" w:rsidRDefault="001203F9" w:rsidP="001203F9">
            <w:pPr>
              <w:rPr>
                <w:rFonts w:eastAsia="Calibri"/>
                <w:sz w:val="22"/>
                <w:szCs w:val="22"/>
              </w:rPr>
            </w:pPr>
            <w:r w:rsidRPr="001203F9">
              <w:rPr>
                <w:rFonts w:eastAsia="Calibri"/>
                <w:sz w:val="22"/>
                <w:szCs w:val="22"/>
              </w:rPr>
              <w:t>L’allievo è in grado di affrontare le crisi con una strategia di richiesta di aiuto e di intervento attivo</w:t>
            </w:r>
          </w:p>
        </w:tc>
        <w:tc>
          <w:tcPr>
            <w:tcW w:w="1364" w:type="dxa"/>
            <w:vMerge/>
            <w:tcBorders>
              <w:left w:val="single" w:sz="4" w:space="0" w:color="auto"/>
              <w:right w:val="single" w:sz="4" w:space="0" w:color="auto"/>
            </w:tcBorders>
            <w:shd w:val="clear" w:color="auto" w:fill="auto"/>
            <w:vAlign w:val="center"/>
          </w:tcPr>
          <w:p w14:paraId="7DABAB1A" w14:textId="77777777" w:rsidR="001203F9" w:rsidRPr="001203F9" w:rsidRDefault="001203F9" w:rsidP="001203F9">
            <w:pPr>
              <w:rPr>
                <w:rFonts w:eastAsia="Calibri"/>
                <w:sz w:val="22"/>
                <w:szCs w:val="22"/>
              </w:rPr>
            </w:pPr>
          </w:p>
        </w:tc>
      </w:tr>
      <w:tr w:rsidR="001203F9" w:rsidRPr="001203F9" w14:paraId="7E0D1976" w14:textId="77777777" w:rsidTr="009257D2">
        <w:trPr>
          <w:cantSplit/>
          <w:trHeight w:val="662"/>
        </w:trPr>
        <w:tc>
          <w:tcPr>
            <w:tcW w:w="1808" w:type="dxa"/>
            <w:vMerge/>
            <w:tcBorders>
              <w:left w:val="single" w:sz="4" w:space="0" w:color="auto"/>
              <w:right w:val="single" w:sz="4" w:space="0" w:color="auto"/>
            </w:tcBorders>
            <w:shd w:val="clear" w:color="auto" w:fill="auto"/>
          </w:tcPr>
          <w:p w14:paraId="6D86461F" w14:textId="77777777" w:rsidR="001203F9" w:rsidRPr="001203F9" w:rsidRDefault="001203F9" w:rsidP="001203F9">
            <w:pPr>
              <w:rPr>
                <w:rFonts w:eastAsia="Calibri"/>
                <w:sz w:val="22"/>
                <w:szCs w:val="22"/>
              </w:rPr>
            </w:pPr>
          </w:p>
        </w:tc>
        <w:tc>
          <w:tcPr>
            <w:tcW w:w="1535" w:type="dxa"/>
            <w:vMerge/>
            <w:tcBorders>
              <w:left w:val="single" w:sz="4" w:space="0" w:color="auto"/>
              <w:right w:val="single" w:sz="4" w:space="0" w:color="auto"/>
            </w:tcBorders>
            <w:shd w:val="clear" w:color="auto" w:fill="auto"/>
            <w:vAlign w:val="center"/>
          </w:tcPr>
          <w:p w14:paraId="533D0C32" w14:textId="77777777" w:rsidR="001203F9" w:rsidRPr="001203F9" w:rsidRDefault="001203F9" w:rsidP="001203F9">
            <w:pPr>
              <w:rPr>
                <w:rFonts w:eastAsia="Calibri"/>
                <w:sz w:val="22"/>
                <w:szCs w:val="22"/>
              </w:rPr>
            </w:pPr>
          </w:p>
        </w:tc>
        <w:tc>
          <w:tcPr>
            <w:tcW w:w="654" w:type="dxa"/>
            <w:tcBorders>
              <w:top w:val="dotted" w:sz="4" w:space="0" w:color="auto"/>
              <w:left w:val="single" w:sz="4" w:space="0" w:color="auto"/>
              <w:bottom w:val="dotted" w:sz="4" w:space="0" w:color="auto"/>
              <w:right w:val="dotted" w:sz="4" w:space="0" w:color="auto"/>
            </w:tcBorders>
            <w:shd w:val="clear" w:color="auto" w:fill="auto"/>
            <w:vAlign w:val="center"/>
          </w:tcPr>
          <w:p w14:paraId="6809BA98" w14:textId="77777777" w:rsidR="001203F9" w:rsidRPr="001203F9" w:rsidRDefault="001203F9" w:rsidP="001203F9">
            <w:pPr>
              <w:jc w:val="center"/>
              <w:rPr>
                <w:sz w:val="22"/>
                <w:szCs w:val="22"/>
              </w:rPr>
            </w:pPr>
            <w:r w:rsidRPr="001203F9">
              <w:rPr>
                <w:sz w:val="22"/>
                <w:szCs w:val="22"/>
              </w:rPr>
              <w:t>61-75</w:t>
            </w:r>
          </w:p>
        </w:tc>
        <w:tc>
          <w:tcPr>
            <w:tcW w:w="4974" w:type="dxa"/>
            <w:tcBorders>
              <w:top w:val="dotted" w:sz="4" w:space="0" w:color="auto"/>
              <w:left w:val="dotted" w:sz="4" w:space="0" w:color="auto"/>
              <w:bottom w:val="dotted" w:sz="4" w:space="0" w:color="auto"/>
              <w:right w:val="single" w:sz="4" w:space="0" w:color="auto"/>
            </w:tcBorders>
            <w:shd w:val="clear" w:color="auto" w:fill="auto"/>
            <w:vAlign w:val="center"/>
          </w:tcPr>
          <w:p w14:paraId="584850A7" w14:textId="77777777" w:rsidR="001203F9" w:rsidRPr="001203F9" w:rsidRDefault="001203F9" w:rsidP="001203F9">
            <w:pPr>
              <w:rPr>
                <w:rFonts w:eastAsia="Calibri"/>
                <w:sz w:val="22"/>
                <w:szCs w:val="22"/>
              </w:rPr>
            </w:pPr>
            <w:r w:rsidRPr="001203F9">
              <w:rPr>
                <w:rFonts w:eastAsia="Calibri"/>
                <w:sz w:val="22"/>
                <w:szCs w:val="22"/>
              </w:rPr>
              <w:t>Nei confronti delle crisi l’allievo mette in atto alcune strategie minime per tentare di superare le difficoltà</w:t>
            </w:r>
          </w:p>
        </w:tc>
        <w:tc>
          <w:tcPr>
            <w:tcW w:w="1364" w:type="dxa"/>
            <w:vMerge/>
            <w:tcBorders>
              <w:left w:val="single" w:sz="4" w:space="0" w:color="auto"/>
              <w:right w:val="single" w:sz="4" w:space="0" w:color="auto"/>
            </w:tcBorders>
            <w:shd w:val="clear" w:color="auto" w:fill="auto"/>
            <w:vAlign w:val="center"/>
          </w:tcPr>
          <w:p w14:paraId="694B0509" w14:textId="77777777" w:rsidR="001203F9" w:rsidRPr="001203F9" w:rsidRDefault="001203F9" w:rsidP="001203F9">
            <w:pPr>
              <w:rPr>
                <w:rFonts w:eastAsia="Calibri"/>
                <w:sz w:val="22"/>
                <w:szCs w:val="22"/>
              </w:rPr>
            </w:pPr>
          </w:p>
        </w:tc>
      </w:tr>
      <w:tr w:rsidR="001203F9" w:rsidRPr="001203F9" w14:paraId="0DB5F25F" w14:textId="77777777" w:rsidTr="009257D2">
        <w:trPr>
          <w:cantSplit/>
          <w:trHeight w:val="662"/>
        </w:trPr>
        <w:tc>
          <w:tcPr>
            <w:tcW w:w="1808" w:type="dxa"/>
            <w:vMerge/>
            <w:tcBorders>
              <w:left w:val="single" w:sz="4" w:space="0" w:color="auto"/>
              <w:bottom w:val="single" w:sz="4" w:space="0" w:color="auto"/>
              <w:right w:val="single" w:sz="4" w:space="0" w:color="auto"/>
            </w:tcBorders>
            <w:shd w:val="clear" w:color="auto" w:fill="auto"/>
          </w:tcPr>
          <w:p w14:paraId="5796B2FC" w14:textId="77777777" w:rsidR="001203F9" w:rsidRPr="001203F9" w:rsidRDefault="001203F9" w:rsidP="001203F9">
            <w:pPr>
              <w:rPr>
                <w:rFonts w:eastAsia="Calibri"/>
                <w:sz w:val="22"/>
                <w:szCs w:val="22"/>
              </w:rPr>
            </w:pPr>
          </w:p>
        </w:tc>
        <w:tc>
          <w:tcPr>
            <w:tcW w:w="1535" w:type="dxa"/>
            <w:vMerge/>
            <w:tcBorders>
              <w:left w:val="single" w:sz="4" w:space="0" w:color="auto"/>
              <w:bottom w:val="single" w:sz="4" w:space="0" w:color="auto"/>
              <w:right w:val="single" w:sz="4" w:space="0" w:color="auto"/>
            </w:tcBorders>
            <w:shd w:val="clear" w:color="auto" w:fill="auto"/>
            <w:vAlign w:val="center"/>
          </w:tcPr>
          <w:p w14:paraId="4B5D55C6" w14:textId="77777777" w:rsidR="001203F9" w:rsidRPr="001203F9" w:rsidRDefault="001203F9" w:rsidP="001203F9">
            <w:pPr>
              <w:rPr>
                <w:rFonts w:eastAsia="Calibri"/>
                <w:sz w:val="22"/>
                <w:szCs w:val="22"/>
              </w:rPr>
            </w:pPr>
          </w:p>
        </w:tc>
        <w:tc>
          <w:tcPr>
            <w:tcW w:w="654" w:type="dxa"/>
            <w:tcBorders>
              <w:top w:val="dotted" w:sz="4" w:space="0" w:color="auto"/>
              <w:left w:val="single" w:sz="4" w:space="0" w:color="auto"/>
              <w:bottom w:val="single" w:sz="4" w:space="0" w:color="auto"/>
              <w:right w:val="dotted" w:sz="4" w:space="0" w:color="auto"/>
            </w:tcBorders>
            <w:shd w:val="clear" w:color="auto" w:fill="auto"/>
            <w:vAlign w:val="center"/>
          </w:tcPr>
          <w:p w14:paraId="56B059CE" w14:textId="77777777" w:rsidR="001203F9" w:rsidRPr="001203F9" w:rsidRDefault="001203F9" w:rsidP="001203F9">
            <w:pPr>
              <w:jc w:val="center"/>
              <w:rPr>
                <w:sz w:val="22"/>
                <w:szCs w:val="22"/>
              </w:rPr>
            </w:pPr>
            <w:r w:rsidRPr="001203F9">
              <w:rPr>
                <w:sz w:val="22"/>
                <w:szCs w:val="22"/>
              </w:rPr>
              <w:t>&lt; 60</w:t>
            </w:r>
          </w:p>
        </w:tc>
        <w:tc>
          <w:tcPr>
            <w:tcW w:w="4974" w:type="dxa"/>
            <w:tcBorders>
              <w:top w:val="dotted" w:sz="4" w:space="0" w:color="auto"/>
              <w:left w:val="dotted" w:sz="4" w:space="0" w:color="auto"/>
              <w:bottom w:val="single" w:sz="4" w:space="0" w:color="auto"/>
              <w:right w:val="single" w:sz="4" w:space="0" w:color="auto"/>
            </w:tcBorders>
            <w:shd w:val="clear" w:color="auto" w:fill="auto"/>
            <w:vAlign w:val="center"/>
          </w:tcPr>
          <w:p w14:paraId="46721B9D" w14:textId="77777777" w:rsidR="001203F9" w:rsidRPr="001203F9" w:rsidRDefault="001203F9" w:rsidP="001203F9">
            <w:pPr>
              <w:rPr>
                <w:rFonts w:eastAsia="Calibri"/>
                <w:sz w:val="22"/>
                <w:szCs w:val="22"/>
              </w:rPr>
            </w:pPr>
            <w:r w:rsidRPr="001203F9">
              <w:rPr>
                <w:rFonts w:eastAsia="Calibri"/>
                <w:sz w:val="22"/>
                <w:szCs w:val="22"/>
              </w:rPr>
              <w:t>Nei confronti delle crisi l’allievo entra in confusione e chiede aiuto agli altri delegando a loro la risposta</w:t>
            </w:r>
          </w:p>
        </w:tc>
        <w:tc>
          <w:tcPr>
            <w:tcW w:w="1364" w:type="dxa"/>
            <w:vMerge/>
            <w:tcBorders>
              <w:left w:val="single" w:sz="4" w:space="0" w:color="auto"/>
              <w:bottom w:val="single" w:sz="4" w:space="0" w:color="auto"/>
              <w:right w:val="single" w:sz="4" w:space="0" w:color="auto"/>
            </w:tcBorders>
            <w:shd w:val="clear" w:color="auto" w:fill="auto"/>
            <w:vAlign w:val="center"/>
          </w:tcPr>
          <w:p w14:paraId="229A1F78" w14:textId="77777777" w:rsidR="001203F9" w:rsidRPr="001203F9" w:rsidRDefault="001203F9" w:rsidP="001203F9">
            <w:pPr>
              <w:rPr>
                <w:rFonts w:eastAsia="Calibri"/>
                <w:sz w:val="22"/>
                <w:szCs w:val="22"/>
              </w:rPr>
            </w:pPr>
          </w:p>
        </w:tc>
      </w:tr>
    </w:tbl>
    <w:p w14:paraId="181FEDB2" w14:textId="77777777" w:rsidR="001203F9" w:rsidRPr="001203F9" w:rsidRDefault="001203F9" w:rsidP="001203F9">
      <w:pPr>
        <w:jc w:val="center"/>
        <w:rPr>
          <w:sz w:val="22"/>
          <w:szCs w:val="22"/>
        </w:rPr>
      </w:pPr>
      <w:r w:rsidRPr="001203F9">
        <w:rPr>
          <w:rFonts w:eastAsia="+mn-ea"/>
          <w:b/>
          <w:bCs/>
          <w:sz w:val="22"/>
          <w:szCs w:val="22"/>
        </w:rPr>
        <w:t xml:space="preserve">Sociale, </w:t>
      </w:r>
      <w:r w:rsidRPr="001203F9">
        <w:rPr>
          <w:rFonts w:eastAsia="Calibri"/>
          <w:b/>
          <w:sz w:val="22"/>
          <w:szCs w:val="22"/>
        </w:rPr>
        <w:t>Pratica</w:t>
      </w:r>
    </w:p>
    <w:tbl>
      <w:tblPr>
        <w:tblW w:w="10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0"/>
        <w:gridCol w:w="1537"/>
        <w:gridCol w:w="655"/>
        <w:gridCol w:w="4982"/>
        <w:gridCol w:w="1366"/>
      </w:tblGrid>
      <w:tr w:rsidR="001203F9" w:rsidRPr="001203F9" w14:paraId="5EF34C9F" w14:textId="77777777" w:rsidTr="009257D2">
        <w:trPr>
          <w:cantSplit/>
          <w:trHeight w:val="697"/>
        </w:trPr>
        <w:tc>
          <w:tcPr>
            <w:tcW w:w="1810" w:type="dxa"/>
            <w:tcBorders>
              <w:top w:val="single" w:sz="4" w:space="0" w:color="auto"/>
              <w:left w:val="single" w:sz="4" w:space="0" w:color="auto"/>
              <w:bottom w:val="single" w:sz="4" w:space="0" w:color="auto"/>
              <w:right w:val="single" w:sz="4" w:space="0" w:color="auto"/>
            </w:tcBorders>
            <w:shd w:val="clear" w:color="auto" w:fill="auto"/>
          </w:tcPr>
          <w:p w14:paraId="1BEE8E92" w14:textId="77777777" w:rsidR="001203F9" w:rsidRPr="001203F9" w:rsidRDefault="001203F9" w:rsidP="001203F9">
            <w:pPr>
              <w:jc w:val="center"/>
              <w:rPr>
                <w:rFonts w:eastAsia="Calibri"/>
                <w:b/>
                <w:sz w:val="22"/>
                <w:szCs w:val="22"/>
              </w:rPr>
            </w:pPr>
            <w:r w:rsidRPr="001203F9">
              <w:rPr>
                <w:rFonts w:eastAsia="Calibri"/>
                <w:b/>
                <w:sz w:val="22"/>
                <w:szCs w:val="22"/>
              </w:rPr>
              <w:t>DIMENSIONI DELLA INTELLIGENZA</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tcPr>
          <w:p w14:paraId="29E046C4" w14:textId="77777777" w:rsidR="001203F9" w:rsidRPr="001203F9" w:rsidRDefault="001203F9" w:rsidP="001203F9">
            <w:pPr>
              <w:jc w:val="center"/>
              <w:rPr>
                <w:rFonts w:eastAsia="Calibri"/>
                <w:b/>
                <w:sz w:val="22"/>
                <w:szCs w:val="22"/>
              </w:rPr>
            </w:pPr>
            <w:r w:rsidRPr="001203F9">
              <w:rPr>
                <w:rFonts w:eastAsia="Calibri"/>
                <w:b/>
                <w:sz w:val="22"/>
                <w:szCs w:val="22"/>
              </w:rPr>
              <w:t>CRITERI</w:t>
            </w:r>
          </w:p>
        </w:tc>
        <w:tc>
          <w:tcPr>
            <w:tcW w:w="563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078ADF" w14:textId="77777777" w:rsidR="001203F9" w:rsidRPr="001203F9" w:rsidRDefault="001203F9" w:rsidP="001203F9">
            <w:pPr>
              <w:jc w:val="center"/>
              <w:rPr>
                <w:rFonts w:eastAsia="Calibri"/>
                <w:b/>
                <w:sz w:val="22"/>
                <w:szCs w:val="22"/>
              </w:rPr>
            </w:pPr>
            <w:r w:rsidRPr="001203F9">
              <w:rPr>
                <w:rFonts w:eastAsia="Calibri"/>
                <w:b/>
                <w:sz w:val="22"/>
                <w:szCs w:val="22"/>
              </w:rPr>
              <w:t>FOCUS DELL’OSSERVAZIONE</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14:paraId="6867534B" w14:textId="77777777" w:rsidR="001203F9" w:rsidRPr="001203F9" w:rsidRDefault="001203F9" w:rsidP="001203F9">
            <w:pPr>
              <w:jc w:val="center"/>
              <w:rPr>
                <w:rFonts w:eastAsia="Calibri"/>
                <w:b/>
                <w:sz w:val="22"/>
                <w:szCs w:val="22"/>
              </w:rPr>
            </w:pPr>
            <w:r w:rsidRPr="001203F9">
              <w:rPr>
                <w:rFonts w:eastAsia="Calibri"/>
                <w:b/>
                <w:sz w:val="22"/>
                <w:szCs w:val="22"/>
              </w:rPr>
              <w:t>PUNTEGGIO</w:t>
            </w:r>
          </w:p>
        </w:tc>
      </w:tr>
      <w:tr w:rsidR="001203F9" w:rsidRPr="001203F9" w14:paraId="2330763B" w14:textId="77777777" w:rsidTr="009257D2">
        <w:trPr>
          <w:cantSplit/>
          <w:trHeight w:val="682"/>
        </w:trPr>
        <w:tc>
          <w:tcPr>
            <w:tcW w:w="1810" w:type="dxa"/>
            <w:vMerge w:val="restart"/>
            <w:tcBorders>
              <w:left w:val="single" w:sz="4" w:space="0" w:color="auto"/>
              <w:right w:val="single" w:sz="4" w:space="0" w:color="auto"/>
            </w:tcBorders>
            <w:shd w:val="clear" w:color="auto" w:fill="auto"/>
            <w:vAlign w:val="center"/>
          </w:tcPr>
          <w:p w14:paraId="36CF4A93" w14:textId="77777777" w:rsidR="001203F9" w:rsidRPr="001203F9" w:rsidRDefault="001203F9" w:rsidP="001203F9">
            <w:pPr>
              <w:ind w:left="113" w:right="113"/>
              <w:jc w:val="center"/>
              <w:rPr>
                <w:rFonts w:eastAsia="+mn-ea"/>
                <w:b/>
                <w:bCs/>
                <w:sz w:val="22"/>
                <w:szCs w:val="22"/>
              </w:rPr>
            </w:pPr>
            <w:r w:rsidRPr="001203F9">
              <w:rPr>
                <w:rFonts w:eastAsia="+mn-ea"/>
                <w:b/>
                <w:bCs/>
                <w:sz w:val="22"/>
                <w:szCs w:val="22"/>
              </w:rPr>
              <w:t>Sociale</w:t>
            </w:r>
          </w:p>
        </w:tc>
        <w:tc>
          <w:tcPr>
            <w:tcW w:w="1537" w:type="dxa"/>
            <w:vMerge w:val="restart"/>
            <w:tcBorders>
              <w:top w:val="single" w:sz="4" w:space="0" w:color="auto"/>
              <w:left w:val="single" w:sz="4" w:space="0" w:color="auto"/>
              <w:right w:val="single" w:sz="4" w:space="0" w:color="auto"/>
            </w:tcBorders>
            <w:shd w:val="clear" w:color="auto" w:fill="auto"/>
            <w:vAlign w:val="center"/>
          </w:tcPr>
          <w:p w14:paraId="496CC8F0" w14:textId="77777777" w:rsidR="001203F9" w:rsidRPr="001203F9" w:rsidRDefault="001203F9" w:rsidP="001203F9">
            <w:pPr>
              <w:rPr>
                <w:rFonts w:eastAsia="Calibri"/>
                <w:sz w:val="22"/>
                <w:szCs w:val="22"/>
              </w:rPr>
            </w:pPr>
            <w:r w:rsidRPr="001203F9">
              <w:rPr>
                <w:rFonts w:eastAsia="Calibri"/>
                <w:sz w:val="22"/>
                <w:szCs w:val="22"/>
              </w:rPr>
              <w:t>Rispetto dei tempi</w:t>
            </w:r>
          </w:p>
        </w:tc>
        <w:tc>
          <w:tcPr>
            <w:tcW w:w="655" w:type="dxa"/>
            <w:tcBorders>
              <w:top w:val="single" w:sz="4" w:space="0" w:color="auto"/>
              <w:left w:val="single" w:sz="4" w:space="0" w:color="auto"/>
              <w:bottom w:val="dotted" w:sz="4" w:space="0" w:color="auto"/>
              <w:right w:val="dotted" w:sz="4" w:space="0" w:color="auto"/>
            </w:tcBorders>
            <w:shd w:val="clear" w:color="auto" w:fill="auto"/>
            <w:vAlign w:val="center"/>
          </w:tcPr>
          <w:p w14:paraId="6D65695D" w14:textId="77777777" w:rsidR="001203F9" w:rsidRPr="001203F9" w:rsidRDefault="001203F9" w:rsidP="001203F9">
            <w:pPr>
              <w:jc w:val="center"/>
              <w:rPr>
                <w:sz w:val="22"/>
                <w:szCs w:val="22"/>
              </w:rPr>
            </w:pPr>
            <w:r w:rsidRPr="001203F9">
              <w:rPr>
                <w:sz w:val="22"/>
                <w:szCs w:val="22"/>
              </w:rPr>
              <w:t>91-100</w:t>
            </w:r>
          </w:p>
        </w:tc>
        <w:tc>
          <w:tcPr>
            <w:tcW w:w="4981" w:type="dxa"/>
            <w:tcBorders>
              <w:top w:val="single" w:sz="4" w:space="0" w:color="auto"/>
              <w:left w:val="dotted" w:sz="4" w:space="0" w:color="auto"/>
              <w:bottom w:val="dotted" w:sz="4" w:space="0" w:color="auto"/>
              <w:right w:val="single" w:sz="4" w:space="0" w:color="auto"/>
            </w:tcBorders>
            <w:shd w:val="clear" w:color="auto" w:fill="auto"/>
            <w:vAlign w:val="center"/>
          </w:tcPr>
          <w:p w14:paraId="66880E3E" w14:textId="77777777" w:rsidR="001203F9" w:rsidRPr="001203F9" w:rsidRDefault="001203F9" w:rsidP="001203F9">
            <w:pPr>
              <w:tabs>
                <w:tab w:val="left" w:pos="708"/>
              </w:tabs>
              <w:rPr>
                <w:sz w:val="22"/>
                <w:szCs w:val="22"/>
              </w:rPr>
            </w:pPr>
            <w:r w:rsidRPr="001203F9">
              <w:rPr>
                <w:sz w:val="22"/>
                <w:szCs w:val="22"/>
              </w:rPr>
              <w:t>L’allievo ha impiegato in modo efficace il tempo a disposizione pianificando autonomamente le proprie attività e distribuendole secondo un ordine di priorità.</w:t>
            </w:r>
          </w:p>
        </w:tc>
        <w:tc>
          <w:tcPr>
            <w:tcW w:w="1366" w:type="dxa"/>
            <w:vMerge w:val="restart"/>
            <w:tcBorders>
              <w:top w:val="single" w:sz="4" w:space="0" w:color="auto"/>
              <w:left w:val="single" w:sz="4" w:space="0" w:color="auto"/>
              <w:right w:val="single" w:sz="4" w:space="0" w:color="auto"/>
            </w:tcBorders>
            <w:shd w:val="clear" w:color="auto" w:fill="auto"/>
          </w:tcPr>
          <w:p w14:paraId="0C974B4D" w14:textId="77777777" w:rsidR="001203F9" w:rsidRPr="001203F9" w:rsidRDefault="001203F9" w:rsidP="001203F9">
            <w:pPr>
              <w:jc w:val="center"/>
              <w:rPr>
                <w:rFonts w:eastAsia="Calibri"/>
                <w:noProof/>
                <w:sz w:val="22"/>
                <w:szCs w:val="22"/>
              </w:rPr>
            </w:pPr>
          </w:p>
        </w:tc>
      </w:tr>
      <w:tr w:rsidR="001203F9" w:rsidRPr="001203F9" w14:paraId="64B152A7" w14:textId="77777777" w:rsidTr="009257D2">
        <w:trPr>
          <w:cantSplit/>
          <w:trHeight w:val="713"/>
        </w:trPr>
        <w:tc>
          <w:tcPr>
            <w:tcW w:w="1810" w:type="dxa"/>
            <w:vMerge/>
            <w:tcBorders>
              <w:left w:val="single" w:sz="4" w:space="0" w:color="auto"/>
              <w:right w:val="single" w:sz="4" w:space="0" w:color="auto"/>
            </w:tcBorders>
            <w:shd w:val="clear" w:color="auto" w:fill="auto"/>
          </w:tcPr>
          <w:p w14:paraId="15348430" w14:textId="77777777" w:rsidR="001203F9" w:rsidRPr="001203F9" w:rsidRDefault="001203F9" w:rsidP="001203F9">
            <w:pPr>
              <w:jc w:val="center"/>
              <w:rPr>
                <w:rFonts w:eastAsia="Calibri"/>
                <w:sz w:val="22"/>
                <w:szCs w:val="22"/>
              </w:rPr>
            </w:pPr>
          </w:p>
        </w:tc>
        <w:tc>
          <w:tcPr>
            <w:tcW w:w="1537" w:type="dxa"/>
            <w:vMerge/>
            <w:tcBorders>
              <w:left w:val="single" w:sz="4" w:space="0" w:color="auto"/>
              <w:right w:val="single" w:sz="4" w:space="0" w:color="auto"/>
            </w:tcBorders>
            <w:shd w:val="clear" w:color="auto" w:fill="auto"/>
            <w:vAlign w:val="center"/>
          </w:tcPr>
          <w:p w14:paraId="1ABFD53F" w14:textId="77777777" w:rsidR="001203F9" w:rsidRPr="001203F9" w:rsidRDefault="001203F9" w:rsidP="001203F9">
            <w:pPr>
              <w:rPr>
                <w:rFonts w:eastAsia="Calibri"/>
                <w:sz w:val="22"/>
                <w:szCs w:val="22"/>
              </w:rPr>
            </w:pPr>
          </w:p>
        </w:tc>
        <w:tc>
          <w:tcPr>
            <w:tcW w:w="655" w:type="dxa"/>
            <w:tcBorders>
              <w:top w:val="dotted" w:sz="4" w:space="0" w:color="auto"/>
              <w:left w:val="single" w:sz="4" w:space="0" w:color="auto"/>
              <w:bottom w:val="dotted" w:sz="4" w:space="0" w:color="auto"/>
              <w:right w:val="dotted" w:sz="4" w:space="0" w:color="auto"/>
            </w:tcBorders>
            <w:shd w:val="clear" w:color="auto" w:fill="auto"/>
            <w:vAlign w:val="center"/>
          </w:tcPr>
          <w:p w14:paraId="4C648104" w14:textId="77777777" w:rsidR="001203F9" w:rsidRPr="001203F9" w:rsidRDefault="001203F9" w:rsidP="001203F9">
            <w:pPr>
              <w:jc w:val="center"/>
              <w:rPr>
                <w:sz w:val="22"/>
                <w:szCs w:val="22"/>
              </w:rPr>
            </w:pPr>
            <w:r w:rsidRPr="001203F9">
              <w:rPr>
                <w:sz w:val="22"/>
                <w:szCs w:val="22"/>
              </w:rPr>
              <w:t>76-90</w:t>
            </w:r>
          </w:p>
        </w:tc>
        <w:tc>
          <w:tcPr>
            <w:tcW w:w="4981" w:type="dxa"/>
            <w:tcBorders>
              <w:top w:val="dotted" w:sz="4" w:space="0" w:color="auto"/>
              <w:left w:val="dotted" w:sz="4" w:space="0" w:color="auto"/>
              <w:bottom w:val="dotted" w:sz="4" w:space="0" w:color="auto"/>
              <w:right w:val="single" w:sz="4" w:space="0" w:color="auto"/>
            </w:tcBorders>
            <w:shd w:val="clear" w:color="auto" w:fill="auto"/>
            <w:vAlign w:val="center"/>
          </w:tcPr>
          <w:p w14:paraId="46B659F5" w14:textId="77777777" w:rsidR="001203F9" w:rsidRPr="001203F9" w:rsidRDefault="001203F9" w:rsidP="001203F9">
            <w:pPr>
              <w:tabs>
                <w:tab w:val="left" w:pos="708"/>
              </w:tabs>
              <w:rPr>
                <w:sz w:val="22"/>
                <w:szCs w:val="22"/>
              </w:rPr>
            </w:pPr>
            <w:r w:rsidRPr="001203F9">
              <w:rPr>
                <w:sz w:val="22"/>
                <w:szCs w:val="22"/>
              </w:rPr>
              <w:t>Il periodo necessario per la realizzazione è conforme a quanto indicato e l’allievo ha utilizzato in modo efficace il tempo a disposizione, avvalendosi di una pianificazione.</w:t>
            </w:r>
          </w:p>
        </w:tc>
        <w:tc>
          <w:tcPr>
            <w:tcW w:w="1366" w:type="dxa"/>
            <w:vMerge/>
            <w:tcBorders>
              <w:left w:val="single" w:sz="4" w:space="0" w:color="auto"/>
              <w:right w:val="single" w:sz="4" w:space="0" w:color="auto"/>
            </w:tcBorders>
            <w:shd w:val="clear" w:color="auto" w:fill="auto"/>
          </w:tcPr>
          <w:p w14:paraId="5CA5EE3C" w14:textId="77777777" w:rsidR="001203F9" w:rsidRPr="001203F9" w:rsidRDefault="001203F9" w:rsidP="001203F9">
            <w:pPr>
              <w:jc w:val="center"/>
              <w:rPr>
                <w:rFonts w:eastAsia="Calibri"/>
                <w:noProof/>
                <w:sz w:val="22"/>
                <w:szCs w:val="22"/>
              </w:rPr>
            </w:pPr>
          </w:p>
        </w:tc>
      </w:tr>
      <w:tr w:rsidR="001203F9" w:rsidRPr="001203F9" w14:paraId="3EC653F2" w14:textId="77777777" w:rsidTr="009257D2">
        <w:trPr>
          <w:cantSplit/>
          <w:trHeight w:val="940"/>
        </w:trPr>
        <w:tc>
          <w:tcPr>
            <w:tcW w:w="1810" w:type="dxa"/>
            <w:vMerge/>
            <w:tcBorders>
              <w:left w:val="single" w:sz="4" w:space="0" w:color="auto"/>
              <w:right w:val="single" w:sz="4" w:space="0" w:color="auto"/>
            </w:tcBorders>
            <w:shd w:val="clear" w:color="auto" w:fill="auto"/>
          </w:tcPr>
          <w:p w14:paraId="01BCCF3A" w14:textId="77777777" w:rsidR="001203F9" w:rsidRPr="001203F9" w:rsidRDefault="001203F9" w:rsidP="001203F9">
            <w:pPr>
              <w:jc w:val="center"/>
              <w:rPr>
                <w:rFonts w:eastAsia="Calibri"/>
                <w:sz w:val="22"/>
                <w:szCs w:val="22"/>
              </w:rPr>
            </w:pPr>
          </w:p>
        </w:tc>
        <w:tc>
          <w:tcPr>
            <w:tcW w:w="1537" w:type="dxa"/>
            <w:vMerge/>
            <w:tcBorders>
              <w:left w:val="single" w:sz="4" w:space="0" w:color="auto"/>
              <w:right w:val="single" w:sz="4" w:space="0" w:color="auto"/>
            </w:tcBorders>
            <w:shd w:val="clear" w:color="auto" w:fill="auto"/>
            <w:vAlign w:val="center"/>
          </w:tcPr>
          <w:p w14:paraId="43668F87" w14:textId="77777777" w:rsidR="001203F9" w:rsidRPr="001203F9" w:rsidRDefault="001203F9" w:rsidP="001203F9">
            <w:pPr>
              <w:rPr>
                <w:rFonts w:eastAsia="Calibri"/>
                <w:sz w:val="22"/>
                <w:szCs w:val="22"/>
              </w:rPr>
            </w:pPr>
          </w:p>
        </w:tc>
        <w:tc>
          <w:tcPr>
            <w:tcW w:w="655" w:type="dxa"/>
            <w:tcBorders>
              <w:top w:val="dotted" w:sz="4" w:space="0" w:color="auto"/>
              <w:left w:val="single" w:sz="4" w:space="0" w:color="auto"/>
              <w:bottom w:val="dotted" w:sz="4" w:space="0" w:color="auto"/>
              <w:right w:val="dotted" w:sz="4" w:space="0" w:color="auto"/>
            </w:tcBorders>
            <w:shd w:val="clear" w:color="auto" w:fill="auto"/>
            <w:vAlign w:val="center"/>
          </w:tcPr>
          <w:p w14:paraId="509D155F" w14:textId="77777777" w:rsidR="001203F9" w:rsidRPr="001203F9" w:rsidRDefault="001203F9" w:rsidP="001203F9">
            <w:pPr>
              <w:jc w:val="center"/>
              <w:rPr>
                <w:sz w:val="22"/>
                <w:szCs w:val="22"/>
              </w:rPr>
            </w:pPr>
            <w:r w:rsidRPr="001203F9">
              <w:rPr>
                <w:sz w:val="22"/>
                <w:szCs w:val="22"/>
              </w:rPr>
              <w:t>61-75</w:t>
            </w:r>
          </w:p>
        </w:tc>
        <w:tc>
          <w:tcPr>
            <w:tcW w:w="4981" w:type="dxa"/>
            <w:tcBorders>
              <w:top w:val="dotted" w:sz="4" w:space="0" w:color="auto"/>
              <w:left w:val="dotted" w:sz="4" w:space="0" w:color="auto"/>
              <w:bottom w:val="dotted" w:sz="4" w:space="0" w:color="auto"/>
              <w:right w:val="single" w:sz="4" w:space="0" w:color="auto"/>
            </w:tcBorders>
            <w:shd w:val="clear" w:color="auto" w:fill="auto"/>
            <w:vAlign w:val="center"/>
          </w:tcPr>
          <w:p w14:paraId="3549BA80" w14:textId="77777777" w:rsidR="001203F9" w:rsidRPr="001203F9" w:rsidRDefault="001203F9" w:rsidP="001203F9">
            <w:pPr>
              <w:rPr>
                <w:rFonts w:eastAsia="Calibri"/>
                <w:sz w:val="22"/>
                <w:szCs w:val="22"/>
              </w:rPr>
            </w:pPr>
            <w:r w:rsidRPr="001203F9">
              <w:rPr>
                <w:rFonts w:eastAsia="Calibri"/>
                <w:sz w:val="22"/>
                <w:szCs w:val="22"/>
              </w:rPr>
              <w:t>Ha pianificato il lavoro, seppure con qualche discontinuità. Il periodo necessario per la realizzazione è di poco più ampio rispetto a quanto indicato e l’allievo ha utilizzato in modo efficace – se pur lento - il tempo a disposizione</w:t>
            </w:r>
          </w:p>
        </w:tc>
        <w:tc>
          <w:tcPr>
            <w:tcW w:w="1366" w:type="dxa"/>
            <w:vMerge/>
            <w:tcBorders>
              <w:left w:val="single" w:sz="4" w:space="0" w:color="auto"/>
              <w:right w:val="single" w:sz="4" w:space="0" w:color="auto"/>
            </w:tcBorders>
            <w:shd w:val="clear" w:color="auto" w:fill="auto"/>
          </w:tcPr>
          <w:p w14:paraId="688483EF" w14:textId="77777777" w:rsidR="001203F9" w:rsidRPr="001203F9" w:rsidRDefault="001203F9" w:rsidP="001203F9">
            <w:pPr>
              <w:jc w:val="center"/>
              <w:rPr>
                <w:rFonts w:eastAsia="Calibri"/>
                <w:noProof/>
                <w:sz w:val="22"/>
                <w:szCs w:val="22"/>
              </w:rPr>
            </w:pPr>
          </w:p>
        </w:tc>
      </w:tr>
      <w:tr w:rsidR="001203F9" w:rsidRPr="001203F9" w14:paraId="47A2B7AF" w14:textId="77777777" w:rsidTr="009257D2">
        <w:trPr>
          <w:cantSplit/>
          <w:trHeight w:val="713"/>
        </w:trPr>
        <w:tc>
          <w:tcPr>
            <w:tcW w:w="1810" w:type="dxa"/>
            <w:vMerge/>
            <w:tcBorders>
              <w:left w:val="single" w:sz="4" w:space="0" w:color="auto"/>
              <w:right w:val="single" w:sz="4" w:space="0" w:color="auto"/>
            </w:tcBorders>
            <w:shd w:val="clear" w:color="auto" w:fill="auto"/>
          </w:tcPr>
          <w:p w14:paraId="598F48DF" w14:textId="77777777" w:rsidR="001203F9" w:rsidRPr="001203F9" w:rsidRDefault="001203F9" w:rsidP="001203F9">
            <w:pPr>
              <w:jc w:val="center"/>
              <w:rPr>
                <w:rFonts w:eastAsia="Calibri"/>
                <w:sz w:val="22"/>
                <w:szCs w:val="22"/>
              </w:rPr>
            </w:pPr>
          </w:p>
        </w:tc>
        <w:tc>
          <w:tcPr>
            <w:tcW w:w="1537" w:type="dxa"/>
            <w:vMerge/>
            <w:tcBorders>
              <w:left w:val="single" w:sz="4" w:space="0" w:color="auto"/>
              <w:right w:val="single" w:sz="4" w:space="0" w:color="auto"/>
            </w:tcBorders>
            <w:shd w:val="clear" w:color="auto" w:fill="auto"/>
            <w:vAlign w:val="center"/>
          </w:tcPr>
          <w:p w14:paraId="68EB8AAC" w14:textId="77777777" w:rsidR="001203F9" w:rsidRPr="001203F9" w:rsidRDefault="001203F9" w:rsidP="001203F9">
            <w:pPr>
              <w:rPr>
                <w:rFonts w:eastAsia="Calibri"/>
                <w:sz w:val="22"/>
                <w:szCs w:val="22"/>
              </w:rPr>
            </w:pPr>
          </w:p>
        </w:tc>
        <w:tc>
          <w:tcPr>
            <w:tcW w:w="655" w:type="dxa"/>
            <w:tcBorders>
              <w:top w:val="dotted" w:sz="4" w:space="0" w:color="auto"/>
              <w:left w:val="single" w:sz="4" w:space="0" w:color="auto"/>
              <w:bottom w:val="dotted" w:sz="4" w:space="0" w:color="auto"/>
              <w:right w:val="dotted" w:sz="4" w:space="0" w:color="auto"/>
            </w:tcBorders>
            <w:shd w:val="clear" w:color="auto" w:fill="auto"/>
            <w:vAlign w:val="center"/>
          </w:tcPr>
          <w:p w14:paraId="2F33C566" w14:textId="77777777" w:rsidR="001203F9" w:rsidRPr="001203F9" w:rsidRDefault="001203F9" w:rsidP="001203F9">
            <w:pPr>
              <w:jc w:val="center"/>
              <w:rPr>
                <w:sz w:val="22"/>
                <w:szCs w:val="22"/>
              </w:rPr>
            </w:pPr>
            <w:r w:rsidRPr="001203F9">
              <w:rPr>
                <w:sz w:val="22"/>
                <w:szCs w:val="22"/>
              </w:rPr>
              <w:t>&lt; 60</w:t>
            </w:r>
          </w:p>
        </w:tc>
        <w:tc>
          <w:tcPr>
            <w:tcW w:w="4981" w:type="dxa"/>
            <w:tcBorders>
              <w:top w:val="dotted" w:sz="4" w:space="0" w:color="auto"/>
              <w:left w:val="dotted" w:sz="4" w:space="0" w:color="auto"/>
              <w:bottom w:val="dotted" w:sz="4" w:space="0" w:color="auto"/>
              <w:right w:val="single" w:sz="4" w:space="0" w:color="auto"/>
            </w:tcBorders>
            <w:shd w:val="clear" w:color="auto" w:fill="auto"/>
            <w:vAlign w:val="center"/>
          </w:tcPr>
          <w:p w14:paraId="70289685" w14:textId="77777777" w:rsidR="001203F9" w:rsidRPr="001203F9" w:rsidRDefault="001203F9" w:rsidP="001203F9">
            <w:pPr>
              <w:rPr>
                <w:rFonts w:eastAsia="Calibri"/>
                <w:sz w:val="22"/>
                <w:szCs w:val="22"/>
              </w:rPr>
            </w:pPr>
            <w:r w:rsidRPr="001203F9">
              <w:rPr>
                <w:rFonts w:eastAsia="Calibri"/>
                <w:sz w:val="22"/>
                <w:szCs w:val="22"/>
              </w:rPr>
              <w:t>Il periodo necessario per la realizzazione è più ampio rispetto a quanto indicato e l’allievo ha disperso il tempo a disposizione, anche a causa di una debole pianificazione.</w:t>
            </w:r>
          </w:p>
        </w:tc>
        <w:tc>
          <w:tcPr>
            <w:tcW w:w="1366" w:type="dxa"/>
            <w:vMerge/>
            <w:tcBorders>
              <w:left w:val="single" w:sz="4" w:space="0" w:color="auto"/>
              <w:right w:val="single" w:sz="4" w:space="0" w:color="auto"/>
            </w:tcBorders>
            <w:shd w:val="clear" w:color="auto" w:fill="auto"/>
          </w:tcPr>
          <w:p w14:paraId="60235C8F" w14:textId="77777777" w:rsidR="001203F9" w:rsidRPr="001203F9" w:rsidRDefault="001203F9" w:rsidP="001203F9">
            <w:pPr>
              <w:jc w:val="center"/>
              <w:rPr>
                <w:rFonts w:eastAsia="Calibri"/>
                <w:noProof/>
                <w:sz w:val="22"/>
                <w:szCs w:val="22"/>
              </w:rPr>
            </w:pPr>
          </w:p>
        </w:tc>
      </w:tr>
      <w:tr w:rsidR="001203F9" w:rsidRPr="001203F9" w14:paraId="3CF3BF01" w14:textId="77777777" w:rsidTr="009257D2">
        <w:trPr>
          <w:cantSplit/>
          <w:trHeight w:val="697"/>
        </w:trPr>
        <w:tc>
          <w:tcPr>
            <w:tcW w:w="1810" w:type="dxa"/>
            <w:vMerge/>
            <w:tcBorders>
              <w:left w:val="single" w:sz="4" w:space="0" w:color="auto"/>
              <w:right w:val="single" w:sz="4" w:space="0" w:color="auto"/>
            </w:tcBorders>
            <w:shd w:val="clear" w:color="auto" w:fill="auto"/>
          </w:tcPr>
          <w:p w14:paraId="486D9754" w14:textId="77777777" w:rsidR="001203F9" w:rsidRPr="001203F9" w:rsidRDefault="001203F9" w:rsidP="001203F9">
            <w:pPr>
              <w:jc w:val="center"/>
              <w:rPr>
                <w:rFonts w:eastAsia="Calibri"/>
                <w:sz w:val="22"/>
                <w:szCs w:val="22"/>
              </w:rPr>
            </w:pPr>
          </w:p>
        </w:tc>
        <w:tc>
          <w:tcPr>
            <w:tcW w:w="1537" w:type="dxa"/>
            <w:vMerge w:val="restart"/>
            <w:tcBorders>
              <w:top w:val="single" w:sz="4" w:space="0" w:color="auto"/>
              <w:left w:val="single" w:sz="4" w:space="0" w:color="auto"/>
              <w:right w:val="single" w:sz="4" w:space="0" w:color="auto"/>
            </w:tcBorders>
            <w:shd w:val="clear" w:color="auto" w:fill="auto"/>
            <w:vAlign w:val="center"/>
          </w:tcPr>
          <w:p w14:paraId="2F535ACB" w14:textId="77777777" w:rsidR="001203F9" w:rsidRPr="001203F9" w:rsidRDefault="001203F9" w:rsidP="001203F9">
            <w:pPr>
              <w:rPr>
                <w:rFonts w:eastAsia="Calibri"/>
                <w:sz w:val="22"/>
                <w:szCs w:val="22"/>
              </w:rPr>
            </w:pPr>
            <w:r w:rsidRPr="001203F9">
              <w:rPr>
                <w:rFonts w:eastAsia="Calibri"/>
                <w:sz w:val="22"/>
                <w:szCs w:val="22"/>
              </w:rPr>
              <w:t xml:space="preserve">Cooperazione e disponibilità ad assumersi incarichi e a portarli a termine </w:t>
            </w:r>
          </w:p>
        </w:tc>
        <w:tc>
          <w:tcPr>
            <w:tcW w:w="655" w:type="dxa"/>
            <w:tcBorders>
              <w:top w:val="single" w:sz="4" w:space="0" w:color="auto"/>
              <w:left w:val="single" w:sz="4" w:space="0" w:color="auto"/>
              <w:bottom w:val="dotted" w:sz="4" w:space="0" w:color="auto"/>
              <w:right w:val="dotted" w:sz="4" w:space="0" w:color="auto"/>
            </w:tcBorders>
            <w:shd w:val="clear" w:color="auto" w:fill="auto"/>
            <w:vAlign w:val="center"/>
          </w:tcPr>
          <w:p w14:paraId="2BCED917" w14:textId="77777777" w:rsidR="001203F9" w:rsidRPr="001203F9" w:rsidRDefault="001203F9" w:rsidP="001203F9">
            <w:pPr>
              <w:jc w:val="center"/>
              <w:rPr>
                <w:sz w:val="22"/>
                <w:szCs w:val="22"/>
              </w:rPr>
            </w:pPr>
            <w:r w:rsidRPr="001203F9">
              <w:rPr>
                <w:sz w:val="22"/>
                <w:szCs w:val="22"/>
              </w:rPr>
              <w:t>91-100</w:t>
            </w:r>
          </w:p>
        </w:tc>
        <w:tc>
          <w:tcPr>
            <w:tcW w:w="4981" w:type="dxa"/>
            <w:tcBorders>
              <w:top w:val="single" w:sz="4" w:space="0" w:color="auto"/>
              <w:left w:val="dotted" w:sz="4" w:space="0" w:color="auto"/>
              <w:bottom w:val="dotted" w:sz="4" w:space="0" w:color="auto"/>
              <w:right w:val="single" w:sz="4" w:space="0" w:color="auto"/>
            </w:tcBorders>
            <w:shd w:val="clear" w:color="auto" w:fill="auto"/>
            <w:vAlign w:val="center"/>
          </w:tcPr>
          <w:p w14:paraId="396B1BCD" w14:textId="77777777" w:rsidR="001203F9" w:rsidRPr="001203F9" w:rsidRDefault="001203F9" w:rsidP="001203F9">
            <w:pPr>
              <w:rPr>
                <w:rFonts w:eastAsia="Calibri"/>
                <w:sz w:val="22"/>
                <w:szCs w:val="22"/>
              </w:rPr>
            </w:pPr>
            <w:r w:rsidRPr="001203F9">
              <w:rPr>
                <w:rFonts w:eastAsia="Calibri"/>
                <w:sz w:val="22"/>
                <w:szCs w:val="22"/>
              </w:rPr>
              <w:t>Nel gruppo di lavoro è disponibile alla cooperazione, assume volentieri incarichi , che porta a termine con notevole senso di responsabilità</w:t>
            </w:r>
          </w:p>
        </w:tc>
        <w:tc>
          <w:tcPr>
            <w:tcW w:w="1366" w:type="dxa"/>
            <w:vMerge w:val="restart"/>
            <w:tcBorders>
              <w:top w:val="single" w:sz="4" w:space="0" w:color="auto"/>
              <w:left w:val="single" w:sz="4" w:space="0" w:color="auto"/>
              <w:right w:val="single" w:sz="4" w:space="0" w:color="auto"/>
            </w:tcBorders>
            <w:shd w:val="clear" w:color="auto" w:fill="auto"/>
          </w:tcPr>
          <w:p w14:paraId="5D165625" w14:textId="77777777" w:rsidR="001203F9" w:rsidRPr="001203F9" w:rsidRDefault="001203F9" w:rsidP="001203F9">
            <w:pPr>
              <w:jc w:val="center"/>
              <w:rPr>
                <w:rFonts w:eastAsia="Calibri"/>
                <w:sz w:val="22"/>
                <w:szCs w:val="22"/>
              </w:rPr>
            </w:pPr>
          </w:p>
        </w:tc>
      </w:tr>
      <w:tr w:rsidR="001203F9" w:rsidRPr="001203F9" w14:paraId="2FFA83A1" w14:textId="77777777" w:rsidTr="009257D2">
        <w:trPr>
          <w:cantSplit/>
          <w:trHeight w:val="713"/>
        </w:trPr>
        <w:tc>
          <w:tcPr>
            <w:tcW w:w="1810" w:type="dxa"/>
            <w:vMerge/>
            <w:tcBorders>
              <w:left w:val="single" w:sz="4" w:space="0" w:color="auto"/>
              <w:right w:val="single" w:sz="4" w:space="0" w:color="auto"/>
            </w:tcBorders>
            <w:shd w:val="clear" w:color="auto" w:fill="auto"/>
          </w:tcPr>
          <w:p w14:paraId="6DF362FA" w14:textId="77777777" w:rsidR="001203F9" w:rsidRPr="001203F9" w:rsidRDefault="001203F9" w:rsidP="001203F9">
            <w:pPr>
              <w:jc w:val="center"/>
              <w:rPr>
                <w:rFonts w:eastAsia="Calibri"/>
                <w:sz w:val="22"/>
                <w:szCs w:val="22"/>
              </w:rPr>
            </w:pPr>
          </w:p>
        </w:tc>
        <w:tc>
          <w:tcPr>
            <w:tcW w:w="1537" w:type="dxa"/>
            <w:vMerge/>
            <w:tcBorders>
              <w:left w:val="single" w:sz="4" w:space="0" w:color="auto"/>
              <w:right w:val="single" w:sz="4" w:space="0" w:color="auto"/>
            </w:tcBorders>
            <w:shd w:val="clear" w:color="auto" w:fill="auto"/>
            <w:vAlign w:val="center"/>
          </w:tcPr>
          <w:p w14:paraId="2D28F3F4" w14:textId="77777777" w:rsidR="001203F9" w:rsidRPr="001203F9" w:rsidRDefault="001203F9" w:rsidP="001203F9">
            <w:pPr>
              <w:rPr>
                <w:rFonts w:eastAsia="Calibri"/>
                <w:sz w:val="22"/>
                <w:szCs w:val="22"/>
              </w:rPr>
            </w:pPr>
          </w:p>
        </w:tc>
        <w:tc>
          <w:tcPr>
            <w:tcW w:w="655" w:type="dxa"/>
            <w:tcBorders>
              <w:top w:val="dotted" w:sz="4" w:space="0" w:color="auto"/>
              <w:left w:val="single" w:sz="4" w:space="0" w:color="auto"/>
              <w:bottom w:val="dotted" w:sz="4" w:space="0" w:color="auto"/>
              <w:right w:val="dotted" w:sz="4" w:space="0" w:color="auto"/>
            </w:tcBorders>
            <w:shd w:val="clear" w:color="auto" w:fill="auto"/>
            <w:vAlign w:val="center"/>
          </w:tcPr>
          <w:p w14:paraId="1723971C" w14:textId="77777777" w:rsidR="001203F9" w:rsidRPr="001203F9" w:rsidRDefault="001203F9" w:rsidP="001203F9">
            <w:pPr>
              <w:jc w:val="center"/>
              <w:rPr>
                <w:sz w:val="22"/>
                <w:szCs w:val="22"/>
              </w:rPr>
            </w:pPr>
            <w:r w:rsidRPr="001203F9">
              <w:rPr>
                <w:sz w:val="22"/>
                <w:szCs w:val="22"/>
              </w:rPr>
              <w:t>76-90</w:t>
            </w:r>
          </w:p>
        </w:tc>
        <w:tc>
          <w:tcPr>
            <w:tcW w:w="4981" w:type="dxa"/>
            <w:tcBorders>
              <w:top w:val="dotted" w:sz="4" w:space="0" w:color="auto"/>
              <w:left w:val="dotted" w:sz="4" w:space="0" w:color="auto"/>
              <w:bottom w:val="dotted" w:sz="4" w:space="0" w:color="auto"/>
              <w:right w:val="single" w:sz="4" w:space="0" w:color="auto"/>
            </w:tcBorders>
            <w:shd w:val="clear" w:color="auto" w:fill="auto"/>
            <w:vAlign w:val="center"/>
          </w:tcPr>
          <w:p w14:paraId="4B68BAE1" w14:textId="77777777" w:rsidR="001203F9" w:rsidRPr="001203F9" w:rsidRDefault="001203F9" w:rsidP="001203F9">
            <w:pPr>
              <w:rPr>
                <w:rFonts w:eastAsia="Calibri"/>
                <w:sz w:val="22"/>
                <w:szCs w:val="22"/>
              </w:rPr>
            </w:pPr>
            <w:r w:rsidRPr="001203F9">
              <w:rPr>
                <w:rFonts w:eastAsia="Calibri"/>
                <w:sz w:val="22"/>
                <w:szCs w:val="22"/>
              </w:rPr>
              <w:t>Nel gruppo di lavoro è discretamente disponibile alla cooperazione, assume incarichi , e li  porta a termine con un certo senso di responsabilità</w:t>
            </w:r>
          </w:p>
        </w:tc>
        <w:tc>
          <w:tcPr>
            <w:tcW w:w="1366" w:type="dxa"/>
            <w:vMerge/>
            <w:tcBorders>
              <w:left w:val="single" w:sz="4" w:space="0" w:color="auto"/>
              <w:right w:val="single" w:sz="4" w:space="0" w:color="auto"/>
            </w:tcBorders>
            <w:shd w:val="clear" w:color="auto" w:fill="auto"/>
          </w:tcPr>
          <w:p w14:paraId="0BD61BF0" w14:textId="77777777" w:rsidR="001203F9" w:rsidRPr="001203F9" w:rsidRDefault="001203F9" w:rsidP="001203F9">
            <w:pPr>
              <w:jc w:val="center"/>
              <w:rPr>
                <w:rFonts w:eastAsia="Calibri"/>
                <w:sz w:val="22"/>
                <w:szCs w:val="22"/>
              </w:rPr>
            </w:pPr>
          </w:p>
        </w:tc>
      </w:tr>
      <w:tr w:rsidR="001203F9" w:rsidRPr="001203F9" w14:paraId="7D3CDE76" w14:textId="77777777" w:rsidTr="009257D2">
        <w:trPr>
          <w:cantSplit/>
          <w:trHeight w:val="470"/>
        </w:trPr>
        <w:tc>
          <w:tcPr>
            <w:tcW w:w="1810" w:type="dxa"/>
            <w:vMerge/>
            <w:tcBorders>
              <w:left w:val="single" w:sz="4" w:space="0" w:color="auto"/>
              <w:right w:val="single" w:sz="4" w:space="0" w:color="auto"/>
            </w:tcBorders>
            <w:shd w:val="clear" w:color="auto" w:fill="auto"/>
          </w:tcPr>
          <w:p w14:paraId="38988F3B" w14:textId="77777777" w:rsidR="001203F9" w:rsidRPr="001203F9" w:rsidRDefault="001203F9" w:rsidP="001203F9">
            <w:pPr>
              <w:jc w:val="center"/>
              <w:rPr>
                <w:rFonts w:eastAsia="Calibri"/>
                <w:sz w:val="22"/>
                <w:szCs w:val="22"/>
              </w:rPr>
            </w:pPr>
          </w:p>
        </w:tc>
        <w:tc>
          <w:tcPr>
            <w:tcW w:w="1537" w:type="dxa"/>
            <w:vMerge/>
            <w:tcBorders>
              <w:left w:val="single" w:sz="4" w:space="0" w:color="auto"/>
              <w:right w:val="single" w:sz="4" w:space="0" w:color="auto"/>
            </w:tcBorders>
            <w:shd w:val="clear" w:color="auto" w:fill="auto"/>
            <w:vAlign w:val="center"/>
          </w:tcPr>
          <w:p w14:paraId="4FBB98CF" w14:textId="77777777" w:rsidR="001203F9" w:rsidRPr="001203F9" w:rsidRDefault="001203F9" w:rsidP="001203F9">
            <w:pPr>
              <w:rPr>
                <w:rFonts w:eastAsia="Calibri"/>
                <w:sz w:val="22"/>
                <w:szCs w:val="22"/>
              </w:rPr>
            </w:pPr>
          </w:p>
        </w:tc>
        <w:tc>
          <w:tcPr>
            <w:tcW w:w="655" w:type="dxa"/>
            <w:tcBorders>
              <w:top w:val="dotted" w:sz="4" w:space="0" w:color="auto"/>
              <w:left w:val="single" w:sz="4" w:space="0" w:color="auto"/>
              <w:bottom w:val="dotted" w:sz="4" w:space="0" w:color="auto"/>
              <w:right w:val="dotted" w:sz="4" w:space="0" w:color="auto"/>
            </w:tcBorders>
            <w:shd w:val="clear" w:color="auto" w:fill="auto"/>
            <w:vAlign w:val="center"/>
          </w:tcPr>
          <w:p w14:paraId="6AE216E3" w14:textId="77777777" w:rsidR="001203F9" w:rsidRPr="001203F9" w:rsidRDefault="001203F9" w:rsidP="001203F9">
            <w:pPr>
              <w:jc w:val="center"/>
              <w:rPr>
                <w:sz w:val="22"/>
                <w:szCs w:val="22"/>
              </w:rPr>
            </w:pPr>
            <w:r w:rsidRPr="001203F9">
              <w:rPr>
                <w:sz w:val="22"/>
                <w:szCs w:val="22"/>
              </w:rPr>
              <w:t>61-75</w:t>
            </w:r>
          </w:p>
        </w:tc>
        <w:tc>
          <w:tcPr>
            <w:tcW w:w="4981" w:type="dxa"/>
            <w:tcBorders>
              <w:top w:val="dotted" w:sz="4" w:space="0" w:color="auto"/>
              <w:left w:val="dotted" w:sz="4" w:space="0" w:color="auto"/>
              <w:bottom w:val="dotted" w:sz="4" w:space="0" w:color="auto"/>
              <w:right w:val="single" w:sz="4" w:space="0" w:color="auto"/>
            </w:tcBorders>
            <w:shd w:val="clear" w:color="auto" w:fill="auto"/>
            <w:vAlign w:val="center"/>
          </w:tcPr>
          <w:p w14:paraId="7E94EC8F" w14:textId="77777777" w:rsidR="001203F9" w:rsidRPr="001203F9" w:rsidRDefault="001203F9" w:rsidP="001203F9">
            <w:pPr>
              <w:rPr>
                <w:rFonts w:eastAsia="Calibri"/>
                <w:sz w:val="22"/>
                <w:szCs w:val="22"/>
              </w:rPr>
            </w:pPr>
            <w:r w:rsidRPr="001203F9">
              <w:rPr>
                <w:rFonts w:eastAsia="Calibri"/>
                <w:sz w:val="22"/>
                <w:szCs w:val="22"/>
              </w:rPr>
              <w:t>Nel gruppo di lavoro accetta di cooperare,  portando a termine gli incarichi con discontinuità</w:t>
            </w:r>
          </w:p>
        </w:tc>
        <w:tc>
          <w:tcPr>
            <w:tcW w:w="1366" w:type="dxa"/>
            <w:vMerge/>
            <w:tcBorders>
              <w:left w:val="single" w:sz="4" w:space="0" w:color="auto"/>
              <w:right w:val="single" w:sz="4" w:space="0" w:color="auto"/>
            </w:tcBorders>
            <w:shd w:val="clear" w:color="auto" w:fill="auto"/>
          </w:tcPr>
          <w:p w14:paraId="324431F2" w14:textId="77777777" w:rsidR="001203F9" w:rsidRPr="001203F9" w:rsidRDefault="001203F9" w:rsidP="001203F9">
            <w:pPr>
              <w:jc w:val="center"/>
              <w:rPr>
                <w:rFonts w:eastAsia="Calibri"/>
                <w:sz w:val="22"/>
                <w:szCs w:val="22"/>
              </w:rPr>
            </w:pPr>
          </w:p>
        </w:tc>
      </w:tr>
      <w:tr w:rsidR="001203F9" w:rsidRPr="001203F9" w14:paraId="5BBE5A80" w14:textId="77777777" w:rsidTr="009257D2">
        <w:trPr>
          <w:cantSplit/>
          <w:trHeight w:val="485"/>
        </w:trPr>
        <w:tc>
          <w:tcPr>
            <w:tcW w:w="1810" w:type="dxa"/>
            <w:vMerge/>
            <w:tcBorders>
              <w:left w:val="single" w:sz="4" w:space="0" w:color="auto"/>
              <w:right w:val="single" w:sz="4" w:space="0" w:color="auto"/>
            </w:tcBorders>
            <w:shd w:val="clear" w:color="auto" w:fill="auto"/>
          </w:tcPr>
          <w:p w14:paraId="232F54FF" w14:textId="77777777" w:rsidR="001203F9" w:rsidRPr="001203F9" w:rsidRDefault="001203F9" w:rsidP="001203F9">
            <w:pPr>
              <w:jc w:val="center"/>
              <w:rPr>
                <w:rFonts w:eastAsia="Calibri"/>
                <w:sz w:val="22"/>
                <w:szCs w:val="22"/>
              </w:rPr>
            </w:pPr>
          </w:p>
        </w:tc>
        <w:tc>
          <w:tcPr>
            <w:tcW w:w="1537" w:type="dxa"/>
            <w:vMerge/>
            <w:tcBorders>
              <w:left w:val="single" w:sz="4" w:space="0" w:color="auto"/>
              <w:right w:val="single" w:sz="4" w:space="0" w:color="auto"/>
            </w:tcBorders>
            <w:shd w:val="clear" w:color="auto" w:fill="auto"/>
            <w:vAlign w:val="center"/>
          </w:tcPr>
          <w:p w14:paraId="69DC857D" w14:textId="77777777" w:rsidR="001203F9" w:rsidRPr="001203F9" w:rsidRDefault="001203F9" w:rsidP="001203F9">
            <w:pPr>
              <w:rPr>
                <w:rFonts w:eastAsia="Calibri"/>
                <w:sz w:val="22"/>
                <w:szCs w:val="22"/>
              </w:rPr>
            </w:pPr>
          </w:p>
        </w:tc>
        <w:tc>
          <w:tcPr>
            <w:tcW w:w="655" w:type="dxa"/>
            <w:tcBorders>
              <w:top w:val="dotted" w:sz="4" w:space="0" w:color="auto"/>
              <w:left w:val="single" w:sz="4" w:space="0" w:color="auto"/>
              <w:bottom w:val="single" w:sz="4" w:space="0" w:color="auto"/>
              <w:right w:val="dotted" w:sz="4" w:space="0" w:color="auto"/>
            </w:tcBorders>
            <w:shd w:val="clear" w:color="auto" w:fill="auto"/>
            <w:vAlign w:val="center"/>
          </w:tcPr>
          <w:p w14:paraId="4BF9F7DB" w14:textId="77777777" w:rsidR="001203F9" w:rsidRPr="001203F9" w:rsidRDefault="001203F9" w:rsidP="001203F9">
            <w:pPr>
              <w:jc w:val="center"/>
              <w:rPr>
                <w:sz w:val="22"/>
                <w:szCs w:val="22"/>
              </w:rPr>
            </w:pPr>
            <w:r w:rsidRPr="001203F9">
              <w:rPr>
                <w:sz w:val="22"/>
                <w:szCs w:val="22"/>
              </w:rPr>
              <w:t>&lt; 60</w:t>
            </w:r>
          </w:p>
        </w:tc>
        <w:tc>
          <w:tcPr>
            <w:tcW w:w="4981" w:type="dxa"/>
            <w:tcBorders>
              <w:top w:val="dotted" w:sz="4" w:space="0" w:color="auto"/>
              <w:left w:val="dotted" w:sz="4" w:space="0" w:color="auto"/>
              <w:bottom w:val="single" w:sz="4" w:space="0" w:color="auto"/>
              <w:right w:val="single" w:sz="4" w:space="0" w:color="auto"/>
            </w:tcBorders>
            <w:shd w:val="clear" w:color="auto" w:fill="auto"/>
            <w:vAlign w:val="center"/>
          </w:tcPr>
          <w:p w14:paraId="4FA67888" w14:textId="77777777" w:rsidR="001203F9" w:rsidRPr="001203F9" w:rsidRDefault="001203F9" w:rsidP="001203F9">
            <w:pPr>
              <w:rPr>
                <w:rFonts w:eastAsia="Calibri"/>
                <w:sz w:val="22"/>
                <w:szCs w:val="22"/>
              </w:rPr>
            </w:pPr>
            <w:r w:rsidRPr="001203F9">
              <w:rPr>
                <w:rFonts w:eastAsia="Calibri"/>
                <w:sz w:val="22"/>
                <w:szCs w:val="22"/>
              </w:rPr>
              <w:t>Nel gruppo di lavoro coopera solo in compiti limitati, che porta a termine solo se sollecitato</w:t>
            </w:r>
          </w:p>
        </w:tc>
        <w:tc>
          <w:tcPr>
            <w:tcW w:w="1366" w:type="dxa"/>
            <w:vMerge/>
            <w:tcBorders>
              <w:left w:val="single" w:sz="4" w:space="0" w:color="auto"/>
              <w:right w:val="single" w:sz="4" w:space="0" w:color="auto"/>
            </w:tcBorders>
            <w:shd w:val="clear" w:color="auto" w:fill="auto"/>
          </w:tcPr>
          <w:p w14:paraId="406AC96E" w14:textId="77777777" w:rsidR="001203F9" w:rsidRPr="001203F9" w:rsidRDefault="001203F9" w:rsidP="001203F9">
            <w:pPr>
              <w:jc w:val="center"/>
              <w:rPr>
                <w:rFonts w:eastAsia="Calibri"/>
                <w:sz w:val="22"/>
                <w:szCs w:val="22"/>
              </w:rPr>
            </w:pPr>
          </w:p>
        </w:tc>
      </w:tr>
      <w:tr w:rsidR="001203F9" w:rsidRPr="001203F9" w14:paraId="675E75CC" w14:textId="77777777" w:rsidTr="009257D2">
        <w:trPr>
          <w:cantSplit/>
          <w:trHeight w:val="682"/>
        </w:trPr>
        <w:tc>
          <w:tcPr>
            <w:tcW w:w="1810" w:type="dxa"/>
            <w:vMerge w:val="restart"/>
            <w:tcBorders>
              <w:top w:val="single" w:sz="4" w:space="0" w:color="auto"/>
              <w:left w:val="single" w:sz="4" w:space="0" w:color="auto"/>
              <w:right w:val="single" w:sz="4" w:space="0" w:color="auto"/>
            </w:tcBorders>
            <w:shd w:val="clear" w:color="auto" w:fill="auto"/>
            <w:vAlign w:val="center"/>
          </w:tcPr>
          <w:p w14:paraId="30A2BCAA" w14:textId="77777777" w:rsidR="001203F9" w:rsidRPr="001203F9" w:rsidRDefault="001203F9" w:rsidP="001203F9">
            <w:pPr>
              <w:jc w:val="center"/>
              <w:rPr>
                <w:rFonts w:eastAsia="Calibri"/>
                <w:bCs/>
                <w:sz w:val="22"/>
                <w:szCs w:val="22"/>
              </w:rPr>
            </w:pPr>
            <w:r w:rsidRPr="001203F9">
              <w:rPr>
                <w:rFonts w:eastAsia="Calibri"/>
                <w:b/>
                <w:sz w:val="22"/>
                <w:szCs w:val="22"/>
              </w:rPr>
              <w:t>Pratica</w:t>
            </w:r>
          </w:p>
        </w:tc>
        <w:tc>
          <w:tcPr>
            <w:tcW w:w="153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2C8944" w14:textId="77777777" w:rsidR="001203F9" w:rsidRPr="001203F9" w:rsidRDefault="001203F9" w:rsidP="001203F9">
            <w:pPr>
              <w:rPr>
                <w:rFonts w:eastAsia="Calibri"/>
                <w:sz w:val="22"/>
                <w:szCs w:val="22"/>
              </w:rPr>
            </w:pPr>
            <w:r w:rsidRPr="001203F9">
              <w:rPr>
                <w:rFonts w:eastAsia="Calibri"/>
                <w:sz w:val="22"/>
                <w:szCs w:val="22"/>
              </w:rPr>
              <w:t xml:space="preserve">Precisione e destrezza nell’utilizzo degli strumenti e delle tecnologie   </w:t>
            </w:r>
          </w:p>
        </w:tc>
        <w:tc>
          <w:tcPr>
            <w:tcW w:w="655" w:type="dxa"/>
            <w:tcBorders>
              <w:top w:val="single" w:sz="4" w:space="0" w:color="auto"/>
              <w:left w:val="single" w:sz="4" w:space="0" w:color="auto"/>
              <w:bottom w:val="dotted" w:sz="4" w:space="0" w:color="auto"/>
              <w:right w:val="dotted" w:sz="4" w:space="0" w:color="auto"/>
            </w:tcBorders>
            <w:shd w:val="clear" w:color="auto" w:fill="auto"/>
            <w:vAlign w:val="center"/>
          </w:tcPr>
          <w:p w14:paraId="3D9AE8CB" w14:textId="77777777" w:rsidR="001203F9" w:rsidRPr="001203F9" w:rsidRDefault="001203F9" w:rsidP="001203F9">
            <w:pPr>
              <w:jc w:val="center"/>
              <w:rPr>
                <w:sz w:val="22"/>
                <w:szCs w:val="22"/>
              </w:rPr>
            </w:pPr>
            <w:r w:rsidRPr="001203F9">
              <w:rPr>
                <w:sz w:val="22"/>
                <w:szCs w:val="22"/>
              </w:rPr>
              <w:t>91-100</w:t>
            </w:r>
          </w:p>
        </w:tc>
        <w:tc>
          <w:tcPr>
            <w:tcW w:w="4981" w:type="dxa"/>
            <w:tcBorders>
              <w:top w:val="single" w:sz="4" w:space="0" w:color="auto"/>
              <w:left w:val="dotted" w:sz="4" w:space="0" w:color="auto"/>
              <w:bottom w:val="dotted" w:sz="4" w:space="0" w:color="auto"/>
              <w:right w:val="single" w:sz="4" w:space="0" w:color="auto"/>
            </w:tcBorders>
            <w:shd w:val="clear" w:color="auto" w:fill="auto"/>
            <w:vAlign w:val="center"/>
          </w:tcPr>
          <w:p w14:paraId="7AE18D95" w14:textId="77777777" w:rsidR="001203F9" w:rsidRPr="001203F9" w:rsidRDefault="001203F9" w:rsidP="001203F9">
            <w:pPr>
              <w:tabs>
                <w:tab w:val="left" w:pos="708"/>
              </w:tabs>
              <w:rPr>
                <w:sz w:val="22"/>
                <w:szCs w:val="22"/>
              </w:rPr>
            </w:pPr>
            <w:r w:rsidRPr="001203F9">
              <w:rPr>
                <w:sz w:val="22"/>
                <w:szCs w:val="22"/>
              </w:rPr>
              <w:t>Usa strumenti e tecnologie con precisione, destrezza e efficienza. Trova soluzione ai problemi tecnici, unendo manualità, spirito pratico a intuizione</w:t>
            </w:r>
          </w:p>
        </w:tc>
        <w:tc>
          <w:tcPr>
            <w:tcW w:w="1366" w:type="dxa"/>
            <w:vMerge w:val="restart"/>
            <w:tcBorders>
              <w:top w:val="single" w:sz="4" w:space="0" w:color="auto"/>
              <w:left w:val="single" w:sz="4" w:space="0" w:color="auto"/>
              <w:bottom w:val="single" w:sz="4" w:space="0" w:color="auto"/>
              <w:right w:val="single" w:sz="4" w:space="0" w:color="auto"/>
            </w:tcBorders>
            <w:shd w:val="clear" w:color="auto" w:fill="auto"/>
          </w:tcPr>
          <w:p w14:paraId="3A01852A" w14:textId="77777777" w:rsidR="001203F9" w:rsidRPr="001203F9" w:rsidRDefault="001203F9" w:rsidP="001203F9">
            <w:pPr>
              <w:jc w:val="center"/>
              <w:rPr>
                <w:rFonts w:eastAsia="Calibri"/>
                <w:sz w:val="22"/>
                <w:szCs w:val="22"/>
              </w:rPr>
            </w:pPr>
          </w:p>
        </w:tc>
      </w:tr>
      <w:tr w:rsidR="001203F9" w:rsidRPr="001203F9" w14:paraId="5EAAE011" w14:textId="77777777" w:rsidTr="009257D2">
        <w:trPr>
          <w:cantSplit/>
          <w:trHeight w:val="713"/>
        </w:trPr>
        <w:tc>
          <w:tcPr>
            <w:tcW w:w="1810" w:type="dxa"/>
            <w:vMerge/>
            <w:tcBorders>
              <w:left w:val="single" w:sz="4" w:space="0" w:color="auto"/>
              <w:right w:val="single" w:sz="4" w:space="0" w:color="auto"/>
            </w:tcBorders>
            <w:shd w:val="clear" w:color="auto" w:fill="auto"/>
          </w:tcPr>
          <w:p w14:paraId="2DD9EF46" w14:textId="77777777" w:rsidR="001203F9" w:rsidRPr="001203F9" w:rsidRDefault="001203F9" w:rsidP="001203F9">
            <w:pPr>
              <w:rPr>
                <w:rFonts w:eastAsia="Calibri"/>
                <w:sz w:val="22"/>
                <w:szCs w:val="22"/>
              </w:rPr>
            </w:pPr>
          </w:p>
        </w:tc>
        <w:tc>
          <w:tcPr>
            <w:tcW w:w="153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CBD13F1" w14:textId="77777777" w:rsidR="001203F9" w:rsidRPr="001203F9" w:rsidRDefault="001203F9" w:rsidP="001203F9">
            <w:pPr>
              <w:rPr>
                <w:rFonts w:eastAsia="Calibri"/>
                <w:sz w:val="22"/>
                <w:szCs w:val="22"/>
              </w:rPr>
            </w:pPr>
          </w:p>
        </w:tc>
        <w:tc>
          <w:tcPr>
            <w:tcW w:w="655" w:type="dxa"/>
            <w:tcBorders>
              <w:top w:val="dotted" w:sz="4" w:space="0" w:color="auto"/>
              <w:left w:val="single" w:sz="4" w:space="0" w:color="auto"/>
              <w:bottom w:val="dotted" w:sz="4" w:space="0" w:color="auto"/>
              <w:right w:val="dotted" w:sz="4" w:space="0" w:color="auto"/>
            </w:tcBorders>
            <w:shd w:val="clear" w:color="auto" w:fill="auto"/>
            <w:vAlign w:val="center"/>
          </w:tcPr>
          <w:p w14:paraId="1CB2D148" w14:textId="77777777" w:rsidR="001203F9" w:rsidRPr="001203F9" w:rsidRDefault="001203F9" w:rsidP="001203F9">
            <w:pPr>
              <w:jc w:val="center"/>
              <w:rPr>
                <w:sz w:val="22"/>
                <w:szCs w:val="22"/>
              </w:rPr>
            </w:pPr>
            <w:r w:rsidRPr="001203F9">
              <w:rPr>
                <w:sz w:val="22"/>
                <w:szCs w:val="22"/>
              </w:rPr>
              <w:t>76-90</w:t>
            </w:r>
          </w:p>
        </w:tc>
        <w:tc>
          <w:tcPr>
            <w:tcW w:w="4981" w:type="dxa"/>
            <w:tcBorders>
              <w:top w:val="dotted" w:sz="4" w:space="0" w:color="auto"/>
              <w:left w:val="dotted" w:sz="4" w:space="0" w:color="auto"/>
              <w:bottom w:val="dotted" w:sz="4" w:space="0" w:color="auto"/>
              <w:right w:val="single" w:sz="4" w:space="0" w:color="auto"/>
            </w:tcBorders>
            <w:shd w:val="clear" w:color="auto" w:fill="auto"/>
            <w:vAlign w:val="center"/>
          </w:tcPr>
          <w:p w14:paraId="13136AA3" w14:textId="77777777" w:rsidR="001203F9" w:rsidRPr="001203F9" w:rsidRDefault="001203F9" w:rsidP="001203F9">
            <w:pPr>
              <w:tabs>
                <w:tab w:val="left" w:pos="708"/>
              </w:tabs>
              <w:rPr>
                <w:sz w:val="22"/>
                <w:szCs w:val="22"/>
              </w:rPr>
            </w:pPr>
            <w:r w:rsidRPr="001203F9">
              <w:rPr>
                <w:sz w:val="22"/>
                <w:szCs w:val="22"/>
              </w:rPr>
              <w:t>Usa strumenti e tecnologie con discreta precisione e destrezza. Trova soluzione ad alcuni problemi tecnici con discreta manualità, spirito pratico e discreta intuizione</w:t>
            </w:r>
          </w:p>
        </w:tc>
        <w:tc>
          <w:tcPr>
            <w:tcW w:w="136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AEE9A85" w14:textId="77777777" w:rsidR="001203F9" w:rsidRPr="001203F9" w:rsidRDefault="001203F9" w:rsidP="001203F9">
            <w:pPr>
              <w:rPr>
                <w:rFonts w:eastAsia="Calibri"/>
                <w:sz w:val="22"/>
                <w:szCs w:val="22"/>
              </w:rPr>
            </w:pPr>
          </w:p>
        </w:tc>
      </w:tr>
      <w:tr w:rsidR="001203F9" w:rsidRPr="001203F9" w14:paraId="47F1C737" w14:textId="77777777" w:rsidTr="009257D2">
        <w:trPr>
          <w:cantSplit/>
          <w:trHeight w:val="242"/>
        </w:trPr>
        <w:tc>
          <w:tcPr>
            <w:tcW w:w="1810" w:type="dxa"/>
            <w:vMerge/>
            <w:tcBorders>
              <w:left w:val="single" w:sz="4" w:space="0" w:color="auto"/>
              <w:right w:val="single" w:sz="4" w:space="0" w:color="auto"/>
            </w:tcBorders>
            <w:shd w:val="clear" w:color="auto" w:fill="auto"/>
          </w:tcPr>
          <w:p w14:paraId="5C62E0D6" w14:textId="77777777" w:rsidR="001203F9" w:rsidRPr="001203F9" w:rsidRDefault="001203F9" w:rsidP="001203F9">
            <w:pPr>
              <w:rPr>
                <w:rFonts w:eastAsia="Calibri"/>
                <w:sz w:val="22"/>
                <w:szCs w:val="22"/>
              </w:rPr>
            </w:pPr>
          </w:p>
        </w:tc>
        <w:tc>
          <w:tcPr>
            <w:tcW w:w="153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8586AD3" w14:textId="77777777" w:rsidR="001203F9" w:rsidRPr="001203F9" w:rsidRDefault="001203F9" w:rsidP="001203F9">
            <w:pPr>
              <w:rPr>
                <w:rFonts w:eastAsia="Calibri"/>
                <w:sz w:val="22"/>
                <w:szCs w:val="22"/>
              </w:rPr>
            </w:pPr>
          </w:p>
        </w:tc>
        <w:tc>
          <w:tcPr>
            <w:tcW w:w="655" w:type="dxa"/>
            <w:tcBorders>
              <w:top w:val="dotted" w:sz="4" w:space="0" w:color="auto"/>
              <w:left w:val="single" w:sz="4" w:space="0" w:color="auto"/>
              <w:bottom w:val="dotted" w:sz="4" w:space="0" w:color="auto"/>
              <w:right w:val="dotted" w:sz="4" w:space="0" w:color="auto"/>
            </w:tcBorders>
            <w:shd w:val="clear" w:color="auto" w:fill="auto"/>
            <w:vAlign w:val="center"/>
          </w:tcPr>
          <w:p w14:paraId="53070EDF" w14:textId="77777777" w:rsidR="001203F9" w:rsidRPr="001203F9" w:rsidRDefault="001203F9" w:rsidP="001203F9">
            <w:pPr>
              <w:jc w:val="center"/>
              <w:rPr>
                <w:sz w:val="22"/>
                <w:szCs w:val="22"/>
              </w:rPr>
            </w:pPr>
            <w:r w:rsidRPr="001203F9">
              <w:rPr>
                <w:sz w:val="22"/>
                <w:szCs w:val="22"/>
              </w:rPr>
              <w:t>61-75</w:t>
            </w:r>
          </w:p>
        </w:tc>
        <w:tc>
          <w:tcPr>
            <w:tcW w:w="4981" w:type="dxa"/>
            <w:tcBorders>
              <w:top w:val="dotted" w:sz="4" w:space="0" w:color="auto"/>
              <w:left w:val="dotted" w:sz="4" w:space="0" w:color="auto"/>
              <w:bottom w:val="dotted" w:sz="4" w:space="0" w:color="auto"/>
              <w:right w:val="single" w:sz="4" w:space="0" w:color="auto"/>
            </w:tcBorders>
            <w:shd w:val="clear" w:color="auto" w:fill="auto"/>
            <w:vAlign w:val="center"/>
          </w:tcPr>
          <w:p w14:paraId="50D26245" w14:textId="77777777" w:rsidR="001203F9" w:rsidRPr="001203F9" w:rsidRDefault="001203F9" w:rsidP="001203F9">
            <w:pPr>
              <w:tabs>
                <w:tab w:val="left" w:pos="708"/>
              </w:tabs>
              <w:rPr>
                <w:sz w:val="22"/>
                <w:szCs w:val="22"/>
              </w:rPr>
            </w:pPr>
            <w:r w:rsidRPr="001203F9">
              <w:rPr>
                <w:sz w:val="22"/>
                <w:szCs w:val="22"/>
              </w:rPr>
              <w:t>Usa strumenti e tecnologie al minimo delle loro potenzialità</w:t>
            </w:r>
          </w:p>
        </w:tc>
        <w:tc>
          <w:tcPr>
            <w:tcW w:w="136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210C211" w14:textId="77777777" w:rsidR="001203F9" w:rsidRPr="001203F9" w:rsidRDefault="001203F9" w:rsidP="001203F9">
            <w:pPr>
              <w:rPr>
                <w:rFonts w:eastAsia="Calibri"/>
                <w:sz w:val="22"/>
                <w:szCs w:val="22"/>
              </w:rPr>
            </w:pPr>
          </w:p>
        </w:tc>
      </w:tr>
      <w:tr w:rsidR="001203F9" w:rsidRPr="001203F9" w14:paraId="26B4B596" w14:textId="77777777" w:rsidTr="009257D2">
        <w:trPr>
          <w:cantSplit/>
          <w:trHeight w:val="470"/>
        </w:trPr>
        <w:tc>
          <w:tcPr>
            <w:tcW w:w="1810" w:type="dxa"/>
            <w:vMerge/>
            <w:tcBorders>
              <w:left w:val="single" w:sz="4" w:space="0" w:color="auto"/>
              <w:right w:val="single" w:sz="4" w:space="0" w:color="auto"/>
            </w:tcBorders>
            <w:shd w:val="clear" w:color="auto" w:fill="auto"/>
          </w:tcPr>
          <w:p w14:paraId="217455EF" w14:textId="77777777" w:rsidR="001203F9" w:rsidRPr="001203F9" w:rsidRDefault="001203F9" w:rsidP="001203F9">
            <w:pPr>
              <w:rPr>
                <w:rFonts w:eastAsia="Calibri"/>
                <w:sz w:val="22"/>
                <w:szCs w:val="22"/>
              </w:rPr>
            </w:pPr>
          </w:p>
        </w:tc>
        <w:tc>
          <w:tcPr>
            <w:tcW w:w="153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7117A35" w14:textId="77777777" w:rsidR="001203F9" w:rsidRPr="001203F9" w:rsidRDefault="001203F9" w:rsidP="001203F9">
            <w:pPr>
              <w:rPr>
                <w:rFonts w:eastAsia="Calibri"/>
                <w:sz w:val="22"/>
                <w:szCs w:val="22"/>
              </w:rPr>
            </w:pPr>
          </w:p>
        </w:tc>
        <w:tc>
          <w:tcPr>
            <w:tcW w:w="655" w:type="dxa"/>
            <w:tcBorders>
              <w:top w:val="dotted" w:sz="4" w:space="0" w:color="auto"/>
              <w:left w:val="single" w:sz="4" w:space="0" w:color="auto"/>
              <w:bottom w:val="dotted" w:sz="4" w:space="0" w:color="auto"/>
              <w:right w:val="dotted" w:sz="4" w:space="0" w:color="auto"/>
            </w:tcBorders>
            <w:shd w:val="clear" w:color="auto" w:fill="auto"/>
            <w:vAlign w:val="center"/>
          </w:tcPr>
          <w:p w14:paraId="448A0890" w14:textId="77777777" w:rsidR="001203F9" w:rsidRPr="001203F9" w:rsidRDefault="001203F9" w:rsidP="001203F9">
            <w:pPr>
              <w:jc w:val="center"/>
              <w:rPr>
                <w:sz w:val="22"/>
                <w:szCs w:val="22"/>
              </w:rPr>
            </w:pPr>
            <w:r w:rsidRPr="001203F9">
              <w:rPr>
                <w:sz w:val="22"/>
                <w:szCs w:val="22"/>
              </w:rPr>
              <w:t>&lt; 60</w:t>
            </w:r>
          </w:p>
        </w:tc>
        <w:tc>
          <w:tcPr>
            <w:tcW w:w="4981" w:type="dxa"/>
            <w:tcBorders>
              <w:top w:val="dotted" w:sz="4" w:space="0" w:color="auto"/>
              <w:left w:val="dotted" w:sz="4" w:space="0" w:color="auto"/>
              <w:bottom w:val="dotted" w:sz="4" w:space="0" w:color="auto"/>
              <w:right w:val="single" w:sz="4" w:space="0" w:color="auto"/>
            </w:tcBorders>
            <w:shd w:val="clear" w:color="auto" w:fill="auto"/>
            <w:vAlign w:val="center"/>
          </w:tcPr>
          <w:p w14:paraId="7E7756D3" w14:textId="77777777" w:rsidR="001203F9" w:rsidRPr="001203F9" w:rsidRDefault="001203F9" w:rsidP="001203F9">
            <w:pPr>
              <w:rPr>
                <w:rFonts w:eastAsia="Calibri"/>
                <w:sz w:val="22"/>
                <w:szCs w:val="22"/>
              </w:rPr>
            </w:pPr>
            <w:r w:rsidRPr="001203F9">
              <w:rPr>
                <w:rFonts w:eastAsia="Calibri"/>
                <w:sz w:val="22"/>
                <w:szCs w:val="22"/>
              </w:rPr>
              <w:t>Utilizza gli strumenti e le tecnologie in modo assolutamente inadeguato</w:t>
            </w:r>
          </w:p>
        </w:tc>
        <w:tc>
          <w:tcPr>
            <w:tcW w:w="136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34AC6AD" w14:textId="77777777" w:rsidR="001203F9" w:rsidRPr="001203F9" w:rsidRDefault="001203F9" w:rsidP="001203F9">
            <w:pPr>
              <w:rPr>
                <w:rFonts w:eastAsia="Calibri"/>
                <w:sz w:val="22"/>
                <w:szCs w:val="22"/>
              </w:rPr>
            </w:pPr>
          </w:p>
        </w:tc>
      </w:tr>
      <w:tr w:rsidR="001203F9" w:rsidRPr="001203F9" w14:paraId="2DFCFF7E" w14:textId="77777777" w:rsidTr="009257D2">
        <w:trPr>
          <w:cantSplit/>
          <w:trHeight w:val="485"/>
        </w:trPr>
        <w:tc>
          <w:tcPr>
            <w:tcW w:w="1810" w:type="dxa"/>
            <w:vMerge/>
            <w:tcBorders>
              <w:left w:val="single" w:sz="4" w:space="0" w:color="auto"/>
              <w:right w:val="single" w:sz="4" w:space="0" w:color="auto"/>
            </w:tcBorders>
            <w:shd w:val="clear" w:color="auto" w:fill="auto"/>
          </w:tcPr>
          <w:p w14:paraId="7DA7140E" w14:textId="77777777" w:rsidR="001203F9" w:rsidRPr="001203F9" w:rsidRDefault="001203F9" w:rsidP="001203F9">
            <w:pPr>
              <w:jc w:val="center"/>
              <w:rPr>
                <w:rFonts w:eastAsia="Calibri"/>
                <w:sz w:val="22"/>
                <w:szCs w:val="22"/>
              </w:rPr>
            </w:pPr>
          </w:p>
        </w:tc>
        <w:tc>
          <w:tcPr>
            <w:tcW w:w="1537" w:type="dxa"/>
            <w:vMerge w:val="restart"/>
            <w:tcBorders>
              <w:top w:val="single" w:sz="4" w:space="0" w:color="auto"/>
              <w:left w:val="single" w:sz="4" w:space="0" w:color="auto"/>
              <w:right w:val="single" w:sz="4" w:space="0" w:color="auto"/>
            </w:tcBorders>
            <w:shd w:val="clear" w:color="auto" w:fill="auto"/>
            <w:vAlign w:val="center"/>
          </w:tcPr>
          <w:p w14:paraId="0DB951C1" w14:textId="77777777" w:rsidR="001203F9" w:rsidRPr="001203F9" w:rsidRDefault="001203F9" w:rsidP="001203F9">
            <w:pPr>
              <w:rPr>
                <w:rFonts w:eastAsia="Calibri"/>
                <w:sz w:val="22"/>
                <w:szCs w:val="22"/>
              </w:rPr>
            </w:pPr>
            <w:r w:rsidRPr="001203F9">
              <w:rPr>
                <w:rFonts w:eastAsia="Calibri"/>
                <w:sz w:val="22"/>
                <w:szCs w:val="22"/>
              </w:rPr>
              <w:t>Funzionalità</w:t>
            </w:r>
          </w:p>
        </w:tc>
        <w:tc>
          <w:tcPr>
            <w:tcW w:w="655" w:type="dxa"/>
            <w:tcBorders>
              <w:top w:val="single" w:sz="4" w:space="0" w:color="auto"/>
              <w:left w:val="single" w:sz="4" w:space="0" w:color="auto"/>
              <w:bottom w:val="dotted" w:sz="4" w:space="0" w:color="auto"/>
              <w:right w:val="dotted" w:sz="4" w:space="0" w:color="auto"/>
            </w:tcBorders>
            <w:shd w:val="clear" w:color="auto" w:fill="auto"/>
            <w:vAlign w:val="center"/>
          </w:tcPr>
          <w:p w14:paraId="1982058C" w14:textId="77777777" w:rsidR="001203F9" w:rsidRPr="001203F9" w:rsidRDefault="001203F9" w:rsidP="001203F9">
            <w:pPr>
              <w:jc w:val="center"/>
              <w:rPr>
                <w:sz w:val="22"/>
                <w:szCs w:val="22"/>
              </w:rPr>
            </w:pPr>
            <w:r w:rsidRPr="001203F9">
              <w:rPr>
                <w:sz w:val="22"/>
                <w:szCs w:val="22"/>
              </w:rPr>
              <w:t>91-100</w:t>
            </w:r>
          </w:p>
        </w:tc>
        <w:tc>
          <w:tcPr>
            <w:tcW w:w="4981" w:type="dxa"/>
            <w:tcBorders>
              <w:top w:val="single" w:sz="4" w:space="0" w:color="auto"/>
              <w:left w:val="dotted" w:sz="4" w:space="0" w:color="auto"/>
              <w:bottom w:val="dotted" w:sz="4" w:space="0" w:color="auto"/>
              <w:right w:val="single" w:sz="4" w:space="0" w:color="auto"/>
            </w:tcBorders>
            <w:shd w:val="clear" w:color="auto" w:fill="auto"/>
            <w:vAlign w:val="center"/>
          </w:tcPr>
          <w:p w14:paraId="2C1B9AAF" w14:textId="77777777" w:rsidR="001203F9" w:rsidRPr="001203F9" w:rsidRDefault="001203F9" w:rsidP="001203F9">
            <w:pPr>
              <w:rPr>
                <w:rFonts w:eastAsia="Calibri"/>
                <w:sz w:val="22"/>
                <w:szCs w:val="22"/>
              </w:rPr>
            </w:pPr>
            <w:r w:rsidRPr="001203F9">
              <w:rPr>
                <w:rFonts w:eastAsia="Calibri"/>
                <w:sz w:val="22"/>
                <w:szCs w:val="22"/>
              </w:rPr>
              <w:t>Il prodotto è eccellente dal punto di vista della funzionalità</w:t>
            </w:r>
          </w:p>
        </w:tc>
        <w:tc>
          <w:tcPr>
            <w:tcW w:w="1366" w:type="dxa"/>
            <w:vMerge w:val="restart"/>
            <w:tcBorders>
              <w:top w:val="single" w:sz="4" w:space="0" w:color="auto"/>
              <w:left w:val="single" w:sz="4" w:space="0" w:color="auto"/>
              <w:right w:val="single" w:sz="4" w:space="0" w:color="auto"/>
            </w:tcBorders>
            <w:shd w:val="clear" w:color="auto" w:fill="auto"/>
          </w:tcPr>
          <w:p w14:paraId="3A0A08B6" w14:textId="77777777" w:rsidR="001203F9" w:rsidRPr="001203F9" w:rsidRDefault="001203F9" w:rsidP="001203F9">
            <w:pPr>
              <w:jc w:val="center"/>
              <w:rPr>
                <w:rFonts w:eastAsia="Calibri"/>
                <w:noProof/>
                <w:sz w:val="22"/>
                <w:szCs w:val="22"/>
              </w:rPr>
            </w:pPr>
          </w:p>
        </w:tc>
      </w:tr>
      <w:tr w:rsidR="001203F9" w:rsidRPr="001203F9" w14:paraId="4A201955" w14:textId="77777777" w:rsidTr="009257D2">
        <w:trPr>
          <w:cantSplit/>
          <w:trHeight w:val="470"/>
        </w:trPr>
        <w:tc>
          <w:tcPr>
            <w:tcW w:w="1810" w:type="dxa"/>
            <w:vMerge/>
            <w:tcBorders>
              <w:left w:val="single" w:sz="4" w:space="0" w:color="auto"/>
              <w:right w:val="single" w:sz="4" w:space="0" w:color="auto"/>
            </w:tcBorders>
            <w:shd w:val="clear" w:color="auto" w:fill="auto"/>
          </w:tcPr>
          <w:p w14:paraId="5DE2424A" w14:textId="77777777" w:rsidR="001203F9" w:rsidRPr="001203F9" w:rsidRDefault="001203F9" w:rsidP="001203F9">
            <w:pPr>
              <w:jc w:val="center"/>
              <w:rPr>
                <w:rFonts w:eastAsia="Calibri"/>
                <w:sz w:val="22"/>
                <w:szCs w:val="22"/>
              </w:rPr>
            </w:pPr>
          </w:p>
        </w:tc>
        <w:tc>
          <w:tcPr>
            <w:tcW w:w="1537" w:type="dxa"/>
            <w:vMerge/>
            <w:tcBorders>
              <w:left w:val="single" w:sz="4" w:space="0" w:color="auto"/>
              <w:right w:val="single" w:sz="4" w:space="0" w:color="auto"/>
            </w:tcBorders>
            <w:shd w:val="clear" w:color="auto" w:fill="auto"/>
            <w:vAlign w:val="center"/>
          </w:tcPr>
          <w:p w14:paraId="4C15EF97" w14:textId="77777777" w:rsidR="001203F9" w:rsidRPr="001203F9" w:rsidRDefault="001203F9" w:rsidP="001203F9">
            <w:pPr>
              <w:rPr>
                <w:rFonts w:eastAsia="Calibri"/>
                <w:sz w:val="22"/>
                <w:szCs w:val="22"/>
              </w:rPr>
            </w:pPr>
          </w:p>
        </w:tc>
        <w:tc>
          <w:tcPr>
            <w:tcW w:w="655" w:type="dxa"/>
            <w:tcBorders>
              <w:top w:val="dotted" w:sz="4" w:space="0" w:color="auto"/>
              <w:left w:val="single" w:sz="4" w:space="0" w:color="auto"/>
              <w:bottom w:val="dotted" w:sz="4" w:space="0" w:color="auto"/>
              <w:right w:val="dotted" w:sz="4" w:space="0" w:color="auto"/>
            </w:tcBorders>
            <w:shd w:val="clear" w:color="auto" w:fill="auto"/>
            <w:vAlign w:val="center"/>
          </w:tcPr>
          <w:p w14:paraId="0095647A" w14:textId="77777777" w:rsidR="001203F9" w:rsidRPr="001203F9" w:rsidRDefault="001203F9" w:rsidP="001203F9">
            <w:pPr>
              <w:jc w:val="center"/>
              <w:rPr>
                <w:sz w:val="22"/>
                <w:szCs w:val="22"/>
              </w:rPr>
            </w:pPr>
            <w:r w:rsidRPr="001203F9">
              <w:rPr>
                <w:sz w:val="22"/>
                <w:szCs w:val="22"/>
              </w:rPr>
              <w:t>76-90</w:t>
            </w:r>
          </w:p>
        </w:tc>
        <w:tc>
          <w:tcPr>
            <w:tcW w:w="4981" w:type="dxa"/>
            <w:tcBorders>
              <w:top w:val="dotted" w:sz="4" w:space="0" w:color="auto"/>
              <w:left w:val="dotted" w:sz="4" w:space="0" w:color="auto"/>
              <w:bottom w:val="dotted" w:sz="4" w:space="0" w:color="auto"/>
              <w:right w:val="single" w:sz="4" w:space="0" w:color="auto"/>
            </w:tcBorders>
            <w:shd w:val="clear" w:color="auto" w:fill="auto"/>
            <w:vAlign w:val="center"/>
          </w:tcPr>
          <w:p w14:paraId="7E3C5004" w14:textId="77777777" w:rsidR="001203F9" w:rsidRPr="001203F9" w:rsidRDefault="001203F9" w:rsidP="001203F9">
            <w:pPr>
              <w:rPr>
                <w:rFonts w:eastAsia="Calibri"/>
                <w:sz w:val="22"/>
                <w:szCs w:val="22"/>
              </w:rPr>
            </w:pPr>
            <w:r w:rsidRPr="001203F9">
              <w:rPr>
                <w:rFonts w:eastAsia="Calibri"/>
                <w:sz w:val="22"/>
                <w:szCs w:val="22"/>
              </w:rPr>
              <w:t>Il prodotto è funzionale secondo i parametri di accettabilità piena</w:t>
            </w:r>
          </w:p>
        </w:tc>
        <w:tc>
          <w:tcPr>
            <w:tcW w:w="1366" w:type="dxa"/>
            <w:vMerge/>
            <w:tcBorders>
              <w:left w:val="single" w:sz="4" w:space="0" w:color="auto"/>
              <w:right w:val="single" w:sz="4" w:space="0" w:color="auto"/>
            </w:tcBorders>
            <w:shd w:val="clear" w:color="auto" w:fill="auto"/>
          </w:tcPr>
          <w:p w14:paraId="6AD6B664" w14:textId="77777777" w:rsidR="001203F9" w:rsidRPr="001203F9" w:rsidRDefault="001203F9" w:rsidP="001203F9">
            <w:pPr>
              <w:jc w:val="center"/>
              <w:rPr>
                <w:rFonts w:eastAsia="Calibri"/>
                <w:noProof/>
                <w:sz w:val="22"/>
                <w:szCs w:val="22"/>
              </w:rPr>
            </w:pPr>
          </w:p>
        </w:tc>
      </w:tr>
      <w:tr w:rsidR="001203F9" w:rsidRPr="001203F9" w14:paraId="3E46600A" w14:textId="77777777" w:rsidTr="009257D2">
        <w:trPr>
          <w:cantSplit/>
          <w:trHeight w:val="682"/>
        </w:trPr>
        <w:tc>
          <w:tcPr>
            <w:tcW w:w="1810" w:type="dxa"/>
            <w:vMerge/>
            <w:tcBorders>
              <w:left w:val="single" w:sz="4" w:space="0" w:color="auto"/>
              <w:right w:val="single" w:sz="4" w:space="0" w:color="auto"/>
            </w:tcBorders>
            <w:shd w:val="clear" w:color="auto" w:fill="auto"/>
          </w:tcPr>
          <w:p w14:paraId="4C78A739" w14:textId="77777777" w:rsidR="001203F9" w:rsidRPr="001203F9" w:rsidRDefault="001203F9" w:rsidP="001203F9">
            <w:pPr>
              <w:jc w:val="center"/>
              <w:rPr>
                <w:rFonts w:eastAsia="Calibri"/>
                <w:sz w:val="22"/>
                <w:szCs w:val="22"/>
              </w:rPr>
            </w:pPr>
          </w:p>
        </w:tc>
        <w:tc>
          <w:tcPr>
            <w:tcW w:w="1537" w:type="dxa"/>
            <w:vMerge/>
            <w:tcBorders>
              <w:left w:val="single" w:sz="4" w:space="0" w:color="auto"/>
              <w:right w:val="single" w:sz="4" w:space="0" w:color="auto"/>
            </w:tcBorders>
            <w:shd w:val="clear" w:color="auto" w:fill="auto"/>
            <w:vAlign w:val="center"/>
          </w:tcPr>
          <w:p w14:paraId="4BB40B46" w14:textId="77777777" w:rsidR="001203F9" w:rsidRPr="001203F9" w:rsidRDefault="001203F9" w:rsidP="001203F9">
            <w:pPr>
              <w:rPr>
                <w:rFonts w:eastAsia="Calibri"/>
                <w:sz w:val="22"/>
                <w:szCs w:val="22"/>
              </w:rPr>
            </w:pPr>
          </w:p>
        </w:tc>
        <w:tc>
          <w:tcPr>
            <w:tcW w:w="655" w:type="dxa"/>
            <w:tcBorders>
              <w:top w:val="dotted" w:sz="4" w:space="0" w:color="auto"/>
              <w:left w:val="single" w:sz="4" w:space="0" w:color="auto"/>
              <w:bottom w:val="dotted" w:sz="4" w:space="0" w:color="auto"/>
              <w:right w:val="dotted" w:sz="4" w:space="0" w:color="auto"/>
            </w:tcBorders>
            <w:shd w:val="clear" w:color="auto" w:fill="auto"/>
            <w:vAlign w:val="center"/>
          </w:tcPr>
          <w:p w14:paraId="552166E7" w14:textId="77777777" w:rsidR="001203F9" w:rsidRPr="001203F9" w:rsidRDefault="001203F9" w:rsidP="001203F9">
            <w:pPr>
              <w:jc w:val="center"/>
              <w:rPr>
                <w:sz w:val="22"/>
                <w:szCs w:val="22"/>
              </w:rPr>
            </w:pPr>
            <w:r w:rsidRPr="001203F9">
              <w:rPr>
                <w:sz w:val="22"/>
                <w:szCs w:val="22"/>
              </w:rPr>
              <w:t>61-75</w:t>
            </w:r>
          </w:p>
        </w:tc>
        <w:tc>
          <w:tcPr>
            <w:tcW w:w="4981" w:type="dxa"/>
            <w:tcBorders>
              <w:top w:val="dotted" w:sz="4" w:space="0" w:color="auto"/>
              <w:left w:val="dotted" w:sz="4" w:space="0" w:color="auto"/>
              <w:bottom w:val="dotted" w:sz="4" w:space="0" w:color="auto"/>
              <w:right w:val="single" w:sz="4" w:space="0" w:color="auto"/>
            </w:tcBorders>
            <w:shd w:val="clear" w:color="auto" w:fill="auto"/>
            <w:vAlign w:val="center"/>
          </w:tcPr>
          <w:p w14:paraId="7D758A06" w14:textId="77777777" w:rsidR="001203F9" w:rsidRPr="001203F9" w:rsidRDefault="001203F9" w:rsidP="001203F9">
            <w:pPr>
              <w:rPr>
                <w:rFonts w:eastAsia="Calibri"/>
                <w:sz w:val="22"/>
                <w:szCs w:val="22"/>
              </w:rPr>
            </w:pPr>
            <w:r w:rsidRPr="001203F9">
              <w:rPr>
                <w:rFonts w:eastAsia="Calibri"/>
                <w:sz w:val="22"/>
                <w:szCs w:val="22"/>
              </w:rPr>
              <w:t>Il prodotto presenta una funzionalità minima</w:t>
            </w:r>
          </w:p>
        </w:tc>
        <w:tc>
          <w:tcPr>
            <w:tcW w:w="1366" w:type="dxa"/>
            <w:vMerge/>
            <w:tcBorders>
              <w:left w:val="single" w:sz="4" w:space="0" w:color="auto"/>
              <w:right w:val="single" w:sz="4" w:space="0" w:color="auto"/>
            </w:tcBorders>
            <w:shd w:val="clear" w:color="auto" w:fill="auto"/>
          </w:tcPr>
          <w:p w14:paraId="213D0DC7" w14:textId="77777777" w:rsidR="001203F9" w:rsidRPr="001203F9" w:rsidRDefault="001203F9" w:rsidP="001203F9">
            <w:pPr>
              <w:jc w:val="center"/>
              <w:rPr>
                <w:rFonts w:eastAsia="Calibri"/>
                <w:noProof/>
                <w:sz w:val="22"/>
                <w:szCs w:val="22"/>
              </w:rPr>
            </w:pPr>
          </w:p>
        </w:tc>
      </w:tr>
      <w:tr w:rsidR="001203F9" w:rsidRPr="001203F9" w14:paraId="64057E36" w14:textId="77777777" w:rsidTr="009257D2">
        <w:trPr>
          <w:cantSplit/>
          <w:trHeight w:val="682"/>
        </w:trPr>
        <w:tc>
          <w:tcPr>
            <w:tcW w:w="1810" w:type="dxa"/>
            <w:vMerge/>
            <w:tcBorders>
              <w:left w:val="single" w:sz="4" w:space="0" w:color="auto"/>
              <w:right w:val="single" w:sz="4" w:space="0" w:color="auto"/>
            </w:tcBorders>
            <w:shd w:val="clear" w:color="auto" w:fill="auto"/>
          </w:tcPr>
          <w:p w14:paraId="2CDF23D2" w14:textId="77777777" w:rsidR="001203F9" w:rsidRPr="001203F9" w:rsidRDefault="001203F9" w:rsidP="001203F9">
            <w:pPr>
              <w:jc w:val="center"/>
              <w:rPr>
                <w:rFonts w:eastAsia="Calibri"/>
                <w:sz w:val="22"/>
                <w:szCs w:val="22"/>
              </w:rPr>
            </w:pPr>
          </w:p>
        </w:tc>
        <w:tc>
          <w:tcPr>
            <w:tcW w:w="1537" w:type="dxa"/>
            <w:vMerge/>
            <w:tcBorders>
              <w:left w:val="single" w:sz="4" w:space="0" w:color="auto"/>
              <w:right w:val="single" w:sz="4" w:space="0" w:color="auto"/>
            </w:tcBorders>
            <w:shd w:val="clear" w:color="auto" w:fill="auto"/>
            <w:vAlign w:val="center"/>
          </w:tcPr>
          <w:p w14:paraId="076DEE02" w14:textId="77777777" w:rsidR="001203F9" w:rsidRPr="001203F9" w:rsidRDefault="001203F9" w:rsidP="001203F9">
            <w:pPr>
              <w:rPr>
                <w:rFonts w:eastAsia="Calibri"/>
                <w:sz w:val="22"/>
                <w:szCs w:val="22"/>
              </w:rPr>
            </w:pPr>
          </w:p>
        </w:tc>
        <w:tc>
          <w:tcPr>
            <w:tcW w:w="655" w:type="dxa"/>
            <w:tcBorders>
              <w:top w:val="dotted" w:sz="4" w:space="0" w:color="auto"/>
              <w:left w:val="single" w:sz="4" w:space="0" w:color="auto"/>
              <w:bottom w:val="single" w:sz="4" w:space="0" w:color="auto"/>
              <w:right w:val="dotted" w:sz="4" w:space="0" w:color="auto"/>
            </w:tcBorders>
            <w:shd w:val="clear" w:color="auto" w:fill="auto"/>
            <w:vAlign w:val="center"/>
          </w:tcPr>
          <w:p w14:paraId="1F50777A" w14:textId="77777777" w:rsidR="001203F9" w:rsidRPr="001203F9" w:rsidRDefault="001203F9" w:rsidP="001203F9">
            <w:pPr>
              <w:jc w:val="center"/>
              <w:rPr>
                <w:sz w:val="22"/>
                <w:szCs w:val="22"/>
              </w:rPr>
            </w:pPr>
            <w:r w:rsidRPr="001203F9">
              <w:rPr>
                <w:sz w:val="22"/>
                <w:szCs w:val="22"/>
              </w:rPr>
              <w:t>&lt; 60</w:t>
            </w:r>
          </w:p>
        </w:tc>
        <w:tc>
          <w:tcPr>
            <w:tcW w:w="4981" w:type="dxa"/>
            <w:tcBorders>
              <w:top w:val="dotted" w:sz="4" w:space="0" w:color="auto"/>
              <w:left w:val="dotted" w:sz="4" w:space="0" w:color="auto"/>
              <w:bottom w:val="single" w:sz="4" w:space="0" w:color="auto"/>
              <w:right w:val="single" w:sz="4" w:space="0" w:color="auto"/>
            </w:tcBorders>
            <w:shd w:val="clear" w:color="auto" w:fill="auto"/>
            <w:vAlign w:val="center"/>
          </w:tcPr>
          <w:p w14:paraId="6D04585D" w14:textId="77777777" w:rsidR="001203F9" w:rsidRPr="001203F9" w:rsidRDefault="001203F9" w:rsidP="001203F9">
            <w:pPr>
              <w:rPr>
                <w:rFonts w:eastAsia="Calibri"/>
                <w:sz w:val="22"/>
                <w:szCs w:val="22"/>
              </w:rPr>
            </w:pPr>
            <w:r w:rsidRPr="001203F9">
              <w:rPr>
                <w:rFonts w:eastAsia="Calibri"/>
                <w:sz w:val="22"/>
                <w:szCs w:val="22"/>
              </w:rPr>
              <w:t>Il prodotto presenta lacune che ne rendono incerta la funzionalità</w:t>
            </w:r>
          </w:p>
        </w:tc>
        <w:tc>
          <w:tcPr>
            <w:tcW w:w="1366" w:type="dxa"/>
            <w:vMerge/>
            <w:tcBorders>
              <w:left w:val="single" w:sz="4" w:space="0" w:color="auto"/>
              <w:right w:val="single" w:sz="4" w:space="0" w:color="auto"/>
            </w:tcBorders>
            <w:shd w:val="clear" w:color="auto" w:fill="auto"/>
          </w:tcPr>
          <w:p w14:paraId="5ABEC7D8" w14:textId="77777777" w:rsidR="001203F9" w:rsidRPr="001203F9" w:rsidRDefault="001203F9" w:rsidP="001203F9">
            <w:pPr>
              <w:jc w:val="center"/>
              <w:rPr>
                <w:rFonts w:eastAsia="Calibri"/>
                <w:noProof/>
                <w:sz w:val="22"/>
                <w:szCs w:val="22"/>
              </w:rPr>
            </w:pPr>
          </w:p>
        </w:tc>
      </w:tr>
    </w:tbl>
    <w:p w14:paraId="41C7C82A" w14:textId="77777777" w:rsidR="001203F9" w:rsidRPr="001203F9" w:rsidRDefault="001203F9" w:rsidP="001203F9">
      <w:pPr>
        <w:jc w:val="center"/>
        <w:rPr>
          <w:sz w:val="22"/>
          <w:szCs w:val="22"/>
        </w:rPr>
      </w:pPr>
    </w:p>
    <w:p w14:paraId="2856D856" w14:textId="77777777" w:rsidR="001203F9" w:rsidRPr="001203F9" w:rsidRDefault="001203F9" w:rsidP="001203F9">
      <w:pPr>
        <w:jc w:val="center"/>
        <w:rPr>
          <w:sz w:val="22"/>
          <w:szCs w:val="22"/>
        </w:rPr>
      </w:pPr>
      <w:r w:rsidRPr="001203F9">
        <w:rPr>
          <w:rFonts w:eastAsia="Calibri"/>
          <w:b/>
          <w:sz w:val="22"/>
          <w:szCs w:val="22"/>
        </w:rPr>
        <w:t>Cognitiva</w:t>
      </w:r>
    </w:p>
    <w:tbl>
      <w:tblPr>
        <w:tblW w:w="10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0"/>
        <w:gridCol w:w="1537"/>
        <w:gridCol w:w="655"/>
        <w:gridCol w:w="4982"/>
        <w:gridCol w:w="1366"/>
      </w:tblGrid>
      <w:tr w:rsidR="001203F9" w:rsidRPr="001203F9" w14:paraId="203F651E" w14:textId="77777777" w:rsidTr="009257D2">
        <w:trPr>
          <w:cantSplit/>
          <w:trHeight w:val="704"/>
        </w:trPr>
        <w:tc>
          <w:tcPr>
            <w:tcW w:w="1810" w:type="dxa"/>
            <w:tcBorders>
              <w:top w:val="single" w:sz="4" w:space="0" w:color="auto"/>
              <w:left w:val="single" w:sz="4" w:space="0" w:color="auto"/>
              <w:bottom w:val="single" w:sz="4" w:space="0" w:color="auto"/>
              <w:right w:val="single" w:sz="4" w:space="0" w:color="auto"/>
            </w:tcBorders>
            <w:shd w:val="clear" w:color="auto" w:fill="auto"/>
            <w:vAlign w:val="center"/>
          </w:tcPr>
          <w:p w14:paraId="26B6365B" w14:textId="77777777" w:rsidR="001203F9" w:rsidRPr="001203F9" w:rsidRDefault="001203F9" w:rsidP="001203F9">
            <w:pPr>
              <w:jc w:val="center"/>
              <w:rPr>
                <w:rFonts w:eastAsia="Calibri"/>
                <w:b/>
                <w:sz w:val="22"/>
                <w:szCs w:val="22"/>
              </w:rPr>
            </w:pPr>
            <w:r w:rsidRPr="001203F9">
              <w:rPr>
                <w:rFonts w:eastAsia="Calibri"/>
                <w:b/>
                <w:sz w:val="22"/>
                <w:szCs w:val="22"/>
              </w:rPr>
              <w:t>DIMENSIONI DELLA INTELLIGENZA</w:t>
            </w:r>
          </w:p>
        </w:tc>
        <w:tc>
          <w:tcPr>
            <w:tcW w:w="1537" w:type="dxa"/>
            <w:tcBorders>
              <w:top w:val="single" w:sz="4" w:space="0" w:color="auto"/>
              <w:left w:val="single" w:sz="4" w:space="0" w:color="auto"/>
              <w:bottom w:val="single" w:sz="4" w:space="0" w:color="auto"/>
              <w:right w:val="single" w:sz="4" w:space="0" w:color="auto"/>
            </w:tcBorders>
            <w:shd w:val="clear" w:color="auto" w:fill="auto"/>
            <w:vAlign w:val="center"/>
          </w:tcPr>
          <w:p w14:paraId="3750161A" w14:textId="77777777" w:rsidR="001203F9" w:rsidRPr="001203F9" w:rsidRDefault="001203F9" w:rsidP="001203F9">
            <w:pPr>
              <w:jc w:val="center"/>
              <w:rPr>
                <w:rFonts w:eastAsia="Calibri"/>
                <w:b/>
                <w:sz w:val="22"/>
                <w:szCs w:val="22"/>
              </w:rPr>
            </w:pPr>
            <w:r w:rsidRPr="001203F9">
              <w:rPr>
                <w:rFonts w:eastAsia="Calibri"/>
                <w:b/>
                <w:sz w:val="22"/>
                <w:szCs w:val="22"/>
              </w:rPr>
              <w:t>CRITERI</w:t>
            </w:r>
          </w:p>
        </w:tc>
        <w:tc>
          <w:tcPr>
            <w:tcW w:w="563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6CC382" w14:textId="77777777" w:rsidR="001203F9" w:rsidRPr="001203F9" w:rsidRDefault="001203F9" w:rsidP="001203F9">
            <w:pPr>
              <w:jc w:val="center"/>
              <w:rPr>
                <w:rFonts w:eastAsia="Calibri"/>
                <w:b/>
                <w:sz w:val="22"/>
                <w:szCs w:val="22"/>
              </w:rPr>
            </w:pPr>
            <w:r w:rsidRPr="001203F9">
              <w:rPr>
                <w:rFonts w:eastAsia="Calibri"/>
                <w:b/>
                <w:sz w:val="22"/>
                <w:szCs w:val="22"/>
              </w:rPr>
              <w:t>FOCUS DELL’OSSERVAZIONE</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14:paraId="65950075" w14:textId="77777777" w:rsidR="001203F9" w:rsidRPr="001203F9" w:rsidRDefault="001203F9" w:rsidP="001203F9">
            <w:pPr>
              <w:jc w:val="center"/>
              <w:rPr>
                <w:rFonts w:eastAsia="Calibri"/>
                <w:b/>
                <w:sz w:val="22"/>
                <w:szCs w:val="22"/>
              </w:rPr>
            </w:pPr>
            <w:r w:rsidRPr="001203F9">
              <w:rPr>
                <w:rFonts w:eastAsia="Calibri"/>
                <w:b/>
                <w:sz w:val="22"/>
                <w:szCs w:val="22"/>
              </w:rPr>
              <w:t>PUNTEGGIO</w:t>
            </w:r>
          </w:p>
        </w:tc>
      </w:tr>
      <w:tr w:rsidR="001203F9" w:rsidRPr="001203F9" w14:paraId="41E95272" w14:textId="77777777" w:rsidTr="009257D2">
        <w:trPr>
          <w:cantSplit/>
          <w:trHeight w:val="459"/>
        </w:trPr>
        <w:tc>
          <w:tcPr>
            <w:tcW w:w="1810" w:type="dxa"/>
            <w:vMerge w:val="restart"/>
            <w:tcBorders>
              <w:top w:val="single" w:sz="4" w:space="0" w:color="auto"/>
              <w:left w:val="single" w:sz="4" w:space="0" w:color="auto"/>
              <w:right w:val="single" w:sz="4" w:space="0" w:color="auto"/>
            </w:tcBorders>
            <w:shd w:val="clear" w:color="auto" w:fill="auto"/>
            <w:vAlign w:val="center"/>
          </w:tcPr>
          <w:p w14:paraId="3B16F6DB" w14:textId="77777777" w:rsidR="001203F9" w:rsidRPr="001203F9" w:rsidRDefault="001203F9" w:rsidP="001203F9">
            <w:pPr>
              <w:ind w:left="113" w:right="113"/>
              <w:jc w:val="center"/>
              <w:rPr>
                <w:rFonts w:eastAsia="Calibri"/>
                <w:b/>
                <w:sz w:val="22"/>
                <w:szCs w:val="22"/>
              </w:rPr>
            </w:pPr>
            <w:r w:rsidRPr="001203F9">
              <w:rPr>
                <w:rFonts w:eastAsia="Calibri"/>
                <w:b/>
                <w:sz w:val="22"/>
                <w:szCs w:val="22"/>
              </w:rPr>
              <w:t>Cognitiva</w:t>
            </w:r>
          </w:p>
        </w:tc>
        <w:tc>
          <w:tcPr>
            <w:tcW w:w="153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0909EB" w14:textId="77777777" w:rsidR="001203F9" w:rsidRPr="001203F9" w:rsidRDefault="001203F9" w:rsidP="001203F9">
            <w:pPr>
              <w:rPr>
                <w:rFonts w:eastAsia="Calibri"/>
                <w:sz w:val="22"/>
                <w:szCs w:val="22"/>
              </w:rPr>
            </w:pPr>
            <w:r w:rsidRPr="001203F9">
              <w:rPr>
                <w:rFonts w:eastAsia="Calibri"/>
                <w:sz w:val="22"/>
                <w:szCs w:val="22"/>
              </w:rPr>
              <w:t>Uso del linguaggio settoriale-tecnico- professionale</w:t>
            </w:r>
          </w:p>
        </w:tc>
        <w:tc>
          <w:tcPr>
            <w:tcW w:w="655" w:type="dxa"/>
            <w:tcBorders>
              <w:top w:val="single" w:sz="4" w:space="0" w:color="auto"/>
              <w:left w:val="single" w:sz="4" w:space="0" w:color="auto"/>
              <w:bottom w:val="dotted" w:sz="4" w:space="0" w:color="auto"/>
              <w:right w:val="dotted" w:sz="4" w:space="0" w:color="auto"/>
            </w:tcBorders>
            <w:shd w:val="clear" w:color="auto" w:fill="auto"/>
            <w:vAlign w:val="center"/>
          </w:tcPr>
          <w:p w14:paraId="24CE7ED3" w14:textId="77777777" w:rsidR="001203F9" w:rsidRPr="001203F9" w:rsidRDefault="001203F9" w:rsidP="001203F9">
            <w:pPr>
              <w:jc w:val="center"/>
              <w:rPr>
                <w:sz w:val="22"/>
                <w:szCs w:val="22"/>
              </w:rPr>
            </w:pPr>
            <w:r w:rsidRPr="001203F9">
              <w:rPr>
                <w:sz w:val="22"/>
                <w:szCs w:val="22"/>
              </w:rPr>
              <w:t>91-100</w:t>
            </w:r>
          </w:p>
        </w:tc>
        <w:tc>
          <w:tcPr>
            <w:tcW w:w="4981" w:type="dxa"/>
            <w:tcBorders>
              <w:top w:val="single" w:sz="4" w:space="0" w:color="auto"/>
              <w:left w:val="dotted" w:sz="4" w:space="0" w:color="auto"/>
              <w:bottom w:val="dotted" w:sz="4" w:space="0" w:color="auto"/>
              <w:right w:val="single" w:sz="4" w:space="0" w:color="auto"/>
            </w:tcBorders>
            <w:shd w:val="clear" w:color="auto" w:fill="auto"/>
            <w:vAlign w:val="center"/>
          </w:tcPr>
          <w:p w14:paraId="20E42146" w14:textId="77777777" w:rsidR="001203F9" w:rsidRPr="001203F9" w:rsidRDefault="001203F9" w:rsidP="001203F9">
            <w:pPr>
              <w:tabs>
                <w:tab w:val="left" w:pos="708"/>
              </w:tabs>
              <w:rPr>
                <w:sz w:val="22"/>
                <w:szCs w:val="22"/>
              </w:rPr>
            </w:pPr>
            <w:r w:rsidRPr="001203F9">
              <w:rPr>
                <w:sz w:val="22"/>
                <w:szCs w:val="22"/>
              </w:rPr>
              <w:t>Ha un linguaggio ricco e articolato, usando anche termini settoriali - tecnici – professionali in modo pertinente</w:t>
            </w:r>
          </w:p>
        </w:tc>
        <w:tc>
          <w:tcPr>
            <w:tcW w:w="1366" w:type="dxa"/>
            <w:vMerge w:val="restart"/>
            <w:tcBorders>
              <w:top w:val="single" w:sz="4" w:space="0" w:color="auto"/>
              <w:left w:val="single" w:sz="4" w:space="0" w:color="auto"/>
              <w:bottom w:val="single" w:sz="4" w:space="0" w:color="auto"/>
              <w:right w:val="single" w:sz="4" w:space="0" w:color="auto"/>
            </w:tcBorders>
            <w:shd w:val="clear" w:color="auto" w:fill="auto"/>
          </w:tcPr>
          <w:p w14:paraId="6ADD2BE1" w14:textId="77777777" w:rsidR="001203F9" w:rsidRPr="001203F9" w:rsidRDefault="001203F9" w:rsidP="001203F9">
            <w:pPr>
              <w:jc w:val="center"/>
              <w:rPr>
                <w:rFonts w:eastAsia="Calibri"/>
                <w:sz w:val="22"/>
                <w:szCs w:val="22"/>
              </w:rPr>
            </w:pPr>
          </w:p>
        </w:tc>
      </w:tr>
      <w:tr w:rsidR="001203F9" w:rsidRPr="001203F9" w14:paraId="58FE8F6B" w14:textId="77777777" w:rsidTr="009257D2">
        <w:trPr>
          <w:cantSplit/>
          <w:trHeight w:val="474"/>
        </w:trPr>
        <w:tc>
          <w:tcPr>
            <w:tcW w:w="1810" w:type="dxa"/>
            <w:vMerge/>
            <w:tcBorders>
              <w:left w:val="single" w:sz="4" w:space="0" w:color="auto"/>
              <w:right w:val="single" w:sz="4" w:space="0" w:color="auto"/>
            </w:tcBorders>
            <w:shd w:val="clear" w:color="auto" w:fill="auto"/>
          </w:tcPr>
          <w:p w14:paraId="2F0CB50F" w14:textId="77777777" w:rsidR="001203F9" w:rsidRPr="001203F9" w:rsidRDefault="001203F9" w:rsidP="001203F9">
            <w:pPr>
              <w:rPr>
                <w:rFonts w:eastAsia="Calibri"/>
                <w:sz w:val="22"/>
                <w:szCs w:val="22"/>
              </w:rPr>
            </w:pPr>
          </w:p>
        </w:tc>
        <w:tc>
          <w:tcPr>
            <w:tcW w:w="153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58ACB88" w14:textId="77777777" w:rsidR="001203F9" w:rsidRPr="001203F9" w:rsidRDefault="001203F9" w:rsidP="001203F9">
            <w:pPr>
              <w:rPr>
                <w:rFonts w:eastAsia="Calibri"/>
                <w:sz w:val="22"/>
                <w:szCs w:val="22"/>
              </w:rPr>
            </w:pPr>
          </w:p>
        </w:tc>
        <w:tc>
          <w:tcPr>
            <w:tcW w:w="655" w:type="dxa"/>
            <w:tcBorders>
              <w:top w:val="dotted" w:sz="4" w:space="0" w:color="auto"/>
              <w:left w:val="single" w:sz="4" w:space="0" w:color="auto"/>
              <w:bottom w:val="dotted" w:sz="4" w:space="0" w:color="auto"/>
              <w:right w:val="dotted" w:sz="4" w:space="0" w:color="auto"/>
            </w:tcBorders>
            <w:shd w:val="clear" w:color="auto" w:fill="auto"/>
            <w:vAlign w:val="center"/>
          </w:tcPr>
          <w:p w14:paraId="08AED409" w14:textId="77777777" w:rsidR="001203F9" w:rsidRPr="001203F9" w:rsidRDefault="001203F9" w:rsidP="001203F9">
            <w:pPr>
              <w:jc w:val="center"/>
              <w:rPr>
                <w:sz w:val="22"/>
                <w:szCs w:val="22"/>
              </w:rPr>
            </w:pPr>
            <w:r w:rsidRPr="001203F9">
              <w:rPr>
                <w:sz w:val="22"/>
                <w:szCs w:val="22"/>
              </w:rPr>
              <w:t>76-90</w:t>
            </w:r>
          </w:p>
        </w:tc>
        <w:tc>
          <w:tcPr>
            <w:tcW w:w="4981" w:type="dxa"/>
            <w:tcBorders>
              <w:top w:val="dotted" w:sz="4" w:space="0" w:color="auto"/>
              <w:left w:val="dotted" w:sz="4" w:space="0" w:color="auto"/>
              <w:bottom w:val="dotted" w:sz="4" w:space="0" w:color="auto"/>
              <w:right w:val="single" w:sz="4" w:space="0" w:color="auto"/>
            </w:tcBorders>
            <w:shd w:val="clear" w:color="auto" w:fill="auto"/>
            <w:vAlign w:val="center"/>
          </w:tcPr>
          <w:p w14:paraId="36091684" w14:textId="77777777" w:rsidR="001203F9" w:rsidRPr="001203F9" w:rsidRDefault="001203F9" w:rsidP="001203F9">
            <w:pPr>
              <w:rPr>
                <w:rFonts w:eastAsia="Calibri"/>
                <w:sz w:val="22"/>
                <w:szCs w:val="22"/>
              </w:rPr>
            </w:pPr>
            <w:r w:rsidRPr="001203F9">
              <w:rPr>
                <w:rFonts w:eastAsia="Calibri"/>
                <w:sz w:val="22"/>
                <w:szCs w:val="22"/>
              </w:rPr>
              <w:t>La padronanza del linguaggio, compresi i termini settoriali- tecnico-professionale da parte dell’allievo è soddisfacente</w:t>
            </w:r>
          </w:p>
        </w:tc>
        <w:tc>
          <w:tcPr>
            <w:tcW w:w="136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5B1971A" w14:textId="77777777" w:rsidR="001203F9" w:rsidRPr="001203F9" w:rsidRDefault="001203F9" w:rsidP="001203F9">
            <w:pPr>
              <w:rPr>
                <w:rFonts w:eastAsia="Calibri"/>
                <w:sz w:val="22"/>
                <w:szCs w:val="22"/>
              </w:rPr>
            </w:pPr>
          </w:p>
        </w:tc>
      </w:tr>
      <w:tr w:rsidR="001203F9" w:rsidRPr="001203F9" w14:paraId="573792FA" w14:textId="77777777" w:rsidTr="009257D2">
        <w:trPr>
          <w:cantSplit/>
          <w:trHeight w:val="489"/>
        </w:trPr>
        <w:tc>
          <w:tcPr>
            <w:tcW w:w="1810" w:type="dxa"/>
            <w:vMerge/>
            <w:tcBorders>
              <w:left w:val="single" w:sz="4" w:space="0" w:color="auto"/>
              <w:right w:val="single" w:sz="4" w:space="0" w:color="auto"/>
            </w:tcBorders>
            <w:shd w:val="clear" w:color="auto" w:fill="auto"/>
          </w:tcPr>
          <w:p w14:paraId="38D0E6F2" w14:textId="77777777" w:rsidR="001203F9" w:rsidRPr="001203F9" w:rsidRDefault="001203F9" w:rsidP="001203F9">
            <w:pPr>
              <w:rPr>
                <w:rFonts w:eastAsia="Calibri"/>
                <w:sz w:val="22"/>
                <w:szCs w:val="22"/>
              </w:rPr>
            </w:pPr>
          </w:p>
        </w:tc>
        <w:tc>
          <w:tcPr>
            <w:tcW w:w="153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1389B0B" w14:textId="77777777" w:rsidR="001203F9" w:rsidRPr="001203F9" w:rsidRDefault="001203F9" w:rsidP="001203F9">
            <w:pPr>
              <w:rPr>
                <w:rFonts w:eastAsia="Calibri"/>
                <w:sz w:val="22"/>
                <w:szCs w:val="22"/>
              </w:rPr>
            </w:pPr>
          </w:p>
        </w:tc>
        <w:tc>
          <w:tcPr>
            <w:tcW w:w="655" w:type="dxa"/>
            <w:tcBorders>
              <w:top w:val="dotted" w:sz="4" w:space="0" w:color="auto"/>
              <w:left w:val="single" w:sz="4" w:space="0" w:color="auto"/>
              <w:bottom w:val="dotted" w:sz="4" w:space="0" w:color="auto"/>
              <w:right w:val="dotted" w:sz="4" w:space="0" w:color="auto"/>
            </w:tcBorders>
            <w:shd w:val="clear" w:color="auto" w:fill="auto"/>
            <w:vAlign w:val="center"/>
          </w:tcPr>
          <w:p w14:paraId="33A0D9A0" w14:textId="77777777" w:rsidR="001203F9" w:rsidRPr="001203F9" w:rsidRDefault="001203F9" w:rsidP="001203F9">
            <w:pPr>
              <w:jc w:val="center"/>
              <w:rPr>
                <w:sz w:val="22"/>
                <w:szCs w:val="22"/>
              </w:rPr>
            </w:pPr>
            <w:r w:rsidRPr="001203F9">
              <w:rPr>
                <w:sz w:val="22"/>
                <w:szCs w:val="22"/>
              </w:rPr>
              <w:t>61-75</w:t>
            </w:r>
          </w:p>
        </w:tc>
        <w:tc>
          <w:tcPr>
            <w:tcW w:w="4981" w:type="dxa"/>
            <w:tcBorders>
              <w:top w:val="dotted" w:sz="4" w:space="0" w:color="auto"/>
              <w:left w:val="dotted" w:sz="4" w:space="0" w:color="auto"/>
              <w:bottom w:val="dotted" w:sz="4" w:space="0" w:color="auto"/>
              <w:right w:val="single" w:sz="4" w:space="0" w:color="auto"/>
            </w:tcBorders>
            <w:shd w:val="clear" w:color="auto" w:fill="auto"/>
            <w:vAlign w:val="center"/>
          </w:tcPr>
          <w:p w14:paraId="3CC9A6CB" w14:textId="77777777" w:rsidR="001203F9" w:rsidRPr="001203F9" w:rsidRDefault="001203F9" w:rsidP="001203F9">
            <w:pPr>
              <w:rPr>
                <w:rFonts w:eastAsia="Calibri"/>
                <w:sz w:val="22"/>
                <w:szCs w:val="22"/>
              </w:rPr>
            </w:pPr>
            <w:r w:rsidRPr="001203F9">
              <w:rPr>
                <w:rFonts w:eastAsia="Calibri"/>
                <w:sz w:val="22"/>
                <w:szCs w:val="22"/>
              </w:rPr>
              <w:t>Mostra di possedere un minimo lessico settoriale-tecnico-professionale</w:t>
            </w:r>
          </w:p>
        </w:tc>
        <w:tc>
          <w:tcPr>
            <w:tcW w:w="136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F108128" w14:textId="77777777" w:rsidR="001203F9" w:rsidRPr="001203F9" w:rsidRDefault="001203F9" w:rsidP="001203F9">
            <w:pPr>
              <w:rPr>
                <w:rFonts w:eastAsia="Calibri"/>
                <w:sz w:val="22"/>
                <w:szCs w:val="22"/>
              </w:rPr>
            </w:pPr>
          </w:p>
        </w:tc>
      </w:tr>
      <w:tr w:rsidR="001203F9" w:rsidRPr="001203F9" w14:paraId="33C767A1" w14:textId="77777777" w:rsidTr="009257D2">
        <w:trPr>
          <w:cantSplit/>
          <w:trHeight w:val="244"/>
        </w:trPr>
        <w:tc>
          <w:tcPr>
            <w:tcW w:w="1810" w:type="dxa"/>
            <w:vMerge/>
            <w:tcBorders>
              <w:left w:val="single" w:sz="4" w:space="0" w:color="auto"/>
              <w:right w:val="single" w:sz="4" w:space="0" w:color="auto"/>
            </w:tcBorders>
            <w:shd w:val="clear" w:color="auto" w:fill="auto"/>
          </w:tcPr>
          <w:p w14:paraId="0A0E6A8C" w14:textId="77777777" w:rsidR="001203F9" w:rsidRPr="001203F9" w:rsidRDefault="001203F9" w:rsidP="001203F9">
            <w:pPr>
              <w:rPr>
                <w:rFonts w:eastAsia="Calibri"/>
                <w:sz w:val="22"/>
                <w:szCs w:val="22"/>
              </w:rPr>
            </w:pPr>
          </w:p>
        </w:tc>
        <w:tc>
          <w:tcPr>
            <w:tcW w:w="153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61A3BA6" w14:textId="77777777" w:rsidR="001203F9" w:rsidRPr="001203F9" w:rsidRDefault="001203F9" w:rsidP="001203F9">
            <w:pPr>
              <w:rPr>
                <w:rFonts w:eastAsia="Calibri"/>
                <w:sz w:val="22"/>
                <w:szCs w:val="22"/>
              </w:rPr>
            </w:pPr>
          </w:p>
        </w:tc>
        <w:tc>
          <w:tcPr>
            <w:tcW w:w="655" w:type="dxa"/>
            <w:tcBorders>
              <w:top w:val="dotted" w:sz="4" w:space="0" w:color="auto"/>
              <w:left w:val="single" w:sz="4" w:space="0" w:color="auto"/>
              <w:bottom w:val="dotted" w:sz="4" w:space="0" w:color="auto"/>
              <w:right w:val="dotted" w:sz="4" w:space="0" w:color="auto"/>
            </w:tcBorders>
            <w:shd w:val="clear" w:color="auto" w:fill="auto"/>
            <w:vAlign w:val="center"/>
          </w:tcPr>
          <w:p w14:paraId="176F3163" w14:textId="77777777" w:rsidR="001203F9" w:rsidRPr="001203F9" w:rsidRDefault="001203F9" w:rsidP="001203F9">
            <w:pPr>
              <w:jc w:val="center"/>
              <w:rPr>
                <w:sz w:val="22"/>
                <w:szCs w:val="22"/>
              </w:rPr>
            </w:pPr>
            <w:r w:rsidRPr="001203F9">
              <w:rPr>
                <w:sz w:val="22"/>
                <w:szCs w:val="22"/>
              </w:rPr>
              <w:t>&lt; 60</w:t>
            </w:r>
          </w:p>
        </w:tc>
        <w:tc>
          <w:tcPr>
            <w:tcW w:w="4981" w:type="dxa"/>
            <w:tcBorders>
              <w:top w:val="dotted" w:sz="4" w:space="0" w:color="auto"/>
              <w:left w:val="dotted" w:sz="4" w:space="0" w:color="auto"/>
              <w:bottom w:val="dotted" w:sz="4" w:space="0" w:color="auto"/>
              <w:right w:val="single" w:sz="4" w:space="0" w:color="auto"/>
            </w:tcBorders>
            <w:shd w:val="clear" w:color="auto" w:fill="auto"/>
            <w:vAlign w:val="center"/>
          </w:tcPr>
          <w:p w14:paraId="1FC673E4" w14:textId="77777777" w:rsidR="001203F9" w:rsidRPr="001203F9" w:rsidRDefault="001203F9" w:rsidP="001203F9">
            <w:pPr>
              <w:rPr>
                <w:rFonts w:eastAsia="Calibri"/>
                <w:sz w:val="22"/>
                <w:szCs w:val="22"/>
              </w:rPr>
            </w:pPr>
            <w:r w:rsidRPr="001203F9">
              <w:rPr>
                <w:rFonts w:eastAsia="Calibri"/>
                <w:sz w:val="22"/>
                <w:szCs w:val="22"/>
              </w:rPr>
              <w:t>Presenta lacune nel linguaggio settoriale-tecnico-professionale</w:t>
            </w:r>
          </w:p>
        </w:tc>
        <w:tc>
          <w:tcPr>
            <w:tcW w:w="136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B58ABE6" w14:textId="77777777" w:rsidR="001203F9" w:rsidRPr="001203F9" w:rsidRDefault="001203F9" w:rsidP="001203F9">
            <w:pPr>
              <w:rPr>
                <w:rFonts w:eastAsia="Calibri"/>
                <w:sz w:val="22"/>
                <w:szCs w:val="22"/>
              </w:rPr>
            </w:pPr>
          </w:p>
        </w:tc>
      </w:tr>
      <w:tr w:rsidR="001203F9" w:rsidRPr="001203F9" w14:paraId="659C4009" w14:textId="77777777" w:rsidTr="009257D2">
        <w:trPr>
          <w:cantSplit/>
          <w:trHeight w:val="948"/>
        </w:trPr>
        <w:tc>
          <w:tcPr>
            <w:tcW w:w="1810" w:type="dxa"/>
            <w:vMerge/>
            <w:tcBorders>
              <w:left w:val="single" w:sz="4" w:space="0" w:color="auto"/>
              <w:right w:val="single" w:sz="4" w:space="0" w:color="auto"/>
            </w:tcBorders>
            <w:shd w:val="clear" w:color="auto" w:fill="auto"/>
          </w:tcPr>
          <w:p w14:paraId="03DF5380" w14:textId="77777777" w:rsidR="001203F9" w:rsidRPr="001203F9" w:rsidRDefault="001203F9" w:rsidP="001203F9">
            <w:pPr>
              <w:jc w:val="center"/>
              <w:rPr>
                <w:rFonts w:eastAsia="Calibri"/>
                <w:sz w:val="22"/>
                <w:szCs w:val="22"/>
              </w:rPr>
            </w:pPr>
          </w:p>
        </w:tc>
        <w:tc>
          <w:tcPr>
            <w:tcW w:w="1537" w:type="dxa"/>
            <w:vMerge w:val="restart"/>
            <w:tcBorders>
              <w:top w:val="single" w:sz="4" w:space="0" w:color="auto"/>
              <w:left w:val="single" w:sz="4" w:space="0" w:color="auto"/>
              <w:right w:val="single" w:sz="4" w:space="0" w:color="auto"/>
            </w:tcBorders>
            <w:shd w:val="clear" w:color="auto" w:fill="auto"/>
            <w:vAlign w:val="center"/>
          </w:tcPr>
          <w:p w14:paraId="2992F7F8" w14:textId="77777777" w:rsidR="001203F9" w:rsidRPr="001203F9" w:rsidRDefault="001203F9" w:rsidP="001203F9">
            <w:pPr>
              <w:rPr>
                <w:rFonts w:eastAsia="Calibri"/>
                <w:sz w:val="22"/>
                <w:szCs w:val="22"/>
              </w:rPr>
            </w:pPr>
            <w:r w:rsidRPr="001203F9">
              <w:rPr>
                <w:rFonts w:eastAsia="Calibri"/>
                <w:sz w:val="22"/>
                <w:szCs w:val="22"/>
              </w:rPr>
              <w:t>Completezza,  pertinenza, organizzazione</w:t>
            </w:r>
          </w:p>
        </w:tc>
        <w:tc>
          <w:tcPr>
            <w:tcW w:w="655" w:type="dxa"/>
            <w:tcBorders>
              <w:top w:val="single" w:sz="4" w:space="0" w:color="auto"/>
              <w:left w:val="single" w:sz="4" w:space="0" w:color="auto"/>
              <w:bottom w:val="dotted" w:sz="4" w:space="0" w:color="auto"/>
              <w:right w:val="dotted" w:sz="4" w:space="0" w:color="auto"/>
            </w:tcBorders>
            <w:shd w:val="clear" w:color="auto" w:fill="auto"/>
            <w:vAlign w:val="center"/>
          </w:tcPr>
          <w:p w14:paraId="063FADDA" w14:textId="77777777" w:rsidR="001203F9" w:rsidRPr="001203F9" w:rsidRDefault="001203F9" w:rsidP="001203F9">
            <w:pPr>
              <w:jc w:val="center"/>
              <w:rPr>
                <w:sz w:val="22"/>
                <w:szCs w:val="22"/>
              </w:rPr>
            </w:pPr>
            <w:r w:rsidRPr="001203F9">
              <w:rPr>
                <w:sz w:val="22"/>
                <w:szCs w:val="22"/>
              </w:rPr>
              <w:t>91-100</w:t>
            </w:r>
          </w:p>
        </w:tc>
        <w:tc>
          <w:tcPr>
            <w:tcW w:w="4981" w:type="dxa"/>
            <w:tcBorders>
              <w:top w:val="single" w:sz="4" w:space="0" w:color="auto"/>
              <w:left w:val="dotted" w:sz="4" w:space="0" w:color="auto"/>
              <w:bottom w:val="dotted" w:sz="4" w:space="0" w:color="auto"/>
              <w:right w:val="single" w:sz="4" w:space="0" w:color="auto"/>
            </w:tcBorders>
            <w:shd w:val="clear" w:color="auto" w:fill="auto"/>
            <w:vAlign w:val="center"/>
          </w:tcPr>
          <w:p w14:paraId="53FD45FB" w14:textId="77777777" w:rsidR="001203F9" w:rsidRPr="001203F9" w:rsidRDefault="001203F9" w:rsidP="001203F9">
            <w:pPr>
              <w:rPr>
                <w:rFonts w:eastAsia="Calibri"/>
                <w:sz w:val="22"/>
                <w:szCs w:val="22"/>
              </w:rPr>
            </w:pPr>
            <w:r w:rsidRPr="001203F9">
              <w:rPr>
                <w:rFonts w:eastAsia="Calibri"/>
                <w:sz w:val="22"/>
                <w:szCs w:val="22"/>
              </w:rPr>
              <w:t>Il prodotto contiene tutte le parti e le informazioni utili e pertinenti a sviluppare la consegna, anche quelle ricavabili da una propria ricerca personale e le collega tra loro in forma organica</w:t>
            </w:r>
          </w:p>
        </w:tc>
        <w:tc>
          <w:tcPr>
            <w:tcW w:w="1366" w:type="dxa"/>
            <w:vMerge w:val="restart"/>
            <w:tcBorders>
              <w:top w:val="single" w:sz="4" w:space="0" w:color="auto"/>
              <w:left w:val="single" w:sz="4" w:space="0" w:color="auto"/>
              <w:right w:val="single" w:sz="4" w:space="0" w:color="auto"/>
            </w:tcBorders>
            <w:shd w:val="clear" w:color="auto" w:fill="auto"/>
          </w:tcPr>
          <w:p w14:paraId="36729A75" w14:textId="77777777" w:rsidR="001203F9" w:rsidRPr="001203F9" w:rsidRDefault="001203F9" w:rsidP="001203F9">
            <w:pPr>
              <w:jc w:val="center"/>
              <w:rPr>
                <w:rFonts w:eastAsia="Calibri"/>
                <w:noProof/>
                <w:sz w:val="22"/>
                <w:szCs w:val="22"/>
              </w:rPr>
            </w:pPr>
          </w:p>
        </w:tc>
      </w:tr>
      <w:tr w:rsidR="001203F9" w:rsidRPr="001203F9" w14:paraId="31A5C4E0" w14:textId="77777777" w:rsidTr="009257D2">
        <w:trPr>
          <w:cantSplit/>
          <w:trHeight w:val="474"/>
        </w:trPr>
        <w:tc>
          <w:tcPr>
            <w:tcW w:w="1810" w:type="dxa"/>
            <w:vMerge/>
            <w:tcBorders>
              <w:left w:val="single" w:sz="4" w:space="0" w:color="auto"/>
              <w:right w:val="single" w:sz="4" w:space="0" w:color="auto"/>
            </w:tcBorders>
            <w:shd w:val="clear" w:color="auto" w:fill="auto"/>
          </w:tcPr>
          <w:p w14:paraId="365188B0" w14:textId="77777777" w:rsidR="001203F9" w:rsidRPr="001203F9" w:rsidRDefault="001203F9" w:rsidP="001203F9">
            <w:pPr>
              <w:jc w:val="center"/>
              <w:rPr>
                <w:rFonts w:eastAsia="Calibri"/>
                <w:sz w:val="22"/>
                <w:szCs w:val="22"/>
              </w:rPr>
            </w:pPr>
          </w:p>
        </w:tc>
        <w:tc>
          <w:tcPr>
            <w:tcW w:w="1537" w:type="dxa"/>
            <w:vMerge/>
            <w:tcBorders>
              <w:left w:val="single" w:sz="4" w:space="0" w:color="auto"/>
              <w:right w:val="single" w:sz="4" w:space="0" w:color="auto"/>
            </w:tcBorders>
            <w:shd w:val="clear" w:color="auto" w:fill="auto"/>
            <w:vAlign w:val="center"/>
          </w:tcPr>
          <w:p w14:paraId="70F5A598" w14:textId="77777777" w:rsidR="001203F9" w:rsidRPr="001203F9" w:rsidRDefault="001203F9" w:rsidP="001203F9">
            <w:pPr>
              <w:rPr>
                <w:rFonts w:eastAsia="Calibri"/>
                <w:sz w:val="22"/>
                <w:szCs w:val="22"/>
              </w:rPr>
            </w:pPr>
          </w:p>
        </w:tc>
        <w:tc>
          <w:tcPr>
            <w:tcW w:w="655" w:type="dxa"/>
            <w:tcBorders>
              <w:top w:val="dotted" w:sz="4" w:space="0" w:color="auto"/>
              <w:left w:val="single" w:sz="4" w:space="0" w:color="auto"/>
              <w:bottom w:val="dotted" w:sz="4" w:space="0" w:color="auto"/>
              <w:right w:val="dotted" w:sz="4" w:space="0" w:color="auto"/>
            </w:tcBorders>
            <w:shd w:val="clear" w:color="auto" w:fill="auto"/>
            <w:vAlign w:val="center"/>
          </w:tcPr>
          <w:p w14:paraId="1ADEBA5F" w14:textId="77777777" w:rsidR="001203F9" w:rsidRPr="001203F9" w:rsidRDefault="001203F9" w:rsidP="001203F9">
            <w:pPr>
              <w:jc w:val="center"/>
              <w:rPr>
                <w:sz w:val="22"/>
                <w:szCs w:val="22"/>
              </w:rPr>
            </w:pPr>
            <w:r w:rsidRPr="001203F9">
              <w:rPr>
                <w:sz w:val="22"/>
                <w:szCs w:val="22"/>
              </w:rPr>
              <w:t>76-90</w:t>
            </w:r>
          </w:p>
        </w:tc>
        <w:tc>
          <w:tcPr>
            <w:tcW w:w="4981" w:type="dxa"/>
            <w:tcBorders>
              <w:top w:val="dotted" w:sz="4" w:space="0" w:color="auto"/>
              <w:left w:val="dotted" w:sz="4" w:space="0" w:color="auto"/>
              <w:bottom w:val="dotted" w:sz="4" w:space="0" w:color="auto"/>
              <w:right w:val="single" w:sz="4" w:space="0" w:color="auto"/>
            </w:tcBorders>
            <w:shd w:val="clear" w:color="auto" w:fill="auto"/>
            <w:vAlign w:val="center"/>
          </w:tcPr>
          <w:p w14:paraId="6DA0959E" w14:textId="77777777" w:rsidR="001203F9" w:rsidRPr="001203F9" w:rsidRDefault="001203F9" w:rsidP="001203F9">
            <w:pPr>
              <w:rPr>
                <w:rFonts w:eastAsia="Calibri"/>
                <w:sz w:val="22"/>
                <w:szCs w:val="22"/>
              </w:rPr>
            </w:pPr>
            <w:r w:rsidRPr="001203F9">
              <w:rPr>
                <w:rFonts w:eastAsia="Calibri"/>
                <w:sz w:val="22"/>
                <w:szCs w:val="22"/>
              </w:rPr>
              <w:t>Il prodotto contiene tutte le parti e le informazioni utili e pertinenti a sviluppare  la consegna e le collega tra loro</w:t>
            </w:r>
          </w:p>
        </w:tc>
        <w:tc>
          <w:tcPr>
            <w:tcW w:w="1366" w:type="dxa"/>
            <w:vMerge/>
            <w:tcBorders>
              <w:left w:val="single" w:sz="4" w:space="0" w:color="auto"/>
              <w:right w:val="single" w:sz="4" w:space="0" w:color="auto"/>
            </w:tcBorders>
            <w:shd w:val="clear" w:color="auto" w:fill="auto"/>
          </w:tcPr>
          <w:p w14:paraId="4498B6B3" w14:textId="77777777" w:rsidR="001203F9" w:rsidRPr="001203F9" w:rsidRDefault="001203F9" w:rsidP="001203F9">
            <w:pPr>
              <w:jc w:val="center"/>
              <w:rPr>
                <w:rFonts w:eastAsia="Calibri"/>
                <w:noProof/>
                <w:sz w:val="22"/>
                <w:szCs w:val="22"/>
              </w:rPr>
            </w:pPr>
          </w:p>
        </w:tc>
      </w:tr>
      <w:tr w:rsidR="001203F9" w:rsidRPr="001203F9" w14:paraId="10B22B92" w14:textId="77777777" w:rsidTr="009257D2">
        <w:trPr>
          <w:cantSplit/>
          <w:trHeight w:val="474"/>
        </w:trPr>
        <w:tc>
          <w:tcPr>
            <w:tcW w:w="1810" w:type="dxa"/>
            <w:vMerge/>
            <w:tcBorders>
              <w:left w:val="single" w:sz="4" w:space="0" w:color="auto"/>
              <w:right w:val="single" w:sz="4" w:space="0" w:color="auto"/>
            </w:tcBorders>
            <w:shd w:val="clear" w:color="auto" w:fill="auto"/>
          </w:tcPr>
          <w:p w14:paraId="3F7E82AB" w14:textId="77777777" w:rsidR="001203F9" w:rsidRPr="001203F9" w:rsidRDefault="001203F9" w:rsidP="001203F9">
            <w:pPr>
              <w:jc w:val="center"/>
              <w:rPr>
                <w:rFonts w:eastAsia="Calibri"/>
                <w:sz w:val="22"/>
                <w:szCs w:val="22"/>
              </w:rPr>
            </w:pPr>
          </w:p>
        </w:tc>
        <w:tc>
          <w:tcPr>
            <w:tcW w:w="1537" w:type="dxa"/>
            <w:vMerge/>
            <w:tcBorders>
              <w:left w:val="single" w:sz="4" w:space="0" w:color="auto"/>
              <w:right w:val="single" w:sz="4" w:space="0" w:color="auto"/>
            </w:tcBorders>
            <w:shd w:val="clear" w:color="auto" w:fill="auto"/>
            <w:vAlign w:val="center"/>
          </w:tcPr>
          <w:p w14:paraId="7367A3EC" w14:textId="77777777" w:rsidR="001203F9" w:rsidRPr="001203F9" w:rsidRDefault="001203F9" w:rsidP="001203F9">
            <w:pPr>
              <w:rPr>
                <w:rFonts w:eastAsia="Calibri"/>
                <w:sz w:val="22"/>
                <w:szCs w:val="22"/>
              </w:rPr>
            </w:pPr>
          </w:p>
        </w:tc>
        <w:tc>
          <w:tcPr>
            <w:tcW w:w="655" w:type="dxa"/>
            <w:tcBorders>
              <w:top w:val="dotted" w:sz="4" w:space="0" w:color="auto"/>
              <w:left w:val="single" w:sz="4" w:space="0" w:color="auto"/>
              <w:bottom w:val="dotted" w:sz="4" w:space="0" w:color="auto"/>
              <w:right w:val="dotted" w:sz="4" w:space="0" w:color="auto"/>
            </w:tcBorders>
            <w:shd w:val="clear" w:color="auto" w:fill="auto"/>
            <w:vAlign w:val="center"/>
          </w:tcPr>
          <w:p w14:paraId="6A0891B6" w14:textId="77777777" w:rsidR="001203F9" w:rsidRPr="001203F9" w:rsidRDefault="001203F9" w:rsidP="001203F9">
            <w:pPr>
              <w:jc w:val="center"/>
              <w:rPr>
                <w:sz w:val="22"/>
                <w:szCs w:val="22"/>
              </w:rPr>
            </w:pPr>
            <w:r w:rsidRPr="001203F9">
              <w:rPr>
                <w:sz w:val="22"/>
                <w:szCs w:val="22"/>
              </w:rPr>
              <w:t>61-75</w:t>
            </w:r>
          </w:p>
        </w:tc>
        <w:tc>
          <w:tcPr>
            <w:tcW w:w="4981" w:type="dxa"/>
            <w:tcBorders>
              <w:top w:val="dotted" w:sz="4" w:space="0" w:color="auto"/>
              <w:left w:val="dotted" w:sz="4" w:space="0" w:color="auto"/>
              <w:bottom w:val="dotted" w:sz="4" w:space="0" w:color="auto"/>
              <w:right w:val="single" w:sz="4" w:space="0" w:color="auto"/>
            </w:tcBorders>
            <w:shd w:val="clear" w:color="auto" w:fill="auto"/>
            <w:vAlign w:val="center"/>
          </w:tcPr>
          <w:p w14:paraId="65CAF26B" w14:textId="77777777" w:rsidR="001203F9" w:rsidRPr="001203F9" w:rsidRDefault="001203F9" w:rsidP="001203F9">
            <w:pPr>
              <w:rPr>
                <w:rFonts w:eastAsia="Calibri"/>
                <w:sz w:val="22"/>
                <w:szCs w:val="22"/>
              </w:rPr>
            </w:pPr>
            <w:r w:rsidRPr="001203F9">
              <w:rPr>
                <w:rFonts w:eastAsia="Calibri"/>
                <w:sz w:val="22"/>
                <w:szCs w:val="22"/>
              </w:rPr>
              <w:t>Il prodotto contiene le parti e  le informazioni di base pertinenti a sviluppare la consegna</w:t>
            </w:r>
          </w:p>
        </w:tc>
        <w:tc>
          <w:tcPr>
            <w:tcW w:w="1366" w:type="dxa"/>
            <w:vMerge/>
            <w:tcBorders>
              <w:left w:val="single" w:sz="4" w:space="0" w:color="auto"/>
              <w:right w:val="single" w:sz="4" w:space="0" w:color="auto"/>
            </w:tcBorders>
            <w:shd w:val="clear" w:color="auto" w:fill="auto"/>
          </w:tcPr>
          <w:p w14:paraId="35C2E404" w14:textId="77777777" w:rsidR="001203F9" w:rsidRPr="001203F9" w:rsidRDefault="001203F9" w:rsidP="001203F9">
            <w:pPr>
              <w:jc w:val="center"/>
              <w:rPr>
                <w:rFonts w:eastAsia="Calibri"/>
                <w:noProof/>
                <w:sz w:val="22"/>
                <w:szCs w:val="22"/>
              </w:rPr>
            </w:pPr>
          </w:p>
        </w:tc>
      </w:tr>
      <w:tr w:rsidR="001203F9" w:rsidRPr="001203F9" w14:paraId="1125155F" w14:textId="77777777" w:rsidTr="009257D2">
        <w:trPr>
          <w:cantSplit/>
          <w:trHeight w:val="489"/>
        </w:trPr>
        <w:tc>
          <w:tcPr>
            <w:tcW w:w="1810" w:type="dxa"/>
            <w:vMerge/>
            <w:tcBorders>
              <w:left w:val="single" w:sz="4" w:space="0" w:color="auto"/>
              <w:right w:val="single" w:sz="4" w:space="0" w:color="auto"/>
            </w:tcBorders>
            <w:shd w:val="clear" w:color="auto" w:fill="auto"/>
          </w:tcPr>
          <w:p w14:paraId="1E3E49C5" w14:textId="77777777" w:rsidR="001203F9" w:rsidRPr="001203F9" w:rsidRDefault="001203F9" w:rsidP="001203F9">
            <w:pPr>
              <w:jc w:val="center"/>
              <w:rPr>
                <w:rFonts w:eastAsia="Calibri"/>
                <w:sz w:val="22"/>
                <w:szCs w:val="22"/>
              </w:rPr>
            </w:pPr>
          </w:p>
        </w:tc>
        <w:tc>
          <w:tcPr>
            <w:tcW w:w="1537" w:type="dxa"/>
            <w:vMerge/>
            <w:tcBorders>
              <w:left w:val="single" w:sz="4" w:space="0" w:color="auto"/>
              <w:right w:val="single" w:sz="4" w:space="0" w:color="auto"/>
            </w:tcBorders>
            <w:shd w:val="clear" w:color="auto" w:fill="auto"/>
            <w:vAlign w:val="center"/>
          </w:tcPr>
          <w:p w14:paraId="56A0DA37" w14:textId="77777777" w:rsidR="001203F9" w:rsidRPr="001203F9" w:rsidRDefault="001203F9" w:rsidP="001203F9">
            <w:pPr>
              <w:rPr>
                <w:rFonts w:eastAsia="Calibri"/>
                <w:sz w:val="22"/>
                <w:szCs w:val="22"/>
              </w:rPr>
            </w:pPr>
          </w:p>
        </w:tc>
        <w:tc>
          <w:tcPr>
            <w:tcW w:w="655" w:type="dxa"/>
            <w:tcBorders>
              <w:top w:val="dotted" w:sz="4" w:space="0" w:color="auto"/>
              <w:left w:val="single" w:sz="4" w:space="0" w:color="auto"/>
              <w:bottom w:val="dotted" w:sz="4" w:space="0" w:color="auto"/>
              <w:right w:val="dotted" w:sz="4" w:space="0" w:color="auto"/>
            </w:tcBorders>
            <w:shd w:val="clear" w:color="auto" w:fill="auto"/>
            <w:vAlign w:val="center"/>
          </w:tcPr>
          <w:p w14:paraId="73E04D0A" w14:textId="77777777" w:rsidR="001203F9" w:rsidRPr="001203F9" w:rsidRDefault="001203F9" w:rsidP="001203F9">
            <w:pPr>
              <w:jc w:val="center"/>
              <w:rPr>
                <w:sz w:val="22"/>
                <w:szCs w:val="22"/>
              </w:rPr>
            </w:pPr>
            <w:r w:rsidRPr="001203F9">
              <w:rPr>
                <w:sz w:val="22"/>
                <w:szCs w:val="22"/>
              </w:rPr>
              <w:t>&lt; 60</w:t>
            </w:r>
          </w:p>
        </w:tc>
        <w:tc>
          <w:tcPr>
            <w:tcW w:w="4981" w:type="dxa"/>
            <w:tcBorders>
              <w:top w:val="dotted" w:sz="4" w:space="0" w:color="auto"/>
              <w:left w:val="dotted" w:sz="4" w:space="0" w:color="auto"/>
              <w:bottom w:val="dotted" w:sz="4" w:space="0" w:color="auto"/>
              <w:right w:val="single" w:sz="4" w:space="0" w:color="auto"/>
            </w:tcBorders>
            <w:shd w:val="clear" w:color="auto" w:fill="auto"/>
            <w:vAlign w:val="center"/>
          </w:tcPr>
          <w:p w14:paraId="7EF86965" w14:textId="77777777" w:rsidR="001203F9" w:rsidRPr="001203F9" w:rsidRDefault="001203F9" w:rsidP="001203F9">
            <w:pPr>
              <w:rPr>
                <w:rFonts w:eastAsia="Calibri"/>
                <w:sz w:val="22"/>
                <w:szCs w:val="22"/>
              </w:rPr>
            </w:pPr>
            <w:r w:rsidRPr="001203F9">
              <w:rPr>
                <w:rFonts w:eastAsia="Calibri"/>
                <w:sz w:val="22"/>
                <w:szCs w:val="22"/>
              </w:rPr>
              <w:t>Il prodotto presenta lacune circa la completezza e la pertinenza, le parti e le informazioni non sono collegate</w:t>
            </w:r>
          </w:p>
        </w:tc>
        <w:tc>
          <w:tcPr>
            <w:tcW w:w="1366" w:type="dxa"/>
            <w:vMerge/>
            <w:tcBorders>
              <w:left w:val="single" w:sz="4" w:space="0" w:color="auto"/>
              <w:right w:val="single" w:sz="4" w:space="0" w:color="auto"/>
            </w:tcBorders>
            <w:shd w:val="clear" w:color="auto" w:fill="auto"/>
          </w:tcPr>
          <w:p w14:paraId="1AF05622" w14:textId="77777777" w:rsidR="001203F9" w:rsidRPr="001203F9" w:rsidRDefault="001203F9" w:rsidP="001203F9">
            <w:pPr>
              <w:jc w:val="center"/>
              <w:rPr>
                <w:rFonts w:eastAsia="Calibri"/>
                <w:noProof/>
                <w:sz w:val="22"/>
                <w:szCs w:val="22"/>
              </w:rPr>
            </w:pPr>
          </w:p>
        </w:tc>
      </w:tr>
      <w:tr w:rsidR="001203F9" w:rsidRPr="001203F9" w14:paraId="6299A984" w14:textId="77777777" w:rsidTr="009257D2">
        <w:trPr>
          <w:cantSplit/>
          <w:trHeight w:val="704"/>
        </w:trPr>
        <w:tc>
          <w:tcPr>
            <w:tcW w:w="1810" w:type="dxa"/>
            <w:vMerge/>
            <w:tcBorders>
              <w:left w:val="single" w:sz="4" w:space="0" w:color="auto"/>
              <w:right w:val="single" w:sz="4" w:space="0" w:color="auto"/>
            </w:tcBorders>
            <w:shd w:val="clear" w:color="auto" w:fill="auto"/>
          </w:tcPr>
          <w:p w14:paraId="56B187C5" w14:textId="77777777" w:rsidR="001203F9" w:rsidRPr="001203F9" w:rsidRDefault="001203F9" w:rsidP="001203F9">
            <w:pPr>
              <w:jc w:val="center"/>
              <w:rPr>
                <w:rFonts w:eastAsia="Calibri"/>
                <w:sz w:val="22"/>
                <w:szCs w:val="22"/>
              </w:rPr>
            </w:pPr>
          </w:p>
        </w:tc>
        <w:tc>
          <w:tcPr>
            <w:tcW w:w="1537" w:type="dxa"/>
            <w:vMerge w:val="restart"/>
            <w:tcBorders>
              <w:top w:val="single" w:sz="4" w:space="0" w:color="auto"/>
              <w:left w:val="single" w:sz="4" w:space="0" w:color="auto"/>
              <w:right w:val="single" w:sz="4" w:space="0" w:color="auto"/>
            </w:tcBorders>
            <w:shd w:val="clear" w:color="auto" w:fill="auto"/>
            <w:vAlign w:val="center"/>
          </w:tcPr>
          <w:p w14:paraId="73B27B7C" w14:textId="77777777" w:rsidR="001203F9" w:rsidRPr="001203F9" w:rsidRDefault="001203F9" w:rsidP="001203F9">
            <w:pPr>
              <w:rPr>
                <w:rFonts w:eastAsia="Calibri"/>
                <w:sz w:val="22"/>
                <w:szCs w:val="22"/>
              </w:rPr>
            </w:pPr>
            <w:r w:rsidRPr="001203F9">
              <w:rPr>
                <w:rFonts w:eastAsia="Calibri"/>
                <w:bCs/>
                <w:sz w:val="22"/>
                <w:szCs w:val="22"/>
              </w:rPr>
              <w:t>Capacità di  trasferire le conoscenze acquisite</w:t>
            </w:r>
          </w:p>
        </w:tc>
        <w:tc>
          <w:tcPr>
            <w:tcW w:w="655" w:type="dxa"/>
            <w:tcBorders>
              <w:top w:val="single" w:sz="4" w:space="0" w:color="auto"/>
              <w:left w:val="single" w:sz="4" w:space="0" w:color="auto"/>
              <w:bottom w:val="dotted" w:sz="4" w:space="0" w:color="auto"/>
              <w:right w:val="dotted" w:sz="4" w:space="0" w:color="auto"/>
            </w:tcBorders>
            <w:shd w:val="clear" w:color="auto" w:fill="auto"/>
            <w:vAlign w:val="center"/>
          </w:tcPr>
          <w:p w14:paraId="21384BF8" w14:textId="77777777" w:rsidR="001203F9" w:rsidRPr="001203F9" w:rsidRDefault="001203F9" w:rsidP="001203F9">
            <w:pPr>
              <w:jc w:val="center"/>
              <w:rPr>
                <w:sz w:val="22"/>
                <w:szCs w:val="22"/>
              </w:rPr>
            </w:pPr>
            <w:r w:rsidRPr="001203F9">
              <w:rPr>
                <w:sz w:val="22"/>
                <w:szCs w:val="22"/>
              </w:rPr>
              <w:t>91-100</w:t>
            </w:r>
          </w:p>
        </w:tc>
        <w:tc>
          <w:tcPr>
            <w:tcW w:w="4981" w:type="dxa"/>
            <w:tcBorders>
              <w:top w:val="single" w:sz="4" w:space="0" w:color="auto"/>
              <w:left w:val="dotted" w:sz="4" w:space="0" w:color="auto"/>
              <w:bottom w:val="dotted" w:sz="4" w:space="0" w:color="auto"/>
              <w:right w:val="single" w:sz="4" w:space="0" w:color="auto"/>
            </w:tcBorders>
            <w:shd w:val="clear" w:color="auto" w:fill="auto"/>
            <w:vAlign w:val="center"/>
          </w:tcPr>
          <w:p w14:paraId="07C72FC1" w14:textId="77777777" w:rsidR="001203F9" w:rsidRPr="001203F9" w:rsidRDefault="001203F9" w:rsidP="001203F9">
            <w:pPr>
              <w:rPr>
                <w:rFonts w:eastAsia="Calibri"/>
                <w:sz w:val="22"/>
                <w:szCs w:val="22"/>
              </w:rPr>
            </w:pPr>
            <w:r w:rsidRPr="001203F9">
              <w:rPr>
                <w:rFonts w:eastAsia="Calibri"/>
                <w:sz w:val="22"/>
                <w:szCs w:val="22"/>
              </w:rPr>
              <w:t>Ha un’eccellente capacità di trasferire saperi e saper fare in situazioni nuove, con pertinenza, adattandoli e rielaborandoli nel nuovo contesto, individuando collegamenti</w:t>
            </w:r>
          </w:p>
        </w:tc>
        <w:tc>
          <w:tcPr>
            <w:tcW w:w="1366" w:type="dxa"/>
            <w:vMerge w:val="restart"/>
            <w:tcBorders>
              <w:top w:val="single" w:sz="4" w:space="0" w:color="auto"/>
              <w:left w:val="single" w:sz="4" w:space="0" w:color="auto"/>
              <w:right w:val="single" w:sz="4" w:space="0" w:color="auto"/>
            </w:tcBorders>
            <w:shd w:val="clear" w:color="auto" w:fill="auto"/>
          </w:tcPr>
          <w:p w14:paraId="7F7FBD9A" w14:textId="77777777" w:rsidR="001203F9" w:rsidRPr="001203F9" w:rsidRDefault="001203F9" w:rsidP="001203F9">
            <w:pPr>
              <w:jc w:val="center"/>
              <w:rPr>
                <w:rFonts w:eastAsia="Calibri"/>
                <w:sz w:val="22"/>
                <w:szCs w:val="22"/>
              </w:rPr>
            </w:pPr>
          </w:p>
        </w:tc>
      </w:tr>
      <w:tr w:rsidR="001203F9" w:rsidRPr="001203F9" w14:paraId="146CFB79" w14:textId="77777777" w:rsidTr="009257D2">
        <w:trPr>
          <w:cantSplit/>
          <w:trHeight w:val="719"/>
        </w:trPr>
        <w:tc>
          <w:tcPr>
            <w:tcW w:w="1810" w:type="dxa"/>
            <w:vMerge/>
            <w:tcBorders>
              <w:left w:val="single" w:sz="4" w:space="0" w:color="auto"/>
              <w:right w:val="single" w:sz="4" w:space="0" w:color="auto"/>
            </w:tcBorders>
            <w:shd w:val="clear" w:color="auto" w:fill="auto"/>
          </w:tcPr>
          <w:p w14:paraId="3C090E6F" w14:textId="77777777" w:rsidR="001203F9" w:rsidRPr="001203F9" w:rsidRDefault="001203F9" w:rsidP="001203F9">
            <w:pPr>
              <w:jc w:val="center"/>
              <w:rPr>
                <w:rFonts w:eastAsia="Calibri"/>
                <w:sz w:val="22"/>
                <w:szCs w:val="22"/>
              </w:rPr>
            </w:pPr>
          </w:p>
        </w:tc>
        <w:tc>
          <w:tcPr>
            <w:tcW w:w="1537" w:type="dxa"/>
            <w:vMerge/>
            <w:tcBorders>
              <w:left w:val="single" w:sz="4" w:space="0" w:color="auto"/>
              <w:right w:val="single" w:sz="4" w:space="0" w:color="auto"/>
            </w:tcBorders>
            <w:shd w:val="clear" w:color="auto" w:fill="auto"/>
            <w:vAlign w:val="center"/>
          </w:tcPr>
          <w:p w14:paraId="427B9E3A" w14:textId="77777777" w:rsidR="001203F9" w:rsidRPr="001203F9" w:rsidRDefault="001203F9" w:rsidP="001203F9">
            <w:pPr>
              <w:rPr>
                <w:rFonts w:eastAsia="Calibri"/>
                <w:sz w:val="22"/>
                <w:szCs w:val="22"/>
              </w:rPr>
            </w:pPr>
          </w:p>
        </w:tc>
        <w:tc>
          <w:tcPr>
            <w:tcW w:w="655" w:type="dxa"/>
            <w:tcBorders>
              <w:top w:val="dotted" w:sz="4" w:space="0" w:color="auto"/>
              <w:left w:val="single" w:sz="4" w:space="0" w:color="auto"/>
              <w:bottom w:val="dotted" w:sz="4" w:space="0" w:color="auto"/>
              <w:right w:val="dotted" w:sz="4" w:space="0" w:color="auto"/>
            </w:tcBorders>
            <w:shd w:val="clear" w:color="auto" w:fill="auto"/>
            <w:vAlign w:val="center"/>
          </w:tcPr>
          <w:p w14:paraId="1B71F21C" w14:textId="77777777" w:rsidR="001203F9" w:rsidRPr="001203F9" w:rsidRDefault="001203F9" w:rsidP="001203F9">
            <w:pPr>
              <w:jc w:val="center"/>
              <w:rPr>
                <w:sz w:val="22"/>
                <w:szCs w:val="22"/>
              </w:rPr>
            </w:pPr>
            <w:r w:rsidRPr="001203F9">
              <w:rPr>
                <w:sz w:val="22"/>
                <w:szCs w:val="22"/>
              </w:rPr>
              <w:t>76-90</w:t>
            </w:r>
          </w:p>
        </w:tc>
        <w:tc>
          <w:tcPr>
            <w:tcW w:w="4981" w:type="dxa"/>
            <w:tcBorders>
              <w:top w:val="dotted" w:sz="4" w:space="0" w:color="auto"/>
              <w:left w:val="dotted" w:sz="4" w:space="0" w:color="auto"/>
              <w:bottom w:val="dotted" w:sz="4" w:space="0" w:color="auto"/>
              <w:right w:val="single" w:sz="4" w:space="0" w:color="auto"/>
            </w:tcBorders>
            <w:shd w:val="clear" w:color="auto" w:fill="auto"/>
            <w:vAlign w:val="center"/>
          </w:tcPr>
          <w:p w14:paraId="7D61EA3E" w14:textId="77777777" w:rsidR="001203F9" w:rsidRPr="001203F9" w:rsidRDefault="001203F9" w:rsidP="001203F9">
            <w:pPr>
              <w:rPr>
                <w:rFonts w:eastAsia="Calibri"/>
                <w:sz w:val="22"/>
                <w:szCs w:val="22"/>
              </w:rPr>
            </w:pPr>
            <w:r w:rsidRPr="001203F9">
              <w:rPr>
                <w:rFonts w:eastAsia="Calibri"/>
                <w:sz w:val="22"/>
                <w:szCs w:val="22"/>
              </w:rPr>
              <w:t>Trasferisce saperi e saper fare in situazioni nuove, adattandoli e rielaborandoli nel nuovo contesto, individuando collegamenti</w:t>
            </w:r>
          </w:p>
        </w:tc>
        <w:tc>
          <w:tcPr>
            <w:tcW w:w="1366" w:type="dxa"/>
            <w:vMerge/>
            <w:tcBorders>
              <w:left w:val="single" w:sz="4" w:space="0" w:color="auto"/>
              <w:right w:val="single" w:sz="4" w:space="0" w:color="auto"/>
            </w:tcBorders>
            <w:shd w:val="clear" w:color="auto" w:fill="auto"/>
          </w:tcPr>
          <w:p w14:paraId="30645711" w14:textId="77777777" w:rsidR="001203F9" w:rsidRPr="001203F9" w:rsidRDefault="001203F9" w:rsidP="001203F9">
            <w:pPr>
              <w:jc w:val="center"/>
              <w:rPr>
                <w:rFonts w:eastAsia="Calibri"/>
                <w:sz w:val="22"/>
                <w:szCs w:val="22"/>
              </w:rPr>
            </w:pPr>
          </w:p>
        </w:tc>
      </w:tr>
      <w:tr w:rsidR="001203F9" w:rsidRPr="001203F9" w14:paraId="5E62B613" w14:textId="77777777" w:rsidTr="009257D2">
        <w:trPr>
          <w:cantSplit/>
          <w:trHeight w:val="474"/>
        </w:trPr>
        <w:tc>
          <w:tcPr>
            <w:tcW w:w="1810" w:type="dxa"/>
            <w:vMerge/>
            <w:tcBorders>
              <w:left w:val="single" w:sz="4" w:space="0" w:color="auto"/>
              <w:right w:val="single" w:sz="4" w:space="0" w:color="auto"/>
            </w:tcBorders>
            <w:shd w:val="clear" w:color="auto" w:fill="auto"/>
          </w:tcPr>
          <w:p w14:paraId="33F811B2" w14:textId="77777777" w:rsidR="001203F9" w:rsidRPr="001203F9" w:rsidRDefault="001203F9" w:rsidP="001203F9">
            <w:pPr>
              <w:jc w:val="center"/>
              <w:rPr>
                <w:rFonts w:eastAsia="Calibri"/>
                <w:sz w:val="22"/>
                <w:szCs w:val="22"/>
              </w:rPr>
            </w:pPr>
          </w:p>
        </w:tc>
        <w:tc>
          <w:tcPr>
            <w:tcW w:w="1537" w:type="dxa"/>
            <w:vMerge/>
            <w:tcBorders>
              <w:left w:val="single" w:sz="4" w:space="0" w:color="auto"/>
              <w:right w:val="single" w:sz="4" w:space="0" w:color="auto"/>
            </w:tcBorders>
            <w:shd w:val="clear" w:color="auto" w:fill="auto"/>
            <w:vAlign w:val="center"/>
          </w:tcPr>
          <w:p w14:paraId="4ECBB11B" w14:textId="77777777" w:rsidR="001203F9" w:rsidRPr="001203F9" w:rsidRDefault="001203F9" w:rsidP="001203F9">
            <w:pPr>
              <w:rPr>
                <w:rFonts w:eastAsia="Calibri"/>
                <w:sz w:val="22"/>
                <w:szCs w:val="22"/>
              </w:rPr>
            </w:pPr>
          </w:p>
        </w:tc>
        <w:tc>
          <w:tcPr>
            <w:tcW w:w="655" w:type="dxa"/>
            <w:tcBorders>
              <w:top w:val="dotted" w:sz="4" w:space="0" w:color="auto"/>
              <w:left w:val="single" w:sz="4" w:space="0" w:color="auto"/>
              <w:bottom w:val="dotted" w:sz="4" w:space="0" w:color="auto"/>
              <w:right w:val="dotted" w:sz="4" w:space="0" w:color="auto"/>
            </w:tcBorders>
            <w:shd w:val="clear" w:color="auto" w:fill="auto"/>
            <w:vAlign w:val="center"/>
          </w:tcPr>
          <w:p w14:paraId="775631AC" w14:textId="77777777" w:rsidR="001203F9" w:rsidRPr="001203F9" w:rsidRDefault="001203F9" w:rsidP="001203F9">
            <w:pPr>
              <w:jc w:val="center"/>
              <w:rPr>
                <w:sz w:val="22"/>
                <w:szCs w:val="22"/>
              </w:rPr>
            </w:pPr>
            <w:r w:rsidRPr="001203F9">
              <w:rPr>
                <w:sz w:val="22"/>
                <w:szCs w:val="22"/>
              </w:rPr>
              <w:t>61-75</w:t>
            </w:r>
          </w:p>
        </w:tc>
        <w:tc>
          <w:tcPr>
            <w:tcW w:w="4981" w:type="dxa"/>
            <w:tcBorders>
              <w:top w:val="dotted" w:sz="4" w:space="0" w:color="auto"/>
              <w:left w:val="dotted" w:sz="4" w:space="0" w:color="auto"/>
              <w:bottom w:val="dotted" w:sz="4" w:space="0" w:color="auto"/>
              <w:right w:val="single" w:sz="4" w:space="0" w:color="auto"/>
            </w:tcBorders>
            <w:shd w:val="clear" w:color="auto" w:fill="auto"/>
            <w:vAlign w:val="center"/>
          </w:tcPr>
          <w:p w14:paraId="40BC7DA8" w14:textId="77777777" w:rsidR="001203F9" w:rsidRPr="001203F9" w:rsidRDefault="001203F9" w:rsidP="001203F9">
            <w:pPr>
              <w:rPr>
                <w:rFonts w:eastAsia="Calibri"/>
                <w:sz w:val="22"/>
                <w:szCs w:val="22"/>
              </w:rPr>
            </w:pPr>
            <w:r w:rsidRPr="001203F9">
              <w:rPr>
                <w:rFonts w:eastAsia="Calibri"/>
                <w:sz w:val="22"/>
                <w:szCs w:val="22"/>
              </w:rPr>
              <w:t>Trasferisce i saperi e saper fare essenziali in situazioni nuove e non sempre con pertinenza</w:t>
            </w:r>
          </w:p>
        </w:tc>
        <w:tc>
          <w:tcPr>
            <w:tcW w:w="1366" w:type="dxa"/>
            <w:vMerge/>
            <w:tcBorders>
              <w:left w:val="single" w:sz="4" w:space="0" w:color="auto"/>
              <w:right w:val="single" w:sz="4" w:space="0" w:color="auto"/>
            </w:tcBorders>
            <w:shd w:val="clear" w:color="auto" w:fill="auto"/>
          </w:tcPr>
          <w:p w14:paraId="1A2D7EB5" w14:textId="77777777" w:rsidR="001203F9" w:rsidRPr="001203F9" w:rsidRDefault="001203F9" w:rsidP="001203F9">
            <w:pPr>
              <w:jc w:val="center"/>
              <w:rPr>
                <w:rFonts w:eastAsia="Calibri"/>
                <w:sz w:val="22"/>
                <w:szCs w:val="22"/>
              </w:rPr>
            </w:pPr>
          </w:p>
        </w:tc>
      </w:tr>
      <w:tr w:rsidR="001203F9" w:rsidRPr="001203F9" w14:paraId="39CFEA79" w14:textId="77777777" w:rsidTr="009257D2">
        <w:trPr>
          <w:cantSplit/>
          <w:trHeight w:val="489"/>
        </w:trPr>
        <w:tc>
          <w:tcPr>
            <w:tcW w:w="1810" w:type="dxa"/>
            <w:vMerge/>
            <w:tcBorders>
              <w:left w:val="single" w:sz="4" w:space="0" w:color="auto"/>
              <w:right w:val="single" w:sz="4" w:space="0" w:color="auto"/>
            </w:tcBorders>
            <w:shd w:val="clear" w:color="auto" w:fill="auto"/>
          </w:tcPr>
          <w:p w14:paraId="0BEFEC52" w14:textId="77777777" w:rsidR="001203F9" w:rsidRPr="001203F9" w:rsidRDefault="001203F9" w:rsidP="001203F9">
            <w:pPr>
              <w:jc w:val="center"/>
              <w:rPr>
                <w:rFonts w:eastAsia="Calibri"/>
                <w:sz w:val="22"/>
                <w:szCs w:val="22"/>
              </w:rPr>
            </w:pPr>
          </w:p>
        </w:tc>
        <w:tc>
          <w:tcPr>
            <w:tcW w:w="1537" w:type="dxa"/>
            <w:vMerge/>
            <w:tcBorders>
              <w:left w:val="single" w:sz="4" w:space="0" w:color="auto"/>
              <w:right w:val="single" w:sz="4" w:space="0" w:color="auto"/>
            </w:tcBorders>
            <w:shd w:val="clear" w:color="auto" w:fill="auto"/>
            <w:vAlign w:val="center"/>
          </w:tcPr>
          <w:p w14:paraId="0E49AB1B" w14:textId="77777777" w:rsidR="001203F9" w:rsidRPr="001203F9" w:rsidRDefault="001203F9" w:rsidP="001203F9">
            <w:pPr>
              <w:rPr>
                <w:rFonts w:eastAsia="Calibri"/>
                <w:sz w:val="22"/>
                <w:szCs w:val="22"/>
              </w:rPr>
            </w:pPr>
          </w:p>
        </w:tc>
        <w:tc>
          <w:tcPr>
            <w:tcW w:w="655" w:type="dxa"/>
            <w:tcBorders>
              <w:top w:val="dotted" w:sz="4" w:space="0" w:color="auto"/>
              <w:left w:val="single" w:sz="4" w:space="0" w:color="auto"/>
              <w:bottom w:val="dotted" w:sz="4" w:space="0" w:color="auto"/>
              <w:right w:val="dotted" w:sz="4" w:space="0" w:color="auto"/>
            </w:tcBorders>
            <w:shd w:val="clear" w:color="auto" w:fill="auto"/>
            <w:vAlign w:val="center"/>
          </w:tcPr>
          <w:p w14:paraId="3B35EFD1" w14:textId="77777777" w:rsidR="001203F9" w:rsidRPr="001203F9" w:rsidRDefault="001203F9" w:rsidP="001203F9">
            <w:pPr>
              <w:jc w:val="center"/>
              <w:rPr>
                <w:sz w:val="22"/>
                <w:szCs w:val="22"/>
              </w:rPr>
            </w:pPr>
            <w:r w:rsidRPr="001203F9">
              <w:rPr>
                <w:sz w:val="22"/>
                <w:szCs w:val="22"/>
              </w:rPr>
              <w:t>&lt; 60</w:t>
            </w:r>
          </w:p>
        </w:tc>
        <w:tc>
          <w:tcPr>
            <w:tcW w:w="4981" w:type="dxa"/>
            <w:tcBorders>
              <w:top w:val="dotted" w:sz="4" w:space="0" w:color="auto"/>
              <w:left w:val="dotted" w:sz="4" w:space="0" w:color="auto"/>
              <w:bottom w:val="dotted" w:sz="4" w:space="0" w:color="auto"/>
              <w:right w:val="single" w:sz="4" w:space="0" w:color="auto"/>
            </w:tcBorders>
            <w:shd w:val="clear" w:color="auto" w:fill="auto"/>
            <w:vAlign w:val="center"/>
          </w:tcPr>
          <w:p w14:paraId="1F3E09EE" w14:textId="77777777" w:rsidR="001203F9" w:rsidRPr="001203F9" w:rsidRDefault="001203F9" w:rsidP="001203F9">
            <w:pPr>
              <w:rPr>
                <w:rFonts w:eastAsia="Calibri"/>
                <w:sz w:val="22"/>
                <w:szCs w:val="22"/>
              </w:rPr>
            </w:pPr>
            <w:r w:rsidRPr="001203F9">
              <w:rPr>
                <w:rFonts w:eastAsia="Calibri"/>
                <w:sz w:val="22"/>
                <w:szCs w:val="22"/>
              </w:rPr>
              <w:t>Usa saperi e saper fare acquisiti solo nel medesimo contesto, non sviluppando i suoi apprendimenti</w:t>
            </w:r>
          </w:p>
        </w:tc>
        <w:tc>
          <w:tcPr>
            <w:tcW w:w="1366" w:type="dxa"/>
            <w:vMerge/>
            <w:tcBorders>
              <w:left w:val="single" w:sz="4" w:space="0" w:color="auto"/>
              <w:right w:val="single" w:sz="4" w:space="0" w:color="auto"/>
            </w:tcBorders>
            <w:shd w:val="clear" w:color="auto" w:fill="auto"/>
          </w:tcPr>
          <w:p w14:paraId="2A0FC39B" w14:textId="77777777" w:rsidR="001203F9" w:rsidRPr="001203F9" w:rsidRDefault="001203F9" w:rsidP="001203F9">
            <w:pPr>
              <w:jc w:val="center"/>
              <w:rPr>
                <w:rFonts w:eastAsia="Calibri"/>
                <w:sz w:val="22"/>
                <w:szCs w:val="22"/>
              </w:rPr>
            </w:pPr>
          </w:p>
        </w:tc>
      </w:tr>
      <w:tr w:rsidR="001203F9" w:rsidRPr="001203F9" w14:paraId="47021D38" w14:textId="77777777" w:rsidTr="009257D2">
        <w:trPr>
          <w:cantSplit/>
          <w:trHeight w:val="704"/>
        </w:trPr>
        <w:tc>
          <w:tcPr>
            <w:tcW w:w="1810" w:type="dxa"/>
            <w:vMerge/>
            <w:tcBorders>
              <w:left w:val="single" w:sz="4" w:space="0" w:color="auto"/>
              <w:right w:val="single" w:sz="4" w:space="0" w:color="auto"/>
            </w:tcBorders>
            <w:shd w:val="clear" w:color="auto" w:fill="auto"/>
          </w:tcPr>
          <w:p w14:paraId="786303A3" w14:textId="77777777" w:rsidR="001203F9" w:rsidRPr="001203F9" w:rsidRDefault="001203F9" w:rsidP="001203F9">
            <w:pPr>
              <w:jc w:val="center"/>
              <w:rPr>
                <w:rFonts w:eastAsia="Calibri"/>
                <w:sz w:val="22"/>
                <w:szCs w:val="22"/>
              </w:rPr>
            </w:pPr>
          </w:p>
        </w:tc>
        <w:tc>
          <w:tcPr>
            <w:tcW w:w="1537" w:type="dxa"/>
            <w:vMerge w:val="restart"/>
            <w:tcBorders>
              <w:top w:val="single" w:sz="4" w:space="0" w:color="auto"/>
              <w:left w:val="single" w:sz="4" w:space="0" w:color="auto"/>
              <w:right w:val="single" w:sz="4" w:space="0" w:color="auto"/>
            </w:tcBorders>
            <w:shd w:val="clear" w:color="auto" w:fill="auto"/>
            <w:vAlign w:val="center"/>
          </w:tcPr>
          <w:p w14:paraId="098F82B3" w14:textId="77777777" w:rsidR="001203F9" w:rsidRPr="001203F9" w:rsidRDefault="001203F9" w:rsidP="001203F9">
            <w:pPr>
              <w:rPr>
                <w:rFonts w:eastAsia="Calibri"/>
                <w:sz w:val="22"/>
                <w:szCs w:val="22"/>
              </w:rPr>
            </w:pPr>
            <w:r w:rsidRPr="001203F9">
              <w:rPr>
                <w:sz w:val="22"/>
                <w:szCs w:val="22"/>
              </w:rPr>
              <w:t>Ricerca e gestione delle informazioni</w:t>
            </w:r>
          </w:p>
        </w:tc>
        <w:tc>
          <w:tcPr>
            <w:tcW w:w="655" w:type="dxa"/>
            <w:tcBorders>
              <w:top w:val="single" w:sz="4" w:space="0" w:color="auto"/>
              <w:left w:val="single" w:sz="4" w:space="0" w:color="auto"/>
              <w:bottom w:val="dotted" w:sz="4" w:space="0" w:color="auto"/>
              <w:right w:val="dotted" w:sz="4" w:space="0" w:color="auto"/>
            </w:tcBorders>
            <w:shd w:val="clear" w:color="auto" w:fill="auto"/>
            <w:vAlign w:val="center"/>
          </w:tcPr>
          <w:p w14:paraId="6195B184" w14:textId="77777777" w:rsidR="001203F9" w:rsidRPr="001203F9" w:rsidRDefault="001203F9" w:rsidP="001203F9">
            <w:pPr>
              <w:jc w:val="center"/>
              <w:rPr>
                <w:sz w:val="22"/>
                <w:szCs w:val="22"/>
              </w:rPr>
            </w:pPr>
            <w:r w:rsidRPr="001203F9">
              <w:rPr>
                <w:sz w:val="22"/>
                <w:szCs w:val="22"/>
              </w:rPr>
              <w:t>91-100</w:t>
            </w:r>
          </w:p>
        </w:tc>
        <w:tc>
          <w:tcPr>
            <w:tcW w:w="4981" w:type="dxa"/>
            <w:tcBorders>
              <w:top w:val="single" w:sz="4" w:space="0" w:color="auto"/>
              <w:left w:val="dotted" w:sz="4" w:space="0" w:color="auto"/>
              <w:bottom w:val="dotted" w:sz="4" w:space="0" w:color="auto"/>
              <w:right w:val="single" w:sz="4" w:space="0" w:color="auto"/>
            </w:tcBorders>
            <w:shd w:val="clear" w:color="auto" w:fill="auto"/>
            <w:vAlign w:val="center"/>
          </w:tcPr>
          <w:p w14:paraId="46C80066" w14:textId="77777777" w:rsidR="001203F9" w:rsidRPr="001203F9" w:rsidRDefault="001203F9" w:rsidP="001203F9">
            <w:pPr>
              <w:tabs>
                <w:tab w:val="left" w:pos="708"/>
              </w:tabs>
              <w:rPr>
                <w:sz w:val="22"/>
                <w:szCs w:val="22"/>
              </w:rPr>
            </w:pPr>
            <w:r w:rsidRPr="001203F9">
              <w:rPr>
                <w:sz w:val="22"/>
                <w:szCs w:val="22"/>
              </w:rPr>
              <w:t>Ricerca, raccoglie e organizza le informazioni con attenzione al metodo. Le sa ritrovare e riutilizzare al momento opportuno e interpretare secondo una chiave di lettura.</w:t>
            </w:r>
          </w:p>
        </w:tc>
        <w:tc>
          <w:tcPr>
            <w:tcW w:w="1366" w:type="dxa"/>
            <w:vMerge w:val="restart"/>
            <w:tcBorders>
              <w:top w:val="single" w:sz="4" w:space="0" w:color="auto"/>
              <w:left w:val="single" w:sz="4" w:space="0" w:color="auto"/>
              <w:right w:val="single" w:sz="4" w:space="0" w:color="auto"/>
            </w:tcBorders>
            <w:shd w:val="clear" w:color="auto" w:fill="auto"/>
          </w:tcPr>
          <w:p w14:paraId="01C43508" w14:textId="77777777" w:rsidR="001203F9" w:rsidRPr="001203F9" w:rsidRDefault="001203F9" w:rsidP="001203F9">
            <w:pPr>
              <w:jc w:val="center"/>
              <w:rPr>
                <w:rFonts w:eastAsia="Calibri"/>
                <w:sz w:val="22"/>
                <w:szCs w:val="22"/>
              </w:rPr>
            </w:pPr>
          </w:p>
          <w:p w14:paraId="5F331D91" w14:textId="77777777" w:rsidR="001203F9" w:rsidRPr="001203F9" w:rsidRDefault="001203F9" w:rsidP="001203F9">
            <w:pPr>
              <w:jc w:val="center"/>
              <w:rPr>
                <w:rFonts w:eastAsia="Calibri"/>
                <w:sz w:val="22"/>
                <w:szCs w:val="22"/>
              </w:rPr>
            </w:pPr>
          </w:p>
        </w:tc>
      </w:tr>
      <w:tr w:rsidR="001203F9" w:rsidRPr="001203F9" w14:paraId="3EE665CC" w14:textId="77777777" w:rsidTr="009257D2">
        <w:trPr>
          <w:cantSplit/>
          <w:trHeight w:val="948"/>
        </w:trPr>
        <w:tc>
          <w:tcPr>
            <w:tcW w:w="1810" w:type="dxa"/>
            <w:vMerge/>
            <w:tcBorders>
              <w:left w:val="single" w:sz="4" w:space="0" w:color="auto"/>
              <w:right w:val="single" w:sz="4" w:space="0" w:color="auto"/>
            </w:tcBorders>
            <w:shd w:val="clear" w:color="auto" w:fill="auto"/>
          </w:tcPr>
          <w:p w14:paraId="3727BA25" w14:textId="77777777" w:rsidR="001203F9" w:rsidRPr="001203F9" w:rsidRDefault="001203F9" w:rsidP="001203F9">
            <w:pPr>
              <w:rPr>
                <w:rFonts w:eastAsia="Calibri"/>
                <w:sz w:val="22"/>
                <w:szCs w:val="22"/>
              </w:rPr>
            </w:pPr>
          </w:p>
        </w:tc>
        <w:tc>
          <w:tcPr>
            <w:tcW w:w="1537" w:type="dxa"/>
            <w:vMerge/>
            <w:tcBorders>
              <w:left w:val="single" w:sz="4" w:space="0" w:color="auto"/>
              <w:right w:val="single" w:sz="4" w:space="0" w:color="auto"/>
            </w:tcBorders>
            <w:shd w:val="clear" w:color="auto" w:fill="auto"/>
            <w:vAlign w:val="center"/>
          </w:tcPr>
          <w:p w14:paraId="0A1CFE41" w14:textId="77777777" w:rsidR="001203F9" w:rsidRPr="001203F9" w:rsidRDefault="001203F9" w:rsidP="001203F9">
            <w:pPr>
              <w:rPr>
                <w:rFonts w:eastAsia="Calibri"/>
                <w:sz w:val="22"/>
                <w:szCs w:val="22"/>
              </w:rPr>
            </w:pPr>
          </w:p>
        </w:tc>
        <w:tc>
          <w:tcPr>
            <w:tcW w:w="655" w:type="dxa"/>
            <w:tcBorders>
              <w:top w:val="dotted" w:sz="4" w:space="0" w:color="auto"/>
              <w:left w:val="single" w:sz="4" w:space="0" w:color="auto"/>
              <w:bottom w:val="dotted" w:sz="4" w:space="0" w:color="auto"/>
              <w:right w:val="dotted" w:sz="4" w:space="0" w:color="auto"/>
            </w:tcBorders>
            <w:shd w:val="clear" w:color="auto" w:fill="auto"/>
            <w:vAlign w:val="center"/>
          </w:tcPr>
          <w:p w14:paraId="1552AACE" w14:textId="77777777" w:rsidR="001203F9" w:rsidRPr="001203F9" w:rsidRDefault="001203F9" w:rsidP="001203F9">
            <w:pPr>
              <w:jc w:val="center"/>
              <w:rPr>
                <w:sz w:val="22"/>
                <w:szCs w:val="22"/>
              </w:rPr>
            </w:pPr>
            <w:r w:rsidRPr="001203F9">
              <w:rPr>
                <w:sz w:val="22"/>
                <w:szCs w:val="22"/>
              </w:rPr>
              <w:t>76-90</w:t>
            </w:r>
          </w:p>
        </w:tc>
        <w:tc>
          <w:tcPr>
            <w:tcW w:w="4981" w:type="dxa"/>
            <w:tcBorders>
              <w:top w:val="dotted" w:sz="4" w:space="0" w:color="auto"/>
              <w:left w:val="dotted" w:sz="4" w:space="0" w:color="auto"/>
              <w:bottom w:val="dotted" w:sz="4" w:space="0" w:color="auto"/>
              <w:right w:val="single" w:sz="4" w:space="0" w:color="auto"/>
            </w:tcBorders>
            <w:shd w:val="clear" w:color="auto" w:fill="auto"/>
            <w:vAlign w:val="center"/>
          </w:tcPr>
          <w:p w14:paraId="1F6F543D" w14:textId="77777777" w:rsidR="001203F9" w:rsidRPr="001203F9" w:rsidRDefault="001203F9" w:rsidP="001203F9">
            <w:pPr>
              <w:rPr>
                <w:sz w:val="22"/>
                <w:szCs w:val="22"/>
              </w:rPr>
            </w:pPr>
            <w:r w:rsidRPr="001203F9">
              <w:rPr>
                <w:sz w:val="22"/>
                <w:szCs w:val="22"/>
              </w:rPr>
              <w:t>Ricerca, raccoglie e organizza le informazioni con discreta attenzione al metodo. Le sa ritrovare e riutilizzare al momento opportuno, dà un suo contributo di base all’ interpretazione secondo una chiave di lettura</w:t>
            </w:r>
          </w:p>
        </w:tc>
        <w:tc>
          <w:tcPr>
            <w:tcW w:w="1366" w:type="dxa"/>
            <w:vMerge/>
            <w:tcBorders>
              <w:left w:val="single" w:sz="4" w:space="0" w:color="auto"/>
              <w:right w:val="single" w:sz="4" w:space="0" w:color="auto"/>
            </w:tcBorders>
            <w:shd w:val="clear" w:color="auto" w:fill="auto"/>
            <w:vAlign w:val="center"/>
          </w:tcPr>
          <w:p w14:paraId="0CFF72DE" w14:textId="77777777" w:rsidR="001203F9" w:rsidRPr="001203F9" w:rsidRDefault="001203F9" w:rsidP="001203F9">
            <w:pPr>
              <w:rPr>
                <w:rFonts w:eastAsia="Calibri"/>
                <w:sz w:val="22"/>
                <w:szCs w:val="22"/>
              </w:rPr>
            </w:pPr>
          </w:p>
        </w:tc>
      </w:tr>
      <w:tr w:rsidR="001203F9" w:rsidRPr="001203F9" w14:paraId="09A564F1" w14:textId="77777777" w:rsidTr="009257D2">
        <w:trPr>
          <w:cantSplit/>
          <w:trHeight w:val="489"/>
        </w:trPr>
        <w:tc>
          <w:tcPr>
            <w:tcW w:w="1810" w:type="dxa"/>
            <w:vMerge/>
            <w:tcBorders>
              <w:left w:val="single" w:sz="4" w:space="0" w:color="auto"/>
              <w:right w:val="single" w:sz="4" w:space="0" w:color="auto"/>
            </w:tcBorders>
            <w:shd w:val="clear" w:color="auto" w:fill="auto"/>
          </w:tcPr>
          <w:p w14:paraId="27DC10F6" w14:textId="77777777" w:rsidR="001203F9" w:rsidRPr="001203F9" w:rsidRDefault="001203F9" w:rsidP="001203F9">
            <w:pPr>
              <w:rPr>
                <w:rFonts w:eastAsia="Calibri"/>
                <w:sz w:val="22"/>
                <w:szCs w:val="22"/>
              </w:rPr>
            </w:pPr>
          </w:p>
        </w:tc>
        <w:tc>
          <w:tcPr>
            <w:tcW w:w="1537" w:type="dxa"/>
            <w:vMerge/>
            <w:tcBorders>
              <w:left w:val="single" w:sz="4" w:space="0" w:color="auto"/>
              <w:right w:val="single" w:sz="4" w:space="0" w:color="auto"/>
            </w:tcBorders>
            <w:shd w:val="clear" w:color="auto" w:fill="auto"/>
            <w:vAlign w:val="center"/>
          </w:tcPr>
          <w:p w14:paraId="40837CA4" w14:textId="77777777" w:rsidR="001203F9" w:rsidRPr="001203F9" w:rsidRDefault="001203F9" w:rsidP="001203F9">
            <w:pPr>
              <w:rPr>
                <w:rFonts w:eastAsia="Calibri"/>
                <w:sz w:val="22"/>
                <w:szCs w:val="22"/>
              </w:rPr>
            </w:pPr>
          </w:p>
        </w:tc>
        <w:tc>
          <w:tcPr>
            <w:tcW w:w="655" w:type="dxa"/>
            <w:tcBorders>
              <w:top w:val="dotted" w:sz="4" w:space="0" w:color="auto"/>
              <w:left w:val="single" w:sz="4" w:space="0" w:color="auto"/>
              <w:bottom w:val="dotted" w:sz="4" w:space="0" w:color="auto"/>
              <w:right w:val="dotted" w:sz="4" w:space="0" w:color="auto"/>
            </w:tcBorders>
            <w:shd w:val="clear" w:color="auto" w:fill="auto"/>
            <w:vAlign w:val="center"/>
          </w:tcPr>
          <w:p w14:paraId="0F51802A" w14:textId="77777777" w:rsidR="001203F9" w:rsidRPr="001203F9" w:rsidRDefault="001203F9" w:rsidP="001203F9">
            <w:pPr>
              <w:jc w:val="center"/>
              <w:rPr>
                <w:sz w:val="22"/>
                <w:szCs w:val="22"/>
              </w:rPr>
            </w:pPr>
            <w:r w:rsidRPr="001203F9">
              <w:rPr>
                <w:sz w:val="22"/>
                <w:szCs w:val="22"/>
              </w:rPr>
              <w:t>61-75</w:t>
            </w:r>
          </w:p>
        </w:tc>
        <w:tc>
          <w:tcPr>
            <w:tcW w:w="4981" w:type="dxa"/>
            <w:tcBorders>
              <w:top w:val="dotted" w:sz="4" w:space="0" w:color="auto"/>
              <w:left w:val="dotted" w:sz="4" w:space="0" w:color="auto"/>
              <w:bottom w:val="dotted" w:sz="4" w:space="0" w:color="auto"/>
              <w:right w:val="single" w:sz="4" w:space="0" w:color="auto"/>
            </w:tcBorders>
            <w:shd w:val="clear" w:color="auto" w:fill="auto"/>
            <w:vAlign w:val="center"/>
          </w:tcPr>
          <w:p w14:paraId="44AE83E7" w14:textId="77777777" w:rsidR="001203F9" w:rsidRPr="001203F9" w:rsidRDefault="001203F9" w:rsidP="001203F9">
            <w:pPr>
              <w:rPr>
                <w:sz w:val="22"/>
                <w:szCs w:val="22"/>
              </w:rPr>
            </w:pPr>
            <w:r w:rsidRPr="001203F9">
              <w:rPr>
                <w:sz w:val="22"/>
                <w:szCs w:val="22"/>
              </w:rPr>
              <w:t>L’allievo ricerca le informazioni di base, raccogliendole e organizzandole in maniera appena adeguata</w:t>
            </w:r>
          </w:p>
        </w:tc>
        <w:tc>
          <w:tcPr>
            <w:tcW w:w="1366" w:type="dxa"/>
            <w:vMerge/>
            <w:tcBorders>
              <w:left w:val="single" w:sz="4" w:space="0" w:color="auto"/>
              <w:right w:val="single" w:sz="4" w:space="0" w:color="auto"/>
            </w:tcBorders>
            <w:shd w:val="clear" w:color="auto" w:fill="auto"/>
            <w:vAlign w:val="center"/>
          </w:tcPr>
          <w:p w14:paraId="76071B0B" w14:textId="77777777" w:rsidR="001203F9" w:rsidRPr="001203F9" w:rsidRDefault="001203F9" w:rsidP="001203F9">
            <w:pPr>
              <w:rPr>
                <w:rFonts w:eastAsia="Calibri"/>
                <w:sz w:val="22"/>
                <w:szCs w:val="22"/>
              </w:rPr>
            </w:pPr>
          </w:p>
        </w:tc>
      </w:tr>
      <w:tr w:rsidR="001203F9" w:rsidRPr="001203F9" w14:paraId="4FE98E86" w14:textId="77777777" w:rsidTr="009257D2">
        <w:trPr>
          <w:cantSplit/>
          <w:trHeight w:val="474"/>
        </w:trPr>
        <w:tc>
          <w:tcPr>
            <w:tcW w:w="1810" w:type="dxa"/>
            <w:vMerge/>
            <w:tcBorders>
              <w:left w:val="single" w:sz="4" w:space="0" w:color="auto"/>
              <w:bottom w:val="single" w:sz="4" w:space="0" w:color="auto"/>
              <w:right w:val="single" w:sz="4" w:space="0" w:color="auto"/>
            </w:tcBorders>
            <w:shd w:val="clear" w:color="auto" w:fill="auto"/>
          </w:tcPr>
          <w:p w14:paraId="291E336A" w14:textId="77777777" w:rsidR="001203F9" w:rsidRPr="001203F9" w:rsidRDefault="001203F9" w:rsidP="001203F9">
            <w:pPr>
              <w:rPr>
                <w:rFonts w:eastAsia="Calibri"/>
                <w:sz w:val="22"/>
                <w:szCs w:val="22"/>
              </w:rPr>
            </w:pPr>
          </w:p>
        </w:tc>
        <w:tc>
          <w:tcPr>
            <w:tcW w:w="1537" w:type="dxa"/>
            <w:vMerge/>
            <w:tcBorders>
              <w:left w:val="single" w:sz="4" w:space="0" w:color="auto"/>
              <w:bottom w:val="single" w:sz="4" w:space="0" w:color="auto"/>
              <w:right w:val="single" w:sz="4" w:space="0" w:color="auto"/>
            </w:tcBorders>
            <w:shd w:val="clear" w:color="auto" w:fill="auto"/>
            <w:vAlign w:val="center"/>
          </w:tcPr>
          <w:p w14:paraId="06A73663" w14:textId="77777777" w:rsidR="001203F9" w:rsidRPr="001203F9" w:rsidRDefault="001203F9" w:rsidP="001203F9">
            <w:pPr>
              <w:rPr>
                <w:rFonts w:eastAsia="Calibri"/>
                <w:sz w:val="22"/>
                <w:szCs w:val="22"/>
              </w:rPr>
            </w:pPr>
          </w:p>
        </w:tc>
        <w:tc>
          <w:tcPr>
            <w:tcW w:w="655" w:type="dxa"/>
            <w:tcBorders>
              <w:top w:val="dotted" w:sz="4" w:space="0" w:color="auto"/>
              <w:left w:val="single" w:sz="4" w:space="0" w:color="auto"/>
              <w:bottom w:val="single" w:sz="4" w:space="0" w:color="auto"/>
              <w:right w:val="dotted" w:sz="4" w:space="0" w:color="auto"/>
            </w:tcBorders>
            <w:shd w:val="clear" w:color="auto" w:fill="auto"/>
            <w:vAlign w:val="center"/>
          </w:tcPr>
          <w:p w14:paraId="57DE3560" w14:textId="77777777" w:rsidR="001203F9" w:rsidRPr="001203F9" w:rsidRDefault="001203F9" w:rsidP="001203F9">
            <w:pPr>
              <w:jc w:val="center"/>
              <w:rPr>
                <w:sz w:val="22"/>
                <w:szCs w:val="22"/>
              </w:rPr>
            </w:pPr>
            <w:r w:rsidRPr="001203F9">
              <w:rPr>
                <w:sz w:val="22"/>
                <w:szCs w:val="22"/>
              </w:rPr>
              <w:t>&lt; 60</w:t>
            </w:r>
          </w:p>
        </w:tc>
        <w:tc>
          <w:tcPr>
            <w:tcW w:w="4981" w:type="dxa"/>
            <w:tcBorders>
              <w:top w:val="dotted" w:sz="4" w:space="0" w:color="auto"/>
              <w:left w:val="dotted" w:sz="4" w:space="0" w:color="auto"/>
              <w:bottom w:val="single" w:sz="4" w:space="0" w:color="auto"/>
              <w:right w:val="single" w:sz="4" w:space="0" w:color="auto"/>
            </w:tcBorders>
            <w:shd w:val="clear" w:color="auto" w:fill="auto"/>
            <w:vAlign w:val="center"/>
          </w:tcPr>
          <w:p w14:paraId="02B293AC" w14:textId="77777777" w:rsidR="001203F9" w:rsidRPr="001203F9" w:rsidRDefault="001203F9" w:rsidP="001203F9">
            <w:pPr>
              <w:rPr>
                <w:sz w:val="22"/>
                <w:szCs w:val="22"/>
              </w:rPr>
            </w:pPr>
            <w:r w:rsidRPr="001203F9">
              <w:rPr>
                <w:sz w:val="22"/>
                <w:szCs w:val="22"/>
              </w:rPr>
              <w:t>L’allievo ha un atteggiamento discontinuo nella ricerca delle informazioni e si muove con scarsi elementi di metodo</w:t>
            </w:r>
          </w:p>
        </w:tc>
        <w:tc>
          <w:tcPr>
            <w:tcW w:w="1366" w:type="dxa"/>
            <w:vMerge/>
            <w:tcBorders>
              <w:left w:val="single" w:sz="4" w:space="0" w:color="auto"/>
              <w:bottom w:val="single" w:sz="4" w:space="0" w:color="auto"/>
              <w:right w:val="single" w:sz="4" w:space="0" w:color="auto"/>
            </w:tcBorders>
            <w:shd w:val="clear" w:color="auto" w:fill="auto"/>
            <w:vAlign w:val="center"/>
          </w:tcPr>
          <w:p w14:paraId="17D7E143" w14:textId="77777777" w:rsidR="001203F9" w:rsidRPr="001203F9" w:rsidRDefault="001203F9" w:rsidP="001203F9">
            <w:pPr>
              <w:rPr>
                <w:rFonts w:eastAsia="Calibri"/>
                <w:sz w:val="22"/>
                <w:szCs w:val="22"/>
              </w:rPr>
            </w:pPr>
          </w:p>
        </w:tc>
      </w:tr>
    </w:tbl>
    <w:p w14:paraId="4E0D8A96" w14:textId="77777777" w:rsidR="001203F9" w:rsidRPr="001203F9" w:rsidRDefault="001203F9" w:rsidP="001203F9">
      <w:pPr>
        <w:rPr>
          <w:sz w:val="22"/>
          <w:szCs w:val="22"/>
        </w:rPr>
      </w:pPr>
    </w:p>
    <w:p w14:paraId="788A8982" w14:textId="77777777" w:rsidR="001203F9" w:rsidRPr="001203F9" w:rsidRDefault="001203F9" w:rsidP="001203F9">
      <w:pPr>
        <w:jc w:val="center"/>
        <w:rPr>
          <w:b/>
          <w:sz w:val="22"/>
          <w:szCs w:val="22"/>
        </w:rPr>
      </w:pPr>
    </w:p>
    <w:p w14:paraId="75CA4B71" w14:textId="77777777" w:rsidR="001203F9" w:rsidRPr="001203F9" w:rsidRDefault="001203F9" w:rsidP="001203F9">
      <w:pPr>
        <w:jc w:val="center"/>
        <w:rPr>
          <w:b/>
          <w:sz w:val="22"/>
          <w:szCs w:val="22"/>
        </w:rPr>
      </w:pPr>
    </w:p>
    <w:p w14:paraId="6CBD1AC5" w14:textId="77777777" w:rsidR="001203F9" w:rsidRPr="001203F9" w:rsidRDefault="001203F9" w:rsidP="001203F9">
      <w:pPr>
        <w:jc w:val="center"/>
        <w:rPr>
          <w:b/>
          <w:sz w:val="22"/>
          <w:szCs w:val="22"/>
        </w:rPr>
      </w:pPr>
    </w:p>
    <w:p w14:paraId="2DB8E6FC" w14:textId="77777777" w:rsidR="001203F9" w:rsidRPr="001203F9" w:rsidRDefault="001203F9" w:rsidP="001203F9">
      <w:pPr>
        <w:jc w:val="center"/>
        <w:rPr>
          <w:sz w:val="22"/>
          <w:szCs w:val="22"/>
        </w:rPr>
      </w:pPr>
      <w:r w:rsidRPr="001203F9">
        <w:rPr>
          <w:b/>
          <w:sz w:val="22"/>
          <w:szCs w:val="22"/>
        </w:rPr>
        <w:t xml:space="preserve">Della </w:t>
      </w:r>
      <w:proofErr w:type="spellStart"/>
      <w:r w:rsidRPr="001203F9">
        <w:rPr>
          <w:b/>
          <w:sz w:val="22"/>
          <w:szCs w:val="22"/>
        </w:rPr>
        <w:t>metcompetenza</w:t>
      </w:r>
      <w:proofErr w:type="spellEnd"/>
      <w:r w:rsidRPr="001203F9">
        <w:rPr>
          <w:b/>
          <w:sz w:val="22"/>
          <w:szCs w:val="22"/>
        </w:rPr>
        <w:t xml:space="preserve">, del </w:t>
      </w:r>
      <w:proofErr w:type="spellStart"/>
      <w:r w:rsidRPr="001203F9">
        <w:rPr>
          <w:b/>
          <w:sz w:val="22"/>
          <w:szCs w:val="22"/>
        </w:rPr>
        <w:t>problem</w:t>
      </w:r>
      <w:proofErr w:type="spellEnd"/>
      <w:r w:rsidRPr="001203F9">
        <w:rPr>
          <w:b/>
          <w:sz w:val="22"/>
          <w:szCs w:val="22"/>
        </w:rPr>
        <w:t xml:space="preserve"> </w:t>
      </w:r>
      <w:proofErr w:type="spellStart"/>
      <w:r w:rsidRPr="001203F9">
        <w:rPr>
          <w:b/>
          <w:sz w:val="22"/>
          <w:szCs w:val="22"/>
        </w:rPr>
        <w:t>solving</w:t>
      </w:r>
      <w:proofErr w:type="spellEnd"/>
    </w:p>
    <w:tbl>
      <w:tblPr>
        <w:tblW w:w="10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6"/>
        <w:gridCol w:w="1542"/>
        <w:gridCol w:w="657"/>
        <w:gridCol w:w="4997"/>
        <w:gridCol w:w="1370"/>
      </w:tblGrid>
      <w:tr w:rsidR="001203F9" w:rsidRPr="001203F9" w14:paraId="219A65B7" w14:textId="77777777" w:rsidTr="009257D2">
        <w:trPr>
          <w:cantSplit/>
          <w:trHeight w:val="688"/>
        </w:trPr>
        <w:tc>
          <w:tcPr>
            <w:tcW w:w="1816" w:type="dxa"/>
            <w:tcBorders>
              <w:top w:val="single" w:sz="4" w:space="0" w:color="auto"/>
              <w:left w:val="single" w:sz="4" w:space="0" w:color="auto"/>
              <w:bottom w:val="single" w:sz="4" w:space="0" w:color="auto"/>
              <w:right w:val="single" w:sz="4" w:space="0" w:color="auto"/>
            </w:tcBorders>
            <w:shd w:val="clear" w:color="auto" w:fill="auto"/>
          </w:tcPr>
          <w:p w14:paraId="29822F49" w14:textId="77777777" w:rsidR="001203F9" w:rsidRPr="001203F9" w:rsidRDefault="001203F9" w:rsidP="001203F9">
            <w:pPr>
              <w:jc w:val="center"/>
              <w:rPr>
                <w:rFonts w:eastAsia="Calibri"/>
                <w:b/>
                <w:sz w:val="22"/>
                <w:szCs w:val="22"/>
              </w:rPr>
            </w:pPr>
            <w:r w:rsidRPr="001203F9">
              <w:rPr>
                <w:rFonts w:eastAsia="Calibri"/>
                <w:b/>
                <w:sz w:val="22"/>
                <w:szCs w:val="22"/>
              </w:rPr>
              <w:t>DIMENSIONI DELLA INTELLIGENZA</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center"/>
          </w:tcPr>
          <w:p w14:paraId="025CBFEA" w14:textId="77777777" w:rsidR="001203F9" w:rsidRPr="001203F9" w:rsidRDefault="001203F9" w:rsidP="001203F9">
            <w:pPr>
              <w:jc w:val="center"/>
              <w:rPr>
                <w:rFonts w:eastAsia="Calibri"/>
                <w:b/>
                <w:sz w:val="22"/>
                <w:szCs w:val="22"/>
              </w:rPr>
            </w:pPr>
            <w:r w:rsidRPr="001203F9">
              <w:rPr>
                <w:rFonts w:eastAsia="Calibri"/>
                <w:b/>
                <w:sz w:val="22"/>
                <w:szCs w:val="22"/>
              </w:rPr>
              <w:t>CRITERI</w:t>
            </w:r>
          </w:p>
        </w:tc>
        <w:tc>
          <w:tcPr>
            <w:tcW w:w="56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3B36EB" w14:textId="77777777" w:rsidR="001203F9" w:rsidRPr="001203F9" w:rsidRDefault="001203F9" w:rsidP="001203F9">
            <w:pPr>
              <w:jc w:val="center"/>
              <w:rPr>
                <w:rFonts w:eastAsia="Calibri"/>
                <w:b/>
                <w:sz w:val="22"/>
                <w:szCs w:val="22"/>
              </w:rPr>
            </w:pPr>
            <w:r w:rsidRPr="001203F9">
              <w:rPr>
                <w:rFonts w:eastAsia="Calibri"/>
                <w:b/>
                <w:sz w:val="22"/>
                <w:szCs w:val="22"/>
              </w:rPr>
              <w:t>FOCUS DELL’OSSERVAZIONE</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center"/>
          </w:tcPr>
          <w:p w14:paraId="69B6B714" w14:textId="77777777" w:rsidR="001203F9" w:rsidRPr="001203F9" w:rsidRDefault="001203F9" w:rsidP="001203F9">
            <w:pPr>
              <w:jc w:val="center"/>
              <w:rPr>
                <w:rFonts w:eastAsia="Calibri"/>
                <w:b/>
                <w:sz w:val="22"/>
                <w:szCs w:val="22"/>
              </w:rPr>
            </w:pPr>
            <w:r w:rsidRPr="001203F9">
              <w:rPr>
                <w:rFonts w:eastAsia="Calibri"/>
                <w:b/>
                <w:sz w:val="22"/>
                <w:szCs w:val="22"/>
              </w:rPr>
              <w:t>PUNTEGGIO</w:t>
            </w:r>
          </w:p>
        </w:tc>
      </w:tr>
      <w:tr w:rsidR="001203F9" w:rsidRPr="001203F9" w14:paraId="0A4E932F" w14:textId="77777777" w:rsidTr="009257D2">
        <w:trPr>
          <w:cantSplit/>
          <w:trHeight w:val="673"/>
        </w:trPr>
        <w:tc>
          <w:tcPr>
            <w:tcW w:w="1816" w:type="dxa"/>
            <w:vMerge w:val="restart"/>
            <w:tcBorders>
              <w:top w:val="single" w:sz="4" w:space="0" w:color="auto"/>
              <w:left w:val="single" w:sz="4" w:space="0" w:color="auto"/>
              <w:right w:val="single" w:sz="4" w:space="0" w:color="auto"/>
            </w:tcBorders>
            <w:shd w:val="clear" w:color="auto" w:fill="auto"/>
            <w:vAlign w:val="center"/>
          </w:tcPr>
          <w:p w14:paraId="3B3CE317" w14:textId="77777777" w:rsidR="001203F9" w:rsidRPr="001203F9" w:rsidRDefault="001203F9" w:rsidP="001203F9">
            <w:pPr>
              <w:jc w:val="center"/>
              <w:rPr>
                <w:rFonts w:eastAsia="Calibri"/>
                <w:bCs/>
                <w:sz w:val="22"/>
                <w:szCs w:val="22"/>
              </w:rPr>
            </w:pPr>
            <w:r w:rsidRPr="001203F9">
              <w:rPr>
                <w:b/>
                <w:sz w:val="22"/>
                <w:szCs w:val="22"/>
              </w:rPr>
              <w:t xml:space="preserve">Della </w:t>
            </w:r>
            <w:proofErr w:type="spellStart"/>
            <w:r w:rsidRPr="001203F9">
              <w:rPr>
                <w:b/>
                <w:sz w:val="22"/>
                <w:szCs w:val="22"/>
              </w:rPr>
              <w:t>metacompetenza</w:t>
            </w:r>
            <w:proofErr w:type="spellEnd"/>
          </w:p>
        </w:tc>
        <w:tc>
          <w:tcPr>
            <w:tcW w:w="15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E0B961" w14:textId="77777777" w:rsidR="001203F9" w:rsidRPr="001203F9" w:rsidRDefault="001203F9" w:rsidP="001203F9">
            <w:pPr>
              <w:rPr>
                <w:rFonts w:eastAsia="Calibri"/>
                <w:sz w:val="22"/>
                <w:szCs w:val="22"/>
              </w:rPr>
            </w:pPr>
            <w:r w:rsidRPr="001203F9">
              <w:rPr>
                <w:bCs/>
                <w:sz w:val="22"/>
                <w:szCs w:val="22"/>
              </w:rPr>
              <w:t>Consapevolezza riflessiva e critica</w:t>
            </w:r>
          </w:p>
        </w:tc>
        <w:tc>
          <w:tcPr>
            <w:tcW w:w="657" w:type="dxa"/>
            <w:tcBorders>
              <w:top w:val="single" w:sz="4" w:space="0" w:color="auto"/>
              <w:left w:val="single" w:sz="4" w:space="0" w:color="auto"/>
              <w:bottom w:val="dotted" w:sz="4" w:space="0" w:color="auto"/>
              <w:right w:val="dotted" w:sz="4" w:space="0" w:color="auto"/>
            </w:tcBorders>
            <w:shd w:val="clear" w:color="auto" w:fill="auto"/>
            <w:vAlign w:val="center"/>
          </w:tcPr>
          <w:p w14:paraId="2D3497C7" w14:textId="77777777" w:rsidR="001203F9" w:rsidRPr="001203F9" w:rsidRDefault="001203F9" w:rsidP="001203F9">
            <w:pPr>
              <w:jc w:val="center"/>
              <w:rPr>
                <w:sz w:val="22"/>
                <w:szCs w:val="22"/>
              </w:rPr>
            </w:pPr>
            <w:r w:rsidRPr="001203F9">
              <w:rPr>
                <w:sz w:val="22"/>
                <w:szCs w:val="22"/>
              </w:rPr>
              <w:t>91-100</w:t>
            </w:r>
          </w:p>
        </w:tc>
        <w:tc>
          <w:tcPr>
            <w:tcW w:w="4996" w:type="dxa"/>
            <w:tcBorders>
              <w:top w:val="single" w:sz="4" w:space="0" w:color="auto"/>
              <w:left w:val="dotted" w:sz="4" w:space="0" w:color="auto"/>
              <w:bottom w:val="dotted" w:sz="4" w:space="0" w:color="auto"/>
              <w:right w:val="single" w:sz="4" w:space="0" w:color="auto"/>
            </w:tcBorders>
            <w:shd w:val="clear" w:color="auto" w:fill="auto"/>
            <w:vAlign w:val="center"/>
          </w:tcPr>
          <w:p w14:paraId="55AF8974" w14:textId="77777777" w:rsidR="001203F9" w:rsidRPr="001203F9" w:rsidRDefault="001203F9" w:rsidP="001203F9">
            <w:pPr>
              <w:rPr>
                <w:sz w:val="22"/>
                <w:szCs w:val="22"/>
              </w:rPr>
            </w:pPr>
            <w:r w:rsidRPr="001203F9">
              <w:rPr>
                <w:sz w:val="22"/>
                <w:szCs w:val="22"/>
              </w:rPr>
              <w:t>Riflette su ciò cha ha imparato e sul proprio lavoro cogliendo appieno il processo personale  svolto, che affronta in modo particolarmente critico</w:t>
            </w:r>
          </w:p>
        </w:tc>
        <w:tc>
          <w:tcPr>
            <w:tcW w:w="1370" w:type="dxa"/>
            <w:vMerge w:val="restart"/>
            <w:tcBorders>
              <w:top w:val="single" w:sz="4" w:space="0" w:color="auto"/>
              <w:left w:val="single" w:sz="4" w:space="0" w:color="auto"/>
              <w:bottom w:val="single" w:sz="4" w:space="0" w:color="auto"/>
              <w:right w:val="single" w:sz="4" w:space="0" w:color="auto"/>
            </w:tcBorders>
            <w:shd w:val="clear" w:color="auto" w:fill="auto"/>
          </w:tcPr>
          <w:p w14:paraId="4A391104" w14:textId="77777777" w:rsidR="001203F9" w:rsidRPr="001203F9" w:rsidRDefault="001203F9" w:rsidP="001203F9">
            <w:pPr>
              <w:jc w:val="center"/>
              <w:rPr>
                <w:rFonts w:eastAsia="Calibri"/>
                <w:sz w:val="22"/>
                <w:szCs w:val="22"/>
              </w:rPr>
            </w:pPr>
          </w:p>
        </w:tc>
      </w:tr>
      <w:tr w:rsidR="001203F9" w:rsidRPr="001203F9" w14:paraId="77854489" w14:textId="77777777" w:rsidTr="009257D2">
        <w:trPr>
          <w:cantSplit/>
          <w:trHeight w:val="673"/>
        </w:trPr>
        <w:tc>
          <w:tcPr>
            <w:tcW w:w="1816" w:type="dxa"/>
            <w:vMerge/>
            <w:tcBorders>
              <w:left w:val="single" w:sz="4" w:space="0" w:color="auto"/>
              <w:right w:val="single" w:sz="4" w:space="0" w:color="auto"/>
            </w:tcBorders>
            <w:shd w:val="clear" w:color="auto" w:fill="auto"/>
          </w:tcPr>
          <w:p w14:paraId="0371258E" w14:textId="77777777" w:rsidR="001203F9" w:rsidRPr="001203F9" w:rsidRDefault="001203F9" w:rsidP="001203F9">
            <w:pPr>
              <w:rPr>
                <w:rFonts w:eastAsia="Calibri"/>
                <w:sz w:val="22"/>
                <w:szCs w:val="22"/>
              </w:rPr>
            </w:pPr>
          </w:p>
        </w:tc>
        <w:tc>
          <w:tcPr>
            <w:tcW w:w="15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6BA63E5" w14:textId="77777777" w:rsidR="001203F9" w:rsidRPr="001203F9" w:rsidRDefault="001203F9" w:rsidP="001203F9">
            <w:pPr>
              <w:rPr>
                <w:rFonts w:eastAsia="Calibri"/>
                <w:sz w:val="22"/>
                <w:szCs w:val="22"/>
              </w:rPr>
            </w:pPr>
          </w:p>
        </w:tc>
        <w:tc>
          <w:tcPr>
            <w:tcW w:w="657" w:type="dxa"/>
            <w:tcBorders>
              <w:top w:val="dotted" w:sz="4" w:space="0" w:color="auto"/>
              <w:left w:val="single" w:sz="4" w:space="0" w:color="auto"/>
              <w:bottom w:val="dotted" w:sz="4" w:space="0" w:color="auto"/>
              <w:right w:val="dotted" w:sz="4" w:space="0" w:color="auto"/>
            </w:tcBorders>
            <w:shd w:val="clear" w:color="auto" w:fill="auto"/>
            <w:vAlign w:val="center"/>
          </w:tcPr>
          <w:p w14:paraId="57972194" w14:textId="77777777" w:rsidR="001203F9" w:rsidRPr="001203F9" w:rsidRDefault="001203F9" w:rsidP="001203F9">
            <w:pPr>
              <w:jc w:val="center"/>
              <w:rPr>
                <w:sz w:val="22"/>
                <w:szCs w:val="22"/>
              </w:rPr>
            </w:pPr>
            <w:r w:rsidRPr="001203F9">
              <w:rPr>
                <w:sz w:val="22"/>
                <w:szCs w:val="22"/>
              </w:rPr>
              <w:t>76-90</w:t>
            </w:r>
          </w:p>
        </w:tc>
        <w:tc>
          <w:tcPr>
            <w:tcW w:w="4996" w:type="dxa"/>
            <w:tcBorders>
              <w:top w:val="dotted" w:sz="4" w:space="0" w:color="auto"/>
              <w:left w:val="dotted" w:sz="4" w:space="0" w:color="auto"/>
              <w:bottom w:val="dotted" w:sz="4" w:space="0" w:color="auto"/>
              <w:right w:val="single" w:sz="4" w:space="0" w:color="auto"/>
            </w:tcBorders>
            <w:shd w:val="clear" w:color="auto" w:fill="auto"/>
            <w:vAlign w:val="center"/>
          </w:tcPr>
          <w:p w14:paraId="5BF01F5A" w14:textId="77777777" w:rsidR="001203F9" w:rsidRPr="001203F9" w:rsidRDefault="001203F9" w:rsidP="001203F9">
            <w:pPr>
              <w:rPr>
                <w:sz w:val="22"/>
                <w:szCs w:val="22"/>
              </w:rPr>
            </w:pPr>
            <w:r w:rsidRPr="001203F9">
              <w:rPr>
                <w:sz w:val="22"/>
                <w:szCs w:val="22"/>
              </w:rPr>
              <w:t>Riflette su ciò cha ha imparato e sul proprio lavoro  cogliendo il processo personale di lavoro svolto, che affronta in modo critico</w:t>
            </w:r>
          </w:p>
        </w:tc>
        <w:tc>
          <w:tcPr>
            <w:tcW w:w="137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5EFB1D0" w14:textId="77777777" w:rsidR="001203F9" w:rsidRPr="001203F9" w:rsidRDefault="001203F9" w:rsidP="001203F9">
            <w:pPr>
              <w:rPr>
                <w:rFonts w:eastAsia="Calibri"/>
                <w:sz w:val="22"/>
                <w:szCs w:val="22"/>
              </w:rPr>
            </w:pPr>
          </w:p>
        </w:tc>
      </w:tr>
      <w:tr w:rsidR="001203F9" w:rsidRPr="001203F9" w14:paraId="22F0BF1A" w14:textId="77777777" w:rsidTr="009257D2">
        <w:trPr>
          <w:cantSplit/>
          <w:trHeight w:val="673"/>
        </w:trPr>
        <w:tc>
          <w:tcPr>
            <w:tcW w:w="1816" w:type="dxa"/>
            <w:vMerge/>
            <w:tcBorders>
              <w:left w:val="single" w:sz="4" w:space="0" w:color="auto"/>
              <w:right w:val="single" w:sz="4" w:space="0" w:color="auto"/>
            </w:tcBorders>
            <w:shd w:val="clear" w:color="auto" w:fill="auto"/>
          </w:tcPr>
          <w:p w14:paraId="4EA34304" w14:textId="77777777" w:rsidR="001203F9" w:rsidRPr="001203F9" w:rsidRDefault="001203F9" w:rsidP="001203F9">
            <w:pPr>
              <w:rPr>
                <w:rFonts w:eastAsia="Calibri"/>
                <w:sz w:val="22"/>
                <w:szCs w:val="22"/>
              </w:rPr>
            </w:pPr>
          </w:p>
        </w:tc>
        <w:tc>
          <w:tcPr>
            <w:tcW w:w="15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84EC50C" w14:textId="77777777" w:rsidR="001203F9" w:rsidRPr="001203F9" w:rsidRDefault="001203F9" w:rsidP="001203F9">
            <w:pPr>
              <w:rPr>
                <w:rFonts w:eastAsia="Calibri"/>
                <w:sz w:val="22"/>
                <w:szCs w:val="22"/>
              </w:rPr>
            </w:pPr>
          </w:p>
        </w:tc>
        <w:tc>
          <w:tcPr>
            <w:tcW w:w="657" w:type="dxa"/>
            <w:tcBorders>
              <w:top w:val="dotted" w:sz="4" w:space="0" w:color="auto"/>
              <w:left w:val="single" w:sz="4" w:space="0" w:color="auto"/>
              <w:bottom w:val="dotted" w:sz="4" w:space="0" w:color="auto"/>
              <w:right w:val="dotted" w:sz="4" w:space="0" w:color="auto"/>
            </w:tcBorders>
            <w:shd w:val="clear" w:color="auto" w:fill="auto"/>
            <w:vAlign w:val="center"/>
          </w:tcPr>
          <w:p w14:paraId="30EA39F9" w14:textId="77777777" w:rsidR="001203F9" w:rsidRPr="001203F9" w:rsidRDefault="001203F9" w:rsidP="001203F9">
            <w:pPr>
              <w:jc w:val="center"/>
              <w:rPr>
                <w:sz w:val="22"/>
                <w:szCs w:val="22"/>
              </w:rPr>
            </w:pPr>
            <w:r w:rsidRPr="001203F9">
              <w:rPr>
                <w:sz w:val="22"/>
                <w:szCs w:val="22"/>
              </w:rPr>
              <w:t>61-75</w:t>
            </w:r>
          </w:p>
        </w:tc>
        <w:tc>
          <w:tcPr>
            <w:tcW w:w="4996" w:type="dxa"/>
            <w:tcBorders>
              <w:top w:val="dotted" w:sz="4" w:space="0" w:color="auto"/>
              <w:left w:val="dotted" w:sz="4" w:space="0" w:color="auto"/>
              <w:bottom w:val="dotted" w:sz="4" w:space="0" w:color="auto"/>
              <w:right w:val="single" w:sz="4" w:space="0" w:color="auto"/>
            </w:tcBorders>
            <w:shd w:val="clear" w:color="auto" w:fill="auto"/>
            <w:vAlign w:val="center"/>
          </w:tcPr>
          <w:p w14:paraId="24BECC6B" w14:textId="77777777" w:rsidR="001203F9" w:rsidRPr="001203F9" w:rsidRDefault="001203F9" w:rsidP="001203F9">
            <w:pPr>
              <w:rPr>
                <w:sz w:val="22"/>
                <w:szCs w:val="22"/>
              </w:rPr>
            </w:pPr>
            <w:r w:rsidRPr="001203F9">
              <w:rPr>
                <w:sz w:val="22"/>
                <w:szCs w:val="22"/>
              </w:rPr>
              <w:t>Coglie gli aspetti essenziali di ciò cha ha imparato e del proprio lavoro e mostra un certo senso critico</w:t>
            </w:r>
          </w:p>
        </w:tc>
        <w:tc>
          <w:tcPr>
            <w:tcW w:w="137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6B4D8DF" w14:textId="77777777" w:rsidR="001203F9" w:rsidRPr="001203F9" w:rsidRDefault="001203F9" w:rsidP="001203F9">
            <w:pPr>
              <w:rPr>
                <w:rFonts w:eastAsia="Calibri"/>
                <w:sz w:val="22"/>
                <w:szCs w:val="22"/>
              </w:rPr>
            </w:pPr>
          </w:p>
        </w:tc>
      </w:tr>
      <w:tr w:rsidR="001203F9" w:rsidRPr="001203F9" w14:paraId="70771E2A" w14:textId="77777777" w:rsidTr="009257D2">
        <w:trPr>
          <w:cantSplit/>
          <w:trHeight w:val="673"/>
        </w:trPr>
        <w:tc>
          <w:tcPr>
            <w:tcW w:w="1816" w:type="dxa"/>
            <w:vMerge/>
            <w:tcBorders>
              <w:left w:val="single" w:sz="4" w:space="0" w:color="auto"/>
              <w:right w:val="single" w:sz="4" w:space="0" w:color="auto"/>
            </w:tcBorders>
            <w:shd w:val="clear" w:color="auto" w:fill="auto"/>
          </w:tcPr>
          <w:p w14:paraId="08E004FE" w14:textId="77777777" w:rsidR="001203F9" w:rsidRPr="001203F9" w:rsidRDefault="001203F9" w:rsidP="001203F9">
            <w:pPr>
              <w:rPr>
                <w:rFonts w:eastAsia="Calibri"/>
                <w:sz w:val="22"/>
                <w:szCs w:val="22"/>
              </w:rPr>
            </w:pPr>
          </w:p>
        </w:tc>
        <w:tc>
          <w:tcPr>
            <w:tcW w:w="15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52C2EC3" w14:textId="77777777" w:rsidR="001203F9" w:rsidRPr="001203F9" w:rsidRDefault="001203F9" w:rsidP="001203F9">
            <w:pPr>
              <w:rPr>
                <w:rFonts w:eastAsia="Calibri"/>
                <w:sz w:val="22"/>
                <w:szCs w:val="22"/>
              </w:rPr>
            </w:pPr>
          </w:p>
        </w:tc>
        <w:tc>
          <w:tcPr>
            <w:tcW w:w="657" w:type="dxa"/>
            <w:tcBorders>
              <w:top w:val="dotted" w:sz="4" w:space="0" w:color="auto"/>
              <w:left w:val="single" w:sz="4" w:space="0" w:color="auto"/>
              <w:bottom w:val="dotted" w:sz="4" w:space="0" w:color="auto"/>
              <w:right w:val="dotted" w:sz="4" w:space="0" w:color="auto"/>
            </w:tcBorders>
            <w:shd w:val="clear" w:color="auto" w:fill="auto"/>
            <w:vAlign w:val="center"/>
          </w:tcPr>
          <w:p w14:paraId="5B0AA1F1" w14:textId="77777777" w:rsidR="001203F9" w:rsidRPr="001203F9" w:rsidRDefault="001203F9" w:rsidP="001203F9">
            <w:pPr>
              <w:jc w:val="center"/>
              <w:rPr>
                <w:sz w:val="22"/>
                <w:szCs w:val="22"/>
              </w:rPr>
            </w:pPr>
            <w:r w:rsidRPr="001203F9">
              <w:rPr>
                <w:sz w:val="22"/>
                <w:szCs w:val="22"/>
              </w:rPr>
              <w:t>&lt; 60</w:t>
            </w:r>
          </w:p>
        </w:tc>
        <w:tc>
          <w:tcPr>
            <w:tcW w:w="4996" w:type="dxa"/>
            <w:tcBorders>
              <w:top w:val="dotted" w:sz="4" w:space="0" w:color="auto"/>
              <w:left w:val="dotted" w:sz="4" w:space="0" w:color="auto"/>
              <w:bottom w:val="dotted" w:sz="4" w:space="0" w:color="auto"/>
              <w:right w:val="single" w:sz="4" w:space="0" w:color="auto"/>
            </w:tcBorders>
            <w:shd w:val="clear" w:color="auto" w:fill="auto"/>
            <w:vAlign w:val="center"/>
          </w:tcPr>
          <w:p w14:paraId="41F36FBF" w14:textId="77777777" w:rsidR="001203F9" w:rsidRPr="001203F9" w:rsidRDefault="001203F9" w:rsidP="001203F9">
            <w:pPr>
              <w:rPr>
                <w:sz w:val="22"/>
                <w:szCs w:val="22"/>
              </w:rPr>
            </w:pPr>
            <w:r w:rsidRPr="001203F9">
              <w:rPr>
                <w:sz w:val="22"/>
                <w:szCs w:val="22"/>
              </w:rPr>
              <w:t>Presenta un atteggiamento operativo e indica solo preferenze emotive (mi piace, non mi piace)</w:t>
            </w:r>
          </w:p>
        </w:tc>
        <w:tc>
          <w:tcPr>
            <w:tcW w:w="137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312BA05" w14:textId="77777777" w:rsidR="001203F9" w:rsidRPr="001203F9" w:rsidRDefault="001203F9" w:rsidP="001203F9">
            <w:pPr>
              <w:rPr>
                <w:rFonts w:eastAsia="Calibri"/>
                <w:sz w:val="22"/>
                <w:szCs w:val="22"/>
              </w:rPr>
            </w:pPr>
          </w:p>
        </w:tc>
      </w:tr>
      <w:tr w:rsidR="001203F9" w:rsidRPr="001203F9" w14:paraId="686E325E" w14:textId="77777777" w:rsidTr="009257D2">
        <w:trPr>
          <w:cantSplit/>
          <w:trHeight w:val="673"/>
        </w:trPr>
        <w:tc>
          <w:tcPr>
            <w:tcW w:w="1816" w:type="dxa"/>
            <w:vMerge/>
            <w:tcBorders>
              <w:left w:val="single" w:sz="4" w:space="0" w:color="auto"/>
              <w:right w:val="single" w:sz="4" w:space="0" w:color="auto"/>
            </w:tcBorders>
            <w:shd w:val="clear" w:color="auto" w:fill="auto"/>
          </w:tcPr>
          <w:p w14:paraId="24CD34FC" w14:textId="77777777" w:rsidR="001203F9" w:rsidRPr="001203F9" w:rsidRDefault="001203F9" w:rsidP="001203F9">
            <w:pPr>
              <w:jc w:val="center"/>
              <w:rPr>
                <w:rFonts w:eastAsia="Calibri"/>
                <w:sz w:val="22"/>
                <w:szCs w:val="22"/>
              </w:rPr>
            </w:pPr>
          </w:p>
        </w:tc>
        <w:tc>
          <w:tcPr>
            <w:tcW w:w="1542" w:type="dxa"/>
            <w:vMerge w:val="restart"/>
            <w:tcBorders>
              <w:top w:val="single" w:sz="4" w:space="0" w:color="auto"/>
              <w:left w:val="single" w:sz="4" w:space="0" w:color="auto"/>
              <w:right w:val="single" w:sz="4" w:space="0" w:color="auto"/>
            </w:tcBorders>
            <w:shd w:val="clear" w:color="auto" w:fill="auto"/>
            <w:vAlign w:val="center"/>
          </w:tcPr>
          <w:p w14:paraId="6F76679C" w14:textId="77777777" w:rsidR="001203F9" w:rsidRPr="001203F9" w:rsidRDefault="001203F9" w:rsidP="001203F9">
            <w:pPr>
              <w:rPr>
                <w:rFonts w:eastAsia="Calibri"/>
                <w:sz w:val="22"/>
                <w:szCs w:val="22"/>
              </w:rPr>
            </w:pPr>
            <w:r w:rsidRPr="001203F9">
              <w:rPr>
                <w:bCs/>
                <w:sz w:val="22"/>
                <w:szCs w:val="22"/>
              </w:rPr>
              <w:t>Autovalutazione</w:t>
            </w:r>
          </w:p>
        </w:tc>
        <w:tc>
          <w:tcPr>
            <w:tcW w:w="657" w:type="dxa"/>
            <w:tcBorders>
              <w:top w:val="single" w:sz="4" w:space="0" w:color="auto"/>
              <w:left w:val="single" w:sz="4" w:space="0" w:color="auto"/>
              <w:bottom w:val="dotted" w:sz="4" w:space="0" w:color="auto"/>
              <w:right w:val="dotted" w:sz="4" w:space="0" w:color="auto"/>
            </w:tcBorders>
            <w:shd w:val="clear" w:color="auto" w:fill="auto"/>
            <w:vAlign w:val="center"/>
          </w:tcPr>
          <w:p w14:paraId="2C71B120" w14:textId="77777777" w:rsidR="001203F9" w:rsidRPr="001203F9" w:rsidRDefault="001203F9" w:rsidP="001203F9">
            <w:pPr>
              <w:jc w:val="center"/>
              <w:rPr>
                <w:sz w:val="22"/>
                <w:szCs w:val="22"/>
              </w:rPr>
            </w:pPr>
            <w:r w:rsidRPr="001203F9">
              <w:rPr>
                <w:sz w:val="22"/>
                <w:szCs w:val="22"/>
              </w:rPr>
              <w:t>91-100</w:t>
            </w:r>
          </w:p>
        </w:tc>
        <w:tc>
          <w:tcPr>
            <w:tcW w:w="4996" w:type="dxa"/>
            <w:tcBorders>
              <w:top w:val="single" w:sz="4" w:space="0" w:color="auto"/>
              <w:left w:val="dotted" w:sz="4" w:space="0" w:color="auto"/>
              <w:bottom w:val="dotted" w:sz="4" w:space="0" w:color="auto"/>
              <w:right w:val="single" w:sz="4" w:space="0" w:color="auto"/>
            </w:tcBorders>
            <w:shd w:val="clear" w:color="auto" w:fill="auto"/>
            <w:vAlign w:val="center"/>
          </w:tcPr>
          <w:p w14:paraId="20A4F05E" w14:textId="77777777" w:rsidR="001203F9" w:rsidRPr="001203F9" w:rsidRDefault="001203F9" w:rsidP="001203F9">
            <w:pPr>
              <w:rPr>
                <w:sz w:val="22"/>
                <w:szCs w:val="22"/>
              </w:rPr>
            </w:pPr>
            <w:r w:rsidRPr="001203F9">
              <w:rPr>
                <w:sz w:val="22"/>
                <w:szCs w:val="22"/>
              </w:rPr>
              <w:t>L’allievo dimostra di procedere con una costante attenzione valutativa del proprio lavoro e mira al suo miglioramento continuativo</w:t>
            </w:r>
          </w:p>
        </w:tc>
        <w:tc>
          <w:tcPr>
            <w:tcW w:w="1370" w:type="dxa"/>
            <w:vMerge w:val="restart"/>
            <w:tcBorders>
              <w:top w:val="single" w:sz="4" w:space="0" w:color="auto"/>
              <w:left w:val="single" w:sz="4" w:space="0" w:color="auto"/>
              <w:right w:val="single" w:sz="4" w:space="0" w:color="auto"/>
            </w:tcBorders>
            <w:shd w:val="clear" w:color="auto" w:fill="auto"/>
          </w:tcPr>
          <w:p w14:paraId="72A61485" w14:textId="77777777" w:rsidR="001203F9" w:rsidRPr="001203F9" w:rsidRDefault="001203F9" w:rsidP="001203F9">
            <w:pPr>
              <w:jc w:val="center"/>
              <w:rPr>
                <w:rFonts w:eastAsia="Calibri"/>
                <w:noProof/>
                <w:sz w:val="22"/>
                <w:szCs w:val="22"/>
              </w:rPr>
            </w:pPr>
          </w:p>
        </w:tc>
      </w:tr>
      <w:tr w:rsidR="001203F9" w:rsidRPr="001203F9" w14:paraId="74F7C9D4" w14:textId="77777777" w:rsidTr="009257D2">
        <w:trPr>
          <w:cantSplit/>
          <w:trHeight w:val="673"/>
        </w:trPr>
        <w:tc>
          <w:tcPr>
            <w:tcW w:w="1816" w:type="dxa"/>
            <w:vMerge/>
            <w:tcBorders>
              <w:left w:val="single" w:sz="4" w:space="0" w:color="auto"/>
              <w:right w:val="single" w:sz="4" w:space="0" w:color="auto"/>
            </w:tcBorders>
            <w:shd w:val="clear" w:color="auto" w:fill="auto"/>
          </w:tcPr>
          <w:p w14:paraId="668F2A52" w14:textId="77777777" w:rsidR="001203F9" w:rsidRPr="001203F9" w:rsidRDefault="001203F9" w:rsidP="001203F9">
            <w:pPr>
              <w:jc w:val="center"/>
              <w:rPr>
                <w:rFonts w:eastAsia="Calibri"/>
                <w:sz w:val="22"/>
                <w:szCs w:val="22"/>
              </w:rPr>
            </w:pPr>
          </w:p>
        </w:tc>
        <w:tc>
          <w:tcPr>
            <w:tcW w:w="1542" w:type="dxa"/>
            <w:vMerge/>
            <w:tcBorders>
              <w:left w:val="single" w:sz="4" w:space="0" w:color="auto"/>
              <w:right w:val="single" w:sz="4" w:space="0" w:color="auto"/>
            </w:tcBorders>
            <w:shd w:val="clear" w:color="auto" w:fill="auto"/>
            <w:vAlign w:val="center"/>
          </w:tcPr>
          <w:p w14:paraId="1D577464" w14:textId="77777777" w:rsidR="001203F9" w:rsidRPr="001203F9" w:rsidRDefault="001203F9" w:rsidP="001203F9">
            <w:pPr>
              <w:rPr>
                <w:rFonts w:eastAsia="Calibri"/>
                <w:sz w:val="22"/>
                <w:szCs w:val="22"/>
              </w:rPr>
            </w:pPr>
          </w:p>
        </w:tc>
        <w:tc>
          <w:tcPr>
            <w:tcW w:w="657" w:type="dxa"/>
            <w:tcBorders>
              <w:top w:val="dotted" w:sz="4" w:space="0" w:color="auto"/>
              <w:left w:val="single" w:sz="4" w:space="0" w:color="auto"/>
              <w:bottom w:val="dotted" w:sz="4" w:space="0" w:color="auto"/>
              <w:right w:val="dotted" w:sz="4" w:space="0" w:color="auto"/>
            </w:tcBorders>
            <w:shd w:val="clear" w:color="auto" w:fill="auto"/>
            <w:vAlign w:val="center"/>
          </w:tcPr>
          <w:p w14:paraId="3F18E9AF" w14:textId="77777777" w:rsidR="001203F9" w:rsidRPr="001203F9" w:rsidRDefault="001203F9" w:rsidP="001203F9">
            <w:pPr>
              <w:jc w:val="center"/>
              <w:rPr>
                <w:sz w:val="22"/>
                <w:szCs w:val="22"/>
              </w:rPr>
            </w:pPr>
            <w:r w:rsidRPr="001203F9">
              <w:rPr>
                <w:sz w:val="22"/>
                <w:szCs w:val="22"/>
              </w:rPr>
              <w:t>76-90</w:t>
            </w:r>
          </w:p>
        </w:tc>
        <w:tc>
          <w:tcPr>
            <w:tcW w:w="4996" w:type="dxa"/>
            <w:tcBorders>
              <w:top w:val="dotted" w:sz="4" w:space="0" w:color="auto"/>
              <w:left w:val="dotted" w:sz="4" w:space="0" w:color="auto"/>
              <w:bottom w:val="dotted" w:sz="4" w:space="0" w:color="auto"/>
              <w:right w:val="single" w:sz="4" w:space="0" w:color="auto"/>
            </w:tcBorders>
            <w:shd w:val="clear" w:color="auto" w:fill="auto"/>
            <w:vAlign w:val="center"/>
          </w:tcPr>
          <w:p w14:paraId="39C9B1BF" w14:textId="77777777" w:rsidR="001203F9" w:rsidRPr="001203F9" w:rsidRDefault="001203F9" w:rsidP="001203F9">
            <w:pPr>
              <w:rPr>
                <w:sz w:val="22"/>
                <w:szCs w:val="22"/>
              </w:rPr>
            </w:pPr>
            <w:r w:rsidRPr="001203F9">
              <w:rPr>
                <w:sz w:val="22"/>
                <w:szCs w:val="22"/>
              </w:rPr>
              <w:t>L’allievo è in grado di valutare correttamente il proprio lavoro e di intervenire per le necessarie correzioni</w:t>
            </w:r>
          </w:p>
        </w:tc>
        <w:tc>
          <w:tcPr>
            <w:tcW w:w="1370" w:type="dxa"/>
            <w:vMerge/>
            <w:tcBorders>
              <w:left w:val="single" w:sz="4" w:space="0" w:color="auto"/>
              <w:right w:val="single" w:sz="4" w:space="0" w:color="auto"/>
            </w:tcBorders>
            <w:shd w:val="clear" w:color="auto" w:fill="auto"/>
          </w:tcPr>
          <w:p w14:paraId="09B4B7B1" w14:textId="77777777" w:rsidR="001203F9" w:rsidRPr="001203F9" w:rsidRDefault="001203F9" w:rsidP="001203F9">
            <w:pPr>
              <w:jc w:val="center"/>
              <w:rPr>
                <w:rFonts w:eastAsia="Calibri"/>
                <w:noProof/>
                <w:sz w:val="22"/>
                <w:szCs w:val="22"/>
              </w:rPr>
            </w:pPr>
          </w:p>
        </w:tc>
      </w:tr>
      <w:tr w:rsidR="001203F9" w:rsidRPr="001203F9" w14:paraId="7AB02273" w14:textId="77777777" w:rsidTr="009257D2">
        <w:trPr>
          <w:cantSplit/>
          <w:trHeight w:val="673"/>
        </w:trPr>
        <w:tc>
          <w:tcPr>
            <w:tcW w:w="1816" w:type="dxa"/>
            <w:vMerge/>
            <w:tcBorders>
              <w:left w:val="single" w:sz="4" w:space="0" w:color="auto"/>
              <w:right w:val="single" w:sz="4" w:space="0" w:color="auto"/>
            </w:tcBorders>
            <w:shd w:val="clear" w:color="auto" w:fill="auto"/>
          </w:tcPr>
          <w:p w14:paraId="6106C39F" w14:textId="77777777" w:rsidR="001203F9" w:rsidRPr="001203F9" w:rsidRDefault="001203F9" w:rsidP="001203F9">
            <w:pPr>
              <w:jc w:val="center"/>
              <w:rPr>
                <w:rFonts w:eastAsia="Calibri"/>
                <w:sz w:val="22"/>
                <w:szCs w:val="22"/>
              </w:rPr>
            </w:pPr>
          </w:p>
        </w:tc>
        <w:tc>
          <w:tcPr>
            <w:tcW w:w="1542" w:type="dxa"/>
            <w:vMerge/>
            <w:tcBorders>
              <w:left w:val="single" w:sz="4" w:space="0" w:color="auto"/>
              <w:right w:val="single" w:sz="4" w:space="0" w:color="auto"/>
            </w:tcBorders>
            <w:shd w:val="clear" w:color="auto" w:fill="auto"/>
            <w:vAlign w:val="center"/>
          </w:tcPr>
          <w:p w14:paraId="5B8BA378" w14:textId="77777777" w:rsidR="001203F9" w:rsidRPr="001203F9" w:rsidRDefault="001203F9" w:rsidP="001203F9">
            <w:pPr>
              <w:rPr>
                <w:rFonts w:eastAsia="Calibri"/>
                <w:sz w:val="22"/>
                <w:szCs w:val="22"/>
              </w:rPr>
            </w:pPr>
          </w:p>
        </w:tc>
        <w:tc>
          <w:tcPr>
            <w:tcW w:w="657" w:type="dxa"/>
            <w:tcBorders>
              <w:top w:val="dotted" w:sz="4" w:space="0" w:color="auto"/>
              <w:left w:val="single" w:sz="4" w:space="0" w:color="auto"/>
              <w:bottom w:val="dotted" w:sz="4" w:space="0" w:color="auto"/>
              <w:right w:val="dotted" w:sz="4" w:space="0" w:color="auto"/>
            </w:tcBorders>
            <w:shd w:val="clear" w:color="auto" w:fill="auto"/>
            <w:vAlign w:val="center"/>
          </w:tcPr>
          <w:p w14:paraId="170B2456" w14:textId="77777777" w:rsidR="001203F9" w:rsidRPr="001203F9" w:rsidRDefault="001203F9" w:rsidP="001203F9">
            <w:pPr>
              <w:jc w:val="center"/>
              <w:rPr>
                <w:sz w:val="22"/>
                <w:szCs w:val="22"/>
              </w:rPr>
            </w:pPr>
            <w:r w:rsidRPr="001203F9">
              <w:rPr>
                <w:sz w:val="22"/>
                <w:szCs w:val="22"/>
              </w:rPr>
              <w:t>61-75</w:t>
            </w:r>
          </w:p>
        </w:tc>
        <w:tc>
          <w:tcPr>
            <w:tcW w:w="4996" w:type="dxa"/>
            <w:tcBorders>
              <w:top w:val="dotted" w:sz="4" w:space="0" w:color="auto"/>
              <w:left w:val="dotted" w:sz="4" w:space="0" w:color="auto"/>
              <w:bottom w:val="dotted" w:sz="4" w:space="0" w:color="auto"/>
              <w:right w:val="single" w:sz="4" w:space="0" w:color="auto"/>
            </w:tcBorders>
            <w:shd w:val="clear" w:color="auto" w:fill="auto"/>
          </w:tcPr>
          <w:p w14:paraId="217DC6BE" w14:textId="77777777" w:rsidR="001203F9" w:rsidRPr="001203F9" w:rsidRDefault="001203F9" w:rsidP="001203F9">
            <w:pPr>
              <w:rPr>
                <w:sz w:val="22"/>
                <w:szCs w:val="22"/>
              </w:rPr>
            </w:pPr>
            <w:r w:rsidRPr="001203F9">
              <w:rPr>
                <w:sz w:val="22"/>
                <w:szCs w:val="22"/>
              </w:rPr>
              <w:t>L’allievo svolge in maniera minimale la valutazione del suo lavoro e gli interventi di correzione</w:t>
            </w:r>
          </w:p>
        </w:tc>
        <w:tc>
          <w:tcPr>
            <w:tcW w:w="1370" w:type="dxa"/>
            <w:vMerge/>
            <w:tcBorders>
              <w:left w:val="single" w:sz="4" w:space="0" w:color="auto"/>
              <w:right w:val="single" w:sz="4" w:space="0" w:color="auto"/>
            </w:tcBorders>
            <w:shd w:val="clear" w:color="auto" w:fill="auto"/>
          </w:tcPr>
          <w:p w14:paraId="713E3625" w14:textId="77777777" w:rsidR="001203F9" w:rsidRPr="001203F9" w:rsidRDefault="001203F9" w:rsidP="001203F9">
            <w:pPr>
              <w:jc w:val="center"/>
              <w:rPr>
                <w:rFonts w:eastAsia="Calibri"/>
                <w:noProof/>
                <w:sz w:val="22"/>
                <w:szCs w:val="22"/>
              </w:rPr>
            </w:pPr>
          </w:p>
        </w:tc>
      </w:tr>
      <w:tr w:rsidR="001203F9" w:rsidRPr="001203F9" w14:paraId="0ED534CF" w14:textId="77777777" w:rsidTr="009257D2">
        <w:trPr>
          <w:cantSplit/>
          <w:trHeight w:val="673"/>
        </w:trPr>
        <w:tc>
          <w:tcPr>
            <w:tcW w:w="1816" w:type="dxa"/>
            <w:vMerge/>
            <w:tcBorders>
              <w:left w:val="single" w:sz="4" w:space="0" w:color="auto"/>
              <w:right w:val="single" w:sz="4" w:space="0" w:color="auto"/>
            </w:tcBorders>
            <w:shd w:val="clear" w:color="auto" w:fill="auto"/>
          </w:tcPr>
          <w:p w14:paraId="52267D1A" w14:textId="77777777" w:rsidR="001203F9" w:rsidRPr="001203F9" w:rsidRDefault="001203F9" w:rsidP="001203F9">
            <w:pPr>
              <w:jc w:val="center"/>
              <w:rPr>
                <w:rFonts w:eastAsia="Calibri"/>
                <w:sz w:val="22"/>
                <w:szCs w:val="22"/>
              </w:rPr>
            </w:pPr>
          </w:p>
        </w:tc>
        <w:tc>
          <w:tcPr>
            <w:tcW w:w="1542" w:type="dxa"/>
            <w:vMerge/>
            <w:tcBorders>
              <w:left w:val="single" w:sz="4" w:space="0" w:color="auto"/>
              <w:right w:val="single" w:sz="4" w:space="0" w:color="auto"/>
            </w:tcBorders>
            <w:shd w:val="clear" w:color="auto" w:fill="auto"/>
            <w:vAlign w:val="center"/>
          </w:tcPr>
          <w:p w14:paraId="299A3ADE" w14:textId="77777777" w:rsidR="001203F9" w:rsidRPr="001203F9" w:rsidRDefault="001203F9" w:rsidP="001203F9">
            <w:pPr>
              <w:rPr>
                <w:rFonts w:eastAsia="Calibri"/>
                <w:sz w:val="22"/>
                <w:szCs w:val="22"/>
              </w:rPr>
            </w:pPr>
          </w:p>
        </w:tc>
        <w:tc>
          <w:tcPr>
            <w:tcW w:w="657" w:type="dxa"/>
            <w:tcBorders>
              <w:top w:val="dotted" w:sz="4" w:space="0" w:color="auto"/>
              <w:left w:val="single" w:sz="4" w:space="0" w:color="auto"/>
              <w:bottom w:val="dotted" w:sz="4" w:space="0" w:color="auto"/>
              <w:right w:val="dotted" w:sz="4" w:space="0" w:color="auto"/>
            </w:tcBorders>
            <w:shd w:val="clear" w:color="auto" w:fill="auto"/>
            <w:vAlign w:val="center"/>
          </w:tcPr>
          <w:p w14:paraId="1CD12A1F" w14:textId="77777777" w:rsidR="001203F9" w:rsidRPr="001203F9" w:rsidRDefault="001203F9" w:rsidP="001203F9">
            <w:pPr>
              <w:jc w:val="center"/>
              <w:rPr>
                <w:sz w:val="22"/>
                <w:szCs w:val="22"/>
              </w:rPr>
            </w:pPr>
            <w:r w:rsidRPr="001203F9">
              <w:rPr>
                <w:sz w:val="22"/>
                <w:szCs w:val="22"/>
              </w:rPr>
              <w:t>&lt; 60</w:t>
            </w:r>
          </w:p>
        </w:tc>
        <w:tc>
          <w:tcPr>
            <w:tcW w:w="4996" w:type="dxa"/>
            <w:tcBorders>
              <w:top w:val="dotted" w:sz="4" w:space="0" w:color="auto"/>
              <w:left w:val="dotted" w:sz="4" w:space="0" w:color="auto"/>
              <w:bottom w:val="dotted" w:sz="4" w:space="0" w:color="auto"/>
              <w:right w:val="single" w:sz="4" w:space="0" w:color="auto"/>
            </w:tcBorders>
            <w:shd w:val="clear" w:color="auto" w:fill="auto"/>
            <w:vAlign w:val="center"/>
          </w:tcPr>
          <w:p w14:paraId="1F49A814" w14:textId="77777777" w:rsidR="001203F9" w:rsidRPr="001203F9" w:rsidRDefault="001203F9" w:rsidP="001203F9">
            <w:pPr>
              <w:rPr>
                <w:sz w:val="22"/>
                <w:szCs w:val="22"/>
              </w:rPr>
            </w:pPr>
            <w:r w:rsidRPr="001203F9">
              <w:rPr>
                <w:sz w:val="22"/>
                <w:szCs w:val="22"/>
              </w:rPr>
              <w:t>La valutazione del lavoro avviene in modo lacunoso</w:t>
            </w:r>
          </w:p>
        </w:tc>
        <w:tc>
          <w:tcPr>
            <w:tcW w:w="1370" w:type="dxa"/>
            <w:vMerge/>
            <w:tcBorders>
              <w:left w:val="single" w:sz="4" w:space="0" w:color="auto"/>
              <w:right w:val="single" w:sz="4" w:space="0" w:color="auto"/>
            </w:tcBorders>
            <w:shd w:val="clear" w:color="auto" w:fill="auto"/>
          </w:tcPr>
          <w:p w14:paraId="67C1BF4F" w14:textId="77777777" w:rsidR="001203F9" w:rsidRPr="001203F9" w:rsidRDefault="001203F9" w:rsidP="001203F9">
            <w:pPr>
              <w:jc w:val="center"/>
              <w:rPr>
                <w:rFonts w:eastAsia="Calibri"/>
                <w:noProof/>
                <w:sz w:val="22"/>
                <w:szCs w:val="22"/>
              </w:rPr>
            </w:pPr>
          </w:p>
        </w:tc>
      </w:tr>
      <w:tr w:rsidR="001203F9" w:rsidRPr="001203F9" w14:paraId="5531554D" w14:textId="77777777" w:rsidTr="009257D2">
        <w:trPr>
          <w:cantSplit/>
          <w:trHeight w:val="673"/>
        </w:trPr>
        <w:tc>
          <w:tcPr>
            <w:tcW w:w="1816" w:type="dxa"/>
            <w:vMerge/>
            <w:tcBorders>
              <w:left w:val="single" w:sz="4" w:space="0" w:color="auto"/>
              <w:right w:val="single" w:sz="4" w:space="0" w:color="auto"/>
            </w:tcBorders>
            <w:shd w:val="clear" w:color="auto" w:fill="auto"/>
          </w:tcPr>
          <w:p w14:paraId="2457AD63" w14:textId="77777777" w:rsidR="001203F9" w:rsidRPr="001203F9" w:rsidRDefault="001203F9" w:rsidP="001203F9">
            <w:pPr>
              <w:jc w:val="center"/>
              <w:rPr>
                <w:rFonts w:eastAsia="Calibri"/>
                <w:sz w:val="22"/>
                <w:szCs w:val="22"/>
              </w:rPr>
            </w:pPr>
          </w:p>
        </w:tc>
        <w:tc>
          <w:tcPr>
            <w:tcW w:w="1542" w:type="dxa"/>
            <w:vMerge w:val="restart"/>
            <w:tcBorders>
              <w:top w:val="single" w:sz="4" w:space="0" w:color="auto"/>
              <w:left w:val="single" w:sz="4" w:space="0" w:color="auto"/>
              <w:right w:val="single" w:sz="4" w:space="0" w:color="auto"/>
            </w:tcBorders>
            <w:shd w:val="clear" w:color="auto" w:fill="auto"/>
            <w:vAlign w:val="center"/>
          </w:tcPr>
          <w:p w14:paraId="52A36DAE" w14:textId="77777777" w:rsidR="001203F9" w:rsidRPr="001203F9" w:rsidRDefault="001203F9" w:rsidP="001203F9">
            <w:pPr>
              <w:rPr>
                <w:rFonts w:eastAsia="Calibri"/>
                <w:sz w:val="22"/>
                <w:szCs w:val="22"/>
              </w:rPr>
            </w:pPr>
            <w:r w:rsidRPr="001203F9">
              <w:rPr>
                <w:bCs/>
                <w:sz w:val="22"/>
                <w:szCs w:val="22"/>
              </w:rPr>
              <w:t>Capacità di cogliere i processi culturali, scientifici e tecnologici sottostanti al lavoro svolto</w:t>
            </w:r>
          </w:p>
        </w:tc>
        <w:tc>
          <w:tcPr>
            <w:tcW w:w="657" w:type="dxa"/>
            <w:tcBorders>
              <w:top w:val="single" w:sz="4" w:space="0" w:color="auto"/>
              <w:left w:val="single" w:sz="4" w:space="0" w:color="auto"/>
              <w:bottom w:val="dotted" w:sz="4" w:space="0" w:color="auto"/>
              <w:right w:val="dotted" w:sz="4" w:space="0" w:color="auto"/>
            </w:tcBorders>
            <w:shd w:val="clear" w:color="auto" w:fill="auto"/>
            <w:vAlign w:val="center"/>
          </w:tcPr>
          <w:p w14:paraId="62B38752" w14:textId="77777777" w:rsidR="001203F9" w:rsidRPr="001203F9" w:rsidRDefault="001203F9" w:rsidP="001203F9">
            <w:pPr>
              <w:jc w:val="center"/>
              <w:rPr>
                <w:sz w:val="22"/>
                <w:szCs w:val="22"/>
              </w:rPr>
            </w:pPr>
            <w:r w:rsidRPr="001203F9">
              <w:rPr>
                <w:sz w:val="22"/>
                <w:szCs w:val="22"/>
              </w:rPr>
              <w:t>91-100</w:t>
            </w:r>
          </w:p>
        </w:tc>
        <w:tc>
          <w:tcPr>
            <w:tcW w:w="4996" w:type="dxa"/>
            <w:tcBorders>
              <w:top w:val="single" w:sz="4" w:space="0" w:color="auto"/>
              <w:left w:val="dotted" w:sz="4" w:space="0" w:color="auto"/>
              <w:bottom w:val="dotted" w:sz="4" w:space="0" w:color="auto"/>
              <w:right w:val="single" w:sz="4" w:space="0" w:color="auto"/>
            </w:tcBorders>
            <w:shd w:val="clear" w:color="auto" w:fill="auto"/>
            <w:vAlign w:val="center"/>
          </w:tcPr>
          <w:p w14:paraId="1C5B5033" w14:textId="77777777" w:rsidR="001203F9" w:rsidRPr="001203F9" w:rsidRDefault="001203F9" w:rsidP="001203F9">
            <w:pPr>
              <w:rPr>
                <w:sz w:val="22"/>
                <w:szCs w:val="22"/>
              </w:rPr>
            </w:pPr>
            <w:r w:rsidRPr="001203F9">
              <w:rPr>
                <w:sz w:val="22"/>
                <w:szCs w:val="22"/>
              </w:rPr>
              <w:t>È dotato di una capacità eccellente di cogliere i processi culturali, scientifici e tecnologici che sottostanno al lavoro svolto</w:t>
            </w:r>
          </w:p>
        </w:tc>
        <w:tc>
          <w:tcPr>
            <w:tcW w:w="1370" w:type="dxa"/>
            <w:vMerge w:val="restart"/>
            <w:tcBorders>
              <w:top w:val="single" w:sz="4" w:space="0" w:color="auto"/>
              <w:left w:val="single" w:sz="4" w:space="0" w:color="auto"/>
              <w:right w:val="single" w:sz="4" w:space="0" w:color="auto"/>
            </w:tcBorders>
            <w:shd w:val="clear" w:color="auto" w:fill="auto"/>
          </w:tcPr>
          <w:p w14:paraId="76206E38" w14:textId="77777777" w:rsidR="001203F9" w:rsidRPr="001203F9" w:rsidRDefault="001203F9" w:rsidP="001203F9">
            <w:pPr>
              <w:jc w:val="center"/>
              <w:rPr>
                <w:rFonts w:eastAsia="Calibri"/>
                <w:sz w:val="22"/>
                <w:szCs w:val="22"/>
              </w:rPr>
            </w:pPr>
          </w:p>
        </w:tc>
      </w:tr>
      <w:tr w:rsidR="001203F9" w:rsidRPr="001203F9" w14:paraId="52AC5816" w14:textId="77777777" w:rsidTr="009257D2">
        <w:trPr>
          <w:cantSplit/>
          <w:trHeight w:val="673"/>
        </w:trPr>
        <w:tc>
          <w:tcPr>
            <w:tcW w:w="1816" w:type="dxa"/>
            <w:vMerge/>
            <w:tcBorders>
              <w:left w:val="single" w:sz="4" w:space="0" w:color="auto"/>
              <w:right w:val="single" w:sz="4" w:space="0" w:color="auto"/>
            </w:tcBorders>
            <w:shd w:val="clear" w:color="auto" w:fill="auto"/>
          </w:tcPr>
          <w:p w14:paraId="60A247A8" w14:textId="77777777" w:rsidR="001203F9" w:rsidRPr="001203F9" w:rsidRDefault="001203F9" w:rsidP="001203F9">
            <w:pPr>
              <w:jc w:val="center"/>
              <w:rPr>
                <w:rFonts w:eastAsia="Calibri"/>
                <w:sz w:val="22"/>
                <w:szCs w:val="22"/>
              </w:rPr>
            </w:pPr>
          </w:p>
        </w:tc>
        <w:tc>
          <w:tcPr>
            <w:tcW w:w="1542" w:type="dxa"/>
            <w:vMerge/>
            <w:tcBorders>
              <w:left w:val="single" w:sz="4" w:space="0" w:color="auto"/>
              <w:right w:val="single" w:sz="4" w:space="0" w:color="auto"/>
            </w:tcBorders>
            <w:shd w:val="clear" w:color="auto" w:fill="auto"/>
            <w:vAlign w:val="center"/>
          </w:tcPr>
          <w:p w14:paraId="4CA3EC52" w14:textId="77777777" w:rsidR="001203F9" w:rsidRPr="001203F9" w:rsidRDefault="001203F9" w:rsidP="001203F9">
            <w:pPr>
              <w:rPr>
                <w:rFonts w:eastAsia="Calibri"/>
                <w:sz w:val="22"/>
                <w:szCs w:val="22"/>
              </w:rPr>
            </w:pPr>
          </w:p>
        </w:tc>
        <w:tc>
          <w:tcPr>
            <w:tcW w:w="657" w:type="dxa"/>
            <w:tcBorders>
              <w:top w:val="dotted" w:sz="4" w:space="0" w:color="auto"/>
              <w:left w:val="single" w:sz="4" w:space="0" w:color="auto"/>
              <w:bottom w:val="dotted" w:sz="4" w:space="0" w:color="auto"/>
              <w:right w:val="dotted" w:sz="4" w:space="0" w:color="auto"/>
            </w:tcBorders>
            <w:shd w:val="clear" w:color="auto" w:fill="auto"/>
            <w:vAlign w:val="center"/>
          </w:tcPr>
          <w:p w14:paraId="47ADDC08" w14:textId="77777777" w:rsidR="001203F9" w:rsidRPr="001203F9" w:rsidRDefault="001203F9" w:rsidP="001203F9">
            <w:pPr>
              <w:jc w:val="center"/>
              <w:rPr>
                <w:sz w:val="22"/>
                <w:szCs w:val="22"/>
              </w:rPr>
            </w:pPr>
            <w:r w:rsidRPr="001203F9">
              <w:rPr>
                <w:sz w:val="22"/>
                <w:szCs w:val="22"/>
              </w:rPr>
              <w:t>76-90</w:t>
            </w:r>
          </w:p>
        </w:tc>
        <w:tc>
          <w:tcPr>
            <w:tcW w:w="4996" w:type="dxa"/>
            <w:tcBorders>
              <w:top w:val="dotted" w:sz="4" w:space="0" w:color="auto"/>
              <w:left w:val="dotted" w:sz="4" w:space="0" w:color="auto"/>
              <w:bottom w:val="dotted" w:sz="4" w:space="0" w:color="auto"/>
              <w:right w:val="single" w:sz="4" w:space="0" w:color="auto"/>
            </w:tcBorders>
            <w:shd w:val="clear" w:color="auto" w:fill="auto"/>
            <w:vAlign w:val="center"/>
          </w:tcPr>
          <w:p w14:paraId="73DEFB5D" w14:textId="77777777" w:rsidR="001203F9" w:rsidRPr="001203F9" w:rsidRDefault="001203F9" w:rsidP="001203F9">
            <w:pPr>
              <w:rPr>
                <w:sz w:val="22"/>
                <w:szCs w:val="22"/>
              </w:rPr>
            </w:pPr>
            <w:r w:rsidRPr="001203F9">
              <w:rPr>
                <w:sz w:val="22"/>
                <w:szCs w:val="22"/>
              </w:rPr>
              <w:t>È in grado di cogliere in modo soddisfacente i processi culturali, scientifici e tecnologici che sottostanno al lavoro svolto</w:t>
            </w:r>
          </w:p>
        </w:tc>
        <w:tc>
          <w:tcPr>
            <w:tcW w:w="1370" w:type="dxa"/>
            <w:vMerge/>
            <w:tcBorders>
              <w:left w:val="single" w:sz="4" w:space="0" w:color="auto"/>
              <w:right w:val="single" w:sz="4" w:space="0" w:color="auto"/>
            </w:tcBorders>
            <w:shd w:val="clear" w:color="auto" w:fill="auto"/>
          </w:tcPr>
          <w:p w14:paraId="4C5E2488" w14:textId="77777777" w:rsidR="001203F9" w:rsidRPr="001203F9" w:rsidRDefault="001203F9" w:rsidP="001203F9">
            <w:pPr>
              <w:jc w:val="center"/>
              <w:rPr>
                <w:rFonts w:eastAsia="Calibri"/>
                <w:sz w:val="22"/>
                <w:szCs w:val="22"/>
              </w:rPr>
            </w:pPr>
          </w:p>
        </w:tc>
      </w:tr>
      <w:tr w:rsidR="001203F9" w:rsidRPr="001203F9" w14:paraId="5A55879F" w14:textId="77777777" w:rsidTr="009257D2">
        <w:trPr>
          <w:cantSplit/>
          <w:trHeight w:val="673"/>
        </w:trPr>
        <w:tc>
          <w:tcPr>
            <w:tcW w:w="1816" w:type="dxa"/>
            <w:vMerge/>
            <w:tcBorders>
              <w:left w:val="single" w:sz="4" w:space="0" w:color="auto"/>
              <w:right w:val="single" w:sz="4" w:space="0" w:color="auto"/>
            </w:tcBorders>
            <w:shd w:val="clear" w:color="auto" w:fill="auto"/>
          </w:tcPr>
          <w:p w14:paraId="38BC264D" w14:textId="77777777" w:rsidR="001203F9" w:rsidRPr="001203F9" w:rsidRDefault="001203F9" w:rsidP="001203F9">
            <w:pPr>
              <w:jc w:val="center"/>
              <w:rPr>
                <w:rFonts w:eastAsia="Calibri"/>
                <w:sz w:val="22"/>
                <w:szCs w:val="22"/>
              </w:rPr>
            </w:pPr>
          </w:p>
        </w:tc>
        <w:tc>
          <w:tcPr>
            <w:tcW w:w="1542" w:type="dxa"/>
            <w:vMerge/>
            <w:tcBorders>
              <w:left w:val="single" w:sz="4" w:space="0" w:color="auto"/>
              <w:right w:val="single" w:sz="4" w:space="0" w:color="auto"/>
            </w:tcBorders>
            <w:shd w:val="clear" w:color="auto" w:fill="auto"/>
            <w:vAlign w:val="center"/>
          </w:tcPr>
          <w:p w14:paraId="25161770" w14:textId="77777777" w:rsidR="001203F9" w:rsidRPr="001203F9" w:rsidRDefault="001203F9" w:rsidP="001203F9">
            <w:pPr>
              <w:rPr>
                <w:rFonts w:eastAsia="Calibri"/>
                <w:sz w:val="22"/>
                <w:szCs w:val="22"/>
              </w:rPr>
            </w:pPr>
          </w:p>
        </w:tc>
        <w:tc>
          <w:tcPr>
            <w:tcW w:w="657" w:type="dxa"/>
            <w:tcBorders>
              <w:top w:val="dotted" w:sz="4" w:space="0" w:color="auto"/>
              <w:left w:val="single" w:sz="4" w:space="0" w:color="auto"/>
              <w:bottom w:val="dotted" w:sz="4" w:space="0" w:color="auto"/>
              <w:right w:val="dotted" w:sz="4" w:space="0" w:color="auto"/>
            </w:tcBorders>
            <w:shd w:val="clear" w:color="auto" w:fill="auto"/>
            <w:vAlign w:val="center"/>
          </w:tcPr>
          <w:p w14:paraId="5B8DF7C1" w14:textId="77777777" w:rsidR="001203F9" w:rsidRPr="001203F9" w:rsidRDefault="001203F9" w:rsidP="001203F9">
            <w:pPr>
              <w:jc w:val="center"/>
              <w:rPr>
                <w:sz w:val="22"/>
                <w:szCs w:val="22"/>
              </w:rPr>
            </w:pPr>
            <w:r w:rsidRPr="001203F9">
              <w:rPr>
                <w:sz w:val="22"/>
                <w:szCs w:val="22"/>
              </w:rPr>
              <w:t>61-75</w:t>
            </w:r>
          </w:p>
        </w:tc>
        <w:tc>
          <w:tcPr>
            <w:tcW w:w="4996" w:type="dxa"/>
            <w:tcBorders>
              <w:top w:val="dotted" w:sz="4" w:space="0" w:color="auto"/>
              <w:left w:val="dotted" w:sz="4" w:space="0" w:color="auto"/>
              <w:bottom w:val="dotted" w:sz="4" w:space="0" w:color="auto"/>
              <w:right w:val="single" w:sz="4" w:space="0" w:color="auto"/>
            </w:tcBorders>
            <w:shd w:val="clear" w:color="auto" w:fill="auto"/>
            <w:vAlign w:val="center"/>
          </w:tcPr>
          <w:p w14:paraId="70669FAC" w14:textId="77777777" w:rsidR="001203F9" w:rsidRPr="001203F9" w:rsidRDefault="001203F9" w:rsidP="001203F9">
            <w:pPr>
              <w:rPr>
                <w:sz w:val="22"/>
                <w:szCs w:val="22"/>
              </w:rPr>
            </w:pPr>
            <w:r w:rsidRPr="001203F9">
              <w:rPr>
                <w:sz w:val="22"/>
                <w:szCs w:val="22"/>
              </w:rPr>
              <w:t>Coglie i processi culturali, scientifici e tecnologici essenziali che sottostanno al lavoro svolto</w:t>
            </w:r>
          </w:p>
        </w:tc>
        <w:tc>
          <w:tcPr>
            <w:tcW w:w="1370" w:type="dxa"/>
            <w:vMerge/>
            <w:tcBorders>
              <w:left w:val="single" w:sz="4" w:space="0" w:color="auto"/>
              <w:right w:val="single" w:sz="4" w:space="0" w:color="auto"/>
            </w:tcBorders>
            <w:shd w:val="clear" w:color="auto" w:fill="auto"/>
          </w:tcPr>
          <w:p w14:paraId="2C086D4A" w14:textId="77777777" w:rsidR="001203F9" w:rsidRPr="001203F9" w:rsidRDefault="001203F9" w:rsidP="001203F9">
            <w:pPr>
              <w:jc w:val="center"/>
              <w:rPr>
                <w:rFonts w:eastAsia="Calibri"/>
                <w:sz w:val="22"/>
                <w:szCs w:val="22"/>
              </w:rPr>
            </w:pPr>
          </w:p>
        </w:tc>
      </w:tr>
      <w:tr w:rsidR="001203F9" w:rsidRPr="001203F9" w14:paraId="00EBC724" w14:textId="77777777" w:rsidTr="009257D2">
        <w:trPr>
          <w:cantSplit/>
          <w:trHeight w:val="673"/>
        </w:trPr>
        <w:tc>
          <w:tcPr>
            <w:tcW w:w="1816" w:type="dxa"/>
            <w:vMerge/>
            <w:tcBorders>
              <w:left w:val="single" w:sz="4" w:space="0" w:color="auto"/>
              <w:right w:val="single" w:sz="4" w:space="0" w:color="auto"/>
            </w:tcBorders>
            <w:shd w:val="clear" w:color="auto" w:fill="auto"/>
          </w:tcPr>
          <w:p w14:paraId="1E40D381" w14:textId="77777777" w:rsidR="001203F9" w:rsidRPr="001203F9" w:rsidRDefault="001203F9" w:rsidP="001203F9">
            <w:pPr>
              <w:jc w:val="center"/>
              <w:rPr>
                <w:rFonts w:eastAsia="Calibri"/>
                <w:sz w:val="22"/>
                <w:szCs w:val="22"/>
              </w:rPr>
            </w:pPr>
          </w:p>
        </w:tc>
        <w:tc>
          <w:tcPr>
            <w:tcW w:w="1542" w:type="dxa"/>
            <w:vMerge/>
            <w:tcBorders>
              <w:left w:val="single" w:sz="4" w:space="0" w:color="auto"/>
              <w:right w:val="single" w:sz="4" w:space="0" w:color="auto"/>
            </w:tcBorders>
            <w:shd w:val="clear" w:color="auto" w:fill="auto"/>
            <w:vAlign w:val="center"/>
          </w:tcPr>
          <w:p w14:paraId="37FEAF31" w14:textId="77777777" w:rsidR="001203F9" w:rsidRPr="001203F9" w:rsidRDefault="001203F9" w:rsidP="001203F9">
            <w:pPr>
              <w:rPr>
                <w:rFonts w:eastAsia="Calibri"/>
                <w:sz w:val="22"/>
                <w:szCs w:val="22"/>
              </w:rPr>
            </w:pPr>
          </w:p>
        </w:tc>
        <w:tc>
          <w:tcPr>
            <w:tcW w:w="657" w:type="dxa"/>
            <w:tcBorders>
              <w:top w:val="dotted" w:sz="4" w:space="0" w:color="auto"/>
              <w:left w:val="single" w:sz="4" w:space="0" w:color="auto"/>
              <w:bottom w:val="single" w:sz="4" w:space="0" w:color="auto"/>
              <w:right w:val="dotted" w:sz="4" w:space="0" w:color="auto"/>
            </w:tcBorders>
            <w:shd w:val="clear" w:color="auto" w:fill="auto"/>
            <w:vAlign w:val="center"/>
          </w:tcPr>
          <w:p w14:paraId="4093AE89" w14:textId="77777777" w:rsidR="001203F9" w:rsidRPr="001203F9" w:rsidRDefault="001203F9" w:rsidP="001203F9">
            <w:pPr>
              <w:jc w:val="center"/>
              <w:rPr>
                <w:sz w:val="22"/>
                <w:szCs w:val="22"/>
              </w:rPr>
            </w:pPr>
            <w:r w:rsidRPr="001203F9">
              <w:rPr>
                <w:sz w:val="22"/>
                <w:szCs w:val="22"/>
              </w:rPr>
              <w:t>&lt; 60</w:t>
            </w:r>
          </w:p>
        </w:tc>
        <w:tc>
          <w:tcPr>
            <w:tcW w:w="4996" w:type="dxa"/>
            <w:tcBorders>
              <w:top w:val="dotted" w:sz="4" w:space="0" w:color="auto"/>
              <w:left w:val="dotted" w:sz="4" w:space="0" w:color="auto"/>
              <w:bottom w:val="single" w:sz="4" w:space="0" w:color="auto"/>
              <w:right w:val="single" w:sz="4" w:space="0" w:color="auto"/>
            </w:tcBorders>
            <w:shd w:val="clear" w:color="auto" w:fill="auto"/>
            <w:vAlign w:val="center"/>
          </w:tcPr>
          <w:p w14:paraId="7C9B9F66" w14:textId="77777777" w:rsidR="001203F9" w:rsidRPr="001203F9" w:rsidRDefault="001203F9" w:rsidP="001203F9">
            <w:pPr>
              <w:rPr>
                <w:sz w:val="22"/>
                <w:szCs w:val="22"/>
              </w:rPr>
            </w:pPr>
            <w:r w:rsidRPr="001203F9">
              <w:rPr>
                <w:sz w:val="22"/>
                <w:szCs w:val="22"/>
              </w:rPr>
              <w:t>Individua in modo lacunoso i processi sottostanti il lavoro svolto</w:t>
            </w:r>
          </w:p>
        </w:tc>
        <w:tc>
          <w:tcPr>
            <w:tcW w:w="1370" w:type="dxa"/>
            <w:vMerge/>
            <w:tcBorders>
              <w:left w:val="single" w:sz="4" w:space="0" w:color="auto"/>
              <w:right w:val="single" w:sz="4" w:space="0" w:color="auto"/>
            </w:tcBorders>
            <w:shd w:val="clear" w:color="auto" w:fill="auto"/>
          </w:tcPr>
          <w:p w14:paraId="793EFFE4" w14:textId="77777777" w:rsidR="001203F9" w:rsidRPr="001203F9" w:rsidRDefault="001203F9" w:rsidP="001203F9">
            <w:pPr>
              <w:jc w:val="center"/>
              <w:rPr>
                <w:rFonts w:eastAsia="Calibri"/>
                <w:sz w:val="22"/>
                <w:szCs w:val="22"/>
              </w:rPr>
            </w:pPr>
          </w:p>
        </w:tc>
      </w:tr>
      <w:tr w:rsidR="001203F9" w:rsidRPr="001203F9" w14:paraId="4D4231F4" w14:textId="77777777" w:rsidTr="009257D2">
        <w:trPr>
          <w:cantSplit/>
          <w:trHeight w:val="673"/>
        </w:trPr>
        <w:tc>
          <w:tcPr>
            <w:tcW w:w="1816" w:type="dxa"/>
            <w:vMerge w:val="restart"/>
            <w:tcBorders>
              <w:top w:val="single" w:sz="4" w:space="0" w:color="auto"/>
              <w:left w:val="single" w:sz="4" w:space="0" w:color="auto"/>
              <w:right w:val="single" w:sz="4" w:space="0" w:color="auto"/>
            </w:tcBorders>
            <w:shd w:val="clear" w:color="auto" w:fill="auto"/>
            <w:vAlign w:val="center"/>
          </w:tcPr>
          <w:p w14:paraId="7043668C" w14:textId="77777777" w:rsidR="001203F9" w:rsidRPr="001203F9" w:rsidRDefault="001203F9" w:rsidP="001203F9">
            <w:pPr>
              <w:jc w:val="center"/>
              <w:rPr>
                <w:rFonts w:eastAsia="Calibri"/>
                <w:bCs/>
                <w:sz w:val="22"/>
                <w:szCs w:val="22"/>
              </w:rPr>
            </w:pPr>
            <w:r w:rsidRPr="001203F9">
              <w:rPr>
                <w:b/>
                <w:sz w:val="22"/>
                <w:szCs w:val="22"/>
              </w:rPr>
              <w:t xml:space="preserve">Del </w:t>
            </w:r>
            <w:proofErr w:type="spellStart"/>
            <w:r w:rsidRPr="001203F9">
              <w:rPr>
                <w:b/>
                <w:sz w:val="22"/>
                <w:szCs w:val="22"/>
              </w:rPr>
              <w:t>problem</w:t>
            </w:r>
            <w:proofErr w:type="spellEnd"/>
            <w:r w:rsidRPr="001203F9">
              <w:rPr>
                <w:b/>
                <w:sz w:val="22"/>
                <w:szCs w:val="22"/>
              </w:rPr>
              <w:t xml:space="preserve"> </w:t>
            </w:r>
            <w:proofErr w:type="spellStart"/>
            <w:r w:rsidRPr="001203F9">
              <w:rPr>
                <w:b/>
                <w:sz w:val="22"/>
                <w:szCs w:val="22"/>
              </w:rPr>
              <w:t>solving</w:t>
            </w:r>
            <w:proofErr w:type="spellEnd"/>
          </w:p>
        </w:tc>
        <w:tc>
          <w:tcPr>
            <w:tcW w:w="15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C20B16" w14:textId="77777777" w:rsidR="001203F9" w:rsidRPr="001203F9" w:rsidRDefault="001203F9" w:rsidP="001203F9">
            <w:pPr>
              <w:rPr>
                <w:rFonts w:eastAsia="Calibri"/>
                <w:sz w:val="22"/>
                <w:szCs w:val="22"/>
              </w:rPr>
            </w:pPr>
            <w:r w:rsidRPr="001203F9">
              <w:rPr>
                <w:bCs/>
                <w:sz w:val="22"/>
                <w:szCs w:val="22"/>
              </w:rPr>
              <w:t>Creatività</w:t>
            </w:r>
            <w:r w:rsidRPr="001203F9">
              <w:rPr>
                <w:sz w:val="22"/>
                <w:szCs w:val="22"/>
              </w:rPr>
              <w:t>  </w:t>
            </w:r>
          </w:p>
        </w:tc>
        <w:tc>
          <w:tcPr>
            <w:tcW w:w="657" w:type="dxa"/>
            <w:tcBorders>
              <w:top w:val="single" w:sz="4" w:space="0" w:color="auto"/>
              <w:left w:val="single" w:sz="4" w:space="0" w:color="auto"/>
              <w:bottom w:val="dotted" w:sz="4" w:space="0" w:color="auto"/>
              <w:right w:val="dotted" w:sz="4" w:space="0" w:color="auto"/>
            </w:tcBorders>
            <w:shd w:val="clear" w:color="auto" w:fill="auto"/>
            <w:vAlign w:val="center"/>
          </w:tcPr>
          <w:p w14:paraId="03302489" w14:textId="77777777" w:rsidR="001203F9" w:rsidRPr="001203F9" w:rsidRDefault="001203F9" w:rsidP="001203F9">
            <w:pPr>
              <w:jc w:val="center"/>
              <w:rPr>
                <w:sz w:val="22"/>
                <w:szCs w:val="22"/>
              </w:rPr>
            </w:pPr>
            <w:r w:rsidRPr="001203F9">
              <w:rPr>
                <w:sz w:val="22"/>
                <w:szCs w:val="22"/>
              </w:rPr>
              <w:t>91-100</w:t>
            </w:r>
          </w:p>
        </w:tc>
        <w:tc>
          <w:tcPr>
            <w:tcW w:w="4996" w:type="dxa"/>
            <w:tcBorders>
              <w:top w:val="single" w:sz="4" w:space="0" w:color="auto"/>
              <w:left w:val="dotted" w:sz="4" w:space="0" w:color="auto"/>
              <w:bottom w:val="dotted" w:sz="4" w:space="0" w:color="auto"/>
              <w:right w:val="single" w:sz="4" w:space="0" w:color="auto"/>
            </w:tcBorders>
            <w:shd w:val="clear" w:color="auto" w:fill="auto"/>
            <w:vAlign w:val="center"/>
          </w:tcPr>
          <w:p w14:paraId="68F65191" w14:textId="77777777" w:rsidR="001203F9" w:rsidRPr="001203F9" w:rsidRDefault="001203F9" w:rsidP="001203F9">
            <w:pPr>
              <w:rPr>
                <w:sz w:val="22"/>
                <w:szCs w:val="22"/>
              </w:rPr>
            </w:pPr>
            <w:r w:rsidRPr="001203F9">
              <w:rPr>
                <w:sz w:val="22"/>
                <w:szCs w:val="22"/>
              </w:rPr>
              <w:t>Elabora nuove connessioni tra pensieri e oggetti, innova in modo personale il processo di lavoro, realizza produzioni originali</w:t>
            </w:r>
          </w:p>
        </w:tc>
        <w:tc>
          <w:tcPr>
            <w:tcW w:w="1370" w:type="dxa"/>
            <w:vMerge w:val="restart"/>
            <w:tcBorders>
              <w:top w:val="single" w:sz="4" w:space="0" w:color="auto"/>
              <w:left w:val="single" w:sz="4" w:space="0" w:color="auto"/>
              <w:bottom w:val="single" w:sz="4" w:space="0" w:color="auto"/>
              <w:right w:val="single" w:sz="4" w:space="0" w:color="auto"/>
            </w:tcBorders>
            <w:shd w:val="clear" w:color="auto" w:fill="auto"/>
          </w:tcPr>
          <w:p w14:paraId="4CA4118D" w14:textId="77777777" w:rsidR="001203F9" w:rsidRPr="001203F9" w:rsidRDefault="001203F9" w:rsidP="001203F9">
            <w:pPr>
              <w:jc w:val="center"/>
              <w:rPr>
                <w:rFonts w:eastAsia="Calibri"/>
                <w:sz w:val="22"/>
                <w:szCs w:val="22"/>
              </w:rPr>
            </w:pPr>
          </w:p>
        </w:tc>
      </w:tr>
      <w:tr w:rsidR="001203F9" w:rsidRPr="001203F9" w14:paraId="022564CA" w14:textId="77777777" w:rsidTr="009257D2">
        <w:trPr>
          <w:cantSplit/>
          <w:trHeight w:val="703"/>
        </w:trPr>
        <w:tc>
          <w:tcPr>
            <w:tcW w:w="1816" w:type="dxa"/>
            <w:vMerge/>
            <w:tcBorders>
              <w:left w:val="single" w:sz="4" w:space="0" w:color="auto"/>
              <w:right w:val="single" w:sz="4" w:space="0" w:color="auto"/>
            </w:tcBorders>
            <w:shd w:val="clear" w:color="auto" w:fill="auto"/>
          </w:tcPr>
          <w:p w14:paraId="7F832E69" w14:textId="77777777" w:rsidR="001203F9" w:rsidRPr="001203F9" w:rsidRDefault="001203F9" w:rsidP="001203F9">
            <w:pPr>
              <w:rPr>
                <w:rFonts w:eastAsia="Calibri"/>
                <w:sz w:val="22"/>
                <w:szCs w:val="22"/>
              </w:rPr>
            </w:pPr>
          </w:p>
        </w:tc>
        <w:tc>
          <w:tcPr>
            <w:tcW w:w="15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6986B00" w14:textId="77777777" w:rsidR="001203F9" w:rsidRPr="001203F9" w:rsidRDefault="001203F9" w:rsidP="001203F9">
            <w:pPr>
              <w:rPr>
                <w:rFonts w:eastAsia="Calibri"/>
                <w:sz w:val="22"/>
                <w:szCs w:val="22"/>
              </w:rPr>
            </w:pPr>
          </w:p>
        </w:tc>
        <w:tc>
          <w:tcPr>
            <w:tcW w:w="657" w:type="dxa"/>
            <w:tcBorders>
              <w:top w:val="dotted" w:sz="4" w:space="0" w:color="auto"/>
              <w:left w:val="single" w:sz="4" w:space="0" w:color="auto"/>
              <w:bottom w:val="dotted" w:sz="4" w:space="0" w:color="auto"/>
              <w:right w:val="dotted" w:sz="4" w:space="0" w:color="auto"/>
            </w:tcBorders>
            <w:shd w:val="clear" w:color="auto" w:fill="auto"/>
            <w:vAlign w:val="center"/>
          </w:tcPr>
          <w:p w14:paraId="004DDEC2" w14:textId="77777777" w:rsidR="001203F9" w:rsidRPr="001203F9" w:rsidRDefault="001203F9" w:rsidP="001203F9">
            <w:pPr>
              <w:jc w:val="center"/>
              <w:rPr>
                <w:sz w:val="22"/>
                <w:szCs w:val="22"/>
              </w:rPr>
            </w:pPr>
            <w:r w:rsidRPr="001203F9">
              <w:rPr>
                <w:sz w:val="22"/>
                <w:szCs w:val="22"/>
              </w:rPr>
              <w:t>76-90</w:t>
            </w:r>
          </w:p>
        </w:tc>
        <w:tc>
          <w:tcPr>
            <w:tcW w:w="4996" w:type="dxa"/>
            <w:tcBorders>
              <w:top w:val="dotted" w:sz="4" w:space="0" w:color="auto"/>
              <w:left w:val="dotted" w:sz="4" w:space="0" w:color="auto"/>
              <w:bottom w:val="dotted" w:sz="4" w:space="0" w:color="auto"/>
              <w:right w:val="single" w:sz="4" w:space="0" w:color="auto"/>
            </w:tcBorders>
            <w:shd w:val="clear" w:color="auto" w:fill="auto"/>
            <w:vAlign w:val="center"/>
          </w:tcPr>
          <w:p w14:paraId="46676057" w14:textId="77777777" w:rsidR="001203F9" w:rsidRPr="001203F9" w:rsidRDefault="001203F9" w:rsidP="001203F9">
            <w:pPr>
              <w:rPr>
                <w:sz w:val="22"/>
                <w:szCs w:val="22"/>
              </w:rPr>
            </w:pPr>
            <w:r w:rsidRPr="001203F9">
              <w:rPr>
                <w:sz w:val="22"/>
                <w:szCs w:val="22"/>
              </w:rPr>
              <w:t>Trova qualche nuova connessione tra pensieri e oggetti e apporta qualche contributo personale al processo di lavoro, realizza produzioni abbastanza originali</w:t>
            </w:r>
          </w:p>
        </w:tc>
        <w:tc>
          <w:tcPr>
            <w:tcW w:w="137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6E7B55D" w14:textId="77777777" w:rsidR="001203F9" w:rsidRPr="001203F9" w:rsidRDefault="001203F9" w:rsidP="001203F9">
            <w:pPr>
              <w:rPr>
                <w:rFonts w:eastAsia="Calibri"/>
                <w:sz w:val="22"/>
                <w:szCs w:val="22"/>
              </w:rPr>
            </w:pPr>
          </w:p>
        </w:tc>
      </w:tr>
      <w:tr w:rsidR="001203F9" w:rsidRPr="001203F9" w14:paraId="1326C211" w14:textId="77777777" w:rsidTr="009257D2">
        <w:trPr>
          <w:cantSplit/>
          <w:trHeight w:val="703"/>
        </w:trPr>
        <w:tc>
          <w:tcPr>
            <w:tcW w:w="1816" w:type="dxa"/>
            <w:vMerge/>
            <w:tcBorders>
              <w:left w:val="single" w:sz="4" w:space="0" w:color="auto"/>
              <w:right w:val="single" w:sz="4" w:space="0" w:color="auto"/>
            </w:tcBorders>
            <w:shd w:val="clear" w:color="auto" w:fill="auto"/>
          </w:tcPr>
          <w:p w14:paraId="6F984F1B" w14:textId="77777777" w:rsidR="001203F9" w:rsidRPr="001203F9" w:rsidRDefault="001203F9" w:rsidP="001203F9">
            <w:pPr>
              <w:rPr>
                <w:rFonts w:eastAsia="Calibri"/>
                <w:sz w:val="22"/>
                <w:szCs w:val="22"/>
              </w:rPr>
            </w:pPr>
          </w:p>
        </w:tc>
        <w:tc>
          <w:tcPr>
            <w:tcW w:w="15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11FA1B7" w14:textId="77777777" w:rsidR="001203F9" w:rsidRPr="001203F9" w:rsidRDefault="001203F9" w:rsidP="001203F9">
            <w:pPr>
              <w:rPr>
                <w:rFonts w:eastAsia="Calibri"/>
                <w:sz w:val="22"/>
                <w:szCs w:val="22"/>
              </w:rPr>
            </w:pPr>
          </w:p>
        </w:tc>
        <w:tc>
          <w:tcPr>
            <w:tcW w:w="657" w:type="dxa"/>
            <w:tcBorders>
              <w:top w:val="dotted" w:sz="4" w:space="0" w:color="auto"/>
              <w:left w:val="single" w:sz="4" w:space="0" w:color="auto"/>
              <w:bottom w:val="dotted" w:sz="4" w:space="0" w:color="auto"/>
              <w:right w:val="dotted" w:sz="4" w:space="0" w:color="auto"/>
            </w:tcBorders>
            <w:shd w:val="clear" w:color="auto" w:fill="auto"/>
            <w:vAlign w:val="center"/>
          </w:tcPr>
          <w:p w14:paraId="758BD167" w14:textId="77777777" w:rsidR="001203F9" w:rsidRPr="001203F9" w:rsidRDefault="001203F9" w:rsidP="001203F9">
            <w:pPr>
              <w:jc w:val="center"/>
              <w:rPr>
                <w:sz w:val="22"/>
                <w:szCs w:val="22"/>
              </w:rPr>
            </w:pPr>
            <w:r w:rsidRPr="001203F9">
              <w:rPr>
                <w:sz w:val="22"/>
                <w:szCs w:val="22"/>
              </w:rPr>
              <w:t>61-75</w:t>
            </w:r>
          </w:p>
        </w:tc>
        <w:tc>
          <w:tcPr>
            <w:tcW w:w="4996" w:type="dxa"/>
            <w:tcBorders>
              <w:top w:val="dotted" w:sz="4" w:space="0" w:color="auto"/>
              <w:left w:val="dotted" w:sz="4" w:space="0" w:color="auto"/>
              <w:bottom w:val="dotted" w:sz="4" w:space="0" w:color="auto"/>
              <w:right w:val="single" w:sz="4" w:space="0" w:color="auto"/>
            </w:tcBorders>
            <w:shd w:val="clear" w:color="auto" w:fill="auto"/>
            <w:vAlign w:val="center"/>
          </w:tcPr>
          <w:p w14:paraId="0FED5A27" w14:textId="77777777" w:rsidR="001203F9" w:rsidRPr="001203F9" w:rsidRDefault="001203F9" w:rsidP="001203F9">
            <w:pPr>
              <w:rPr>
                <w:sz w:val="22"/>
                <w:szCs w:val="22"/>
              </w:rPr>
            </w:pPr>
            <w:r w:rsidRPr="001203F9">
              <w:rPr>
                <w:sz w:val="22"/>
                <w:szCs w:val="22"/>
              </w:rPr>
              <w:t>L’allievo propone connessioni consuete tra pensieri e oggetti, dà scarsi contributi personali e originali al processo di lavoro e nel prodotto</w:t>
            </w:r>
          </w:p>
        </w:tc>
        <w:tc>
          <w:tcPr>
            <w:tcW w:w="137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FA835DA" w14:textId="77777777" w:rsidR="001203F9" w:rsidRPr="001203F9" w:rsidRDefault="001203F9" w:rsidP="001203F9">
            <w:pPr>
              <w:rPr>
                <w:rFonts w:eastAsia="Calibri"/>
                <w:sz w:val="22"/>
                <w:szCs w:val="22"/>
              </w:rPr>
            </w:pPr>
          </w:p>
        </w:tc>
      </w:tr>
      <w:tr w:rsidR="001203F9" w:rsidRPr="001203F9" w14:paraId="1EEAA6AF" w14:textId="77777777" w:rsidTr="009257D2">
        <w:trPr>
          <w:cantSplit/>
          <w:trHeight w:val="463"/>
        </w:trPr>
        <w:tc>
          <w:tcPr>
            <w:tcW w:w="1816" w:type="dxa"/>
            <w:vMerge/>
            <w:tcBorders>
              <w:left w:val="single" w:sz="4" w:space="0" w:color="auto"/>
              <w:right w:val="single" w:sz="4" w:space="0" w:color="auto"/>
            </w:tcBorders>
            <w:shd w:val="clear" w:color="auto" w:fill="auto"/>
          </w:tcPr>
          <w:p w14:paraId="50EFBFCC" w14:textId="77777777" w:rsidR="001203F9" w:rsidRPr="001203F9" w:rsidRDefault="001203F9" w:rsidP="001203F9">
            <w:pPr>
              <w:rPr>
                <w:rFonts w:eastAsia="Calibri"/>
                <w:sz w:val="22"/>
                <w:szCs w:val="22"/>
              </w:rPr>
            </w:pPr>
          </w:p>
        </w:tc>
        <w:tc>
          <w:tcPr>
            <w:tcW w:w="154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89DC2BD" w14:textId="77777777" w:rsidR="001203F9" w:rsidRPr="001203F9" w:rsidRDefault="001203F9" w:rsidP="001203F9">
            <w:pPr>
              <w:rPr>
                <w:rFonts w:eastAsia="Calibri"/>
                <w:sz w:val="22"/>
                <w:szCs w:val="22"/>
              </w:rPr>
            </w:pPr>
          </w:p>
        </w:tc>
        <w:tc>
          <w:tcPr>
            <w:tcW w:w="657" w:type="dxa"/>
            <w:tcBorders>
              <w:top w:val="dotted" w:sz="4" w:space="0" w:color="auto"/>
              <w:left w:val="single" w:sz="4" w:space="0" w:color="auto"/>
              <w:bottom w:val="dotted" w:sz="4" w:space="0" w:color="auto"/>
              <w:right w:val="dotted" w:sz="4" w:space="0" w:color="auto"/>
            </w:tcBorders>
            <w:shd w:val="clear" w:color="auto" w:fill="auto"/>
            <w:vAlign w:val="center"/>
          </w:tcPr>
          <w:p w14:paraId="77448707" w14:textId="77777777" w:rsidR="001203F9" w:rsidRPr="001203F9" w:rsidRDefault="001203F9" w:rsidP="001203F9">
            <w:pPr>
              <w:jc w:val="center"/>
              <w:rPr>
                <w:sz w:val="22"/>
                <w:szCs w:val="22"/>
              </w:rPr>
            </w:pPr>
            <w:r w:rsidRPr="001203F9">
              <w:rPr>
                <w:sz w:val="22"/>
                <w:szCs w:val="22"/>
              </w:rPr>
              <w:t>&lt; 60</w:t>
            </w:r>
          </w:p>
        </w:tc>
        <w:tc>
          <w:tcPr>
            <w:tcW w:w="4996" w:type="dxa"/>
            <w:tcBorders>
              <w:top w:val="dotted" w:sz="4" w:space="0" w:color="auto"/>
              <w:left w:val="dotted" w:sz="4" w:space="0" w:color="auto"/>
              <w:bottom w:val="dotted" w:sz="4" w:space="0" w:color="auto"/>
              <w:right w:val="single" w:sz="4" w:space="0" w:color="auto"/>
            </w:tcBorders>
            <w:shd w:val="clear" w:color="auto" w:fill="auto"/>
            <w:vAlign w:val="center"/>
          </w:tcPr>
          <w:p w14:paraId="1AFD047E" w14:textId="77777777" w:rsidR="001203F9" w:rsidRPr="001203F9" w:rsidRDefault="001203F9" w:rsidP="001203F9">
            <w:pPr>
              <w:tabs>
                <w:tab w:val="left" w:pos="708"/>
              </w:tabs>
              <w:rPr>
                <w:sz w:val="22"/>
                <w:szCs w:val="22"/>
              </w:rPr>
            </w:pPr>
            <w:r w:rsidRPr="001203F9">
              <w:rPr>
                <w:sz w:val="22"/>
                <w:szCs w:val="22"/>
              </w:rPr>
              <w:t>L’allievo non esprime nel processo di lavoro alcun elemento di creatività</w:t>
            </w:r>
          </w:p>
        </w:tc>
        <w:tc>
          <w:tcPr>
            <w:tcW w:w="137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7A20D71" w14:textId="77777777" w:rsidR="001203F9" w:rsidRPr="001203F9" w:rsidRDefault="001203F9" w:rsidP="001203F9">
            <w:pPr>
              <w:rPr>
                <w:rFonts w:eastAsia="Calibri"/>
                <w:sz w:val="22"/>
                <w:szCs w:val="22"/>
              </w:rPr>
            </w:pPr>
          </w:p>
        </w:tc>
      </w:tr>
      <w:tr w:rsidR="001203F9" w:rsidRPr="001203F9" w14:paraId="0750092B" w14:textId="77777777" w:rsidTr="009257D2">
        <w:trPr>
          <w:cantSplit/>
          <w:trHeight w:val="927"/>
        </w:trPr>
        <w:tc>
          <w:tcPr>
            <w:tcW w:w="1816" w:type="dxa"/>
            <w:vMerge/>
            <w:tcBorders>
              <w:left w:val="single" w:sz="4" w:space="0" w:color="auto"/>
              <w:right w:val="single" w:sz="4" w:space="0" w:color="auto"/>
            </w:tcBorders>
            <w:shd w:val="clear" w:color="auto" w:fill="auto"/>
          </w:tcPr>
          <w:p w14:paraId="2B093A27" w14:textId="77777777" w:rsidR="001203F9" w:rsidRPr="001203F9" w:rsidRDefault="001203F9" w:rsidP="001203F9">
            <w:pPr>
              <w:jc w:val="center"/>
              <w:rPr>
                <w:rFonts w:eastAsia="Calibri"/>
                <w:sz w:val="22"/>
                <w:szCs w:val="22"/>
              </w:rPr>
            </w:pPr>
          </w:p>
        </w:tc>
        <w:tc>
          <w:tcPr>
            <w:tcW w:w="1542" w:type="dxa"/>
            <w:vMerge w:val="restart"/>
            <w:tcBorders>
              <w:top w:val="single" w:sz="4" w:space="0" w:color="auto"/>
              <w:left w:val="single" w:sz="4" w:space="0" w:color="auto"/>
              <w:right w:val="single" w:sz="4" w:space="0" w:color="auto"/>
            </w:tcBorders>
            <w:shd w:val="clear" w:color="auto" w:fill="auto"/>
            <w:vAlign w:val="center"/>
          </w:tcPr>
          <w:p w14:paraId="1C08B4F3" w14:textId="77777777" w:rsidR="001203F9" w:rsidRPr="001203F9" w:rsidRDefault="001203F9" w:rsidP="001203F9">
            <w:pPr>
              <w:rPr>
                <w:sz w:val="22"/>
                <w:szCs w:val="22"/>
              </w:rPr>
            </w:pPr>
            <w:r w:rsidRPr="001203F9">
              <w:rPr>
                <w:sz w:val="22"/>
                <w:szCs w:val="22"/>
              </w:rPr>
              <w:t>Autonomia</w:t>
            </w:r>
          </w:p>
        </w:tc>
        <w:tc>
          <w:tcPr>
            <w:tcW w:w="657" w:type="dxa"/>
            <w:tcBorders>
              <w:top w:val="single" w:sz="4" w:space="0" w:color="auto"/>
              <w:left w:val="single" w:sz="4" w:space="0" w:color="auto"/>
              <w:bottom w:val="dotted" w:sz="4" w:space="0" w:color="auto"/>
              <w:right w:val="dotted" w:sz="4" w:space="0" w:color="auto"/>
            </w:tcBorders>
            <w:shd w:val="clear" w:color="auto" w:fill="auto"/>
            <w:vAlign w:val="center"/>
          </w:tcPr>
          <w:p w14:paraId="15128C65" w14:textId="77777777" w:rsidR="001203F9" w:rsidRPr="001203F9" w:rsidRDefault="001203F9" w:rsidP="001203F9">
            <w:pPr>
              <w:jc w:val="center"/>
              <w:rPr>
                <w:sz w:val="22"/>
                <w:szCs w:val="22"/>
              </w:rPr>
            </w:pPr>
            <w:r w:rsidRPr="001203F9">
              <w:rPr>
                <w:sz w:val="22"/>
                <w:szCs w:val="22"/>
              </w:rPr>
              <w:t>91-100</w:t>
            </w:r>
          </w:p>
        </w:tc>
        <w:tc>
          <w:tcPr>
            <w:tcW w:w="4996" w:type="dxa"/>
            <w:tcBorders>
              <w:top w:val="single" w:sz="4" w:space="0" w:color="auto"/>
              <w:left w:val="dotted" w:sz="4" w:space="0" w:color="auto"/>
              <w:bottom w:val="dotted" w:sz="4" w:space="0" w:color="auto"/>
              <w:right w:val="single" w:sz="4" w:space="0" w:color="auto"/>
            </w:tcBorders>
            <w:shd w:val="clear" w:color="auto" w:fill="auto"/>
            <w:vAlign w:val="center"/>
          </w:tcPr>
          <w:p w14:paraId="03A0C86D" w14:textId="77777777" w:rsidR="001203F9" w:rsidRPr="001203F9" w:rsidRDefault="001203F9" w:rsidP="001203F9">
            <w:pPr>
              <w:rPr>
                <w:sz w:val="22"/>
                <w:szCs w:val="22"/>
              </w:rPr>
            </w:pPr>
            <w:r w:rsidRPr="001203F9">
              <w:rPr>
                <w:sz w:val="22"/>
                <w:szCs w:val="22"/>
              </w:rPr>
              <w:t>È completamente autonomo nello svolgere il compito, nella scelta degli strumenti e/o delle informazioni, anche in situazioni nuove e problematiche. È di supporto agli altri in tutte le situazioni</w:t>
            </w:r>
          </w:p>
        </w:tc>
        <w:tc>
          <w:tcPr>
            <w:tcW w:w="1370" w:type="dxa"/>
            <w:vMerge w:val="restart"/>
            <w:tcBorders>
              <w:top w:val="single" w:sz="4" w:space="0" w:color="auto"/>
              <w:left w:val="single" w:sz="4" w:space="0" w:color="auto"/>
              <w:right w:val="single" w:sz="4" w:space="0" w:color="auto"/>
            </w:tcBorders>
            <w:shd w:val="clear" w:color="auto" w:fill="auto"/>
          </w:tcPr>
          <w:p w14:paraId="4A35A6E2" w14:textId="77777777" w:rsidR="001203F9" w:rsidRPr="001203F9" w:rsidRDefault="001203F9" w:rsidP="001203F9">
            <w:pPr>
              <w:jc w:val="center"/>
              <w:rPr>
                <w:rFonts w:eastAsia="Calibri"/>
                <w:noProof/>
                <w:sz w:val="22"/>
                <w:szCs w:val="22"/>
              </w:rPr>
            </w:pPr>
          </w:p>
        </w:tc>
      </w:tr>
      <w:tr w:rsidR="001203F9" w:rsidRPr="001203F9" w14:paraId="3628B36C" w14:textId="77777777" w:rsidTr="009257D2">
        <w:trPr>
          <w:cantSplit/>
          <w:trHeight w:val="463"/>
        </w:trPr>
        <w:tc>
          <w:tcPr>
            <w:tcW w:w="1816" w:type="dxa"/>
            <w:vMerge/>
            <w:tcBorders>
              <w:left w:val="single" w:sz="4" w:space="0" w:color="auto"/>
              <w:right w:val="single" w:sz="4" w:space="0" w:color="auto"/>
            </w:tcBorders>
            <w:shd w:val="clear" w:color="auto" w:fill="auto"/>
          </w:tcPr>
          <w:p w14:paraId="247C5AAA" w14:textId="77777777" w:rsidR="001203F9" w:rsidRPr="001203F9" w:rsidRDefault="001203F9" w:rsidP="001203F9">
            <w:pPr>
              <w:jc w:val="center"/>
              <w:rPr>
                <w:rFonts w:eastAsia="Calibri"/>
                <w:sz w:val="22"/>
                <w:szCs w:val="22"/>
              </w:rPr>
            </w:pPr>
          </w:p>
        </w:tc>
        <w:tc>
          <w:tcPr>
            <w:tcW w:w="1542" w:type="dxa"/>
            <w:vMerge/>
            <w:tcBorders>
              <w:left w:val="single" w:sz="4" w:space="0" w:color="auto"/>
              <w:right w:val="single" w:sz="4" w:space="0" w:color="auto"/>
            </w:tcBorders>
            <w:shd w:val="clear" w:color="auto" w:fill="auto"/>
            <w:vAlign w:val="center"/>
          </w:tcPr>
          <w:p w14:paraId="51AEED65" w14:textId="77777777" w:rsidR="001203F9" w:rsidRPr="001203F9" w:rsidRDefault="001203F9" w:rsidP="001203F9">
            <w:pPr>
              <w:rPr>
                <w:rFonts w:eastAsia="Calibri"/>
                <w:sz w:val="22"/>
                <w:szCs w:val="22"/>
              </w:rPr>
            </w:pPr>
          </w:p>
        </w:tc>
        <w:tc>
          <w:tcPr>
            <w:tcW w:w="657" w:type="dxa"/>
            <w:tcBorders>
              <w:top w:val="dotted" w:sz="4" w:space="0" w:color="auto"/>
              <w:left w:val="single" w:sz="4" w:space="0" w:color="auto"/>
              <w:bottom w:val="dotted" w:sz="4" w:space="0" w:color="auto"/>
              <w:right w:val="dotted" w:sz="4" w:space="0" w:color="auto"/>
            </w:tcBorders>
            <w:shd w:val="clear" w:color="auto" w:fill="auto"/>
            <w:vAlign w:val="center"/>
          </w:tcPr>
          <w:p w14:paraId="3ED61A07" w14:textId="77777777" w:rsidR="001203F9" w:rsidRPr="001203F9" w:rsidRDefault="001203F9" w:rsidP="001203F9">
            <w:pPr>
              <w:jc w:val="center"/>
              <w:rPr>
                <w:sz w:val="22"/>
                <w:szCs w:val="22"/>
              </w:rPr>
            </w:pPr>
            <w:r w:rsidRPr="001203F9">
              <w:rPr>
                <w:sz w:val="22"/>
                <w:szCs w:val="22"/>
              </w:rPr>
              <w:t>76-90</w:t>
            </w:r>
          </w:p>
        </w:tc>
        <w:tc>
          <w:tcPr>
            <w:tcW w:w="4996" w:type="dxa"/>
            <w:tcBorders>
              <w:top w:val="dotted" w:sz="4" w:space="0" w:color="auto"/>
              <w:left w:val="dotted" w:sz="4" w:space="0" w:color="auto"/>
              <w:bottom w:val="dotted" w:sz="4" w:space="0" w:color="auto"/>
              <w:right w:val="single" w:sz="4" w:space="0" w:color="auto"/>
            </w:tcBorders>
            <w:shd w:val="clear" w:color="auto" w:fill="auto"/>
            <w:vAlign w:val="center"/>
          </w:tcPr>
          <w:p w14:paraId="36B14C52" w14:textId="77777777" w:rsidR="001203F9" w:rsidRPr="001203F9" w:rsidRDefault="001203F9" w:rsidP="001203F9">
            <w:pPr>
              <w:rPr>
                <w:rFonts w:eastAsia="Calibri"/>
                <w:sz w:val="22"/>
                <w:szCs w:val="22"/>
              </w:rPr>
            </w:pPr>
            <w:r w:rsidRPr="001203F9">
              <w:rPr>
                <w:sz w:val="22"/>
                <w:szCs w:val="22"/>
              </w:rPr>
              <w:t>È autonomo nello svolgere il compito, nella scelta degli strumenti e/o delle informazioni. È di supporto agli altri</w:t>
            </w:r>
          </w:p>
        </w:tc>
        <w:tc>
          <w:tcPr>
            <w:tcW w:w="1370" w:type="dxa"/>
            <w:vMerge/>
            <w:tcBorders>
              <w:left w:val="single" w:sz="4" w:space="0" w:color="auto"/>
              <w:right w:val="single" w:sz="4" w:space="0" w:color="auto"/>
            </w:tcBorders>
            <w:shd w:val="clear" w:color="auto" w:fill="auto"/>
          </w:tcPr>
          <w:p w14:paraId="4AC9AE18" w14:textId="77777777" w:rsidR="001203F9" w:rsidRPr="001203F9" w:rsidRDefault="001203F9" w:rsidP="001203F9">
            <w:pPr>
              <w:jc w:val="center"/>
              <w:rPr>
                <w:rFonts w:eastAsia="Calibri"/>
                <w:noProof/>
                <w:sz w:val="22"/>
                <w:szCs w:val="22"/>
              </w:rPr>
            </w:pPr>
          </w:p>
        </w:tc>
      </w:tr>
      <w:tr w:rsidR="001203F9" w:rsidRPr="001203F9" w14:paraId="3BCB849B" w14:textId="77777777" w:rsidTr="009257D2">
        <w:trPr>
          <w:cantSplit/>
          <w:trHeight w:val="703"/>
        </w:trPr>
        <w:tc>
          <w:tcPr>
            <w:tcW w:w="1816" w:type="dxa"/>
            <w:vMerge/>
            <w:tcBorders>
              <w:left w:val="single" w:sz="4" w:space="0" w:color="auto"/>
              <w:right w:val="single" w:sz="4" w:space="0" w:color="auto"/>
            </w:tcBorders>
            <w:shd w:val="clear" w:color="auto" w:fill="auto"/>
          </w:tcPr>
          <w:p w14:paraId="527814DE" w14:textId="77777777" w:rsidR="001203F9" w:rsidRPr="001203F9" w:rsidRDefault="001203F9" w:rsidP="001203F9">
            <w:pPr>
              <w:jc w:val="center"/>
              <w:rPr>
                <w:rFonts w:eastAsia="Calibri"/>
                <w:sz w:val="22"/>
                <w:szCs w:val="22"/>
              </w:rPr>
            </w:pPr>
          </w:p>
        </w:tc>
        <w:tc>
          <w:tcPr>
            <w:tcW w:w="1542" w:type="dxa"/>
            <w:vMerge/>
            <w:tcBorders>
              <w:left w:val="single" w:sz="4" w:space="0" w:color="auto"/>
              <w:right w:val="single" w:sz="4" w:space="0" w:color="auto"/>
            </w:tcBorders>
            <w:shd w:val="clear" w:color="auto" w:fill="auto"/>
            <w:vAlign w:val="center"/>
          </w:tcPr>
          <w:p w14:paraId="63C5724C" w14:textId="77777777" w:rsidR="001203F9" w:rsidRPr="001203F9" w:rsidRDefault="001203F9" w:rsidP="001203F9">
            <w:pPr>
              <w:rPr>
                <w:rFonts w:eastAsia="Calibri"/>
                <w:sz w:val="22"/>
                <w:szCs w:val="22"/>
              </w:rPr>
            </w:pPr>
          </w:p>
        </w:tc>
        <w:tc>
          <w:tcPr>
            <w:tcW w:w="657" w:type="dxa"/>
            <w:tcBorders>
              <w:top w:val="dotted" w:sz="4" w:space="0" w:color="auto"/>
              <w:left w:val="single" w:sz="4" w:space="0" w:color="auto"/>
              <w:bottom w:val="dotted" w:sz="4" w:space="0" w:color="auto"/>
              <w:right w:val="dotted" w:sz="4" w:space="0" w:color="auto"/>
            </w:tcBorders>
            <w:shd w:val="clear" w:color="auto" w:fill="auto"/>
            <w:vAlign w:val="center"/>
          </w:tcPr>
          <w:p w14:paraId="28BEABCC" w14:textId="77777777" w:rsidR="001203F9" w:rsidRPr="001203F9" w:rsidRDefault="001203F9" w:rsidP="001203F9">
            <w:pPr>
              <w:jc w:val="center"/>
              <w:rPr>
                <w:sz w:val="22"/>
                <w:szCs w:val="22"/>
              </w:rPr>
            </w:pPr>
            <w:r w:rsidRPr="001203F9">
              <w:rPr>
                <w:sz w:val="22"/>
                <w:szCs w:val="22"/>
              </w:rPr>
              <w:t>61-75</w:t>
            </w:r>
          </w:p>
        </w:tc>
        <w:tc>
          <w:tcPr>
            <w:tcW w:w="4996" w:type="dxa"/>
            <w:tcBorders>
              <w:top w:val="dotted" w:sz="4" w:space="0" w:color="auto"/>
              <w:left w:val="dotted" w:sz="4" w:space="0" w:color="auto"/>
              <w:bottom w:val="dotted" w:sz="4" w:space="0" w:color="auto"/>
              <w:right w:val="single" w:sz="4" w:space="0" w:color="auto"/>
            </w:tcBorders>
            <w:shd w:val="clear" w:color="auto" w:fill="auto"/>
            <w:vAlign w:val="center"/>
          </w:tcPr>
          <w:p w14:paraId="35D170F3" w14:textId="77777777" w:rsidR="001203F9" w:rsidRPr="001203F9" w:rsidRDefault="001203F9" w:rsidP="001203F9">
            <w:pPr>
              <w:rPr>
                <w:rFonts w:eastAsia="Calibri"/>
                <w:sz w:val="22"/>
                <w:szCs w:val="22"/>
              </w:rPr>
            </w:pPr>
            <w:r w:rsidRPr="001203F9">
              <w:rPr>
                <w:sz w:val="22"/>
                <w:szCs w:val="22"/>
              </w:rPr>
              <w:t>Ha un’autonomia limitata nello svolgere il compito, nella scelta degli strumenti e/o delle informazioni ed abbisogna spesso di spiegazioni integrative e di guida</w:t>
            </w:r>
          </w:p>
        </w:tc>
        <w:tc>
          <w:tcPr>
            <w:tcW w:w="1370" w:type="dxa"/>
            <w:vMerge/>
            <w:tcBorders>
              <w:left w:val="single" w:sz="4" w:space="0" w:color="auto"/>
              <w:right w:val="single" w:sz="4" w:space="0" w:color="auto"/>
            </w:tcBorders>
            <w:shd w:val="clear" w:color="auto" w:fill="auto"/>
          </w:tcPr>
          <w:p w14:paraId="3EE6EAD3" w14:textId="77777777" w:rsidR="001203F9" w:rsidRPr="001203F9" w:rsidRDefault="001203F9" w:rsidP="001203F9">
            <w:pPr>
              <w:jc w:val="center"/>
              <w:rPr>
                <w:rFonts w:eastAsia="Calibri"/>
                <w:noProof/>
                <w:sz w:val="22"/>
                <w:szCs w:val="22"/>
              </w:rPr>
            </w:pPr>
          </w:p>
        </w:tc>
      </w:tr>
      <w:tr w:rsidR="001203F9" w:rsidRPr="001203F9" w14:paraId="4D122BB3" w14:textId="77777777" w:rsidTr="009257D2">
        <w:trPr>
          <w:cantSplit/>
          <w:trHeight w:val="688"/>
        </w:trPr>
        <w:tc>
          <w:tcPr>
            <w:tcW w:w="1816" w:type="dxa"/>
            <w:vMerge/>
            <w:tcBorders>
              <w:left w:val="single" w:sz="4" w:space="0" w:color="auto"/>
              <w:right w:val="single" w:sz="4" w:space="0" w:color="auto"/>
            </w:tcBorders>
            <w:shd w:val="clear" w:color="auto" w:fill="auto"/>
          </w:tcPr>
          <w:p w14:paraId="09AB13FD" w14:textId="77777777" w:rsidR="001203F9" w:rsidRPr="001203F9" w:rsidRDefault="001203F9" w:rsidP="001203F9">
            <w:pPr>
              <w:jc w:val="center"/>
              <w:rPr>
                <w:rFonts w:eastAsia="Calibri"/>
                <w:sz w:val="22"/>
                <w:szCs w:val="22"/>
              </w:rPr>
            </w:pPr>
          </w:p>
        </w:tc>
        <w:tc>
          <w:tcPr>
            <w:tcW w:w="1542" w:type="dxa"/>
            <w:vMerge/>
            <w:tcBorders>
              <w:left w:val="single" w:sz="4" w:space="0" w:color="auto"/>
              <w:right w:val="single" w:sz="4" w:space="0" w:color="auto"/>
            </w:tcBorders>
            <w:shd w:val="clear" w:color="auto" w:fill="auto"/>
            <w:vAlign w:val="center"/>
          </w:tcPr>
          <w:p w14:paraId="032A970C" w14:textId="77777777" w:rsidR="001203F9" w:rsidRPr="001203F9" w:rsidRDefault="001203F9" w:rsidP="001203F9">
            <w:pPr>
              <w:rPr>
                <w:rFonts w:eastAsia="Calibri"/>
                <w:sz w:val="22"/>
                <w:szCs w:val="22"/>
              </w:rPr>
            </w:pPr>
          </w:p>
        </w:tc>
        <w:tc>
          <w:tcPr>
            <w:tcW w:w="657" w:type="dxa"/>
            <w:tcBorders>
              <w:top w:val="dotted" w:sz="4" w:space="0" w:color="auto"/>
              <w:left w:val="single" w:sz="4" w:space="0" w:color="auto"/>
              <w:bottom w:val="single" w:sz="4" w:space="0" w:color="auto"/>
              <w:right w:val="dotted" w:sz="4" w:space="0" w:color="auto"/>
            </w:tcBorders>
            <w:shd w:val="clear" w:color="auto" w:fill="auto"/>
            <w:vAlign w:val="center"/>
          </w:tcPr>
          <w:p w14:paraId="13F15B70" w14:textId="77777777" w:rsidR="001203F9" w:rsidRPr="001203F9" w:rsidRDefault="001203F9" w:rsidP="001203F9">
            <w:pPr>
              <w:jc w:val="center"/>
              <w:rPr>
                <w:sz w:val="22"/>
                <w:szCs w:val="22"/>
              </w:rPr>
            </w:pPr>
            <w:r w:rsidRPr="001203F9">
              <w:rPr>
                <w:sz w:val="22"/>
                <w:szCs w:val="22"/>
              </w:rPr>
              <w:t>&lt; 60</w:t>
            </w:r>
          </w:p>
        </w:tc>
        <w:tc>
          <w:tcPr>
            <w:tcW w:w="4996" w:type="dxa"/>
            <w:tcBorders>
              <w:top w:val="dotted" w:sz="4" w:space="0" w:color="auto"/>
              <w:left w:val="dotted" w:sz="4" w:space="0" w:color="auto"/>
              <w:bottom w:val="single" w:sz="4" w:space="0" w:color="auto"/>
              <w:right w:val="single" w:sz="4" w:space="0" w:color="auto"/>
            </w:tcBorders>
            <w:shd w:val="clear" w:color="auto" w:fill="auto"/>
            <w:vAlign w:val="center"/>
          </w:tcPr>
          <w:p w14:paraId="2D4D9462" w14:textId="77777777" w:rsidR="001203F9" w:rsidRPr="001203F9" w:rsidRDefault="001203F9" w:rsidP="001203F9">
            <w:pPr>
              <w:rPr>
                <w:rFonts w:eastAsia="Calibri"/>
                <w:sz w:val="22"/>
                <w:szCs w:val="22"/>
              </w:rPr>
            </w:pPr>
            <w:r w:rsidRPr="001203F9">
              <w:rPr>
                <w:sz w:val="22"/>
                <w:szCs w:val="22"/>
              </w:rPr>
              <w:t>Non è autonomo nello svolgere il compito, nella scelta degli strumenti e/o delle informazioni e procede, con fatica, solo se supportato</w:t>
            </w:r>
          </w:p>
        </w:tc>
        <w:tc>
          <w:tcPr>
            <w:tcW w:w="1370" w:type="dxa"/>
            <w:vMerge/>
            <w:tcBorders>
              <w:left w:val="single" w:sz="4" w:space="0" w:color="auto"/>
              <w:right w:val="single" w:sz="4" w:space="0" w:color="auto"/>
            </w:tcBorders>
            <w:shd w:val="clear" w:color="auto" w:fill="auto"/>
          </w:tcPr>
          <w:p w14:paraId="14424307" w14:textId="77777777" w:rsidR="001203F9" w:rsidRPr="001203F9" w:rsidRDefault="001203F9" w:rsidP="001203F9">
            <w:pPr>
              <w:jc w:val="center"/>
              <w:rPr>
                <w:rFonts w:eastAsia="Calibri"/>
                <w:noProof/>
                <w:sz w:val="22"/>
                <w:szCs w:val="22"/>
              </w:rPr>
            </w:pPr>
          </w:p>
        </w:tc>
      </w:tr>
    </w:tbl>
    <w:p w14:paraId="4D2348CB" w14:textId="77777777" w:rsidR="001203F9" w:rsidRPr="001203F9" w:rsidRDefault="001203F9" w:rsidP="001203F9">
      <w:pPr>
        <w:suppressAutoHyphens/>
        <w:spacing w:after="200" w:line="276" w:lineRule="auto"/>
        <w:rPr>
          <w:rFonts w:eastAsia="Calibri"/>
          <w:sz w:val="22"/>
          <w:szCs w:val="22"/>
          <w:lang w:eastAsia="ar-SA"/>
        </w:rPr>
      </w:pPr>
    </w:p>
    <w:p w14:paraId="5DAC7A9F" w14:textId="77777777" w:rsidR="001203F9" w:rsidRPr="001203F9" w:rsidRDefault="001203F9" w:rsidP="001203F9">
      <w:pPr>
        <w:suppressAutoHyphens/>
        <w:spacing w:after="200" w:line="276" w:lineRule="auto"/>
        <w:rPr>
          <w:rFonts w:eastAsia="Calibri"/>
          <w:sz w:val="22"/>
          <w:szCs w:val="22"/>
          <w:lang w:eastAsia="ar-SA"/>
        </w:rPr>
      </w:pPr>
    </w:p>
    <w:p w14:paraId="3CE90EA9" w14:textId="77777777" w:rsidR="001203F9" w:rsidRPr="001203F9" w:rsidRDefault="001203F9" w:rsidP="001203F9">
      <w:pPr>
        <w:suppressAutoHyphens/>
        <w:spacing w:after="200" w:line="276" w:lineRule="auto"/>
        <w:jc w:val="center"/>
        <w:rPr>
          <w:rFonts w:eastAsia="Calibri"/>
          <w:b/>
          <w:smallCaps/>
          <w:sz w:val="22"/>
          <w:szCs w:val="22"/>
          <w:lang w:eastAsia="ar-SA"/>
        </w:rPr>
      </w:pPr>
      <w:r w:rsidRPr="001203F9">
        <w:rPr>
          <w:rFonts w:eastAsia="Calibri"/>
          <w:b/>
          <w:smallCaps/>
          <w:sz w:val="22"/>
          <w:szCs w:val="22"/>
          <w:lang w:eastAsia="ar-SA"/>
        </w:rPr>
        <w:t>VALUTAZIONE DEL PROCESSO</w:t>
      </w:r>
    </w:p>
    <w:p w14:paraId="53E44E9F" w14:textId="77777777" w:rsidR="001203F9" w:rsidRPr="001203F9" w:rsidRDefault="001203F9" w:rsidP="001203F9">
      <w:pPr>
        <w:suppressAutoHyphens/>
        <w:spacing w:after="200" w:line="276" w:lineRule="auto"/>
        <w:jc w:val="center"/>
        <w:rPr>
          <w:rFonts w:eastAsia="Calibri"/>
          <w:b/>
          <w:smallCaps/>
          <w:sz w:val="22"/>
          <w:szCs w:val="22"/>
          <w:lang w:eastAsia="ar-SA"/>
        </w:rPr>
      </w:pPr>
      <w:r w:rsidRPr="001203F9">
        <w:rPr>
          <w:rFonts w:eastAsia="Calibri"/>
          <w:b/>
          <w:smallCaps/>
          <w:sz w:val="22"/>
          <w:szCs w:val="22"/>
          <w:lang w:eastAsia="ar-SA"/>
        </w:rPr>
        <w:t xml:space="preserve">Legenda dei livelli di competenza: </w:t>
      </w:r>
      <w:r w:rsidRPr="001203F9">
        <w:rPr>
          <w:rFonts w:eastAsia="Calibri"/>
          <w:b/>
          <w:sz w:val="22"/>
          <w:szCs w:val="22"/>
          <w:lang w:eastAsia="ar-SA"/>
        </w:rPr>
        <w:t>D</w:t>
      </w:r>
      <w:r w:rsidRPr="001203F9">
        <w:rPr>
          <w:rFonts w:eastAsia="Calibri"/>
          <w:sz w:val="22"/>
          <w:szCs w:val="22"/>
          <w:lang w:eastAsia="ar-SA"/>
        </w:rPr>
        <w:t xml:space="preserve">= iniziale </w:t>
      </w:r>
      <w:r w:rsidRPr="001203F9">
        <w:rPr>
          <w:rFonts w:eastAsia="Calibri"/>
          <w:b/>
          <w:sz w:val="22"/>
          <w:szCs w:val="22"/>
          <w:lang w:eastAsia="ar-SA"/>
        </w:rPr>
        <w:t>C</w:t>
      </w:r>
      <w:r w:rsidRPr="001203F9">
        <w:rPr>
          <w:rFonts w:eastAsia="Calibri"/>
          <w:sz w:val="22"/>
          <w:szCs w:val="22"/>
          <w:lang w:eastAsia="ar-SA"/>
        </w:rPr>
        <w:t xml:space="preserve">= base </w:t>
      </w:r>
      <w:r w:rsidRPr="001203F9">
        <w:rPr>
          <w:rFonts w:eastAsia="Calibri"/>
          <w:b/>
          <w:sz w:val="22"/>
          <w:szCs w:val="22"/>
          <w:lang w:eastAsia="ar-SA"/>
        </w:rPr>
        <w:t>B</w:t>
      </w:r>
      <w:r w:rsidRPr="001203F9">
        <w:rPr>
          <w:rFonts w:eastAsia="Calibri"/>
          <w:sz w:val="22"/>
          <w:szCs w:val="22"/>
          <w:lang w:eastAsia="ar-SA"/>
        </w:rPr>
        <w:t xml:space="preserve">= intermedio </w:t>
      </w:r>
      <w:r w:rsidRPr="001203F9">
        <w:rPr>
          <w:rFonts w:eastAsia="Calibri"/>
          <w:b/>
          <w:sz w:val="22"/>
          <w:szCs w:val="22"/>
          <w:lang w:eastAsia="ar-SA"/>
        </w:rPr>
        <w:t>A</w:t>
      </w:r>
      <w:r w:rsidRPr="001203F9">
        <w:rPr>
          <w:rFonts w:eastAsia="Calibri"/>
          <w:sz w:val="22"/>
          <w:szCs w:val="22"/>
          <w:lang w:eastAsia="ar-SA"/>
        </w:rPr>
        <w:t>= avanzato</w:t>
      </w:r>
    </w:p>
    <w:p w14:paraId="78A912CF" w14:textId="77777777" w:rsidR="001203F9" w:rsidRPr="001203F9" w:rsidRDefault="001203F9" w:rsidP="001203F9">
      <w:pPr>
        <w:suppressAutoHyphens/>
        <w:spacing w:after="200" w:line="276" w:lineRule="auto"/>
        <w:jc w:val="center"/>
        <w:rPr>
          <w:rFonts w:eastAsia="Calibri"/>
          <w:sz w:val="22"/>
          <w:szCs w:val="22"/>
          <w:lang w:eastAsia="ar-SA"/>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901"/>
        <w:gridCol w:w="375"/>
        <w:gridCol w:w="5332"/>
      </w:tblGrid>
      <w:tr w:rsidR="001203F9" w:rsidRPr="001203F9" w14:paraId="7DED0AAA" w14:textId="77777777" w:rsidTr="009257D2">
        <w:tc>
          <w:tcPr>
            <w:tcW w:w="10344" w:type="dxa"/>
            <w:gridSpan w:val="3"/>
            <w:tcBorders>
              <w:bottom w:val="single" w:sz="4" w:space="0" w:color="auto"/>
            </w:tcBorders>
            <w:shd w:val="clear" w:color="auto" w:fill="D9D9D9"/>
            <w:vAlign w:val="center"/>
          </w:tcPr>
          <w:p w14:paraId="0943825E" w14:textId="77777777" w:rsidR="001203F9" w:rsidRPr="001203F9" w:rsidRDefault="001203F9" w:rsidP="001203F9">
            <w:pPr>
              <w:suppressAutoHyphens/>
              <w:spacing w:after="200" w:line="276" w:lineRule="auto"/>
              <w:jc w:val="center"/>
              <w:rPr>
                <w:rFonts w:eastAsia="Calibri"/>
                <w:b/>
                <w:smallCaps/>
                <w:sz w:val="22"/>
                <w:szCs w:val="22"/>
                <w:lang w:eastAsia="ar-SA"/>
              </w:rPr>
            </w:pPr>
            <w:r w:rsidRPr="001203F9">
              <w:rPr>
                <w:rFonts w:eastAsia="Calibri"/>
                <w:b/>
                <w:smallCaps/>
                <w:sz w:val="22"/>
                <w:szCs w:val="22"/>
                <w:lang w:eastAsia="ar-SA"/>
              </w:rPr>
              <w:t>COMPETENZE CHIAVE DI RIFERIMENTO</w:t>
            </w:r>
          </w:p>
        </w:tc>
      </w:tr>
      <w:tr w:rsidR="001203F9" w:rsidRPr="001203F9" w14:paraId="2988C0C9" w14:textId="77777777" w:rsidTr="009257D2">
        <w:tc>
          <w:tcPr>
            <w:tcW w:w="10344" w:type="dxa"/>
            <w:gridSpan w:val="3"/>
            <w:tcBorders>
              <w:top w:val="single" w:sz="4" w:space="0" w:color="auto"/>
              <w:bottom w:val="single" w:sz="4" w:space="0" w:color="auto"/>
            </w:tcBorders>
            <w:shd w:val="clear" w:color="auto" w:fill="FFFF00"/>
            <w:vAlign w:val="center"/>
          </w:tcPr>
          <w:p w14:paraId="09BF16A5" w14:textId="77777777" w:rsidR="001203F9" w:rsidRPr="001203F9" w:rsidRDefault="001203F9" w:rsidP="001203F9">
            <w:pPr>
              <w:suppressAutoHyphens/>
              <w:spacing w:after="200" w:line="276" w:lineRule="auto"/>
              <w:rPr>
                <w:rFonts w:eastAsia="Calibri"/>
                <w:b/>
                <w:sz w:val="22"/>
                <w:szCs w:val="22"/>
                <w:lang w:eastAsia="ar-SA"/>
              </w:rPr>
            </w:pPr>
            <w:r w:rsidRPr="001203F9">
              <w:rPr>
                <w:rFonts w:eastAsia="Calibri"/>
                <w:b/>
                <w:sz w:val="22"/>
                <w:szCs w:val="22"/>
                <w:lang w:eastAsia="ar-SA"/>
              </w:rPr>
              <w:t xml:space="preserve">COMPETENZE PERSONALI e SOCIALI </w:t>
            </w:r>
          </w:p>
          <w:p w14:paraId="02D4673A" w14:textId="77777777" w:rsidR="001203F9" w:rsidRPr="001203F9" w:rsidRDefault="001203F9" w:rsidP="001203F9">
            <w:pPr>
              <w:suppressAutoHyphens/>
              <w:contextualSpacing/>
              <w:rPr>
                <w:rFonts w:eastAsia="Arial"/>
                <w:b/>
                <w:color w:val="000000"/>
                <w:sz w:val="22"/>
                <w:szCs w:val="22"/>
              </w:rPr>
            </w:pPr>
            <w:r w:rsidRPr="001203F9">
              <w:rPr>
                <w:rFonts w:eastAsia="Arial"/>
                <w:b/>
                <w:color w:val="000000"/>
                <w:sz w:val="22"/>
                <w:szCs w:val="22"/>
              </w:rPr>
              <w:t>COMPETENZE IN MATERIA DI CITTADINANZA</w:t>
            </w:r>
          </w:p>
        </w:tc>
      </w:tr>
      <w:tr w:rsidR="001203F9" w:rsidRPr="001203F9" w14:paraId="221B69C3" w14:textId="77777777" w:rsidTr="009257D2">
        <w:tc>
          <w:tcPr>
            <w:tcW w:w="4219" w:type="dxa"/>
            <w:tcBorders>
              <w:top w:val="single" w:sz="4" w:space="0" w:color="auto"/>
            </w:tcBorders>
            <w:shd w:val="clear" w:color="auto" w:fill="auto"/>
            <w:vAlign w:val="center"/>
          </w:tcPr>
          <w:p w14:paraId="7E58B902" w14:textId="77777777" w:rsidR="001203F9" w:rsidRPr="001203F9" w:rsidRDefault="001203F9" w:rsidP="001203F9">
            <w:pPr>
              <w:suppressAutoHyphens/>
              <w:spacing w:after="200" w:line="276" w:lineRule="auto"/>
              <w:rPr>
                <w:rFonts w:eastAsia="Calibri"/>
                <w:b/>
                <w:sz w:val="22"/>
                <w:szCs w:val="22"/>
                <w:lang w:eastAsia="ar-SA"/>
              </w:rPr>
            </w:pPr>
            <w:r w:rsidRPr="001203F9">
              <w:rPr>
                <w:rFonts w:eastAsia="Calibri"/>
                <w:b/>
                <w:smallCaps/>
                <w:sz w:val="22"/>
                <w:szCs w:val="22"/>
                <w:lang w:eastAsia="ar-SA"/>
              </w:rPr>
              <w:t>CRITERI / EVIDENZE</w:t>
            </w:r>
          </w:p>
        </w:tc>
        <w:tc>
          <w:tcPr>
            <w:tcW w:w="6125" w:type="dxa"/>
            <w:gridSpan w:val="2"/>
            <w:tcBorders>
              <w:top w:val="single" w:sz="4" w:space="0" w:color="auto"/>
            </w:tcBorders>
            <w:shd w:val="clear" w:color="auto" w:fill="auto"/>
            <w:vAlign w:val="center"/>
          </w:tcPr>
          <w:p w14:paraId="2CBE7857" w14:textId="77777777" w:rsidR="001203F9" w:rsidRPr="001203F9" w:rsidRDefault="001203F9" w:rsidP="001203F9">
            <w:pPr>
              <w:suppressAutoHyphens/>
              <w:spacing w:after="200" w:line="276" w:lineRule="auto"/>
              <w:rPr>
                <w:rFonts w:eastAsia="Calibri"/>
                <w:b/>
                <w:smallCaps/>
                <w:sz w:val="22"/>
                <w:szCs w:val="22"/>
                <w:lang w:eastAsia="ar-SA"/>
              </w:rPr>
            </w:pPr>
            <w:r w:rsidRPr="001203F9">
              <w:rPr>
                <w:rFonts w:eastAsia="Calibri"/>
                <w:b/>
                <w:smallCaps/>
                <w:sz w:val="22"/>
                <w:szCs w:val="22"/>
                <w:lang w:eastAsia="ar-SA"/>
              </w:rPr>
              <w:t>FOCUS DELL’OSSERVAZIONE – LIVELLI DI PADRONANZA</w:t>
            </w:r>
          </w:p>
        </w:tc>
      </w:tr>
      <w:tr w:rsidR="001203F9" w:rsidRPr="001203F9" w14:paraId="426869AF" w14:textId="77777777" w:rsidTr="009257D2">
        <w:tc>
          <w:tcPr>
            <w:tcW w:w="4219" w:type="dxa"/>
            <w:vMerge w:val="restart"/>
            <w:shd w:val="clear" w:color="auto" w:fill="auto"/>
            <w:vAlign w:val="center"/>
          </w:tcPr>
          <w:p w14:paraId="10B5349C" w14:textId="77777777" w:rsidR="001203F9" w:rsidRPr="001203F9" w:rsidRDefault="001203F9" w:rsidP="001203F9">
            <w:pPr>
              <w:suppressAutoHyphens/>
              <w:spacing w:after="200" w:line="276" w:lineRule="auto"/>
              <w:rPr>
                <w:rFonts w:eastAsia="Calibri"/>
                <w:b/>
                <w:bCs/>
                <w:sz w:val="22"/>
                <w:szCs w:val="22"/>
                <w:lang w:eastAsia="ar-SA"/>
              </w:rPr>
            </w:pPr>
            <w:r w:rsidRPr="001203F9">
              <w:rPr>
                <w:rFonts w:eastAsia="Calibri"/>
                <w:b/>
                <w:bCs/>
                <w:sz w:val="22"/>
                <w:szCs w:val="22"/>
                <w:lang w:eastAsia="ar-SA"/>
              </w:rPr>
              <w:t>Interesse e partecipazione</w:t>
            </w:r>
          </w:p>
        </w:tc>
        <w:tc>
          <w:tcPr>
            <w:tcW w:w="338" w:type="dxa"/>
            <w:shd w:val="clear" w:color="auto" w:fill="auto"/>
            <w:vAlign w:val="center"/>
          </w:tcPr>
          <w:p w14:paraId="12B00530" w14:textId="77777777" w:rsidR="001203F9" w:rsidRPr="001203F9" w:rsidRDefault="001203F9" w:rsidP="001203F9">
            <w:pPr>
              <w:suppressAutoHyphens/>
              <w:spacing w:after="200" w:line="276" w:lineRule="auto"/>
              <w:jc w:val="center"/>
              <w:rPr>
                <w:rFonts w:eastAsia="Calibri"/>
                <w:b/>
                <w:smallCaps/>
                <w:sz w:val="22"/>
                <w:szCs w:val="22"/>
                <w:lang w:eastAsia="ar-SA"/>
              </w:rPr>
            </w:pPr>
            <w:r w:rsidRPr="001203F9">
              <w:rPr>
                <w:rFonts w:eastAsia="Calibri"/>
                <w:b/>
                <w:smallCaps/>
                <w:sz w:val="22"/>
                <w:szCs w:val="22"/>
                <w:lang w:eastAsia="ar-SA"/>
              </w:rPr>
              <w:t>D</w:t>
            </w:r>
          </w:p>
        </w:tc>
        <w:tc>
          <w:tcPr>
            <w:tcW w:w="5787" w:type="dxa"/>
            <w:shd w:val="clear" w:color="auto" w:fill="auto"/>
            <w:vAlign w:val="center"/>
          </w:tcPr>
          <w:p w14:paraId="05C3C4FA" w14:textId="77777777" w:rsidR="001203F9" w:rsidRPr="001203F9" w:rsidRDefault="001203F9" w:rsidP="001203F9">
            <w:pPr>
              <w:suppressAutoHyphens/>
              <w:spacing w:after="200" w:line="0" w:lineRule="atLeast"/>
              <w:jc w:val="both"/>
              <w:rPr>
                <w:rFonts w:eastAsia="Calibri"/>
                <w:bCs/>
                <w:sz w:val="22"/>
                <w:szCs w:val="22"/>
                <w:lang w:eastAsia="ar-SA"/>
              </w:rPr>
            </w:pPr>
            <w:r w:rsidRPr="001203F9">
              <w:rPr>
                <w:rFonts w:eastAsia="Calibri"/>
                <w:bCs/>
                <w:sz w:val="22"/>
                <w:szCs w:val="22"/>
                <w:lang w:eastAsia="ar-SA"/>
              </w:rPr>
              <w:t>Mostra saltuaria attenzione.</w:t>
            </w:r>
          </w:p>
        </w:tc>
      </w:tr>
      <w:tr w:rsidR="001203F9" w:rsidRPr="001203F9" w14:paraId="5479BED5" w14:textId="77777777" w:rsidTr="009257D2">
        <w:tc>
          <w:tcPr>
            <w:tcW w:w="4219" w:type="dxa"/>
            <w:vMerge/>
            <w:shd w:val="clear" w:color="auto" w:fill="auto"/>
            <w:vAlign w:val="center"/>
          </w:tcPr>
          <w:p w14:paraId="3AAB47A0" w14:textId="77777777" w:rsidR="001203F9" w:rsidRPr="001203F9" w:rsidRDefault="001203F9" w:rsidP="001203F9">
            <w:pPr>
              <w:suppressAutoHyphens/>
              <w:spacing w:after="200" w:line="276" w:lineRule="auto"/>
              <w:rPr>
                <w:rFonts w:eastAsia="Calibri"/>
                <w:b/>
                <w:bCs/>
                <w:sz w:val="22"/>
                <w:szCs w:val="22"/>
                <w:lang w:eastAsia="ar-SA"/>
              </w:rPr>
            </w:pPr>
          </w:p>
        </w:tc>
        <w:tc>
          <w:tcPr>
            <w:tcW w:w="338" w:type="dxa"/>
            <w:shd w:val="clear" w:color="auto" w:fill="auto"/>
            <w:vAlign w:val="center"/>
          </w:tcPr>
          <w:p w14:paraId="57E791ED" w14:textId="77777777" w:rsidR="001203F9" w:rsidRPr="001203F9" w:rsidRDefault="001203F9" w:rsidP="001203F9">
            <w:pPr>
              <w:suppressAutoHyphens/>
              <w:spacing w:after="200" w:line="276" w:lineRule="auto"/>
              <w:jc w:val="center"/>
              <w:rPr>
                <w:rFonts w:eastAsia="Calibri"/>
                <w:b/>
                <w:smallCaps/>
                <w:sz w:val="22"/>
                <w:szCs w:val="22"/>
                <w:lang w:eastAsia="ar-SA"/>
              </w:rPr>
            </w:pPr>
            <w:r w:rsidRPr="001203F9">
              <w:rPr>
                <w:rFonts w:eastAsia="Calibri"/>
                <w:b/>
                <w:smallCaps/>
                <w:sz w:val="22"/>
                <w:szCs w:val="22"/>
                <w:lang w:eastAsia="ar-SA"/>
              </w:rPr>
              <w:t>C</w:t>
            </w:r>
          </w:p>
        </w:tc>
        <w:tc>
          <w:tcPr>
            <w:tcW w:w="5787" w:type="dxa"/>
            <w:shd w:val="clear" w:color="auto" w:fill="auto"/>
            <w:vAlign w:val="center"/>
          </w:tcPr>
          <w:p w14:paraId="69D611E7" w14:textId="77777777" w:rsidR="001203F9" w:rsidRPr="001203F9" w:rsidRDefault="001203F9" w:rsidP="001203F9">
            <w:pPr>
              <w:suppressAutoHyphens/>
              <w:spacing w:after="200" w:line="0" w:lineRule="atLeast"/>
              <w:jc w:val="both"/>
              <w:rPr>
                <w:rFonts w:eastAsia="Calibri"/>
                <w:bCs/>
                <w:sz w:val="22"/>
                <w:szCs w:val="22"/>
                <w:lang w:eastAsia="ar-SA"/>
              </w:rPr>
            </w:pPr>
            <w:r w:rsidRPr="001203F9">
              <w:rPr>
                <w:rFonts w:eastAsia="Calibri"/>
                <w:bCs/>
                <w:sz w:val="22"/>
                <w:szCs w:val="22"/>
                <w:lang w:eastAsia="ar-SA"/>
              </w:rPr>
              <w:t>Ha una certa attenzione e interviene con qualche domanda.</w:t>
            </w:r>
          </w:p>
        </w:tc>
      </w:tr>
      <w:tr w:rsidR="001203F9" w:rsidRPr="001203F9" w14:paraId="34D2A37E" w14:textId="77777777" w:rsidTr="009257D2">
        <w:tc>
          <w:tcPr>
            <w:tcW w:w="4219" w:type="dxa"/>
            <w:vMerge/>
            <w:shd w:val="clear" w:color="auto" w:fill="auto"/>
            <w:vAlign w:val="center"/>
          </w:tcPr>
          <w:p w14:paraId="5D9ACB24" w14:textId="77777777" w:rsidR="001203F9" w:rsidRPr="001203F9" w:rsidRDefault="001203F9" w:rsidP="001203F9">
            <w:pPr>
              <w:suppressAutoHyphens/>
              <w:spacing w:after="200" w:line="276" w:lineRule="auto"/>
              <w:rPr>
                <w:rFonts w:eastAsia="Calibri"/>
                <w:b/>
                <w:bCs/>
                <w:sz w:val="22"/>
                <w:szCs w:val="22"/>
                <w:lang w:eastAsia="ar-SA"/>
              </w:rPr>
            </w:pPr>
          </w:p>
        </w:tc>
        <w:tc>
          <w:tcPr>
            <w:tcW w:w="338" w:type="dxa"/>
            <w:shd w:val="clear" w:color="auto" w:fill="auto"/>
            <w:vAlign w:val="center"/>
          </w:tcPr>
          <w:p w14:paraId="16701526" w14:textId="77777777" w:rsidR="001203F9" w:rsidRPr="001203F9" w:rsidRDefault="001203F9" w:rsidP="001203F9">
            <w:pPr>
              <w:suppressAutoHyphens/>
              <w:spacing w:after="200" w:line="276" w:lineRule="auto"/>
              <w:jc w:val="center"/>
              <w:rPr>
                <w:rFonts w:eastAsia="Calibri"/>
                <w:b/>
                <w:smallCaps/>
                <w:sz w:val="22"/>
                <w:szCs w:val="22"/>
                <w:lang w:eastAsia="ar-SA"/>
              </w:rPr>
            </w:pPr>
            <w:r w:rsidRPr="001203F9">
              <w:rPr>
                <w:rFonts w:eastAsia="Calibri"/>
                <w:b/>
                <w:smallCaps/>
                <w:sz w:val="22"/>
                <w:szCs w:val="22"/>
                <w:lang w:eastAsia="ar-SA"/>
              </w:rPr>
              <w:t>B</w:t>
            </w:r>
          </w:p>
        </w:tc>
        <w:tc>
          <w:tcPr>
            <w:tcW w:w="5787" w:type="dxa"/>
            <w:shd w:val="clear" w:color="auto" w:fill="auto"/>
            <w:vAlign w:val="center"/>
          </w:tcPr>
          <w:p w14:paraId="64E809F3" w14:textId="77777777" w:rsidR="001203F9" w:rsidRPr="001203F9" w:rsidRDefault="001203F9" w:rsidP="001203F9">
            <w:pPr>
              <w:suppressAutoHyphens/>
              <w:spacing w:after="200" w:line="276" w:lineRule="auto"/>
              <w:jc w:val="both"/>
              <w:rPr>
                <w:rFonts w:eastAsia="Calibri"/>
                <w:b/>
                <w:smallCaps/>
                <w:sz w:val="22"/>
                <w:szCs w:val="22"/>
                <w:lang w:eastAsia="ar-SA"/>
              </w:rPr>
            </w:pPr>
            <w:r w:rsidRPr="001203F9">
              <w:rPr>
                <w:rFonts w:eastAsia="Calibri"/>
                <w:bCs/>
                <w:sz w:val="22"/>
                <w:szCs w:val="22"/>
                <w:lang w:eastAsia="ar-SA"/>
              </w:rPr>
              <w:t>Dimostra attenzione e pone domande pertinenti.</w:t>
            </w:r>
          </w:p>
        </w:tc>
      </w:tr>
      <w:tr w:rsidR="001203F9" w:rsidRPr="001203F9" w14:paraId="3DF6ECD8" w14:textId="77777777" w:rsidTr="009257D2">
        <w:tc>
          <w:tcPr>
            <w:tcW w:w="4219" w:type="dxa"/>
            <w:vMerge/>
            <w:shd w:val="clear" w:color="auto" w:fill="auto"/>
            <w:vAlign w:val="center"/>
          </w:tcPr>
          <w:p w14:paraId="0FD6E80D" w14:textId="77777777" w:rsidR="001203F9" w:rsidRPr="001203F9" w:rsidRDefault="001203F9" w:rsidP="001203F9">
            <w:pPr>
              <w:suppressAutoHyphens/>
              <w:spacing w:after="200" w:line="276" w:lineRule="auto"/>
              <w:rPr>
                <w:rFonts w:eastAsia="Calibri"/>
                <w:b/>
                <w:bCs/>
                <w:sz w:val="22"/>
                <w:szCs w:val="22"/>
                <w:lang w:eastAsia="ar-SA"/>
              </w:rPr>
            </w:pPr>
          </w:p>
        </w:tc>
        <w:tc>
          <w:tcPr>
            <w:tcW w:w="338" w:type="dxa"/>
            <w:shd w:val="clear" w:color="auto" w:fill="auto"/>
            <w:vAlign w:val="center"/>
          </w:tcPr>
          <w:p w14:paraId="4290F4F1" w14:textId="77777777" w:rsidR="001203F9" w:rsidRPr="001203F9" w:rsidRDefault="001203F9" w:rsidP="001203F9">
            <w:pPr>
              <w:suppressAutoHyphens/>
              <w:spacing w:after="200" w:line="276" w:lineRule="auto"/>
              <w:jc w:val="center"/>
              <w:rPr>
                <w:rFonts w:eastAsia="Calibri"/>
                <w:b/>
                <w:smallCaps/>
                <w:sz w:val="22"/>
                <w:szCs w:val="22"/>
                <w:lang w:eastAsia="ar-SA"/>
              </w:rPr>
            </w:pPr>
            <w:r w:rsidRPr="001203F9">
              <w:rPr>
                <w:rFonts w:eastAsia="Calibri"/>
                <w:b/>
                <w:smallCaps/>
                <w:sz w:val="22"/>
                <w:szCs w:val="22"/>
                <w:lang w:eastAsia="ar-SA"/>
              </w:rPr>
              <w:t>A</w:t>
            </w:r>
          </w:p>
          <w:p w14:paraId="4E11A08F" w14:textId="77777777" w:rsidR="001203F9" w:rsidRPr="001203F9" w:rsidRDefault="001203F9" w:rsidP="001203F9">
            <w:pPr>
              <w:suppressAutoHyphens/>
              <w:spacing w:after="200" w:line="276" w:lineRule="auto"/>
              <w:jc w:val="center"/>
              <w:rPr>
                <w:rFonts w:eastAsia="Calibri"/>
                <w:b/>
                <w:smallCaps/>
                <w:sz w:val="22"/>
                <w:szCs w:val="22"/>
                <w:lang w:eastAsia="ar-SA"/>
              </w:rPr>
            </w:pPr>
          </w:p>
        </w:tc>
        <w:tc>
          <w:tcPr>
            <w:tcW w:w="5787" w:type="dxa"/>
            <w:shd w:val="clear" w:color="auto" w:fill="auto"/>
            <w:vAlign w:val="center"/>
          </w:tcPr>
          <w:p w14:paraId="15497414" w14:textId="77777777" w:rsidR="001203F9" w:rsidRPr="001203F9" w:rsidRDefault="001203F9" w:rsidP="001203F9">
            <w:pPr>
              <w:suppressAutoHyphens/>
              <w:spacing w:after="200" w:line="0" w:lineRule="atLeast"/>
              <w:jc w:val="both"/>
              <w:rPr>
                <w:rFonts w:eastAsia="Calibri"/>
                <w:bCs/>
                <w:sz w:val="22"/>
                <w:szCs w:val="22"/>
                <w:lang w:eastAsia="ar-SA"/>
              </w:rPr>
            </w:pPr>
            <w:r w:rsidRPr="001203F9">
              <w:rPr>
                <w:rFonts w:eastAsia="Calibri"/>
                <w:bCs/>
                <w:sz w:val="22"/>
                <w:szCs w:val="22"/>
                <w:lang w:eastAsia="ar-SA"/>
              </w:rPr>
              <w:t>Dimostra grande attenzione ed interviene costruttivamente con domande ed osservazioni pertinenti.</w:t>
            </w:r>
          </w:p>
        </w:tc>
      </w:tr>
      <w:tr w:rsidR="001203F9" w:rsidRPr="001203F9" w14:paraId="1507CE5E" w14:textId="77777777" w:rsidTr="009257D2">
        <w:tc>
          <w:tcPr>
            <w:tcW w:w="4219" w:type="dxa"/>
            <w:vMerge w:val="restart"/>
            <w:shd w:val="clear" w:color="auto" w:fill="auto"/>
            <w:vAlign w:val="center"/>
          </w:tcPr>
          <w:p w14:paraId="44E9028B" w14:textId="77777777" w:rsidR="001203F9" w:rsidRPr="001203F9" w:rsidRDefault="001203F9" w:rsidP="001203F9">
            <w:pPr>
              <w:suppressAutoHyphens/>
              <w:spacing w:after="200" w:line="276" w:lineRule="auto"/>
              <w:rPr>
                <w:rFonts w:eastAsia="Calibri"/>
                <w:b/>
                <w:bCs/>
                <w:i/>
                <w:sz w:val="22"/>
                <w:szCs w:val="22"/>
                <w:lang w:eastAsia="ar-SA"/>
              </w:rPr>
            </w:pPr>
            <w:r w:rsidRPr="001203F9">
              <w:rPr>
                <w:rFonts w:eastAsia="Calibri"/>
                <w:b/>
                <w:bCs/>
                <w:sz w:val="22"/>
                <w:szCs w:val="22"/>
                <w:lang w:eastAsia="ar-SA"/>
              </w:rPr>
              <w:t xml:space="preserve">Svolgimento del ruolo nel </w:t>
            </w:r>
            <w:r w:rsidRPr="001203F9">
              <w:rPr>
                <w:rFonts w:eastAsia="Calibri"/>
                <w:b/>
                <w:bCs/>
                <w:i/>
                <w:sz w:val="22"/>
                <w:szCs w:val="22"/>
                <w:lang w:eastAsia="ar-SA"/>
              </w:rPr>
              <w:t>Cooperative Learning</w:t>
            </w:r>
          </w:p>
          <w:p w14:paraId="3A1373CD" w14:textId="77777777" w:rsidR="001203F9" w:rsidRPr="001203F9" w:rsidRDefault="001203F9" w:rsidP="001203F9">
            <w:pPr>
              <w:suppressAutoHyphens/>
              <w:spacing w:after="200" w:line="120" w:lineRule="auto"/>
              <w:rPr>
                <w:rFonts w:eastAsia="Calibri"/>
                <w:b/>
                <w:bCs/>
                <w:i/>
                <w:sz w:val="22"/>
                <w:szCs w:val="22"/>
                <w:lang w:eastAsia="ar-SA"/>
              </w:rPr>
            </w:pPr>
          </w:p>
          <w:p w14:paraId="174E4921" w14:textId="77777777" w:rsidR="001203F9" w:rsidRPr="001203F9" w:rsidRDefault="001203F9" w:rsidP="001203F9">
            <w:pPr>
              <w:suppressAutoHyphens/>
              <w:spacing w:after="200" w:line="276" w:lineRule="auto"/>
              <w:rPr>
                <w:rFonts w:eastAsia="Calibri"/>
                <w:sz w:val="22"/>
                <w:szCs w:val="22"/>
                <w:lang w:eastAsia="ar-SA"/>
              </w:rPr>
            </w:pPr>
          </w:p>
        </w:tc>
        <w:tc>
          <w:tcPr>
            <w:tcW w:w="338" w:type="dxa"/>
            <w:shd w:val="clear" w:color="auto" w:fill="auto"/>
            <w:vAlign w:val="center"/>
          </w:tcPr>
          <w:p w14:paraId="31583FAC" w14:textId="77777777" w:rsidR="001203F9" w:rsidRPr="001203F9" w:rsidRDefault="001203F9" w:rsidP="001203F9">
            <w:pPr>
              <w:suppressAutoHyphens/>
              <w:spacing w:after="200" w:line="276" w:lineRule="auto"/>
              <w:jc w:val="center"/>
              <w:rPr>
                <w:rFonts w:eastAsia="Calibri"/>
                <w:b/>
                <w:smallCaps/>
                <w:sz w:val="22"/>
                <w:szCs w:val="22"/>
                <w:lang w:eastAsia="ar-SA"/>
              </w:rPr>
            </w:pPr>
            <w:r w:rsidRPr="001203F9">
              <w:rPr>
                <w:rFonts w:eastAsia="Calibri"/>
                <w:b/>
                <w:smallCaps/>
                <w:sz w:val="22"/>
                <w:szCs w:val="22"/>
                <w:lang w:eastAsia="ar-SA"/>
              </w:rPr>
              <w:t>D</w:t>
            </w:r>
          </w:p>
        </w:tc>
        <w:tc>
          <w:tcPr>
            <w:tcW w:w="5787" w:type="dxa"/>
            <w:shd w:val="clear" w:color="auto" w:fill="auto"/>
            <w:vAlign w:val="center"/>
          </w:tcPr>
          <w:p w14:paraId="218F644E" w14:textId="77777777" w:rsidR="001203F9" w:rsidRPr="001203F9" w:rsidRDefault="001203F9" w:rsidP="001203F9">
            <w:pPr>
              <w:suppressAutoHyphens/>
              <w:spacing w:after="200" w:line="276" w:lineRule="auto"/>
              <w:jc w:val="both"/>
              <w:rPr>
                <w:rFonts w:eastAsia="Calibri"/>
                <w:bCs/>
                <w:sz w:val="22"/>
                <w:szCs w:val="22"/>
                <w:lang w:eastAsia="ar-SA"/>
              </w:rPr>
            </w:pPr>
            <w:r w:rsidRPr="001203F9">
              <w:rPr>
                <w:rFonts w:eastAsia="Calibri"/>
                <w:bCs/>
                <w:sz w:val="22"/>
                <w:szCs w:val="22"/>
                <w:lang w:eastAsia="ar-SA"/>
              </w:rPr>
              <w:t>Svolge limitatamente il ruolo. Porta parzialmente a termine il lavoro assegnato sulla base di indicazioni.</w:t>
            </w:r>
          </w:p>
        </w:tc>
      </w:tr>
      <w:tr w:rsidR="001203F9" w:rsidRPr="001203F9" w14:paraId="13B34995" w14:textId="77777777" w:rsidTr="009257D2">
        <w:tc>
          <w:tcPr>
            <w:tcW w:w="4219" w:type="dxa"/>
            <w:vMerge/>
            <w:shd w:val="clear" w:color="auto" w:fill="auto"/>
            <w:vAlign w:val="center"/>
          </w:tcPr>
          <w:p w14:paraId="6784B14E" w14:textId="77777777" w:rsidR="001203F9" w:rsidRPr="001203F9" w:rsidRDefault="001203F9" w:rsidP="001203F9">
            <w:pPr>
              <w:suppressAutoHyphens/>
              <w:spacing w:after="200" w:line="276" w:lineRule="auto"/>
              <w:rPr>
                <w:rFonts w:eastAsia="Calibri"/>
                <w:b/>
                <w:bCs/>
                <w:sz w:val="22"/>
                <w:szCs w:val="22"/>
                <w:lang w:eastAsia="ar-SA"/>
              </w:rPr>
            </w:pPr>
          </w:p>
        </w:tc>
        <w:tc>
          <w:tcPr>
            <w:tcW w:w="338" w:type="dxa"/>
            <w:shd w:val="clear" w:color="auto" w:fill="auto"/>
            <w:vAlign w:val="center"/>
          </w:tcPr>
          <w:p w14:paraId="6892F046" w14:textId="77777777" w:rsidR="001203F9" w:rsidRPr="001203F9" w:rsidRDefault="001203F9" w:rsidP="001203F9">
            <w:pPr>
              <w:suppressAutoHyphens/>
              <w:spacing w:after="200" w:line="276" w:lineRule="auto"/>
              <w:jc w:val="center"/>
              <w:rPr>
                <w:rFonts w:eastAsia="Calibri"/>
                <w:b/>
                <w:smallCaps/>
                <w:sz w:val="22"/>
                <w:szCs w:val="22"/>
                <w:lang w:eastAsia="ar-SA"/>
              </w:rPr>
            </w:pPr>
            <w:r w:rsidRPr="001203F9">
              <w:rPr>
                <w:rFonts w:eastAsia="Calibri"/>
                <w:b/>
                <w:smallCaps/>
                <w:sz w:val="22"/>
                <w:szCs w:val="22"/>
                <w:lang w:eastAsia="ar-SA"/>
              </w:rPr>
              <w:t>C</w:t>
            </w:r>
          </w:p>
        </w:tc>
        <w:tc>
          <w:tcPr>
            <w:tcW w:w="5787" w:type="dxa"/>
            <w:shd w:val="clear" w:color="auto" w:fill="auto"/>
            <w:vAlign w:val="center"/>
          </w:tcPr>
          <w:p w14:paraId="68189FB1" w14:textId="77777777" w:rsidR="001203F9" w:rsidRPr="001203F9" w:rsidRDefault="001203F9" w:rsidP="001203F9">
            <w:pPr>
              <w:suppressAutoHyphens/>
              <w:spacing w:after="200" w:line="276" w:lineRule="auto"/>
              <w:rPr>
                <w:rFonts w:eastAsia="Calibri"/>
                <w:bCs/>
                <w:sz w:val="22"/>
                <w:szCs w:val="22"/>
                <w:lang w:eastAsia="ar-SA"/>
              </w:rPr>
            </w:pPr>
            <w:r w:rsidRPr="001203F9">
              <w:rPr>
                <w:rFonts w:eastAsia="Calibri"/>
                <w:bCs/>
                <w:sz w:val="22"/>
                <w:szCs w:val="22"/>
                <w:lang w:eastAsia="ar-SA"/>
              </w:rPr>
              <w:t>Svolge il ruolo. Porta a termine il lavoro assegnato sulla base di indicazioni e per compiti semplici.</w:t>
            </w:r>
          </w:p>
        </w:tc>
      </w:tr>
      <w:tr w:rsidR="001203F9" w:rsidRPr="001203F9" w14:paraId="67870F75" w14:textId="77777777" w:rsidTr="009257D2">
        <w:tc>
          <w:tcPr>
            <w:tcW w:w="4219" w:type="dxa"/>
            <w:vMerge/>
            <w:shd w:val="clear" w:color="auto" w:fill="auto"/>
            <w:vAlign w:val="center"/>
          </w:tcPr>
          <w:p w14:paraId="601A8B67" w14:textId="77777777" w:rsidR="001203F9" w:rsidRPr="001203F9" w:rsidRDefault="001203F9" w:rsidP="001203F9">
            <w:pPr>
              <w:suppressAutoHyphens/>
              <w:spacing w:after="200" w:line="276" w:lineRule="auto"/>
              <w:rPr>
                <w:rFonts w:eastAsia="Calibri"/>
                <w:b/>
                <w:bCs/>
                <w:sz w:val="22"/>
                <w:szCs w:val="22"/>
                <w:lang w:eastAsia="ar-SA"/>
              </w:rPr>
            </w:pPr>
          </w:p>
        </w:tc>
        <w:tc>
          <w:tcPr>
            <w:tcW w:w="338" w:type="dxa"/>
            <w:shd w:val="clear" w:color="auto" w:fill="auto"/>
            <w:vAlign w:val="center"/>
          </w:tcPr>
          <w:p w14:paraId="7562EA0C" w14:textId="77777777" w:rsidR="001203F9" w:rsidRPr="001203F9" w:rsidRDefault="001203F9" w:rsidP="001203F9">
            <w:pPr>
              <w:suppressAutoHyphens/>
              <w:spacing w:after="200" w:line="276" w:lineRule="auto"/>
              <w:jc w:val="center"/>
              <w:rPr>
                <w:rFonts w:eastAsia="Calibri"/>
                <w:b/>
                <w:smallCaps/>
                <w:sz w:val="22"/>
                <w:szCs w:val="22"/>
                <w:lang w:eastAsia="ar-SA"/>
              </w:rPr>
            </w:pPr>
            <w:r w:rsidRPr="001203F9">
              <w:rPr>
                <w:rFonts w:eastAsia="Calibri"/>
                <w:b/>
                <w:smallCaps/>
                <w:sz w:val="22"/>
                <w:szCs w:val="22"/>
                <w:lang w:eastAsia="ar-SA"/>
              </w:rPr>
              <w:t>B</w:t>
            </w:r>
          </w:p>
        </w:tc>
        <w:tc>
          <w:tcPr>
            <w:tcW w:w="5787" w:type="dxa"/>
            <w:shd w:val="clear" w:color="auto" w:fill="auto"/>
            <w:vAlign w:val="center"/>
          </w:tcPr>
          <w:p w14:paraId="6EB9C352" w14:textId="77777777" w:rsidR="001203F9" w:rsidRPr="001203F9" w:rsidRDefault="001203F9" w:rsidP="001203F9">
            <w:pPr>
              <w:suppressAutoHyphens/>
              <w:spacing w:after="200" w:line="276" w:lineRule="auto"/>
              <w:jc w:val="both"/>
              <w:rPr>
                <w:rFonts w:eastAsia="Calibri"/>
                <w:bCs/>
                <w:sz w:val="22"/>
                <w:szCs w:val="22"/>
                <w:lang w:eastAsia="ar-SA"/>
              </w:rPr>
            </w:pPr>
            <w:r w:rsidRPr="001203F9">
              <w:rPr>
                <w:rFonts w:eastAsia="Calibri"/>
                <w:bCs/>
                <w:sz w:val="22"/>
                <w:szCs w:val="22"/>
                <w:lang w:eastAsia="ar-SA"/>
              </w:rPr>
              <w:t xml:space="preserve">Svolge il ruolo. Porta a termine la parte di lavoro assegnata e contribuisce con proposte al lavoro comune. </w:t>
            </w:r>
          </w:p>
        </w:tc>
      </w:tr>
      <w:tr w:rsidR="001203F9" w:rsidRPr="001203F9" w14:paraId="66F3E3EC" w14:textId="77777777" w:rsidTr="009257D2">
        <w:tc>
          <w:tcPr>
            <w:tcW w:w="4219" w:type="dxa"/>
            <w:vMerge/>
            <w:shd w:val="clear" w:color="auto" w:fill="auto"/>
            <w:vAlign w:val="center"/>
          </w:tcPr>
          <w:p w14:paraId="4368E048" w14:textId="77777777" w:rsidR="001203F9" w:rsidRPr="001203F9" w:rsidRDefault="001203F9" w:rsidP="001203F9">
            <w:pPr>
              <w:suppressAutoHyphens/>
              <w:spacing w:after="200" w:line="276" w:lineRule="auto"/>
              <w:rPr>
                <w:rFonts w:eastAsia="Calibri"/>
                <w:b/>
                <w:bCs/>
                <w:sz w:val="22"/>
                <w:szCs w:val="22"/>
                <w:lang w:eastAsia="ar-SA"/>
              </w:rPr>
            </w:pPr>
          </w:p>
        </w:tc>
        <w:tc>
          <w:tcPr>
            <w:tcW w:w="338" w:type="dxa"/>
            <w:shd w:val="clear" w:color="auto" w:fill="auto"/>
            <w:vAlign w:val="center"/>
          </w:tcPr>
          <w:p w14:paraId="29710FC3" w14:textId="77777777" w:rsidR="001203F9" w:rsidRPr="001203F9" w:rsidRDefault="001203F9" w:rsidP="001203F9">
            <w:pPr>
              <w:suppressAutoHyphens/>
              <w:spacing w:after="200" w:line="276" w:lineRule="auto"/>
              <w:jc w:val="center"/>
              <w:rPr>
                <w:rFonts w:eastAsia="Calibri"/>
                <w:b/>
                <w:smallCaps/>
                <w:sz w:val="22"/>
                <w:szCs w:val="22"/>
                <w:lang w:eastAsia="ar-SA"/>
              </w:rPr>
            </w:pPr>
            <w:r w:rsidRPr="001203F9">
              <w:rPr>
                <w:rFonts w:eastAsia="Calibri"/>
                <w:b/>
                <w:smallCaps/>
                <w:sz w:val="22"/>
                <w:szCs w:val="22"/>
                <w:lang w:eastAsia="ar-SA"/>
              </w:rPr>
              <w:t>A</w:t>
            </w:r>
          </w:p>
        </w:tc>
        <w:tc>
          <w:tcPr>
            <w:tcW w:w="5787" w:type="dxa"/>
            <w:shd w:val="clear" w:color="auto" w:fill="auto"/>
            <w:vAlign w:val="center"/>
          </w:tcPr>
          <w:p w14:paraId="71766B00" w14:textId="77777777" w:rsidR="001203F9" w:rsidRPr="001203F9" w:rsidRDefault="001203F9" w:rsidP="001203F9">
            <w:pPr>
              <w:suppressAutoHyphens/>
              <w:spacing w:after="200" w:line="276" w:lineRule="auto"/>
              <w:jc w:val="both"/>
              <w:rPr>
                <w:rFonts w:eastAsia="Calibri"/>
                <w:bCs/>
                <w:sz w:val="22"/>
                <w:szCs w:val="22"/>
                <w:lang w:eastAsia="ar-SA"/>
              </w:rPr>
            </w:pPr>
            <w:r w:rsidRPr="001203F9">
              <w:rPr>
                <w:rFonts w:eastAsia="Calibri"/>
                <w:bCs/>
                <w:sz w:val="22"/>
                <w:szCs w:val="22"/>
                <w:lang w:eastAsia="ar-SA"/>
              </w:rPr>
              <w:t>Svolge il ruolo con efficacia. Porta a termine la parte di lavoro assegnata e contribuisce con proposte originali al lavoro comune. Dà aiuto.</w:t>
            </w:r>
          </w:p>
        </w:tc>
      </w:tr>
      <w:tr w:rsidR="001203F9" w:rsidRPr="001203F9" w14:paraId="0CCFEDFE" w14:textId="77777777" w:rsidTr="009257D2">
        <w:tc>
          <w:tcPr>
            <w:tcW w:w="4219" w:type="dxa"/>
            <w:vMerge w:val="restart"/>
            <w:shd w:val="clear" w:color="auto" w:fill="auto"/>
            <w:vAlign w:val="center"/>
          </w:tcPr>
          <w:p w14:paraId="357BB791" w14:textId="77777777" w:rsidR="001203F9" w:rsidRPr="001203F9" w:rsidRDefault="001203F9" w:rsidP="001203F9">
            <w:pPr>
              <w:suppressAutoHyphens/>
              <w:spacing w:after="200" w:line="276" w:lineRule="auto"/>
              <w:rPr>
                <w:rFonts w:eastAsia="Calibri"/>
                <w:b/>
                <w:sz w:val="22"/>
                <w:szCs w:val="22"/>
                <w:lang w:eastAsia="ar-SA"/>
              </w:rPr>
            </w:pPr>
            <w:r w:rsidRPr="001203F9">
              <w:rPr>
                <w:rFonts w:eastAsia="Calibri"/>
                <w:b/>
                <w:sz w:val="22"/>
                <w:szCs w:val="22"/>
                <w:lang w:eastAsia="ar-SA"/>
              </w:rPr>
              <w:t xml:space="preserve">Utilizzare comportamenti coerenti con l’ambiente in cui agisce </w:t>
            </w:r>
          </w:p>
          <w:p w14:paraId="663DFF8E" w14:textId="77777777" w:rsidR="001203F9" w:rsidRPr="001203F9" w:rsidRDefault="001203F9" w:rsidP="001203F9">
            <w:pPr>
              <w:suppressAutoHyphens/>
              <w:spacing w:after="200" w:line="276" w:lineRule="auto"/>
              <w:rPr>
                <w:rFonts w:eastAsia="Calibri"/>
                <w:b/>
                <w:bCs/>
                <w:sz w:val="22"/>
                <w:szCs w:val="22"/>
                <w:lang w:eastAsia="ar-SA"/>
              </w:rPr>
            </w:pPr>
            <w:r w:rsidRPr="001203F9">
              <w:rPr>
                <w:rFonts w:eastAsia="Calibri"/>
                <w:b/>
                <w:sz w:val="22"/>
                <w:szCs w:val="22"/>
                <w:lang w:eastAsia="ar-SA"/>
              </w:rPr>
              <w:t xml:space="preserve"> </w:t>
            </w:r>
          </w:p>
        </w:tc>
        <w:tc>
          <w:tcPr>
            <w:tcW w:w="338" w:type="dxa"/>
            <w:shd w:val="clear" w:color="auto" w:fill="auto"/>
            <w:vAlign w:val="center"/>
          </w:tcPr>
          <w:p w14:paraId="7381C82B" w14:textId="77777777" w:rsidR="001203F9" w:rsidRPr="001203F9" w:rsidRDefault="001203F9" w:rsidP="001203F9">
            <w:pPr>
              <w:suppressAutoHyphens/>
              <w:spacing w:after="200" w:line="276" w:lineRule="auto"/>
              <w:jc w:val="center"/>
              <w:rPr>
                <w:rFonts w:eastAsia="Calibri"/>
                <w:b/>
                <w:smallCaps/>
                <w:sz w:val="22"/>
                <w:szCs w:val="22"/>
                <w:lang w:eastAsia="ar-SA"/>
              </w:rPr>
            </w:pPr>
            <w:r w:rsidRPr="001203F9">
              <w:rPr>
                <w:rFonts w:eastAsia="Calibri"/>
                <w:b/>
                <w:smallCaps/>
                <w:sz w:val="22"/>
                <w:szCs w:val="22"/>
                <w:lang w:eastAsia="ar-SA"/>
              </w:rPr>
              <w:t>D</w:t>
            </w:r>
          </w:p>
        </w:tc>
        <w:tc>
          <w:tcPr>
            <w:tcW w:w="5787" w:type="dxa"/>
            <w:shd w:val="clear" w:color="auto" w:fill="auto"/>
            <w:vAlign w:val="center"/>
          </w:tcPr>
          <w:p w14:paraId="54E914CD" w14:textId="77777777" w:rsidR="001203F9" w:rsidRPr="001203F9" w:rsidRDefault="001203F9" w:rsidP="001203F9">
            <w:pPr>
              <w:suppressAutoHyphens/>
              <w:spacing w:after="200" w:line="276" w:lineRule="auto"/>
              <w:jc w:val="both"/>
              <w:rPr>
                <w:rFonts w:eastAsia="Calibri"/>
                <w:sz w:val="22"/>
                <w:szCs w:val="22"/>
                <w:lang w:eastAsia="ar-SA"/>
              </w:rPr>
            </w:pPr>
            <w:r w:rsidRPr="001203F9">
              <w:rPr>
                <w:rFonts w:eastAsia="Calibri"/>
                <w:bCs/>
                <w:sz w:val="22"/>
                <w:szCs w:val="22"/>
                <w:lang w:eastAsia="ar-SA"/>
              </w:rPr>
              <w:t>Individua le regole base della sicurezza dell’ambiente</w:t>
            </w:r>
            <w:r w:rsidRPr="001203F9">
              <w:rPr>
                <w:rFonts w:eastAsia="Calibri"/>
                <w:sz w:val="22"/>
                <w:szCs w:val="22"/>
                <w:lang w:eastAsia="ar-SA"/>
              </w:rPr>
              <w:t xml:space="preserve"> e le misure preventive e protettive connesse all’uso di dispositivi tecnologici, ma non sempre le rispetta.</w:t>
            </w:r>
          </w:p>
        </w:tc>
      </w:tr>
      <w:tr w:rsidR="001203F9" w:rsidRPr="001203F9" w14:paraId="55C64E9D" w14:textId="77777777" w:rsidTr="009257D2">
        <w:tc>
          <w:tcPr>
            <w:tcW w:w="4219" w:type="dxa"/>
            <w:vMerge/>
            <w:shd w:val="clear" w:color="auto" w:fill="auto"/>
            <w:vAlign w:val="center"/>
          </w:tcPr>
          <w:p w14:paraId="1FE9E3DF" w14:textId="77777777" w:rsidR="001203F9" w:rsidRPr="001203F9" w:rsidRDefault="001203F9" w:rsidP="001203F9">
            <w:pPr>
              <w:suppressAutoHyphens/>
              <w:spacing w:after="200" w:line="276" w:lineRule="auto"/>
              <w:rPr>
                <w:rFonts w:eastAsia="Calibri"/>
                <w:b/>
                <w:sz w:val="22"/>
                <w:szCs w:val="22"/>
                <w:lang w:eastAsia="ar-SA"/>
              </w:rPr>
            </w:pPr>
          </w:p>
        </w:tc>
        <w:tc>
          <w:tcPr>
            <w:tcW w:w="338" w:type="dxa"/>
            <w:shd w:val="clear" w:color="auto" w:fill="auto"/>
            <w:vAlign w:val="center"/>
          </w:tcPr>
          <w:p w14:paraId="6AD79722" w14:textId="77777777" w:rsidR="001203F9" w:rsidRPr="001203F9" w:rsidRDefault="001203F9" w:rsidP="001203F9">
            <w:pPr>
              <w:suppressAutoHyphens/>
              <w:spacing w:after="200" w:line="276" w:lineRule="auto"/>
              <w:jc w:val="center"/>
              <w:rPr>
                <w:rFonts w:eastAsia="Calibri"/>
                <w:b/>
                <w:smallCaps/>
                <w:sz w:val="22"/>
                <w:szCs w:val="22"/>
                <w:lang w:eastAsia="ar-SA"/>
              </w:rPr>
            </w:pPr>
            <w:r w:rsidRPr="001203F9">
              <w:rPr>
                <w:rFonts w:eastAsia="Calibri"/>
                <w:b/>
                <w:smallCaps/>
                <w:sz w:val="22"/>
                <w:szCs w:val="22"/>
                <w:lang w:eastAsia="ar-SA"/>
              </w:rPr>
              <w:t>C</w:t>
            </w:r>
          </w:p>
        </w:tc>
        <w:tc>
          <w:tcPr>
            <w:tcW w:w="5787" w:type="dxa"/>
            <w:shd w:val="clear" w:color="auto" w:fill="auto"/>
            <w:vAlign w:val="center"/>
          </w:tcPr>
          <w:p w14:paraId="6BCDEB3C" w14:textId="77777777" w:rsidR="001203F9" w:rsidRPr="001203F9" w:rsidRDefault="001203F9" w:rsidP="001203F9">
            <w:pPr>
              <w:suppressAutoHyphens/>
              <w:spacing w:after="200" w:line="276" w:lineRule="auto"/>
              <w:jc w:val="both"/>
              <w:rPr>
                <w:rFonts w:eastAsia="Calibri"/>
                <w:bCs/>
                <w:sz w:val="22"/>
                <w:szCs w:val="22"/>
                <w:lang w:eastAsia="ar-SA"/>
              </w:rPr>
            </w:pPr>
            <w:r w:rsidRPr="001203F9">
              <w:rPr>
                <w:rFonts w:eastAsia="Calibri"/>
                <w:bCs/>
                <w:sz w:val="22"/>
                <w:szCs w:val="22"/>
                <w:lang w:eastAsia="ar-SA"/>
              </w:rPr>
              <w:t xml:space="preserve">Individua e rispetta le regole base della sicurezza dell’ambiente </w:t>
            </w:r>
            <w:r w:rsidRPr="001203F9">
              <w:rPr>
                <w:rFonts w:eastAsia="Calibri"/>
                <w:sz w:val="22"/>
                <w:szCs w:val="22"/>
                <w:lang w:eastAsia="ar-SA"/>
              </w:rPr>
              <w:t>e le misure preventive e protettive connesse all’uso di dispositivi tecnologici, sotto supervisione dell’insegnante.</w:t>
            </w:r>
          </w:p>
        </w:tc>
      </w:tr>
      <w:tr w:rsidR="001203F9" w:rsidRPr="001203F9" w14:paraId="215C050E" w14:textId="77777777" w:rsidTr="009257D2">
        <w:tc>
          <w:tcPr>
            <w:tcW w:w="4219" w:type="dxa"/>
            <w:vMerge/>
            <w:shd w:val="clear" w:color="auto" w:fill="auto"/>
            <w:vAlign w:val="center"/>
          </w:tcPr>
          <w:p w14:paraId="33C2B394" w14:textId="77777777" w:rsidR="001203F9" w:rsidRPr="001203F9" w:rsidRDefault="001203F9" w:rsidP="001203F9">
            <w:pPr>
              <w:suppressAutoHyphens/>
              <w:spacing w:after="200" w:line="276" w:lineRule="auto"/>
              <w:rPr>
                <w:rFonts w:eastAsia="Calibri"/>
                <w:b/>
                <w:sz w:val="22"/>
                <w:szCs w:val="22"/>
                <w:lang w:eastAsia="ar-SA"/>
              </w:rPr>
            </w:pPr>
          </w:p>
        </w:tc>
        <w:tc>
          <w:tcPr>
            <w:tcW w:w="338" w:type="dxa"/>
            <w:shd w:val="clear" w:color="auto" w:fill="auto"/>
            <w:vAlign w:val="center"/>
          </w:tcPr>
          <w:p w14:paraId="4F7006BD" w14:textId="77777777" w:rsidR="001203F9" w:rsidRPr="001203F9" w:rsidRDefault="001203F9" w:rsidP="001203F9">
            <w:pPr>
              <w:suppressAutoHyphens/>
              <w:spacing w:after="200" w:line="276" w:lineRule="auto"/>
              <w:jc w:val="center"/>
              <w:rPr>
                <w:rFonts w:eastAsia="Calibri"/>
                <w:b/>
                <w:smallCaps/>
                <w:sz w:val="22"/>
                <w:szCs w:val="22"/>
                <w:lang w:eastAsia="ar-SA"/>
              </w:rPr>
            </w:pPr>
            <w:r w:rsidRPr="001203F9">
              <w:rPr>
                <w:rFonts w:eastAsia="Calibri"/>
                <w:b/>
                <w:smallCaps/>
                <w:sz w:val="22"/>
                <w:szCs w:val="22"/>
                <w:lang w:eastAsia="ar-SA"/>
              </w:rPr>
              <w:t>B</w:t>
            </w:r>
          </w:p>
        </w:tc>
        <w:tc>
          <w:tcPr>
            <w:tcW w:w="5787" w:type="dxa"/>
            <w:shd w:val="clear" w:color="auto" w:fill="auto"/>
            <w:vAlign w:val="center"/>
          </w:tcPr>
          <w:p w14:paraId="17BF4F90" w14:textId="77777777" w:rsidR="001203F9" w:rsidRPr="001203F9" w:rsidRDefault="001203F9" w:rsidP="001203F9">
            <w:pPr>
              <w:suppressAutoHyphens/>
              <w:spacing w:after="200" w:line="276" w:lineRule="auto"/>
              <w:jc w:val="both"/>
              <w:rPr>
                <w:rFonts w:eastAsia="Calibri"/>
                <w:bCs/>
                <w:sz w:val="22"/>
                <w:szCs w:val="22"/>
                <w:lang w:eastAsia="ar-SA"/>
              </w:rPr>
            </w:pPr>
            <w:r w:rsidRPr="001203F9">
              <w:rPr>
                <w:rFonts w:eastAsia="Calibri"/>
                <w:bCs/>
                <w:sz w:val="22"/>
                <w:szCs w:val="22"/>
                <w:lang w:eastAsia="ar-SA"/>
              </w:rPr>
              <w:t>Conosce e rispetta in autonomia le regole fondamentali di sicurezza personale e ambientale all’interno del laboratorio.</w:t>
            </w:r>
          </w:p>
        </w:tc>
      </w:tr>
      <w:tr w:rsidR="001203F9" w:rsidRPr="001203F9" w14:paraId="18A6952B" w14:textId="77777777" w:rsidTr="009257D2">
        <w:tc>
          <w:tcPr>
            <w:tcW w:w="4219" w:type="dxa"/>
            <w:vMerge/>
            <w:shd w:val="clear" w:color="auto" w:fill="auto"/>
            <w:vAlign w:val="center"/>
          </w:tcPr>
          <w:p w14:paraId="623AB756" w14:textId="77777777" w:rsidR="001203F9" w:rsidRPr="001203F9" w:rsidRDefault="001203F9" w:rsidP="001203F9">
            <w:pPr>
              <w:suppressAutoHyphens/>
              <w:spacing w:after="200" w:line="276" w:lineRule="auto"/>
              <w:rPr>
                <w:rFonts w:eastAsia="Calibri"/>
                <w:b/>
                <w:sz w:val="22"/>
                <w:szCs w:val="22"/>
                <w:lang w:eastAsia="ar-SA"/>
              </w:rPr>
            </w:pPr>
          </w:p>
        </w:tc>
        <w:tc>
          <w:tcPr>
            <w:tcW w:w="338" w:type="dxa"/>
            <w:shd w:val="clear" w:color="auto" w:fill="auto"/>
            <w:vAlign w:val="center"/>
          </w:tcPr>
          <w:p w14:paraId="01984280" w14:textId="77777777" w:rsidR="001203F9" w:rsidRPr="001203F9" w:rsidRDefault="001203F9" w:rsidP="001203F9">
            <w:pPr>
              <w:suppressAutoHyphens/>
              <w:spacing w:after="200" w:line="276" w:lineRule="auto"/>
              <w:jc w:val="center"/>
              <w:rPr>
                <w:rFonts w:eastAsia="Calibri"/>
                <w:b/>
                <w:smallCaps/>
                <w:sz w:val="22"/>
                <w:szCs w:val="22"/>
                <w:lang w:eastAsia="ar-SA"/>
              </w:rPr>
            </w:pPr>
            <w:r w:rsidRPr="001203F9">
              <w:rPr>
                <w:rFonts w:eastAsia="Calibri"/>
                <w:b/>
                <w:smallCaps/>
                <w:sz w:val="22"/>
                <w:szCs w:val="22"/>
                <w:lang w:eastAsia="ar-SA"/>
              </w:rPr>
              <w:t>A</w:t>
            </w:r>
          </w:p>
        </w:tc>
        <w:tc>
          <w:tcPr>
            <w:tcW w:w="5787" w:type="dxa"/>
            <w:shd w:val="clear" w:color="auto" w:fill="auto"/>
            <w:vAlign w:val="center"/>
          </w:tcPr>
          <w:p w14:paraId="493BDD53" w14:textId="77777777" w:rsidR="001203F9" w:rsidRPr="001203F9" w:rsidRDefault="001203F9" w:rsidP="001203F9">
            <w:pPr>
              <w:suppressAutoHyphens/>
              <w:spacing w:after="200" w:line="276" w:lineRule="auto"/>
              <w:jc w:val="both"/>
              <w:rPr>
                <w:rFonts w:eastAsia="Calibri"/>
                <w:bCs/>
                <w:sz w:val="22"/>
                <w:szCs w:val="22"/>
                <w:lang w:eastAsia="ar-SA"/>
              </w:rPr>
            </w:pPr>
            <w:r w:rsidRPr="001203F9">
              <w:rPr>
                <w:rFonts w:eastAsia="Calibri"/>
                <w:bCs/>
                <w:sz w:val="22"/>
                <w:szCs w:val="22"/>
                <w:lang w:eastAsia="ar-SA"/>
              </w:rPr>
              <w:t>Conosce e applica in autonomia le regole di sicurezza personale e ambientale e c</w:t>
            </w:r>
            <w:r w:rsidRPr="001203F9">
              <w:rPr>
                <w:rFonts w:eastAsia="Calibri"/>
                <w:sz w:val="22"/>
                <w:szCs w:val="22"/>
                <w:lang w:eastAsia="ar-SA"/>
              </w:rPr>
              <w:t>ontribuisce al controllo e alla riduzione dei rischi negli ambienti di lavoro.</w:t>
            </w:r>
          </w:p>
        </w:tc>
      </w:tr>
      <w:tr w:rsidR="001203F9" w:rsidRPr="001203F9" w14:paraId="13DEDDE6" w14:textId="77777777" w:rsidTr="009257D2">
        <w:tc>
          <w:tcPr>
            <w:tcW w:w="4219" w:type="dxa"/>
            <w:vMerge w:val="restart"/>
            <w:shd w:val="clear" w:color="auto" w:fill="auto"/>
            <w:vAlign w:val="center"/>
          </w:tcPr>
          <w:p w14:paraId="49B553A9" w14:textId="77777777" w:rsidR="001203F9" w:rsidRPr="001203F9" w:rsidRDefault="001203F9" w:rsidP="001203F9">
            <w:pPr>
              <w:suppressAutoHyphens/>
              <w:spacing w:after="200" w:line="276" w:lineRule="auto"/>
              <w:rPr>
                <w:rFonts w:eastAsia="Calibri"/>
                <w:b/>
                <w:sz w:val="22"/>
                <w:szCs w:val="22"/>
                <w:lang w:eastAsia="ar-SA"/>
              </w:rPr>
            </w:pPr>
            <w:r w:rsidRPr="001203F9">
              <w:rPr>
                <w:rFonts w:eastAsia="Calibri"/>
                <w:b/>
                <w:sz w:val="22"/>
                <w:szCs w:val="22"/>
                <w:lang w:eastAsia="ar-SA"/>
              </w:rPr>
              <w:t>Utilizzare le apparecchiature in modo idoneo.</w:t>
            </w:r>
          </w:p>
          <w:p w14:paraId="4C574758" w14:textId="77777777" w:rsidR="001203F9" w:rsidRPr="001203F9" w:rsidRDefault="001203F9" w:rsidP="001203F9">
            <w:pPr>
              <w:suppressAutoHyphens/>
              <w:spacing w:after="200" w:line="276" w:lineRule="auto"/>
              <w:rPr>
                <w:rFonts w:eastAsia="Calibri"/>
                <w:b/>
                <w:sz w:val="22"/>
                <w:szCs w:val="22"/>
                <w:lang w:eastAsia="ar-SA"/>
              </w:rPr>
            </w:pPr>
          </w:p>
        </w:tc>
        <w:tc>
          <w:tcPr>
            <w:tcW w:w="338" w:type="dxa"/>
            <w:shd w:val="clear" w:color="auto" w:fill="auto"/>
            <w:vAlign w:val="center"/>
          </w:tcPr>
          <w:p w14:paraId="4B58E9B6" w14:textId="77777777" w:rsidR="001203F9" w:rsidRPr="001203F9" w:rsidRDefault="001203F9" w:rsidP="001203F9">
            <w:pPr>
              <w:suppressAutoHyphens/>
              <w:spacing w:after="200" w:line="276" w:lineRule="auto"/>
              <w:jc w:val="center"/>
              <w:rPr>
                <w:rFonts w:eastAsia="Calibri"/>
                <w:b/>
                <w:smallCaps/>
                <w:sz w:val="22"/>
                <w:szCs w:val="22"/>
                <w:lang w:eastAsia="ar-SA"/>
              </w:rPr>
            </w:pPr>
            <w:r w:rsidRPr="001203F9">
              <w:rPr>
                <w:rFonts w:eastAsia="Calibri"/>
                <w:b/>
                <w:smallCaps/>
                <w:sz w:val="22"/>
                <w:szCs w:val="22"/>
                <w:lang w:eastAsia="ar-SA"/>
              </w:rPr>
              <w:t>D</w:t>
            </w:r>
          </w:p>
        </w:tc>
        <w:tc>
          <w:tcPr>
            <w:tcW w:w="5787" w:type="dxa"/>
            <w:shd w:val="clear" w:color="auto" w:fill="auto"/>
            <w:vAlign w:val="center"/>
          </w:tcPr>
          <w:p w14:paraId="2D0AD6CA" w14:textId="77777777" w:rsidR="001203F9" w:rsidRPr="001203F9" w:rsidRDefault="001203F9" w:rsidP="001203F9">
            <w:pPr>
              <w:suppressAutoHyphens/>
              <w:spacing w:after="200" w:line="276" w:lineRule="auto"/>
              <w:jc w:val="both"/>
              <w:rPr>
                <w:rFonts w:eastAsia="Calibri"/>
                <w:bCs/>
                <w:sz w:val="22"/>
                <w:szCs w:val="22"/>
                <w:lang w:eastAsia="ar-SA"/>
              </w:rPr>
            </w:pPr>
            <w:r w:rsidRPr="001203F9">
              <w:rPr>
                <w:rFonts w:eastAsia="Calibri"/>
                <w:bCs/>
                <w:sz w:val="22"/>
                <w:szCs w:val="22"/>
                <w:lang w:eastAsia="ar-SA"/>
              </w:rPr>
              <w:t>Utilizza gli strumenti con la necessaria cautela per evitare guasti o rotture.</w:t>
            </w:r>
          </w:p>
        </w:tc>
      </w:tr>
      <w:tr w:rsidR="001203F9" w:rsidRPr="001203F9" w14:paraId="5B906B8D" w14:textId="77777777" w:rsidTr="009257D2">
        <w:tc>
          <w:tcPr>
            <w:tcW w:w="4219" w:type="dxa"/>
            <w:vMerge/>
            <w:shd w:val="clear" w:color="auto" w:fill="auto"/>
            <w:vAlign w:val="center"/>
          </w:tcPr>
          <w:p w14:paraId="67F38436" w14:textId="77777777" w:rsidR="001203F9" w:rsidRPr="001203F9" w:rsidRDefault="001203F9" w:rsidP="001203F9">
            <w:pPr>
              <w:suppressAutoHyphens/>
              <w:spacing w:after="200" w:line="276" w:lineRule="auto"/>
              <w:rPr>
                <w:rFonts w:eastAsia="Calibri"/>
                <w:b/>
                <w:sz w:val="22"/>
                <w:szCs w:val="22"/>
                <w:lang w:eastAsia="ar-SA"/>
              </w:rPr>
            </w:pPr>
          </w:p>
        </w:tc>
        <w:tc>
          <w:tcPr>
            <w:tcW w:w="338" w:type="dxa"/>
            <w:shd w:val="clear" w:color="auto" w:fill="auto"/>
            <w:vAlign w:val="center"/>
          </w:tcPr>
          <w:p w14:paraId="04240CA6" w14:textId="77777777" w:rsidR="001203F9" w:rsidRPr="001203F9" w:rsidRDefault="001203F9" w:rsidP="001203F9">
            <w:pPr>
              <w:suppressAutoHyphens/>
              <w:spacing w:after="200" w:line="276" w:lineRule="auto"/>
              <w:jc w:val="center"/>
              <w:rPr>
                <w:rFonts w:eastAsia="Calibri"/>
                <w:b/>
                <w:smallCaps/>
                <w:sz w:val="22"/>
                <w:szCs w:val="22"/>
                <w:lang w:eastAsia="ar-SA"/>
              </w:rPr>
            </w:pPr>
            <w:r w:rsidRPr="001203F9">
              <w:rPr>
                <w:rFonts w:eastAsia="Calibri"/>
                <w:b/>
                <w:smallCaps/>
                <w:sz w:val="22"/>
                <w:szCs w:val="22"/>
                <w:lang w:eastAsia="ar-SA"/>
              </w:rPr>
              <w:t>C</w:t>
            </w:r>
          </w:p>
        </w:tc>
        <w:tc>
          <w:tcPr>
            <w:tcW w:w="5787" w:type="dxa"/>
            <w:shd w:val="clear" w:color="auto" w:fill="auto"/>
            <w:vAlign w:val="center"/>
          </w:tcPr>
          <w:p w14:paraId="7605E789" w14:textId="77777777" w:rsidR="001203F9" w:rsidRPr="001203F9" w:rsidRDefault="001203F9" w:rsidP="001203F9">
            <w:pPr>
              <w:suppressAutoHyphens/>
              <w:spacing w:after="200" w:line="276" w:lineRule="auto"/>
              <w:jc w:val="both"/>
              <w:rPr>
                <w:rFonts w:eastAsia="Calibri"/>
                <w:bCs/>
                <w:sz w:val="22"/>
                <w:szCs w:val="22"/>
                <w:lang w:eastAsia="ar-SA"/>
              </w:rPr>
            </w:pPr>
            <w:r w:rsidRPr="001203F9">
              <w:rPr>
                <w:rFonts w:eastAsia="Calibri"/>
                <w:bCs/>
                <w:sz w:val="22"/>
                <w:szCs w:val="22"/>
                <w:lang w:eastAsia="ar-SA"/>
              </w:rPr>
              <w:t>Riesce ad operare con gli strumenti in modo essenziale.</w:t>
            </w:r>
          </w:p>
        </w:tc>
      </w:tr>
      <w:tr w:rsidR="001203F9" w:rsidRPr="001203F9" w14:paraId="22F11174" w14:textId="77777777" w:rsidTr="009257D2">
        <w:tc>
          <w:tcPr>
            <w:tcW w:w="4219" w:type="dxa"/>
            <w:vMerge/>
            <w:shd w:val="clear" w:color="auto" w:fill="auto"/>
            <w:vAlign w:val="center"/>
          </w:tcPr>
          <w:p w14:paraId="4E7AF8EE" w14:textId="77777777" w:rsidR="001203F9" w:rsidRPr="001203F9" w:rsidRDefault="001203F9" w:rsidP="001203F9">
            <w:pPr>
              <w:suppressAutoHyphens/>
              <w:spacing w:after="200" w:line="276" w:lineRule="auto"/>
              <w:rPr>
                <w:rFonts w:eastAsia="Calibri"/>
                <w:b/>
                <w:sz w:val="22"/>
                <w:szCs w:val="22"/>
                <w:lang w:eastAsia="ar-SA"/>
              </w:rPr>
            </w:pPr>
          </w:p>
        </w:tc>
        <w:tc>
          <w:tcPr>
            <w:tcW w:w="338" w:type="dxa"/>
            <w:shd w:val="clear" w:color="auto" w:fill="auto"/>
            <w:vAlign w:val="center"/>
          </w:tcPr>
          <w:p w14:paraId="5EACB433" w14:textId="77777777" w:rsidR="001203F9" w:rsidRPr="001203F9" w:rsidRDefault="001203F9" w:rsidP="001203F9">
            <w:pPr>
              <w:suppressAutoHyphens/>
              <w:spacing w:after="200" w:line="276" w:lineRule="auto"/>
              <w:jc w:val="center"/>
              <w:rPr>
                <w:rFonts w:eastAsia="Calibri"/>
                <w:b/>
                <w:smallCaps/>
                <w:sz w:val="22"/>
                <w:szCs w:val="22"/>
                <w:lang w:eastAsia="ar-SA"/>
              </w:rPr>
            </w:pPr>
            <w:r w:rsidRPr="001203F9">
              <w:rPr>
                <w:rFonts w:eastAsia="Calibri"/>
                <w:b/>
                <w:smallCaps/>
                <w:sz w:val="22"/>
                <w:szCs w:val="22"/>
                <w:lang w:eastAsia="ar-SA"/>
              </w:rPr>
              <w:t>B</w:t>
            </w:r>
          </w:p>
        </w:tc>
        <w:tc>
          <w:tcPr>
            <w:tcW w:w="5787" w:type="dxa"/>
            <w:shd w:val="clear" w:color="auto" w:fill="auto"/>
            <w:vAlign w:val="center"/>
          </w:tcPr>
          <w:p w14:paraId="2289FE64" w14:textId="77777777" w:rsidR="001203F9" w:rsidRPr="001203F9" w:rsidRDefault="001203F9" w:rsidP="001203F9">
            <w:pPr>
              <w:suppressAutoHyphens/>
              <w:spacing w:after="200" w:line="276" w:lineRule="auto"/>
              <w:jc w:val="both"/>
              <w:rPr>
                <w:rFonts w:eastAsia="Calibri"/>
                <w:bCs/>
                <w:sz w:val="22"/>
                <w:szCs w:val="22"/>
                <w:lang w:eastAsia="ar-SA"/>
              </w:rPr>
            </w:pPr>
            <w:r w:rsidRPr="001203F9">
              <w:rPr>
                <w:rFonts w:eastAsia="Calibri"/>
                <w:bCs/>
                <w:sz w:val="22"/>
                <w:szCs w:val="22"/>
                <w:lang w:eastAsia="ar-SA"/>
              </w:rPr>
              <w:t>Riesce ad ottenere dalle attrezzature in uso il massimo rendimento.</w:t>
            </w:r>
          </w:p>
        </w:tc>
      </w:tr>
      <w:tr w:rsidR="001203F9" w:rsidRPr="001203F9" w14:paraId="18894D0A" w14:textId="77777777" w:rsidTr="009257D2">
        <w:tc>
          <w:tcPr>
            <w:tcW w:w="4219" w:type="dxa"/>
            <w:vMerge/>
            <w:shd w:val="clear" w:color="auto" w:fill="auto"/>
            <w:vAlign w:val="center"/>
          </w:tcPr>
          <w:p w14:paraId="153761CA" w14:textId="77777777" w:rsidR="001203F9" w:rsidRPr="001203F9" w:rsidRDefault="001203F9" w:rsidP="001203F9">
            <w:pPr>
              <w:suppressAutoHyphens/>
              <w:spacing w:after="200" w:line="276" w:lineRule="auto"/>
              <w:rPr>
                <w:rFonts w:eastAsia="Calibri"/>
                <w:b/>
                <w:sz w:val="22"/>
                <w:szCs w:val="22"/>
                <w:lang w:eastAsia="ar-SA"/>
              </w:rPr>
            </w:pPr>
          </w:p>
        </w:tc>
        <w:tc>
          <w:tcPr>
            <w:tcW w:w="338" w:type="dxa"/>
            <w:shd w:val="clear" w:color="auto" w:fill="auto"/>
            <w:vAlign w:val="center"/>
          </w:tcPr>
          <w:p w14:paraId="08AF4346" w14:textId="77777777" w:rsidR="001203F9" w:rsidRPr="001203F9" w:rsidRDefault="001203F9" w:rsidP="001203F9">
            <w:pPr>
              <w:suppressAutoHyphens/>
              <w:spacing w:after="200" w:line="276" w:lineRule="auto"/>
              <w:jc w:val="center"/>
              <w:rPr>
                <w:rFonts w:eastAsia="Calibri"/>
                <w:b/>
                <w:smallCaps/>
                <w:sz w:val="22"/>
                <w:szCs w:val="22"/>
                <w:lang w:eastAsia="ar-SA"/>
              </w:rPr>
            </w:pPr>
            <w:r w:rsidRPr="001203F9">
              <w:rPr>
                <w:rFonts w:eastAsia="Calibri"/>
                <w:b/>
                <w:smallCaps/>
                <w:sz w:val="22"/>
                <w:szCs w:val="22"/>
                <w:lang w:eastAsia="ar-SA"/>
              </w:rPr>
              <w:t>A</w:t>
            </w:r>
          </w:p>
        </w:tc>
        <w:tc>
          <w:tcPr>
            <w:tcW w:w="5787" w:type="dxa"/>
            <w:shd w:val="clear" w:color="auto" w:fill="auto"/>
            <w:vAlign w:val="center"/>
          </w:tcPr>
          <w:p w14:paraId="46B49372" w14:textId="77777777" w:rsidR="001203F9" w:rsidRPr="001203F9" w:rsidRDefault="001203F9" w:rsidP="001203F9">
            <w:pPr>
              <w:suppressAutoHyphens/>
              <w:spacing w:after="200" w:line="276" w:lineRule="auto"/>
              <w:jc w:val="both"/>
              <w:rPr>
                <w:rFonts w:eastAsia="Calibri"/>
                <w:bCs/>
                <w:sz w:val="22"/>
                <w:szCs w:val="22"/>
                <w:lang w:eastAsia="ar-SA"/>
              </w:rPr>
            </w:pPr>
            <w:r w:rsidRPr="001203F9">
              <w:rPr>
                <w:rFonts w:eastAsia="Calibri"/>
                <w:bCs/>
                <w:sz w:val="22"/>
                <w:szCs w:val="22"/>
                <w:lang w:eastAsia="ar-SA"/>
              </w:rPr>
              <w:t>Riesce ad ottenere dalle attrezzature in uso il massimo rendimento consapevole dei limiti di precisione.</w:t>
            </w:r>
          </w:p>
        </w:tc>
      </w:tr>
    </w:tbl>
    <w:p w14:paraId="665D3D31" w14:textId="77777777" w:rsidR="001203F9" w:rsidRPr="001203F9" w:rsidRDefault="001203F9" w:rsidP="001203F9">
      <w:pPr>
        <w:suppressAutoHyphens/>
        <w:spacing w:after="200" w:line="276" w:lineRule="auto"/>
        <w:jc w:val="center"/>
        <w:rPr>
          <w:rFonts w:eastAsia="Calibri"/>
          <w:sz w:val="22"/>
          <w:szCs w:val="22"/>
          <w:lang w:eastAsia="ar-SA"/>
        </w:rPr>
      </w:pPr>
    </w:p>
    <w:p w14:paraId="2201625C" w14:textId="77777777" w:rsidR="001203F9" w:rsidRPr="001203F9" w:rsidRDefault="001203F9" w:rsidP="001203F9">
      <w:pPr>
        <w:suppressAutoHyphens/>
        <w:spacing w:after="200" w:line="276" w:lineRule="auto"/>
        <w:jc w:val="center"/>
        <w:rPr>
          <w:rFonts w:eastAsia="Calibri"/>
          <w:sz w:val="22"/>
          <w:szCs w:val="22"/>
          <w:lang w:eastAsia="ar-SA"/>
        </w:rPr>
      </w:pPr>
    </w:p>
    <w:p w14:paraId="2A2729EE" w14:textId="77777777" w:rsidR="001203F9" w:rsidRPr="001203F9" w:rsidRDefault="001203F9" w:rsidP="001203F9">
      <w:pPr>
        <w:suppressAutoHyphens/>
        <w:spacing w:after="200" w:line="276" w:lineRule="auto"/>
        <w:jc w:val="center"/>
        <w:rPr>
          <w:rFonts w:eastAsia="Calibri"/>
          <w:sz w:val="22"/>
          <w:szCs w:val="22"/>
          <w:lang w:eastAsia="ar-SA"/>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877"/>
        <w:gridCol w:w="375"/>
        <w:gridCol w:w="5356"/>
      </w:tblGrid>
      <w:tr w:rsidR="001203F9" w:rsidRPr="001203F9" w14:paraId="47E465B0" w14:textId="77777777" w:rsidTr="009257D2">
        <w:tc>
          <w:tcPr>
            <w:tcW w:w="10344" w:type="dxa"/>
            <w:gridSpan w:val="3"/>
            <w:tcBorders>
              <w:bottom w:val="single" w:sz="4" w:space="0" w:color="auto"/>
            </w:tcBorders>
            <w:shd w:val="clear" w:color="auto" w:fill="D9D9D9"/>
            <w:vAlign w:val="center"/>
          </w:tcPr>
          <w:p w14:paraId="3B806661" w14:textId="77777777" w:rsidR="001203F9" w:rsidRPr="001203F9" w:rsidRDefault="001203F9" w:rsidP="001203F9">
            <w:pPr>
              <w:suppressAutoHyphens/>
              <w:spacing w:after="200" w:line="276" w:lineRule="auto"/>
              <w:rPr>
                <w:rFonts w:eastAsia="Calibri"/>
                <w:b/>
                <w:smallCaps/>
                <w:sz w:val="22"/>
                <w:szCs w:val="22"/>
                <w:lang w:eastAsia="ar-SA"/>
              </w:rPr>
            </w:pPr>
            <w:r w:rsidRPr="001203F9">
              <w:rPr>
                <w:rFonts w:eastAsia="Calibri"/>
                <w:b/>
                <w:smallCaps/>
                <w:sz w:val="22"/>
                <w:szCs w:val="22"/>
                <w:lang w:eastAsia="ar-SA"/>
              </w:rPr>
              <w:t>COMPETENZE CHIAVE DI RIFERIMENTO</w:t>
            </w:r>
          </w:p>
        </w:tc>
      </w:tr>
      <w:tr w:rsidR="001203F9" w:rsidRPr="001203F9" w14:paraId="37CA3A32" w14:textId="77777777" w:rsidTr="009257D2">
        <w:tc>
          <w:tcPr>
            <w:tcW w:w="10344" w:type="dxa"/>
            <w:gridSpan w:val="3"/>
            <w:tcBorders>
              <w:top w:val="single" w:sz="4" w:space="0" w:color="auto"/>
              <w:bottom w:val="single" w:sz="4" w:space="0" w:color="auto"/>
            </w:tcBorders>
            <w:shd w:val="clear" w:color="auto" w:fill="FFFF00"/>
            <w:vAlign w:val="center"/>
          </w:tcPr>
          <w:p w14:paraId="201DF199" w14:textId="77777777" w:rsidR="001203F9" w:rsidRPr="001203F9" w:rsidRDefault="001203F9" w:rsidP="001203F9">
            <w:pPr>
              <w:suppressAutoHyphens/>
              <w:spacing w:after="200" w:line="276" w:lineRule="auto"/>
              <w:rPr>
                <w:rFonts w:eastAsia="Calibri"/>
                <w:b/>
                <w:sz w:val="22"/>
                <w:szCs w:val="22"/>
                <w:lang w:eastAsia="ar-SA"/>
              </w:rPr>
            </w:pPr>
            <w:r w:rsidRPr="001203F9">
              <w:rPr>
                <w:rFonts w:eastAsia="Calibri"/>
                <w:b/>
                <w:sz w:val="22"/>
                <w:szCs w:val="22"/>
                <w:lang w:eastAsia="ar-SA"/>
              </w:rPr>
              <w:t>CAPACITÀ di IMPARARE AD IMPARARE</w:t>
            </w:r>
          </w:p>
        </w:tc>
      </w:tr>
      <w:tr w:rsidR="001203F9" w:rsidRPr="001203F9" w14:paraId="21C39ABE" w14:textId="77777777" w:rsidTr="009257D2">
        <w:tc>
          <w:tcPr>
            <w:tcW w:w="4219" w:type="dxa"/>
            <w:tcBorders>
              <w:top w:val="single" w:sz="4" w:space="0" w:color="auto"/>
            </w:tcBorders>
            <w:shd w:val="clear" w:color="auto" w:fill="auto"/>
            <w:vAlign w:val="center"/>
          </w:tcPr>
          <w:p w14:paraId="6427722B" w14:textId="77777777" w:rsidR="001203F9" w:rsidRPr="001203F9" w:rsidRDefault="001203F9" w:rsidP="001203F9">
            <w:pPr>
              <w:suppressAutoHyphens/>
              <w:spacing w:after="200" w:line="276" w:lineRule="auto"/>
              <w:rPr>
                <w:rFonts w:eastAsia="Calibri"/>
                <w:b/>
                <w:sz w:val="22"/>
                <w:szCs w:val="22"/>
                <w:lang w:eastAsia="ar-SA"/>
              </w:rPr>
            </w:pPr>
            <w:r w:rsidRPr="001203F9">
              <w:rPr>
                <w:rFonts w:eastAsia="Calibri"/>
                <w:b/>
                <w:smallCaps/>
                <w:sz w:val="22"/>
                <w:szCs w:val="22"/>
                <w:lang w:eastAsia="ar-SA"/>
              </w:rPr>
              <w:t>CRITERI / EVIDENZE</w:t>
            </w:r>
          </w:p>
        </w:tc>
        <w:tc>
          <w:tcPr>
            <w:tcW w:w="6125" w:type="dxa"/>
            <w:gridSpan w:val="2"/>
            <w:tcBorders>
              <w:top w:val="single" w:sz="4" w:space="0" w:color="auto"/>
            </w:tcBorders>
            <w:shd w:val="clear" w:color="auto" w:fill="auto"/>
            <w:vAlign w:val="center"/>
          </w:tcPr>
          <w:p w14:paraId="5853CBF0" w14:textId="77777777" w:rsidR="001203F9" w:rsidRPr="001203F9" w:rsidRDefault="001203F9" w:rsidP="001203F9">
            <w:pPr>
              <w:suppressAutoHyphens/>
              <w:spacing w:after="200" w:line="276" w:lineRule="auto"/>
              <w:rPr>
                <w:rFonts w:eastAsia="Calibri"/>
                <w:b/>
                <w:smallCaps/>
                <w:sz w:val="22"/>
                <w:szCs w:val="22"/>
                <w:lang w:eastAsia="ar-SA"/>
              </w:rPr>
            </w:pPr>
            <w:r w:rsidRPr="001203F9">
              <w:rPr>
                <w:rFonts w:eastAsia="Calibri"/>
                <w:b/>
                <w:smallCaps/>
                <w:sz w:val="22"/>
                <w:szCs w:val="22"/>
                <w:lang w:eastAsia="ar-SA"/>
              </w:rPr>
              <w:t>FOCUS DELL’OSSERVAZIONE – LIVELLI DI PADRONANZA</w:t>
            </w:r>
          </w:p>
        </w:tc>
      </w:tr>
      <w:tr w:rsidR="001203F9" w:rsidRPr="001203F9" w14:paraId="5A11AEFA" w14:textId="77777777" w:rsidTr="009257D2">
        <w:tc>
          <w:tcPr>
            <w:tcW w:w="4219" w:type="dxa"/>
            <w:vMerge w:val="restart"/>
            <w:shd w:val="clear" w:color="auto" w:fill="auto"/>
            <w:vAlign w:val="center"/>
          </w:tcPr>
          <w:p w14:paraId="68143BB8" w14:textId="77777777" w:rsidR="001203F9" w:rsidRPr="001203F9" w:rsidRDefault="001203F9" w:rsidP="001203F9">
            <w:pPr>
              <w:suppressAutoHyphens/>
              <w:spacing w:after="200" w:line="276" w:lineRule="auto"/>
              <w:rPr>
                <w:rFonts w:eastAsia="Calibri"/>
                <w:sz w:val="22"/>
                <w:szCs w:val="22"/>
                <w:lang w:eastAsia="ar-SA"/>
              </w:rPr>
            </w:pPr>
            <w:r w:rsidRPr="001203F9">
              <w:rPr>
                <w:rFonts w:eastAsia="Calibri"/>
                <w:b/>
                <w:bCs/>
                <w:sz w:val="22"/>
                <w:szCs w:val="22"/>
                <w:lang w:eastAsia="ar-SA"/>
              </w:rPr>
              <w:t>Ricerca, acquisizione e gestione delle informazioni</w:t>
            </w:r>
          </w:p>
          <w:p w14:paraId="6B43F3BC" w14:textId="77777777" w:rsidR="001203F9" w:rsidRPr="001203F9" w:rsidRDefault="001203F9" w:rsidP="001203F9">
            <w:pPr>
              <w:suppressAutoHyphens/>
              <w:spacing w:after="200" w:line="276" w:lineRule="auto"/>
              <w:rPr>
                <w:rFonts w:eastAsia="Calibri"/>
                <w:b/>
                <w:bCs/>
                <w:sz w:val="22"/>
                <w:szCs w:val="22"/>
                <w:lang w:eastAsia="ar-SA"/>
              </w:rPr>
            </w:pPr>
          </w:p>
        </w:tc>
        <w:tc>
          <w:tcPr>
            <w:tcW w:w="338" w:type="dxa"/>
            <w:shd w:val="clear" w:color="auto" w:fill="auto"/>
            <w:vAlign w:val="center"/>
          </w:tcPr>
          <w:p w14:paraId="28EA50BC" w14:textId="77777777" w:rsidR="001203F9" w:rsidRPr="001203F9" w:rsidRDefault="001203F9" w:rsidP="001203F9">
            <w:pPr>
              <w:suppressAutoHyphens/>
              <w:spacing w:after="200" w:line="276" w:lineRule="auto"/>
              <w:rPr>
                <w:rFonts w:eastAsia="Calibri"/>
                <w:b/>
                <w:smallCaps/>
                <w:sz w:val="22"/>
                <w:szCs w:val="22"/>
                <w:lang w:eastAsia="ar-SA"/>
              </w:rPr>
            </w:pPr>
            <w:r w:rsidRPr="001203F9">
              <w:rPr>
                <w:rFonts w:eastAsia="Calibri"/>
                <w:b/>
                <w:smallCaps/>
                <w:sz w:val="22"/>
                <w:szCs w:val="22"/>
                <w:lang w:eastAsia="ar-SA"/>
              </w:rPr>
              <w:t>D</w:t>
            </w:r>
          </w:p>
        </w:tc>
        <w:tc>
          <w:tcPr>
            <w:tcW w:w="5787" w:type="dxa"/>
            <w:shd w:val="clear" w:color="auto" w:fill="auto"/>
            <w:vAlign w:val="center"/>
          </w:tcPr>
          <w:p w14:paraId="40280341" w14:textId="77777777" w:rsidR="001203F9" w:rsidRPr="001203F9" w:rsidRDefault="001203F9" w:rsidP="001203F9">
            <w:pPr>
              <w:suppressAutoHyphens/>
              <w:spacing w:after="200" w:line="276" w:lineRule="auto"/>
              <w:rPr>
                <w:rFonts w:eastAsia="Calibri"/>
                <w:sz w:val="22"/>
                <w:szCs w:val="22"/>
                <w:lang w:eastAsia="ar-SA"/>
              </w:rPr>
            </w:pPr>
            <w:r w:rsidRPr="001203F9">
              <w:rPr>
                <w:rFonts w:eastAsia="Calibri"/>
                <w:sz w:val="22"/>
                <w:szCs w:val="22"/>
                <w:lang w:eastAsia="ar-SA"/>
              </w:rPr>
              <w:t>Ricerca e acquisisce le informazioni minime.</w:t>
            </w:r>
          </w:p>
        </w:tc>
      </w:tr>
      <w:tr w:rsidR="001203F9" w:rsidRPr="001203F9" w14:paraId="5CDA4AFC" w14:textId="77777777" w:rsidTr="009257D2">
        <w:tc>
          <w:tcPr>
            <w:tcW w:w="4219" w:type="dxa"/>
            <w:vMerge/>
            <w:shd w:val="clear" w:color="auto" w:fill="auto"/>
            <w:vAlign w:val="center"/>
          </w:tcPr>
          <w:p w14:paraId="737288E8" w14:textId="77777777" w:rsidR="001203F9" w:rsidRPr="001203F9" w:rsidRDefault="001203F9" w:rsidP="001203F9">
            <w:pPr>
              <w:suppressAutoHyphens/>
              <w:spacing w:after="200" w:line="276" w:lineRule="auto"/>
              <w:rPr>
                <w:rFonts w:eastAsia="Calibri"/>
                <w:b/>
                <w:bCs/>
                <w:sz w:val="22"/>
                <w:szCs w:val="22"/>
                <w:lang w:eastAsia="ar-SA"/>
              </w:rPr>
            </w:pPr>
          </w:p>
        </w:tc>
        <w:tc>
          <w:tcPr>
            <w:tcW w:w="338" w:type="dxa"/>
            <w:shd w:val="clear" w:color="auto" w:fill="auto"/>
            <w:vAlign w:val="center"/>
          </w:tcPr>
          <w:p w14:paraId="0BFB0F31" w14:textId="77777777" w:rsidR="001203F9" w:rsidRPr="001203F9" w:rsidRDefault="001203F9" w:rsidP="001203F9">
            <w:pPr>
              <w:suppressAutoHyphens/>
              <w:spacing w:after="200" w:line="276" w:lineRule="auto"/>
              <w:rPr>
                <w:rFonts w:eastAsia="Calibri"/>
                <w:b/>
                <w:smallCaps/>
                <w:sz w:val="22"/>
                <w:szCs w:val="22"/>
                <w:lang w:eastAsia="ar-SA"/>
              </w:rPr>
            </w:pPr>
            <w:r w:rsidRPr="001203F9">
              <w:rPr>
                <w:rFonts w:eastAsia="Calibri"/>
                <w:b/>
                <w:smallCaps/>
                <w:sz w:val="22"/>
                <w:szCs w:val="22"/>
                <w:lang w:eastAsia="ar-SA"/>
              </w:rPr>
              <w:t>C</w:t>
            </w:r>
          </w:p>
        </w:tc>
        <w:tc>
          <w:tcPr>
            <w:tcW w:w="5787" w:type="dxa"/>
            <w:shd w:val="clear" w:color="auto" w:fill="auto"/>
            <w:vAlign w:val="center"/>
          </w:tcPr>
          <w:p w14:paraId="39827549" w14:textId="77777777" w:rsidR="001203F9" w:rsidRPr="001203F9" w:rsidRDefault="001203F9" w:rsidP="001203F9">
            <w:pPr>
              <w:suppressAutoHyphens/>
              <w:spacing w:after="200" w:line="276" w:lineRule="auto"/>
              <w:rPr>
                <w:rFonts w:eastAsia="Calibri"/>
                <w:sz w:val="22"/>
                <w:szCs w:val="22"/>
                <w:lang w:eastAsia="ar-SA"/>
              </w:rPr>
            </w:pPr>
            <w:r w:rsidRPr="001203F9">
              <w:rPr>
                <w:rFonts w:eastAsia="Calibri"/>
                <w:sz w:val="22"/>
                <w:szCs w:val="22"/>
                <w:lang w:eastAsia="ar-SA"/>
              </w:rPr>
              <w:t>Ricerca e acquisisce le informazioni basilari, raccogliendole ed organizzandole in forma semplice.</w:t>
            </w:r>
          </w:p>
        </w:tc>
      </w:tr>
      <w:tr w:rsidR="001203F9" w:rsidRPr="001203F9" w14:paraId="5B39A3F6" w14:textId="77777777" w:rsidTr="009257D2">
        <w:tc>
          <w:tcPr>
            <w:tcW w:w="4219" w:type="dxa"/>
            <w:vMerge/>
            <w:shd w:val="clear" w:color="auto" w:fill="auto"/>
            <w:vAlign w:val="center"/>
          </w:tcPr>
          <w:p w14:paraId="3D7B7ABE" w14:textId="77777777" w:rsidR="001203F9" w:rsidRPr="001203F9" w:rsidRDefault="001203F9" w:rsidP="001203F9">
            <w:pPr>
              <w:suppressAutoHyphens/>
              <w:spacing w:after="200" w:line="276" w:lineRule="auto"/>
              <w:rPr>
                <w:rFonts w:eastAsia="Calibri"/>
                <w:b/>
                <w:bCs/>
                <w:sz w:val="22"/>
                <w:szCs w:val="22"/>
                <w:lang w:eastAsia="ar-SA"/>
              </w:rPr>
            </w:pPr>
          </w:p>
        </w:tc>
        <w:tc>
          <w:tcPr>
            <w:tcW w:w="338" w:type="dxa"/>
            <w:shd w:val="clear" w:color="auto" w:fill="auto"/>
            <w:vAlign w:val="center"/>
          </w:tcPr>
          <w:p w14:paraId="452092A8" w14:textId="77777777" w:rsidR="001203F9" w:rsidRPr="001203F9" w:rsidRDefault="001203F9" w:rsidP="001203F9">
            <w:pPr>
              <w:suppressAutoHyphens/>
              <w:spacing w:after="200" w:line="276" w:lineRule="auto"/>
              <w:rPr>
                <w:rFonts w:eastAsia="Calibri"/>
                <w:b/>
                <w:smallCaps/>
                <w:sz w:val="22"/>
                <w:szCs w:val="22"/>
                <w:lang w:eastAsia="ar-SA"/>
              </w:rPr>
            </w:pPr>
            <w:r w:rsidRPr="001203F9">
              <w:rPr>
                <w:rFonts w:eastAsia="Calibri"/>
                <w:b/>
                <w:smallCaps/>
                <w:sz w:val="22"/>
                <w:szCs w:val="22"/>
                <w:lang w:eastAsia="ar-SA"/>
              </w:rPr>
              <w:t>B</w:t>
            </w:r>
          </w:p>
        </w:tc>
        <w:tc>
          <w:tcPr>
            <w:tcW w:w="5787" w:type="dxa"/>
            <w:shd w:val="clear" w:color="auto" w:fill="auto"/>
            <w:vAlign w:val="center"/>
          </w:tcPr>
          <w:p w14:paraId="0DA70363" w14:textId="77777777" w:rsidR="001203F9" w:rsidRPr="001203F9" w:rsidRDefault="001203F9" w:rsidP="001203F9">
            <w:pPr>
              <w:suppressAutoHyphens/>
              <w:spacing w:after="200" w:line="276" w:lineRule="auto"/>
              <w:rPr>
                <w:rFonts w:eastAsia="Calibri"/>
                <w:sz w:val="22"/>
                <w:szCs w:val="22"/>
                <w:lang w:eastAsia="ar-SA"/>
              </w:rPr>
            </w:pPr>
            <w:r w:rsidRPr="001203F9">
              <w:rPr>
                <w:rFonts w:eastAsia="Calibri"/>
                <w:sz w:val="22"/>
                <w:szCs w:val="22"/>
                <w:lang w:eastAsia="ar-SA"/>
              </w:rPr>
              <w:t>Ricerca con curiosità e seleziona le attività pertinenti al tema scelto. Acquisisce e organizza le informazioni. Sa ritrovarle e riutilizzarle.</w:t>
            </w:r>
          </w:p>
        </w:tc>
      </w:tr>
      <w:tr w:rsidR="001203F9" w:rsidRPr="001203F9" w14:paraId="60154C4B" w14:textId="77777777" w:rsidTr="009257D2">
        <w:tc>
          <w:tcPr>
            <w:tcW w:w="4219" w:type="dxa"/>
            <w:vMerge/>
            <w:shd w:val="clear" w:color="auto" w:fill="auto"/>
            <w:vAlign w:val="center"/>
          </w:tcPr>
          <w:p w14:paraId="4D53FAA5" w14:textId="77777777" w:rsidR="001203F9" w:rsidRPr="001203F9" w:rsidRDefault="001203F9" w:rsidP="001203F9">
            <w:pPr>
              <w:suppressAutoHyphens/>
              <w:spacing w:after="200" w:line="276" w:lineRule="auto"/>
              <w:rPr>
                <w:rFonts w:eastAsia="Calibri"/>
                <w:b/>
                <w:bCs/>
                <w:sz w:val="22"/>
                <w:szCs w:val="22"/>
                <w:lang w:eastAsia="ar-SA"/>
              </w:rPr>
            </w:pPr>
          </w:p>
        </w:tc>
        <w:tc>
          <w:tcPr>
            <w:tcW w:w="338" w:type="dxa"/>
            <w:shd w:val="clear" w:color="auto" w:fill="auto"/>
            <w:vAlign w:val="center"/>
          </w:tcPr>
          <w:p w14:paraId="29C36376" w14:textId="77777777" w:rsidR="001203F9" w:rsidRPr="001203F9" w:rsidRDefault="001203F9" w:rsidP="001203F9">
            <w:pPr>
              <w:suppressAutoHyphens/>
              <w:spacing w:after="200" w:line="276" w:lineRule="auto"/>
              <w:rPr>
                <w:rFonts w:eastAsia="Calibri"/>
                <w:b/>
                <w:smallCaps/>
                <w:sz w:val="22"/>
                <w:szCs w:val="22"/>
                <w:lang w:eastAsia="ar-SA"/>
              </w:rPr>
            </w:pPr>
            <w:r w:rsidRPr="001203F9">
              <w:rPr>
                <w:rFonts w:eastAsia="Calibri"/>
                <w:b/>
                <w:smallCaps/>
                <w:sz w:val="22"/>
                <w:szCs w:val="22"/>
                <w:lang w:eastAsia="ar-SA"/>
              </w:rPr>
              <w:t>A</w:t>
            </w:r>
          </w:p>
        </w:tc>
        <w:tc>
          <w:tcPr>
            <w:tcW w:w="5787" w:type="dxa"/>
            <w:shd w:val="clear" w:color="auto" w:fill="auto"/>
            <w:vAlign w:val="center"/>
          </w:tcPr>
          <w:p w14:paraId="47CB5F56" w14:textId="77777777" w:rsidR="001203F9" w:rsidRPr="001203F9" w:rsidRDefault="001203F9" w:rsidP="001203F9">
            <w:pPr>
              <w:suppressAutoHyphens/>
              <w:spacing w:after="200" w:line="276" w:lineRule="auto"/>
              <w:rPr>
                <w:rFonts w:eastAsia="Calibri"/>
                <w:sz w:val="22"/>
                <w:szCs w:val="22"/>
                <w:lang w:eastAsia="ar-SA"/>
              </w:rPr>
            </w:pPr>
            <w:r w:rsidRPr="001203F9">
              <w:rPr>
                <w:rFonts w:eastAsia="Calibri"/>
                <w:sz w:val="22"/>
                <w:szCs w:val="22"/>
                <w:lang w:eastAsia="ar-SA"/>
              </w:rPr>
              <w:t>Ricerca con curiosità e seleziona le attività pertinenti al tema scelto. Acquisisce e organizza le informazioni. Le sa ritrovare e riutilizzare con efficacia.</w:t>
            </w:r>
          </w:p>
        </w:tc>
      </w:tr>
      <w:tr w:rsidR="001203F9" w:rsidRPr="001203F9" w14:paraId="3716B379" w14:textId="77777777" w:rsidTr="009257D2">
        <w:tc>
          <w:tcPr>
            <w:tcW w:w="4219" w:type="dxa"/>
            <w:vMerge w:val="restart"/>
            <w:shd w:val="clear" w:color="auto" w:fill="auto"/>
            <w:vAlign w:val="center"/>
          </w:tcPr>
          <w:p w14:paraId="2C1CC239" w14:textId="77777777" w:rsidR="001203F9" w:rsidRPr="001203F9" w:rsidRDefault="001203F9" w:rsidP="001203F9">
            <w:pPr>
              <w:suppressAutoHyphens/>
              <w:spacing w:after="200" w:line="276" w:lineRule="auto"/>
              <w:rPr>
                <w:rFonts w:eastAsia="Calibri"/>
                <w:b/>
                <w:bCs/>
                <w:sz w:val="22"/>
                <w:szCs w:val="22"/>
                <w:lang w:eastAsia="ar-SA"/>
              </w:rPr>
            </w:pPr>
            <w:r w:rsidRPr="001203F9">
              <w:rPr>
                <w:rFonts w:eastAsia="Calibri"/>
                <w:b/>
                <w:bCs/>
                <w:sz w:val="22"/>
                <w:szCs w:val="22"/>
                <w:lang w:eastAsia="ar-SA"/>
              </w:rPr>
              <w:t>Selezione e stesura delle informazioni</w:t>
            </w:r>
          </w:p>
          <w:p w14:paraId="6653CA8A" w14:textId="77777777" w:rsidR="001203F9" w:rsidRPr="001203F9" w:rsidRDefault="001203F9" w:rsidP="001203F9">
            <w:pPr>
              <w:suppressAutoHyphens/>
              <w:spacing w:after="200" w:line="276" w:lineRule="auto"/>
              <w:rPr>
                <w:rFonts w:eastAsia="Calibri"/>
                <w:b/>
                <w:bCs/>
                <w:i/>
                <w:sz w:val="22"/>
                <w:szCs w:val="22"/>
                <w:lang w:eastAsia="ar-SA"/>
              </w:rPr>
            </w:pPr>
          </w:p>
          <w:p w14:paraId="378DF510" w14:textId="77777777" w:rsidR="001203F9" w:rsidRPr="001203F9" w:rsidRDefault="001203F9" w:rsidP="001203F9">
            <w:pPr>
              <w:suppressAutoHyphens/>
              <w:spacing w:after="200" w:line="276" w:lineRule="auto"/>
              <w:rPr>
                <w:rFonts w:eastAsia="Calibri"/>
                <w:sz w:val="22"/>
                <w:szCs w:val="22"/>
                <w:lang w:eastAsia="ar-SA"/>
              </w:rPr>
            </w:pPr>
          </w:p>
        </w:tc>
        <w:tc>
          <w:tcPr>
            <w:tcW w:w="338" w:type="dxa"/>
            <w:shd w:val="clear" w:color="auto" w:fill="auto"/>
            <w:vAlign w:val="center"/>
          </w:tcPr>
          <w:p w14:paraId="5BFF33FD" w14:textId="77777777" w:rsidR="001203F9" w:rsidRPr="001203F9" w:rsidRDefault="001203F9" w:rsidP="001203F9">
            <w:pPr>
              <w:suppressAutoHyphens/>
              <w:spacing w:after="200" w:line="276" w:lineRule="auto"/>
              <w:rPr>
                <w:rFonts w:eastAsia="Calibri"/>
                <w:b/>
                <w:smallCaps/>
                <w:sz w:val="22"/>
                <w:szCs w:val="22"/>
                <w:lang w:eastAsia="ar-SA"/>
              </w:rPr>
            </w:pPr>
            <w:r w:rsidRPr="001203F9">
              <w:rPr>
                <w:rFonts w:eastAsia="Calibri"/>
                <w:b/>
                <w:smallCaps/>
                <w:sz w:val="22"/>
                <w:szCs w:val="22"/>
                <w:lang w:eastAsia="ar-SA"/>
              </w:rPr>
              <w:t>D</w:t>
            </w:r>
          </w:p>
        </w:tc>
        <w:tc>
          <w:tcPr>
            <w:tcW w:w="5787" w:type="dxa"/>
            <w:shd w:val="clear" w:color="auto" w:fill="auto"/>
            <w:vAlign w:val="center"/>
          </w:tcPr>
          <w:p w14:paraId="687A4E32" w14:textId="77777777" w:rsidR="001203F9" w:rsidRPr="001203F9" w:rsidRDefault="001203F9" w:rsidP="001203F9">
            <w:pPr>
              <w:suppressAutoHyphens/>
              <w:spacing w:after="200" w:line="276" w:lineRule="auto"/>
              <w:rPr>
                <w:rFonts w:eastAsia="Calibri"/>
                <w:sz w:val="22"/>
                <w:szCs w:val="22"/>
                <w:lang w:eastAsia="ar-SA"/>
              </w:rPr>
            </w:pPr>
            <w:r w:rsidRPr="001203F9">
              <w:rPr>
                <w:rFonts w:eastAsia="Calibri"/>
                <w:sz w:val="22"/>
                <w:szCs w:val="22"/>
                <w:lang w:eastAsia="ar-SA"/>
              </w:rPr>
              <w:t>Annota informazioni guidato dall’insegnante.</w:t>
            </w:r>
          </w:p>
        </w:tc>
      </w:tr>
      <w:tr w:rsidR="001203F9" w:rsidRPr="001203F9" w14:paraId="765DEE30" w14:textId="77777777" w:rsidTr="009257D2">
        <w:tc>
          <w:tcPr>
            <w:tcW w:w="4219" w:type="dxa"/>
            <w:vMerge/>
            <w:shd w:val="clear" w:color="auto" w:fill="auto"/>
            <w:vAlign w:val="center"/>
          </w:tcPr>
          <w:p w14:paraId="7CF00497" w14:textId="77777777" w:rsidR="001203F9" w:rsidRPr="001203F9" w:rsidRDefault="001203F9" w:rsidP="001203F9">
            <w:pPr>
              <w:suppressAutoHyphens/>
              <w:spacing w:after="200" w:line="276" w:lineRule="auto"/>
              <w:rPr>
                <w:rFonts w:eastAsia="Calibri"/>
                <w:b/>
                <w:bCs/>
                <w:sz w:val="22"/>
                <w:szCs w:val="22"/>
                <w:lang w:eastAsia="ar-SA"/>
              </w:rPr>
            </w:pPr>
          </w:p>
        </w:tc>
        <w:tc>
          <w:tcPr>
            <w:tcW w:w="338" w:type="dxa"/>
            <w:shd w:val="clear" w:color="auto" w:fill="auto"/>
            <w:vAlign w:val="center"/>
          </w:tcPr>
          <w:p w14:paraId="1EED1AAE" w14:textId="77777777" w:rsidR="001203F9" w:rsidRPr="001203F9" w:rsidRDefault="001203F9" w:rsidP="001203F9">
            <w:pPr>
              <w:suppressAutoHyphens/>
              <w:spacing w:after="200" w:line="276" w:lineRule="auto"/>
              <w:rPr>
                <w:rFonts w:eastAsia="Calibri"/>
                <w:b/>
                <w:smallCaps/>
                <w:sz w:val="22"/>
                <w:szCs w:val="22"/>
                <w:lang w:eastAsia="ar-SA"/>
              </w:rPr>
            </w:pPr>
            <w:r w:rsidRPr="001203F9">
              <w:rPr>
                <w:rFonts w:eastAsia="Calibri"/>
                <w:b/>
                <w:smallCaps/>
                <w:sz w:val="22"/>
                <w:szCs w:val="22"/>
                <w:lang w:eastAsia="ar-SA"/>
              </w:rPr>
              <w:t>C</w:t>
            </w:r>
          </w:p>
        </w:tc>
        <w:tc>
          <w:tcPr>
            <w:tcW w:w="5787" w:type="dxa"/>
            <w:shd w:val="clear" w:color="auto" w:fill="auto"/>
            <w:vAlign w:val="center"/>
          </w:tcPr>
          <w:p w14:paraId="09254893" w14:textId="77777777" w:rsidR="001203F9" w:rsidRPr="001203F9" w:rsidRDefault="001203F9" w:rsidP="001203F9">
            <w:pPr>
              <w:suppressAutoHyphens/>
              <w:spacing w:after="200" w:line="276" w:lineRule="auto"/>
              <w:rPr>
                <w:rFonts w:eastAsia="Calibri"/>
                <w:sz w:val="22"/>
                <w:szCs w:val="22"/>
                <w:lang w:eastAsia="ar-SA"/>
              </w:rPr>
            </w:pPr>
            <w:r w:rsidRPr="001203F9">
              <w:rPr>
                <w:rFonts w:eastAsia="Calibri"/>
                <w:sz w:val="22"/>
                <w:szCs w:val="22"/>
                <w:lang w:eastAsia="ar-SA"/>
              </w:rPr>
              <w:t>Seleziona e annota le principali informazioni con parole chiave.</w:t>
            </w:r>
          </w:p>
        </w:tc>
      </w:tr>
      <w:tr w:rsidR="001203F9" w:rsidRPr="001203F9" w14:paraId="45088200" w14:textId="77777777" w:rsidTr="009257D2">
        <w:tc>
          <w:tcPr>
            <w:tcW w:w="4219" w:type="dxa"/>
            <w:vMerge/>
            <w:shd w:val="clear" w:color="auto" w:fill="auto"/>
            <w:vAlign w:val="center"/>
          </w:tcPr>
          <w:p w14:paraId="0C87AFE3" w14:textId="77777777" w:rsidR="001203F9" w:rsidRPr="001203F9" w:rsidRDefault="001203F9" w:rsidP="001203F9">
            <w:pPr>
              <w:suppressAutoHyphens/>
              <w:spacing w:after="200" w:line="276" w:lineRule="auto"/>
              <w:rPr>
                <w:rFonts w:eastAsia="Calibri"/>
                <w:b/>
                <w:bCs/>
                <w:sz w:val="22"/>
                <w:szCs w:val="22"/>
                <w:lang w:eastAsia="ar-SA"/>
              </w:rPr>
            </w:pPr>
          </w:p>
        </w:tc>
        <w:tc>
          <w:tcPr>
            <w:tcW w:w="338" w:type="dxa"/>
            <w:shd w:val="clear" w:color="auto" w:fill="auto"/>
            <w:vAlign w:val="center"/>
          </w:tcPr>
          <w:p w14:paraId="4C734219" w14:textId="77777777" w:rsidR="001203F9" w:rsidRPr="001203F9" w:rsidRDefault="001203F9" w:rsidP="001203F9">
            <w:pPr>
              <w:suppressAutoHyphens/>
              <w:spacing w:after="200" w:line="276" w:lineRule="auto"/>
              <w:rPr>
                <w:rFonts w:eastAsia="Calibri"/>
                <w:b/>
                <w:smallCaps/>
                <w:sz w:val="22"/>
                <w:szCs w:val="22"/>
                <w:lang w:eastAsia="ar-SA"/>
              </w:rPr>
            </w:pPr>
            <w:r w:rsidRPr="001203F9">
              <w:rPr>
                <w:rFonts w:eastAsia="Calibri"/>
                <w:b/>
                <w:smallCaps/>
                <w:sz w:val="22"/>
                <w:szCs w:val="22"/>
                <w:lang w:eastAsia="ar-SA"/>
              </w:rPr>
              <w:t>B</w:t>
            </w:r>
          </w:p>
        </w:tc>
        <w:tc>
          <w:tcPr>
            <w:tcW w:w="5787" w:type="dxa"/>
            <w:shd w:val="clear" w:color="auto" w:fill="auto"/>
            <w:vAlign w:val="center"/>
          </w:tcPr>
          <w:p w14:paraId="7CBBA07B" w14:textId="77777777" w:rsidR="001203F9" w:rsidRPr="001203F9" w:rsidRDefault="001203F9" w:rsidP="001203F9">
            <w:pPr>
              <w:suppressAutoHyphens/>
              <w:spacing w:after="200" w:line="276" w:lineRule="auto"/>
              <w:rPr>
                <w:rFonts w:eastAsia="Calibri"/>
                <w:bCs/>
                <w:sz w:val="22"/>
                <w:szCs w:val="22"/>
                <w:lang w:eastAsia="ar-SA"/>
              </w:rPr>
            </w:pPr>
            <w:r w:rsidRPr="001203F9">
              <w:rPr>
                <w:rFonts w:eastAsia="Calibri"/>
                <w:sz w:val="22"/>
                <w:szCs w:val="22"/>
                <w:lang w:eastAsia="ar-SA"/>
              </w:rPr>
              <w:t xml:space="preserve">Seleziona e annota le principali informazioni con parole chiave, fissando i concetti principali e tracciando i </w:t>
            </w:r>
            <w:r w:rsidRPr="001203F9">
              <w:rPr>
                <w:rFonts w:eastAsia="Calibri"/>
                <w:i/>
                <w:sz w:val="22"/>
                <w:szCs w:val="22"/>
                <w:lang w:eastAsia="ar-SA"/>
              </w:rPr>
              <w:t xml:space="preserve">link </w:t>
            </w:r>
            <w:r w:rsidRPr="001203F9">
              <w:rPr>
                <w:rFonts w:eastAsia="Calibri"/>
                <w:sz w:val="22"/>
                <w:szCs w:val="22"/>
                <w:lang w:eastAsia="ar-SA"/>
              </w:rPr>
              <w:t>di riferimento, secondo le indicazioni date dall’insegnante.</w:t>
            </w:r>
          </w:p>
        </w:tc>
      </w:tr>
      <w:tr w:rsidR="001203F9" w:rsidRPr="001203F9" w14:paraId="12EFA781" w14:textId="77777777" w:rsidTr="009257D2">
        <w:tc>
          <w:tcPr>
            <w:tcW w:w="4219" w:type="dxa"/>
            <w:vMerge/>
            <w:shd w:val="clear" w:color="auto" w:fill="auto"/>
            <w:vAlign w:val="center"/>
          </w:tcPr>
          <w:p w14:paraId="72700274" w14:textId="77777777" w:rsidR="001203F9" w:rsidRPr="001203F9" w:rsidRDefault="001203F9" w:rsidP="001203F9">
            <w:pPr>
              <w:suppressAutoHyphens/>
              <w:spacing w:after="200" w:line="276" w:lineRule="auto"/>
              <w:rPr>
                <w:rFonts w:eastAsia="Calibri"/>
                <w:b/>
                <w:bCs/>
                <w:sz w:val="22"/>
                <w:szCs w:val="22"/>
                <w:lang w:eastAsia="ar-SA"/>
              </w:rPr>
            </w:pPr>
          </w:p>
        </w:tc>
        <w:tc>
          <w:tcPr>
            <w:tcW w:w="338" w:type="dxa"/>
            <w:shd w:val="clear" w:color="auto" w:fill="auto"/>
            <w:vAlign w:val="center"/>
          </w:tcPr>
          <w:p w14:paraId="4E1B0EC8" w14:textId="77777777" w:rsidR="001203F9" w:rsidRPr="001203F9" w:rsidRDefault="001203F9" w:rsidP="001203F9">
            <w:pPr>
              <w:suppressAutoHyphens/>
              <w:spacing w:after="200" w:line="276" w:lineRule="auto"/>
              <w:rPr>
                <w:rFonts w:eastAsia="Calibri"/>
                <w:b/>
                <w:smallCaps/>
                <w:sz w:val="22"/>
                <w:szCs w:val="22"/>
                <w:lang w:eastAsia="ar-SA"/>
              </w:rPr>
            </w:pPr>
            <w:r w:rsidRPr="001203F9">
              <w:rPr>
                <w:rFonts w:eastAsia="Calibri"/>
                <w:b/>
                <w:smallCaps/>
                <w:sz w:val="22"/>
                <w:szCs w:val="22"/>
                <w:lang w:eastAsia="ar-SA"/>
              </w:rPr>
              <w:t>A</w:t>
            </w:r>
          </w:p>
        </w:tc>
        <w:tc>
          <w:tcPr>
            <w:tcW w:w="5787" w:type="dxa"/>
            <w:shd w:val="clear" w:color="auto" w:fill="auto"/>
            <w:vAlign w:val="center"/>
          </w:tcPr>
          <w:p w14:paraId="7F12E532" w14:textId="77777777" w:rsidR="001203F9" w:rsidRPr="001203F9" w:rsidRDefault="001203F9" w:rsidP="001203F9">
            <w:pPr>
              <w:suppressAutoHyphens/>
              <w:spacing w:after="200" w:line="276" w:lineRule="auto"/>
              <w:rPr>
                <w:rFonts w:eastAsia="Calibri"/>
                <w:bCs/>
                <w:sz w:val="22"/>
                <w:szCs w:val="22"/>
                <w:lang w:eastAsia="ar-SA"/>
              </w:rPr>
            </w:pPr>
            <w:r w:rsidRPr="001203F9">
              <w:rPr>
                <w:rFonts w:eastAsia="Calibri"/>
                <w:sz w:val="22"/>
                <w:szCs w:val="22"/>
                <w:lang w:eastAsia="ar-SA"/>
              </w:rPr>
              <w:t xml:space="preserve">Seleziona e annota le principali informazioni con parole chiave, fissando i concetti principali e tracciando i </w:t>
            </w:r>
            <w:r w:rsidRPr="001203F9">
              <w:rPr>
                <w:rFonts w:eastAsia="Calibri"/>
                <w:i/>
                <w:sz w:val="22"/>
                <w:szCs w:val="22"/>
                <w:lang w:eastAsia="ar-SA"/>
              </w:rPr>
              <w:t xml:space="preserve">link </w:t>
            </w:r>
            <w:r w:rsidRPr="001203F9">
              <w:rPr>
                <w:rFonts w:eastAsia="Calibri"/>
                <w:sz w:val="22"/>
                <w:szCs w:val="22"/>
                <w:lang w:eastAsia="ar-SA"/>
              </w:rPr>
              <w:t>di riferimento, in autonomia.</w:t>
            </w:r>
          </w:p>
        </w:tc>
      </w:tr>
    </w:tbl>
    <w:p w14:paraId="0EF9A88D" w14:textId="77777777" w:rsidR="001203F9" w:rsidRPr="001203F9" w:rsidRDefault="001203F9" w:rsidP="001203F9">
      <w:pPr>
        <w:suppressAutoHyphens/>
        <w:spacing w:after="200" w:line="276" w:lineRule="auto"/>
        <w:jc w:val="center"/>
        <w:rPr>
          <w:rFonts w:eastAsia="Calibri"/>
          <w:sz w:val="22"/>
          <w:szCs w:val="22"/>
          <w:lang w:eastAsia="ar-SA"/>
        </w:rPr>
      </w:pPr>
    </w:p>
    <w:p w14:paraId="1AC3F4E7" w14:textId="77777777" w:rsidR="001203F9" w:rsidRPr="001203F9" w:rsidRDefault="001203F9" w:rsidP="001203F9">
      <w:pPr>
        <w:suppressAutoHyphens/>
        <w:spacing w:after="200" w:line="276" w:lineRule="auto"/>
        <w:rPr>
          <w:rFonts w:eastAsia="Calibri"/>
          <w:sz w:val="22"/>
          <w:szCs w:val="22"/>
          <w:lang w:eastAsia="ar-SA"/>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883"/>
        <w:gridCol w:w="375"/>
        <w:gridCol w:w="5350"/>
      </w:tblGrid>
      <w:tr w:rsidR="001203F9" w:rsidRPr="001203F9" w14:paraId="3EF1971A" w14:textId="77777777" w:rsidTr="009257D2">
        <w:trPr>
          <w:jc w:val="center"/>
        </w:trPr>
        <w:tc>
          <w:tcPr>
            <w:tcW w:w="10344" w:type="dxa"/>
            <w:gridSpan w:val="3"/>
            <w:tcBorders>
              <w:bottom w:val="single" w:sz="4" w:space="0" w:color="auto"/>
            </w:tcBorders>
            <w:shd w:val="clear" w:color="auto" w:fill="D9D9D9"/>
            <w:vAlign w:val="center"/>
          </w:tcPr>
          <w:p w14:paraId="6A9706ED" w14:textId="77777777" w:rsidR="001203F9" w:rsidRPr="001203F9" w:rsidRDefault="001203F9" w:rsidP="001203F9">
            <w:pPr>
              <w:suppressAutoHyphens/>
              <w:spacing w:after="200" w:line="276" w:lineRule="auto"/>
              <w:jc w:val="center"/>
              <w:rPr>
                <w:rFonts w:eastAsia="Calibri"/>
                <w:b/>
                <w:smallCaps/>
                <w:sz w:val="22"/>
                <w:szCs w:val="22"/>
                <w:lang w:eastAsia="ar-SA"/>
              </w:rPr>
            </w:pPr>
            <w:r w:rsidRPr="001203F9">
              <w:rPr>
                <w:rFonts w:eastAsia="Calibri"/>
                <w:b/>
                <w:smallCaps/>
                <w:sz w:val="22"/>
                <w:szCs w:val="22"/>
                <w:lang w:eastAsia="ar-SA"/>
              </w:rPr>
              <w:t>COMPETENZE CHIAVE DI RIFERIMENTO</w:t>
            </w:r>
          </w:p>
        </w:tc>
      </w:tr>
      <w:tr w:rsidR="001203F9" w:rsidRPr="001203F9" w14:paraId="5CD73E05" w14:textId="77777777" w:rsidTr="009257D2">
        <w:trPr>
          <w:jc w:val="center"/>
        </w:trPr>
        <w:tc>
          <w:tcPr>
            <w:tcW w:w="10344" w:type="dxa"/>
            <w:gridSpan w:val="3"/>
            <w:tcBorders>
              <w:top w:val="single" w:sz="4" w:space="0" w:color="auto"/>
              <w:bottom w:val="single" w:sz="4" w:space="0" w:color="auto"/>
            </w:tcBorders>
            <w:shd w:val="clear" w:color="auto" w:fill="FFFF00"/>
            <w:vAlign w:val="center"/>
          </w:tcPr>
          <w:p w14:paraId="553E9497" w14:textId="77777777" w:rsidR="001203F9" w:rsidRPr="001203F9" w:rsidRDefault="001203F9" w:rsidP="001203F9">
            <w:pPr>
              <w:suppressAutoHyphens/>
              <w:spacing w:after="200" w:line="276" w:lineRule="auto"/>
              <w:rPr>
                <w:rFonts w:eastAsia="Calibri"/>
                <w:b/>
                <w:sz w:val="22"/>
                <w:szCs w:val="22"/>
                <w:lang w:eastAsia="ar-SA"/>
              </w:rPr>
            </w:pPr>
            <w:r w:rsidRPr="001203F9">
              <w:rPr>
                <w:rFonts w:eastAsia="Calibri"/>
                <w:b/>
                <w:sz w:val="22"/>
                <w:szCs w:val="22"/>
                <w:lang w:eastAsia="ar-SA"/>
              </w:rPr>
              <w:t>COMPETENZA DIGITALE</w:t>
            </w:r>
          </w:p>
        </w:tc>
      </w:tr>
      <w:tr w:rsidR="001203F9" w:rsidRPr="001203F9" w14:paraId="3663B341" w14:textId="77777777" w:rsidTr="009257D2">
        <w:trPr>
          <w:jc w:val="center"/>
        </w:trPr>
        <w:tc>
          <w:tcPr>
            <w:tcW w:w="4219" w:type="dxa"/>
            <w:tcBorders>
              <w:top w:val="single" w:sz="4" w:space="0" w:color="auto"/>
            </w:tcBorders>
            <w:shd w:val="clear" w:color="auto" w:fill="auto"/>
            <w:vAlign w:val="center"/>
          </w:tcPr>
          <w:p w14:paraId="48732580" w14:textId="77777777" w:rsidR="001203F9" w:rsidRPr="001203F9" w:rsidRDefault="001203F9" w:rsidP="001203F9">
            <w:pPr>
              <w:suppressAutoHyphens/>
              <w:spacing w:after="200" w:line="276" w:lineRule="auto"/>
              <w:rPr>
                <w:rFonts w:eastAsia="Calibri"/>
                <w:b/>
                <w:sz w:val="22"/>
                <w:szCs w:val="22"/>
                <w:lang w:eastAsia="ar-SA"/>
              </w:rPr>
            </w:pPr>
            <w:r w:rsidRPr="001203F9">
              <w:rPr>
                <w:rFonts w:eastAsia="Calibri"/>
                <w:b/>
                <w:smallCaps/>
                <w:sz w:val="22"/>
                <w:szCs w:val="22"/>
                <w:lang w:eastAsia="ar-SA"/>
              </w:rPr>
              <w:t>CRITERI / EVIDENZE</w:t>
            </w:r>
          </w:p>
        </w:tc>
        <w:tc>
          <w:tcPr>
            <w:tcW w:w="6125" w:type="dxa"/>
            <w:gridSpan w:val="2"/>
            <w:tcBorders>
              <w:top w:val="single" w:sz="4" w:space="0" w:color="auto"/>
            </w:tcBorders>
            <w:shd w:val="clear" w:color="auto" w:fill="auto"/>
            <w:vAlign w:val="center"/>
          </w:tcPr>
          <w:p w14:paraId="0472779F" w14:textId="77777777" w:rsidR="001203F9" w:rsidRPr="001203F9" w:rsidRDefault="001203F9" w:rsidP="001203F9">
            <w:pPr>
              <w:suppressAutoHyphens/>
              <w:spacing w:after="200" w:line="276" w:lineRule="auto"/>
              <w:rPr>
                <w:rFonts w:eastAsia="Calibri"/>
                <w:b/>
                <w:smallCaps/>
                <w:sz w:val="22"/>
                <w:szCs w:val="22"/>
                <w:lang w:eastAsia="ar-SA"/>
              </w:rPr>
            </w:pPr>
            <w:r w:rsidRPr="001203F9">
              <w:rPr>
                <w:rFonts w:eastAsia="Calibri"/>
                <w:b/>
                <w:smallCaps/>
                <w:sz w:val="22"/>
                <w:szCs w:val="22"/>
                <w:lang w:eastAsia="ar-SA"/>
              </w:rPr>
              <w:t>FOCUS DELL’OSSERVAZIONE – LIVELLI DI PADRONANZA</w:t>
            </w:r>
          </w:p>
        </w:tc>
      </w:tr>
      <w:tr w:rsidR="001203F9" w:rsidRPr="001203F9" w14:paraId="6CED4E30" w14:textId="77777777" w:rsidTr="009257D2">
        <w:trPr>
          <w:jc w:val="center"/>
        </w:trPr>
        <w:tc>
          <w:tcPr>
            <w:tcW w:w="4219" w:type="dxa"/>
            <w:vMerge w:val="restart"/>
            <w:shd w:val="clear" w:color="auto" w:fill="auto"/>
            <w:vAlign w:val="center"/>
          </w:tcPr>
          <w:p w14:paraId="29E089B3" w14:textId="77777777" w:rsidR="001203F9" w:rsidRPr="001203F9" w:rsidRDefault="001203F9" w:rsidP="001203F9">
            <w:pPr>
              <w:suppressAutoHyphens/>
              <w:spacing w:line="276" w:lineRule="auto"/>
              <w:contextualSpacing/>
              <w:rPr>
                <w:b/>
                <w:bCs/>
                <w:kern w:val="3"/>
                <w:sz w:val="22"/>
                <w:szCs w:val="22"/>
              </w:rPr>
            </w:pPr>
            <w:r w:rsidRPr="001203F9">
              <w:rPr>
                <w:b/>
                <w:bCs/>
                <w:kern w:val="3"/>
                <w:sz w:val="22"/>
                <w:szCs w:val="22"/>
              </w:rPr>
              <w:t xml:space="preserve">Capacità di produrre un testo in forma multimediale, in forma di video o di presentazione </w:t>
            </w:r>
            <w:r w:rsidRPr="001203F9">
              <w:rPr>
                <w:b/>
                <w:bCs/>
                <w:i/>
                <w:kern w:val="3"/>
                <w:sz w:val="22"/>
                <w:szCs w:val="22"/>
              </w:rPr>
              <w:t>Power Point</w:t>
            </w:r>
            <w:r w:rsidRPr="001203F9">
              <w:rPr>
                <w:b/>
                <w:bCs/>
                <w:kern w:val="3"/>
                <w:sz w:val="22"/>
                <w:szCs w:val="22"/>
              </w:rPr>
              <w:t xml:space="preserve"> </w:t>
            </w:r>
          </w:p>
          <w:p w14:paraId="260F5DA3" w14:textId="77777777" w:rsidR="001203F9" w:rsidRPr="001203F9" w:rsidRDefault="001203F9" w:rsidP="001203F9">
            <w:pPr>
              <w:suppressAutoHyphens/>
              <w:spacing w:after="200" w:line="276" w:lineRule="auto"/>
              <w:rPr>
                <w:rFonts w:eastAsia="Calibri"/>
                <w:b/>
                <w:bCs/>
                <w:sz w:val="22"/>
                <w:szCs w:val="22"/>
                <w:lang w:eastAsia="ar-SA"/>
              </w:rPr>
            </w:pPr>
          </w:p>
        </w:tc>
        <w:tc>
          <w:tcPr>
            <w:tcW w:w="338" w:type="dxa"/>
            <w:shd w:val="clear" w:color="auto" w:fill="auto"/>
            <w:vAlign w:val="center"/>
          </w:tcPr>
          <w:p w14:paraId="3688063D" w14:textId="77777777" w:rsidR="001203F9" w:rsidRPr="001203F9" w:rsidRDefault="001203F9" w:rsidP="001203F9">
            <w:pPr>
              <w:suppressAutoHyphens/>
              <w:spacing w:after="200" w:line="276" w:lineRule="auto"/>
              <w:jc w:val="center"/>
              <w:rPr>
                <w:rFonts w:eastAsia="Calibri"/>
                <w:b/>
                <w:smallCaps/>
                <w:sz w:val="22"/>
                <w:szCs w:val="22"/>
                <w:lang w:eastAsia="ar-SA"/>
              </w:rPr>
            </w:pPr>
            <w:r w:rsidRPr="001203F9">
              <w:rPr>
                <w:rFonts w:eastAsia="Calibri"/>
                <w:b/>
                <w:smallCaps/>
                <w:sz w:val="22"/>
                <w:szCs w:val="22"/>
                <w:lang w:eastAsia="ar-SA"/>
              </w:rPr>
              <w:t>D</w:t>
            </w:r>
          </w:p>
        </w:tc>
        <w:tc>
          <w:tcPr>
            <w:tcW w:w="5787" w:type="dxa"/>
            <w:shd w:val="clear" w:color="auto" w:fill="auto"/>
            <w:vAlign w:val="center"/>
          </w:tcPr>
          <w:p w14:paraId="1B642BB4" w14:textId="77777777" w:rsidR="001203F9" w:rsidRPr="001203F9" w:rsidRDefault="001203F9" w:rsidP="001203F9">
            <w:pPr>
              <w:suppressAutoHyphens/>
              <w:spacing w:after="200" w:line="276" w:lineRule="auto"/>
              <w:jc w:val="both"/>
              <w:rPr>
                <w:rFonts w:eastAsia="Calibri"/>
                <w:sz w:val="22"/>
                <w:szCs w:val="22"/>
                <w:lang w:eastAsia="ar-SA"/>
              </w:rPr>
            </w:pPr>
            <w:r w:rsidRPr="001203F9">
              <w:rPr>
                <w:rFonts w:eastAsia="Calibri"/>
                <w:bCs/>
                <w:color w:val="000000"/>
                <w:sz w:val="22"/>
                <w:szCs w:val="22"/>
                <w:lang w:eastAsia="ar-SA"/>
              </w:rPr>
              <w:t>Utilizza lentamente gli strumenti informatici su indicazione dell’insegnante.</w:t>
            </w:r>
          </w:p>
        </w:tc>
      </w:tr>
      <w:tr w:rsidR="001203F9" w:rsidRPr="001203F9" w14:paraId="7E160F44" w14:textId="77777777" w:rsidTr="009257D2">
        <w:trPr>
          <w:jc w:val="center"/>
        </w:trPr>
        <w:tc>
          <w:tcPr>
            <w:tcW w:w="4219" w:type="dxa"/>
            <w:vMerge/>
            <w:shd w:val="clear" w:color="auto" w:fill="auto"/>
            <w:vAlign w:val="center"/>
          </w:tcPr>
          <w:p w14:paraId="66DD714F" w14:textId="77777777" w:rsidR="001203F9" w:rsidRPr="001203F9" w:rsidRDefault="001203F9" w:rsidP="001203F9">
            <w:pPr>
              <w:suppressAutoHyphens/>
              <w:spacing w:line="276" w:lineRule="auto"/>
              <w:contextualSpacing/>
              <w:rPr>
                <w:b/>
                <w:bCs/>
                <w:kern w:val="3"/>
                <w:sz w:val="22"/>
                <w:szCs w:val="22"/>
              </w:rPr>
            </w:pPr>
          </w:p>
        </w:tc>
        <w:tc>
          <w:tcPr>
            <w:tcW w:w="338" w:type="dxa"/>
            <w:shd w:val="clear" w:color="auto" w:fill="auto"/>
            <w:vAlign w:val="center"/>
          </w:tcPr>
          <w:p w14:paraId="5850D6DD" w14:textId="77777777" w:rsidR="001203F9" w:rsidRPr="001203F9" w:rsidRDefault="001203F9" w:rsidP="001203F9">
            <w:pPr>
              <w:suppressAutoHyphens/>
              <w:spacing w:after="200" w:line="276" w:lineRule="auto"/>
              <w:jc w:val="center"/>
              <w:rPr>
                <w:rFonts w:eastAsia="Calibri"/>
                <w:b/>
                <w:smallCaps/>
                <w:sz w:val="22"/>
                <w:szCs w:val="22"/>
                <w:lang w:eastAsia="ar-SA"/>
              </w:rPr>
            </w:pPr>
            <w:r w:rsidRPr="001203F9">
              <w:rPr>
                <w:rFonts w:eastAsia="Calibri"/>
                <w:b/>
                <w:smallCaps/>
                <w:sz w:val="22"/>
                <w:szCs w:val="22"/>
                <w:lang w:eastAsia="ar-SA"/>
              </w:rPr>
              <w:t>C</w:t>
            </w:r>
          </w:p>
        </w:tc>
        <w:tc>
          <w:tcPr>
            <w:tcW w:w="5787" w:type="dxa"/>
            <w:shd w:val="clear" w:color="auto" w:fill="auto"/>
            <w:vAlign w:val="center"/>
          </w:tcPr>
          <w:p w14:paraId="304FBD18" w14:textId="77777777" w:rsidR="001203F9" w:rsidRPr="001203F9" w:rsidRDefault="001203F9" w:rsidP="001203F9">
            <w:pPr>
              <w:suppressAutoHyphens/>
              <w:spacing w:after="200" w:line="276" w:lineRule="auto"/>
              <w:jc w:val="both"/>
              <w:rPr>
                <w:rFonts w:eastAsia="Calibri"/>
                <w:bCs/>
                <w:color w:val="000000"/>
                <w:sz w:val="22"/>
                <w:szCs w:val="22"/>
                <w:lang w:eastAsia="ar-SA"/>
              </w:rPr>
            </w:pPr>
            <w:r w:rsidRPr="001203F9">
              <w:rPr>
                <w:rFonts w:eastAsia="Calibri"/>
                <w:bCs/>
                <w:color w:val="000000"/>
                <w:sz w:val="22"/>
                <w:szCs w:val="22"/>
                <w:lang w:eastAsia="ar-SA"/>
              </w:rPr>
              <w:t>Si orienta nell’utilizzare diverse tecniche informatiche.</w:t>
            </w:r>
          </w:p>
        </w:tc>
      </w:tr>
      <w:tr w:rsidR="001203F9" w:rsidRPr="001203F9" w14:paraId="345A32B6" w14:textId="77777777" w:rsidTr="009257D2">
        <w:trPr>
          <w:jc w:val="center"/>
        </w:trPr>
        <w:tc>
          <w:tcPr>
            <w:tcW w:w="4219" w:type="dxa"/>
            <w:vMerge/>
            <w:shd w:val="clear" w:color="auto" w:fill="auto"/>
            <w:vAlign w:val="center"/>
          </w:tcPr>
          <w:p w14:paraId="2F54A3D5" w14:textId="77777777" w:rsidR="001203F9" w:rsidRPr="001203F9" w:rsidRDefault="001203F9" w:rsidP="001203F9">
            <w:pPr>
              <w:suppressAutoHyphens/>
              <w:spacing w:after="200" w:line="276" w:lineRule="auto"/>
              <w:rPr>
                <w:rFonts w:eastAsia="Calibri"/>
                <w:b/>
                <w:bCs/>
                <w:sz w:val="22"/>
                <w:szCs w:val="22"/>
                <w:lang w:eastAsia="ar-SA"/>
              </w:rPr>
            </w:pPr>
          </w:p>
        </w:tc>
        <w:tc>
          <w:tcPr>
            <w:tcW w:w="338" w:type="dxa"/>
            <w:shd w:val="clear" w:color="auto" w:fill="auto"/>
            <w:vAlign w:val="center"/>
          </w:tcPr>
          <w:p w14:paraId="5D1DED3B" w14:textId="77777777" w:rsidR="001203F9" w:rsidRPr="001203F9" w:rsidRDefault="001203F9" w:rsidP="001203F9">
            <w:pPr>
              <w:suppressAutoHyphens/>
              <w:spacing w:after="200" w:line="276" w:lineRule="auto"/>
              <w:jc w:val="center"/>
              <w:rPr>
                <w:rFonts w:eastAsia="Calibri"/>
                <w:b/>
                <w:smallCaps/>
                <w:sz w:val="22"/>
                <w:szCs w:val="22"/>
                <w:lang w:eastAsia="ar-SA"/>
              </w:rPr>
            </w:pPr>
            <w:r w:rsidRPr="001203F9">
              <w:rPr>
                <w:rFonts w:eastAsia="Calibri"/>
                <w:b/>
                <w:smallCaps/>
                <w:sz w:val="22"/>
                <w:szCs w:val="22"/>
                <w:lang w:eastAsia="ar-SA"/>
              </w:rPr>
              <w:t>B</w:t>
            </w:r>
          </w:p>
        </w:tc>
        <w:tc>
          <w:tcPr>
            <w:tcW w:w="5787" w:type="dxa"/>
            <w:shd w:val="clear" w:color="auto" w:fill="auto"/>
            <w:vAlign w:val="center"/>
          </w:tcPr>
          <w:p w14:paraId="6022DBE1" w14:textId="77777777" w:rsidR="001203F9" w:rsidRPr="001203F9" w:rsidRDefault="001203F9" w:rsidP="001203F9">
            <w:pPr>
              <w:suppressAutoHyphens/>
              <w:spacing w:after="200" w:line="276" w:lineRule="auto"/>
              <w:rPr>
                <w:rFonts w:eastAsia="Calibri"/>
                <w:sz w:val="22"/>
                <w:szCs w:val="22"/>
                <w:lang w:eastAsia="ar-SA"/>
              </w:rPr>
            </w:pPr>
            <w:r w:rsidRPr="001203F9">
              <w:rPr>
                <w:rFonts w:eastAsia="Calibri"/>
                <w:bCs/>
                <w:color w:val="000000"/>
                <w:sz w:val="22"/>
                <w:szCs w:val="22"/>
                <w:lang w:eastAsia="ar-SA"/>
              </w:rPr>
              <w:t>Utilizza diverse tecniche informatiche e strumenti con una certa autonomia.</w:t>
            </w:r>
          </w:p>
        </w:tc>
      </w:tr>
      <w:tr w:rsidR="001203F9" w:rsidRPr="001203F9" w14:paraId="21900AFA" w14:textId="77777777" w:rsidTr="009257D2">
        <w:trPr>
          <w:jc w:val="center"/>
        </w:trPr>
        <w:tc>
          <w:tcPr>
            <w:tcW w:w="4219" w:type="dxa"/>
            <w:vMerge/>
            <w:shd w:val="clear" w:color="auto" w:fill="auto"/>
            <w:vAlign w:val="center"/>
          </w:tcPr>
          <w:p w14:paraId="03584025" w14:textId="77777777" w:rsidR="001203F9" w:rsidRPr="001203F9" w:rsidRDefault="001203F9" w:rsidP="001203F9">
            <w:pPr>
              <w:suppressAutoHyphens/>
              <w:spacing w:after="200" w:line="276" w:lineRule="auto"/>
              <w:rPr>
                <w:rFonts w:eastAsia="Calibri"/>
                <w:b/>
                <w:bCs/>
                <w:sz w:val="22"/>
                <w:szCs w:val="22"/>
                <w:lang w:eastAsia="ar-SA"/>
              </w:rPr>
            </w:pPr>
          </w:p>
        </w:tc>
        <w:tc>
          <w:tcPr>
            <w:tcW w:w="338" w:type="dxa"/>
            <w:shd w:val="clear" w:color="auto" w:fill="auto"/>
            <w:vAlign w:val="center"/>
          </w:tcPr>
          <w:p w14:paraId="6BA17E9D" w14:textId="77777777" w:rsidR="001203F9" w:rsidRPr="001203F9" w:rsidRDefault="001203F9" w:rsidP="001203F9">
            <w:pPr>
              <w:suppressAutoHyphens/>
              <w:spacing w:after="200" w:line="276" w:lineRule="auto"/>
              <w:jc w:val="center"/>
              <w:rPr>
                <w:rFonts w:eastAsia="Calibri"/>
                <w:b/>
                <w:smallCaps/>
                <w:sz w:val="22"/>
                <w:szCs w:val="22"/>
                <w:lang w:eastAsia="ar-SA"/>
              </w:rPr>
            </w:pPr>
            <w:r w:rsidRPr="001203F9">
              <w:rPr>
                <w:rFonts w:eastAsia="Calibri"/>
                <w:b/>
                <w:smallCaps/>
                <w:sz w:val="22"/>
                <w:szCs w:val="22"/>
                <w:lang w:eastAsia="ar-SA"/>
              </w:rPr>
              <w:t>A</w:t>
            </w:r>
          </w:p>
        </w:tc>
        <w:tc>
          <w:tcPr>
            <w:tcW w:w="5787" w:type="dxa"/>
            <w:shd w:val="clear" w:color="auto" w:fill="auto"/>
            <w:vAlign w:val="center"/>
          </w:tcPr>
          <w:p w14:paraId="2D834F90" w14:textId="77777777" w:rsidR="001203F9" w:rsidRPr="001203F9" w:rsidRDefault="001203F9" w:rsidP="001203F9">
            <w:pPr>
              <w:suppressAutoHyphens/>
              <w:spacing w:after="200" w:line="0" w:lineRule="atLeast"/>
              <w:rPr>
                <w:rFonts w:eastAsia="Calibri"/>
                <w:bCs/>
                <w:color w:val="000000"/>
                <w:sz w:val="22"/>
                <w:szCs w:val="22"/>
                <w:lang w:eastAsia="ar-SA"/>
              </w:rPr>
            </w:pPr>
            <w:r w:rsidRPr="001203F9">
              <w:rPr>
                <w:rFonts w:eastAsia="Calibri"/>
                <w:bCs/>
                <w:color w:val="000000"/>
                <w:sz w:val="22"/>
                <w:szCs w:val="22"/>
                <w:lang w:eastAsia="ar-SA"/>
              </w:rPr>
              <w:t>Utilizza diverse tecniche informatiche e strumenti con autonomia ed efficacia.</w:t>
            </w:r>
          </w:p>
        </w:tc>
      </w:tr>
    </w:tbl>
    <w:p w14:paraId="2E01CD1F" w14:textId="77777777" w:rsidR="001203F9" w:rsidRPr="001203F9" w:rsidRDefault="001203F9" w:rsidP="001203F9">
      <w:pPr>
        <w:suppressAutoHyphens/>
        <w:spacing w:after="200" w:line="276" w:lineRule="auto"/>
        <w:rPr>
          <w:rFonts w:eastAsia="Calibri"/>
          <w:sz w:val="22"/>
          <w:szCs w:val="22"/>
          <w:lang w:eastAsia="ar-SA"/>
        </w:rPr>
      </w:pPr>
    </w:p>
    <w:p w14:paraId="1626EFDD" w14:textId="77777777" w:rsidR="001203F9" w:rsidRPr="001203F9" w:rsidRDefault="001203F9" w:rsidP="001203F9">
      <w:pPr>
        <w:suppressAutoHyphens/>
        <w:spacing w:after="200" w:line="276" w:lineRule="auto"/>
        <w:rPr>
          <w:rFonts w:eastAsia="Calibri"/>
          <w:sz w:val="22"/>
          <w:szCs w:val="22"/>
          <w:lang w:eastAsia="ar-SA"/>
        </w:rPr>
      </w:pPr>
    </w:p>
    <w:p w14:paraId="6ECC9D57" w14:textId="77777777" w:rsidR="001203F9" w:rsidRPr="001203F9" w:rsidRDefault="001203F9" w:rsidP="001203F9">
      <w:pPr>
        <w:suppressAutoHyphens/>
        <w:spacing w:after="200" w:line="276" w:lineRule="auto"/>
        <w:rPr>
          <w:rFonts w:eastAsia="Calibri"/>
          <w:sz w:val="22"/>
          <w:szCs w:val="22"/>
          <w:lang w:eastAsia="ar-SA"/>
        </w:rPr>
      </w:pPr>
    </w:p>
    <w:p w14:paraId="3ABD0B51" w14:textId="77777777" w:rsidR="001203F9" w:rsidRPr="001203F9" w:rsidRDefault="001203F9" w:rsidP="001203F9">
      <w:pPr>
        <w:suppressAutoHyphens/>
        <w:spacing w:after="200" w:line="276" w:lineRule="auto"/>
        <w:jc w:val="center"/>
        <w:rPr>
          <w:rFonts w:eastAsia="Calibri"/>
          <w:b/>
          <w:smallCaps/>
          <w:sz w:val="22"/>
          <w:szCs w:val="22"/>
          <w:lang w:eastAsia="ar-SA"/>
        </w:rPr>
      </w:pPr>
      <w:r w:rsidRPr="001203F9">
        <w:rPr>
          <w:rFonts w:eastAsia="Calibri"/>
          <w:b/>
          <w:smallCaps/>
          <w:sz w:val="22"/>
          <w:szCs w:val="22"/>
          <w:lang w:eastAsia="ar-SA"/>
        </w:rPr>
        <w:t>VALUTAZIONE DEL PRODOTTO</w:t>
      </w:r>
    </w:p>
    <w:p w14:paraId="0167EDE2" w14:textId="77777777" w:rsidR="001203F9" w:rsidRPr="001203F9" w:rsidRDefault="001203F9" w:rsidP="001203F9">
      <w:pPr>
        <w:suppressAutoHyphens/>
        <w:spacing w:after="200" w:line="276" w:lineRule="auto"/>
        <w:jc w:val="center"/>
        <w:rPr>
          <w:rFonts w:eastAsia="Calibri"/>
          <w:b/>
          <w:smallCaps/>
          <w:sz w:val="22"/>
          <w:szCs w:val="22"/>
          <w:lang w:eastAsia="ar-SA"/>
        </w:rPr>
      </w:pPr>
      <w:r w:rsidRPr="001203F9">
        <w:rPr>
          <w:rFonts w:eastAsia="Calibri"/>
          <w:b/>
          <w:smallCaps/>
          <w:sz w:val="22"/>
          <w:szCs w:val="22"/>
          <w:lang w:eastAsia="ar-SA"/>
        </w:rPr>
        <w:t xml:space="preserve">Legenda dei livelli di competenza: </w:t>
      </w:r>
      <w:r w:rsidRPr="001203F9">
        <w:rPr>
          <w:rFonts w:eastAsia="Calibri"/>
          <w:b/>
          <w:sz w:val="22"/>
          <w:szCs w:val="22"/>
          <w:lang w:eastAsia="ar-SA"/>
        </w:rPr>
        <w:t>D</w:t>
      </w:r>
      <w:r w:rsidRPr="001203F9">
        <w:rPr>
          <w:rFonts w:eastAsia="Calibri"/>
          <w:sz w:val="22"/>
          <w:szCs w:val="22"/>
          <w:lang w:eastAsia="ar-SA"/>
        </w:rPr>
        <w:t xml:space="preserve">= iniziale </w:t>
      </w:r>
      <w:r w:rsidRPr="001203F9">
        <w:rPr>
          <w:rFonts w:eastAsia="Calibri"/>
          <w:b/>
          <w:sz w:val="22"/>
          <w:szCs w:val="22"/>
          <w:lang w:eastAsia="ar-SA"/>
        </w:rPr>
        <w:t>C</w:t>
      </w:r>
      <w:r w:rsidRPr="001203F9">
        <w:rPr>
          <w:rFonts w:eastAsia="Calibri"/>
          <w:sz w:val="22"/>
          <w:szCs w:val="22"/>
          <w:lang w:eastAsia="ar-SA"/>
        </w:rPr>
        <w:t xml:space="preserve">= base </w:t>
      </w:r>
      <w:r w:rsidRPr="001203F9">
        <w:rPr>
          <w:rFonts w:eastAsia="Calibri"/>
          <w:b/>
          <w:sz w:val="22"/>
          <w:szCs w:val="22"/>
          <w:lang w:eastAsia="ar-SA"/>
        </w:rPr>
        <w:t>B</w:t>
      </w:r>
      <w:r w:rsidRPr="001203F9">
        <w:rPr>
          <w:rFonts w:eastAsia="Calibri"/>
          <w:sz w:val="22"/>
          <w:szCs w:val="22"/>
          <w:lang w:eastAsia="ar-SA"/>
        </w:rPr>
        <w:t xml:space="preserve">= intermedio </w:t>
      </w:r>
      <w:r w:rsidRPr="001203F9">
        <w:rPr>
          <w:rFonts w:eastAsia="Calibri"/>
          <w:b/>
          <w:sz w:val="22"/>
          <w:szCs w:val="22"/>
          <w:lang w:eastAsia="ar-SA"/>
        </w:rPr>
        <w:t>A</w:t>
      </w:r>
      <w:r w:rsidRPr="001203F9">
        <w:rPr>
          <w:rFonts w:eastAsia="Calibri"/>
          <w:sz w:val="22"/>
          <w:szCs w:val="22"/>
          <w:lang w:eastAsia="ar-SA"/>
        </w:rPr>
        <w:t>= avanzato</w:t>
      </w:r>
    </w:p>
    <w:p w14:paraId="0B1DA736" w14:textId="77777777" w:rsidR="001203F9" w:rsidRPr="001203F9" w:rsidRDefault="001203F9" w:rsidP="001203F9">
      <w:pPr>
        <w:suppressAutoHyphens/>
        <w:spacing w:after="200" w:line="276" w:lineRule="auto"/>
        <w:rPr>
          <w:rFonts w:eastAsia="Calibri"/>
          <w:sz w:val="22"/>
          <w:szCs w:val="22"/>
          <w:lang w:eastAsia="ar-SA"/>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957"/>
        <w:gridCol w:w="375"/>
        <w:gridCol w:w="5276"/>
      </w:tblGrid>
      <w:tr w:rsidR="001203F9" w:rsidRPr="001203F9" w14:paraId="3D1A2D80" w14:textId="77777777" w:rsidTr="009257D2">
        <w:trPr>
          <w:jc w:val="center"/>
        </w:trPr>
        <w:tc>
          <w:tcPr>
            <w:tcW w:w="10344" w:type="dxa"/>
            <w:gridSpan w:val="3"/>
            <w:tcBorders>
              <w:bottom w:val="single" w:sz="4" w:space="0" w:color="auto"/>
            </w:tcBorders>
            <w:shd w:val="clear" w:color="auto" w:fill="D9D9D9"/>
            <w:vAlign w:val="center"/>
          </w:tcPr>
          <w:p w14:paraId="0BA46743" w14:textId="77777777" w:rsidR="001203F9" w:rsidRPr="001203F9" w:rsidRDefault="001203F9" w:rsidP="001203F9">
            <w:pPr>
              <w:suppressAutoHyphens/>
              <w:spacing w:after="200" w:line="276" w:lineRule="auto"/>
              <w:jc w:val="center"/>
              <w:rPr>
                <w:rFonts w:eastAsia="Calibri"/>
                <w:b/>
                <w:smallCaps/>
                <w:sz w:val="22"/>
                <w:szCs w:val="22"/>
                <w:lang w:eastAsia="ar-SA"/>
              </w:rPr>
            </w:pPr>
            <w:r w:rsidRPr="001203F9">
              <w:rPr>
                <w:rFonts w:eastAsia="Calibri"/>
                <w:b/>
                <w:smallCaps/>
                <w:sz w:val="22"/>
                <w:szCs w:val="22"/>
                <w:lang w:eastAsia="ar-SA"/>
              </w:rPr>
              <w:t>COMPETENZE CHIAVE DI RIFERIMENTO</w:t>
            </w:r>
          </w:p>
        </w:tc>
      </w:tr>
      <w:tr w:rsidR="001203F9" w:rsidRPr="001203F9" w14:paraId="75F9544A" w14:textId="77777777" w:rsidTr="009257D2">
        <w:trPr>
          <w:jc w:val="center"/>
        </w:trPr>
        <w:tc>
          <w:tcPr>
            <w:tcW w:w="10344" w:type="dxa"/>
            <w:gridSpan w:val="3"/>
            <w:tcBorders>
              <w:top w:val="single" w:sz="4" w:space="0" w:color="auto"/>
              <w:bottom w:val="single" w:sz="12" w:space="0" w:color="auto"/>
            </w:tcBorders>
            <w:shd w:val="clear" w:color="auto" w:fill="FFFF00"/>
            <w:vAlign w:val="center"/>
          </w:tcPr>
          <w:p w14:paraId="30505384" w14:textId="77777777" w:rsidR="001203F9" w:rsidRPr="001203F9" w:rsidRDefault="001203F9" w:rsidP="001203F9">
            <w:pPr>
              <w:suppressAutoHyphens/>
              <w:spacing w:after="200" w:line="276" w:lineRule="auto"/>
              <w:rPr>
                <w:rFonts w:eastAsia="Calibri"/>
                <w:b/>
                <w:sz w:val="22"/>
                <w:szCs w:val="22"/>
                <w:lang w:eastAsia="ar-SA"/>
              </w:rPr>
            </w:pPr>
            <w:r w:rsidRPr="001203F9">
              <w:rPr>
                <w:rFonts w:eastAsia="Calibri"/>
                <w:b/>
                <w:sz w:val="22"/>
                <w:szCs w:val="22"/>
                <w:lang w:eastAsia="ar-SA"/>
              </w:rPr>
              <w:t>COMPETENZA DIGITALE</w:t>
            </w:r>
          </w:p>
          <w:p w14:paraId="14A0C02E" w14:textId="77777777" w:rsidR="001203F9" w:rsidRPr="001203F9" w:rsidRDefault="001203F9" w:rsidP="001203F9">
            <w:pPr>
              <w:suppressAutoHyphens/>
              <w:spacing w:after="200" w:line="276" w:lineRule="auto"/>
              <w:rPr>
                <w:rFonts w:eastAsia="Calibri"/>
                <w:b/>
                <w:sz w:val="22"/>
                <w:szCs w:val="22"/>
                <w:lang w:eastAsia="ar-SA"/>
              </w:rPr>
            </w:pPr>
            <w:r w:rsidRPr="001203F9">
              <w:rPr>
                <w:rFonts w:eastAsia="Calibri"/>
                <w:b/>
                <w:sz w:val="22"/>
                <w:szCs w:val="22"/>
                <w:lang w:eastAsia="ar-SA"/>
              </w:rPr>
              <w:t>COMPETENZA ALFABETICA FUNZIONALE</w:t>
            </w:r>
          </w:p>
        </w:tc>
      </w:tr>
      <w:tr w:rsidR="001203F9" w:rsidRPr="001203F9" w14:paraId="3506E9D0" w14:textId="77777777" w:rsidTr="009257D2">
        <w:trPr>
          <w:jc w:val="center"/>
        </w:trPr>
        <w:tc>
          <w:tcPr>
            <w:tcW w:w="4219" w:type="dxa"/>
            <w:tcBorders>
              <w:top w:val="single" w:sz="12" w:space="0" w:color="auto"/>
              <w:bottom w:val="single" w:sz="4" w:space="0" w:color="auto"/>
            </w:tcBorders>
            <w:shd w:val="clear" w:color="auto" w:fill="auto"/>
            <w:vAlign w:val="center"/>
          </w:tcPr>
          <w:p w14:paraId="792381D5" w14:textId="77777777" w:rsidR="001203F9" w:rsidRPr="001203F9" w:rsidRDefault="001203F9" w:rsidP="001203F9">
            <w:pPr>
              <w:suppressAutoHyphens/>
              <w:spacing w:after="200" w:line="276" w:lineRule="auto"/>
              <w:rPr>
                <w:rFonts w:eastAsia="Calibri"/>
                <w:b/>
                <w:sz w:val="22"/>
                <w:szCs w:val="22"/>
                <w:lang w:eastAsia="ar-SA"/>
              </w:rPr>
            </w:pPr>
            <w:r w:rsidRPr="001203F9">
              <w:rPr>
                <w:rFonts w:eastAsia="Calibri"/>
                <w:b/>
                <w:smallCaps/>
                <w:sz w:val="22"/>
                <w:szCs w:val="22"/>
                <w:lang w:eastAsia="ar-SA"/>
              </w:rPr>
              <w:t>CRITERI / EVIDENZE</w:t>
            </w:r>
          </w:p>
        </w:tc>
        <w:tc>
          <w:tcPr>
            <w:tcW w:w="6125" w:type="dxa"/>
            <w:gridSpan w:val="2"/>
            <w:tcBorders>
              <w:top w:val="single" w:sz="12" w:space="0" w:color="auto"/>
              <w:bottom w:val="single" w:sz="4" w:space="0" w:color="auto"/>
            </w:tcBorders>
            <w:shd w:val="clear" w:color="auto" w:fill="auto"/>
            <w:vAlign w:val="center"/>
          </w:tcPr>
          <w:p w14:paraId="6238B865" w14:textId="77777777" w:rsidR="001203F9" w:rsidRPr="001203F9" w:rsidRDefault="001203F9" w:rsidP="001203F9">
            <w:pPr>
              <w:suppressAutoHyphens/>
              <w:spacing w:after="200" w:line="276" w:lineRule="auto"/>
              <w:rPr>
                <w:rFonts w:eastAsia="Calibri"/>
                <w:b/>
                <w:smallCaps/>
                <w:sz w:val="22"/>
                <w:szCs w:val="22"/>
                <w:lang w:eastAsia="ar-SA"/>
              </w:rPr>
            </w:pPr>
            <w:r w:rsidRPr="001203F9">
              <w:rPr>
                <w:rFonts w:eastAsia="Calibri"/>
                <w:b/>
                <w:smallCaps/>
                <w:sz w:val="22"/>
                <w:szCs w:val="22"/>
                <w:lang w:eastAsia="ar-SA"/>
              </w:rPr>
              <w:t>FOCUS DELL’OSSERVAZIONE – LIVELLI DI PADRONANZA</w:t>
            </w:r>
          </w:p>
        </w:tc>
      </w:tr>
      <w:tr w:rsidR="001203F9" w:rsidRPr="001203F9" w14:paraId="20796ABA" w14:textId="77777777" w:rsidTr="009257D2">
        <w:trPr>
          <w:jc w:val="center"/>
        </w:trPr>
        <w:tc>
          <w:tcPr>
            <w:tcW w:w="4219" w:type="dxa"/>
            <w:vMerge w:val="restart"/>
            <w:tcBorders>
              <w:top w:val="single" w:sz="4" w:space="0" w:color="auto"/>
              <w:bottom w:val="single" w:sz="4" w:space="0" w:color="auto"/>
            </w:tcBorders>
            <w:shd w:val="clear" w:color="auto" w:fill="auto"/>
            <w:vAlign w:val="center"/>
          </w:tcPr>
          <w:p w14:paraId="65449259" w14:textId="77777777" w:rsidR="001203F9" w:rsidRPr="001203F9" w:rsidRDefault="001203F9" w:rsidP="001203F9">
            <w:pPr>
              <w:suppressAutoHyphens/>
              <w:spacing w:after="200" w:line="276" w:lineRule="auto"/>
              <w:rPr>
                <w:rFonts w:eastAsia="Calibri"/>
                <w:b/>
                <w:bCs/>
                <w:sz w:val="22"/>
                <w:szCs w:val="22"/>
                <w:lang w:eastAsia="ar-SA"/>
              </w:rPr>
            </w:pPr>
            <w:r w:rsidRPr="001203F9">
              <w:rPr>
                <w:rFonts w:eastAsia="Calibri"/>
                <w:b/>
                <w:bCs/>
                <w:sz w:val="22"/>
                <w:szCs w:val="22"/>
                <w:lang w:eastAsia="ar-SA"/>
              </w:rPr>
              <w:t xml:space="preserve">Pertinenza e correttezza della tipologia testuale. </w:t>
            </w:r>
          </w:p>
          <w:p w14:paraId="12AF4C9B" w14:textId="77777777" w:rsidR="001203F9" w:rsidRPr="001203F9" w:rsidRDefault="001203F9" w:rsidP="001203F9">
            <w:pPr>
              <w:suppressAutoHyphens/>
              <w:spacing w:after="200" w:line="276" w:lineRule="auto"/>
              <w:rPr>
                <w:rFonts w:eastAsia="Calibri"/>
                <w:b/>
                <w:bCs/>
                <w:sz w:val="22"/>
                <w:szCs w:val="22"/>
                <w:lang w:eastAsia="ar-SA"/>
              </w:rPr>
            </w:pPr>
            <w:r w:rsidRPr="001203F9">
              <w:rPr>
                <w:rFonts w:eastAsia="Calibri"/>
                <w:b/>
                <w:bCs/>
                <w:sz w:val="22"/>
                <w:szCs w:val="22"/>
                <w:lang w:eastAsia="ar-SA"/>
              </w:rPr>
              <w:t xml:space="preserve">Scelta delle categorie. </w:t>
            </w:r>
          </w:p>
          <w:p w14:paraId="6A1A9BD7" w14:textId="77777777" w:rsidR="001203F9" w:rsidRPr="001203F9" w:rsidRDefault="001203F9" w:rsidP="001203F9">
            <w:pPr>
              <w:suppressAutoHyphens/>
              <w:spacing w:after="200" w:line="276" w:lineRule="auto"/>
              <w:rPr>
                <w:rFonts w:eastAsia="Calibri"/>
                <w:b/>
                <w:bCs/>
                <w:sz w:val="22"/>
                <w:szCs w:val="22"/>
                <w:lang w:eastAsia="ar-SA"/>
              </w:rPr>
            </w:pPr>
            <w:r w:rsidRPr="001203F9">
              <w:rPr>
                <w:rFonts w:eastAsia="Calibri"/>
                <w:b/>
                <w:bCs/>
                <w:sz w:val="22"/>
                <w:szCs w:val="22"/>
                <w:lang w:eastAsia="ar-SA"/>
              </w:rPr>
              <w:t>Scelta dei contenuti.</w:t>
            </w:r>
          </w:p>
          <w:p w14:paraId="19D97687" w14:textId="77777777" w:rsidR="001203F9" w:rsidRPr="001203F9" w:rsidRDefault="001203F9" w:rsidP="001203F9">
            <w:pPr>
              <w:suppressAutoHyphens/>
              <w:spacing w:after="200" w:line="276" w:lineRule="auto"/>
              <w:rPr>
                <w:rFonts w:eastAsia="Calibri"/>
                <w:b/>
                <w:bCs/>
                <w:sz w:val="22"/>
                <w:szCs w:val="22"/>
                <w:lang w:eastAsia="ar-SA"/>
              </w:rPr>
            </w:pPr>
          </w:p>
        </w:tc>
        <w:tc>
          <w:tcPr>
            <w:tcW w:w="338" w:type="dxa"/>
            <w:tcBorders>
              <w:top w:val="single" w:sz="4" w:space="0" w:color="auto"/>
              <w:bottom w:val="single" w:sz="4" w:space="0" w:color="auto"/>
            </w:tcBorders>
            <w:shd w:val="clear" w:color="auto" w:fill="auto"/>
            <w:vAlign w:val="center"/>
          </w:tcPr>
          <w:p w14:paraId="46A4D057" w14:textId="77777777" w:rsidR="001203F9" w:rsidRPr="001203F9" w:rsidRDefault="001203F9" w:rsidP="001203F9">
            <w:pPr>
              <w:suppressAutoHyphens/>
              <w:spacing w:after="200" w:line="276" w:lineRule="auto"/>
              <w:jc w:val="center"/>
              <w:rPr>
                <w:rFonts w:eastAsia="Calibri"/>
                <w:b/>
                <w:smallCaps/>
                <w:sz w:val="22"/>
                <w:szCs w:val="22"/>
                <w:lang w:eastAsia="ar-SA"/>
              </w:rPr>
            </w:pPr>
            <w:r w:rsidRPr="001203F9">
              <w:rPr>
                <w:rFonts w:eastAsia="Calibri"/>
                <w:b/>
                <w:smallCaps/>
                <w:sz w:val="22"/>
                <w:szCs w:val="22"/>
                <w:lang w:eastAsia="ar-SA"/>
              </w:rPr>
              <w:t>D</w:t>
            </w:r>
          </w:p>
        </w:tc>
        <w:tc>
          <w:tcPr>
            <w:tcW w:w="5787" w:type="dxa"/>
            <w:tcBorders>
              <w:top w:val="single" w:sz="4" w:space="0" w:color="auto"/>
              <w:bottom w:val="single" w:sz="4" w:space="0" w:color="auto"/>
            </w:tcBorders>
            <w:shd w:val="clear" w:color="auto" w:fill="auto"/>
            <w:vAlign w:val="center"/>
          </w:tcPr>
          <w:p w14:paraId="3BD97565" w14:textId="77777777" w:rsidR="001203F9" w:rsidRPr="001203F9" w:rsidRDefault="001203F9" w:rsidP="001203F9">
            <w:pPr>
              <w:suppressAutoHyphens/>
              <w:spacing w:after="200" w:line="0" w:lineRule="atLeast"/>
              <w:jc w:val="both"/>
              <w:rPr>
                <w:rFonts w:eastAsia="Calibri"/>
                <w:bCs/>
                <w:sz w:val="22"/>
                <w:szCs w:val="22"/>
                <w:lang w:eastAsia="ar-SA"/>
              </w:rPr>
            </w:pPr>
            <w:r w:rsidRPr="001203F9">
              <w:rPr>
                <w:rFonts w:eastAsia="Calibri"/>
                <w:bCs/>
                <w:sz w:val="22"/>
                <w:szCs w:val="22"/>
                <w:lang w:eastAsia="ar-SA"/>
              </w:rPr>
              <w:t>Il testo è realizzato in forma elementare e dietro istruzioni del docente.</w:t>
            </w:r>
          </w:p>
        </w:tc>
      </w:tr>
      <w:tr w:rsidR="001203F9" w:rsidRPr="001203F9" w14:paraId="3A5818DA" w14:textId="77777777" w:rsidTr="009257D2">
        <w:trPr>
          <w:jc w:val="center"/>
        </w:trPr>
        <w:tc>
          <w:tcPr>
            <w:tcW w:w="4219" w:type="dxa"/>
            <w:vMerge/>
            <w:tcBorders>
              <w:top w:val="single" w:sz="4" w:space="0" w:color="auto"/>
              <w:bottom w:val="single" w:sz="4" w:space="0" w:color="auto"/>
            </w:tcBorders>
            <w:shd w:val="clear" w:color="auto" w:fill="auto"/>
            <w:vAlign w:val="center"/>
          </w:tcPr>
          <w:p w14:paraId="6D001C89" w14:textId="77777777" w:rsidR="001203F9" w:rsidRPr="001203F9" w:rsidRDefault="001203F9" w:rsidP="001203F9">
            <w:pPr>
              <w:suppressAutoHyphens/>
              <w:spacing w:after="200" w:line="276" w:lineRule="auto"/>
              <w:rPr>
                <w:rFonts w:eastAsia="Calibri"/>
                <w:b/>
                <w:bCs/>
                <w:sz w:val="22"/>
                <w:szCs w:val="22"/>
                <w:lang w:eastAsia="ar-SA"/>
              </w:rPr>
            </w:pPr>
          </w:p>
        </w:tc>
        <w:tc>
          <w:tcPr>
            <w:tcW w:w="338" w:type="dxa"/>
            <w:tcBorders>
              <w:top w:val="single" w:sz="4" w:space="0" w:color="auto"/>
              <w:bottom w:val="single" w:sz="4" w:space="0" w:color="auto"/>
            </w:tcBorders>
            <w:shd w:val="clear" w:color="auto" w:fill="auto"/>
            <w:vAlign w:val="center"/>
          </w:tcPr>
          <w:p w14:paraId="3853B219" w14:textId="77777777" w:rsidR="001203F9" w:rsidRPr="001203F9" w:rsidRDefault="001203F9" w:rsidP="001203F9">
            <w:pPr>
              <w:suppressAutoHyphens/>
              <w:spacing w:after="200" w:line="276" w:lineRule="auto"/>
              <w:jc w:val="center"/>
              <w:rPr>
                <w:rFonts w:eastAsia="Calibri"/>
                <w:b/>
                <w:smallCaps/>
                <w:sz w:val="22"/>
                <w:szCs w:val="22"/>
                <w:lang w:eastAsia="ar-SA"/>
              </w:rPr>
            </w:pPr>
            <w:r w:rsidRPr="001203F9">
              <w:rPr>
                <w:rFonts w:eastAsia="Calibri"/>
                <w:b/>
                <w:smallCaps/>
                <w:sz w:val="22"/>
                <w:szCs w:val="22"/>
                <w:lang w:eastAsia="ar-SA"/>
              </w:rPr>
              <w:t>C</w:t>
            </w:r>
          </w:p>
        </w:tc>
        <w:tc>
          <w:tcPr>
            <w:tcW w:w="5787" w:type="dxa"/>
            <w:tcBorders>
              <w:top w:val="single" w:sz="4" w:space="0" w:color="auto"/>
              <w:bottom w:val="single" w:sz="4" w:space="0" w:color="auto"/>
            </w:tcBorders>
            <w:shd w:val="clear" w:color="auto" w:fill="auto"/>
            <w:vAlign w:val="center"/>
          </w:tcPr>
          <w:p w14:paraId="7DE44C82" w14:textId="77777777" w:rsidR="001203F9" w:rsidRPr="001203F9" w:rsidRDefault="001203F9" w:rsidP="001203F9">
            <w:pPr>
              <w:suppressAutoHyphens/>
              <w:spacing w:after="200" w:line="276" w:lineRule="auto"/>
              <w:jc w:val="both"/>
              <w:rPr>
                <w:rFonts w:eastAsia="Calibri"/>
                <w:bCs/>
                <w:sz w:val="22"/>
                <w:szCs w:val="22"/>
                <w:lang w:eastAsia="ar-SA"/>
              </w:rPr>
            </w:pPr>
            <w:r w:rsidRPr="001203F9">
              <w:rPr>
                <w:rFonts w:eastAsia="Calibri"/>
                <w:bCs/>
                <w:sz w:val="22"/>
                <w:szCs w:val="22"/>
                <w:lang w:eastAsia="ar-SA"/>
              </w:rPr>
              <w:t>Il testo è realizzato in forma pertinente e corretta su guida del docente per gli aspetti più complessi.</w:t>
            </w:r>
          </w:p>
        </w:tc>
      </w:tr>
      <w:tr w:rsidR="001203F9" w:rsidRPr="001203F9" w14:paraId="2CF54DFF" w14:textId="77777777" w:rsidTr="009257D2">
        <w:trPr>
          <w:jc w:val="center"/>
        </w:trPr>
        <w:tc>
          <w:tcPr>
            <w:tcW w:w="4219" w:type="dxa"/>
            <w:vMerge/>
            <w:tcBorders>
              <w:top w:val="single" w:sz="4" w:space="0" w:color="auto"/>
              <w:bottom w:val="single" w:sz="4" w:space="0" w:color="auto"/>
            </w:tcBorders>
            <w:shd w:val="clear" w:color="auto" w:fill="auto"/>
            <w:vAlign w:val="center"/>
          </w:tcPr>
          <w:p w14:paraId="60BE4653" w14:textId="77777777" w:rsidR="001203F9" w:rsidRPr="001203F9" w:rsidRDefault="001203F9" w:rsidP="001203F9">
            <w:pPr>
              <w:suppressAutoHyphens/>
              <w:spacing w:after="200" w:line="276" w:lineRule="auto"/>
              <w:rPr>
                <w:rFonts w:eastAsia="Calibri"/>
                <w:b/>
                <w:bCs/>
                <w:sz w:val="22"/>
                <w:szCs w:val="22"/>
                <w:lang w:eastAsia="ar-SA"/>
              </w:rPr>
            </w:pPr>
          </w:p>
        </w:tc>
        <w:tc>
          <w:tcPr>
            <w:tcW w:w="338" w:type="dxa"/>
            <w:tcBorders>
              <w:top w:val="single" w:sz="4" w:space="0" w:color="auto"/>
              <w:bottom w:val="single" w:sz="4" w:space="0" w:color="auto"/>
            </w:tcBorders>
            <w:shd w:val="clear" w:color="auto" w:fill="auto"/>
            <w:vAlign w:val="center"/>
          </w:tcPr>
          <w:p w14:paraId="7E9CC3E7" w14:textId="77777777" w:rsidR="001203F9" w:rsidRPr="001203F9" w:rsidRDefault="001203F9" w:rsidP="001203F9">
            <w:pPr>
              <w:suppressAutoHyphens/>
              <w:spacing w:after="200" w:line="276" w:lineRule="auto"/>
              <w:jc w:val="center"/>
              <w:rPr>
                <w:rFonts w:eastAsia="Calibri"/>
                <w:b/>
                <w:smallCaps/>
                <w:sz w:val="22"/>
                <w:szCs w:val="22"/>
                <w:lang w:eastAsia="ar-SA"/>
              </w:rPr>
            </w:pPr>
            <w:r w:rsidRPr="001203F9">
              <w:rPr>
                <w:rFonts w:eastAsia="Calibri"/>
                <w:b/>
                <w:smallCaps/>
                <w:sz w:val="22"/>
                <w:szCs w:val="22"/>
                <w:lang w:eastAsia="ar-SA"/>
              </w:rPr>
              <w:t>B</w:t>
            </w:r>
          </w:p>
        </w:tc>
        <w:tc>
          <w:tcPr>
            <w:tcW w:w="5787" w:type="dxa"/>
            <w:tcBorders>
              <w:top w:val="single" w:sz="4" w:space="0" w:color="auto"/>
              <w:bottom w:val="single" w:sz="4" w:space="0" w:color="auto"/>
            </w:tcBorders>
            <w:shd w:val="clear" w:color="auto" w:fill="auto"/>
            <w:vAlign w:val="center"/>
          </w:tcPr>
          <w:p w14:paraId="5F146862" w14:textId="77777777" w:rsidR="001203F9" w:rsidRPr="001203F9" w:rsidRDefault="001203F9" w:rsidP="001203F9">
            <w:pPr>
              <w:suppressAutoHyphens/>
              <w:spacing w:after="200" w:line="276" w:lineRule="auto"/>
              <w:jc w:val="both"/>
              <w:rPr>
                <w:rFonts w:eastAsia="Calibri"/>
                <w:sz w:val="22"/>
                <w:szCs w:val="22"/>
                <w:lang w:eastAsia="ar-SA"/>
              </w:rPr>
            </w:pPr>
            <w:r w:rsidRPr="001203F9">
              <w:rPr>
                <w:rFonts w:eastAsia="Calibri"/>
                <w:bCs/>
                <w:sz w:val="22"/>
                <w:szCs w:val="22"/>
                <w:lang w:eastAsia="ar-SA"/>
              </w:rPr>
              <w:t>Il testo è realizzato in forma pertinente e corretta, con una certa autonomia.</w:t>
            </w:r>
          </w:p>
        </w:tc>
      </w:tr>
      <w:tr w:rsidR="001203F9" w:rsidRPr="001203F9" w14:paraId="56198FFA" w14:textId="77777777" w:rsidTr="009257D2">
        <w:trPr>
          <w:jc w:val="center"/>
        </w:trPr>
        <w:tc>
          <w:tcPr>
            <w:tcW w:w="4219" w:type="dxa"/>
            <w:vMerge/>
            <w:tcBorders>
              <w:top w:val="single" w:sz="4" w:space="0" w:color="auto"/>
              <w:bottom w:val="single" w:sz="4" w:space="0" w:color="auto"/>
            </w:tcBorders>
            <w:shd w:val="clear" w:color="auto" w:fill="auto"/>
            <w:vAlign w:val="center"/>
          </w:tcPr>
          <w:p w14:paraId="59BDF3AC" w14:textId="77777777" w:rsidR="001203F9" w:rsidRPr="001203F9" w:rsidRDefault="001203F9" w:rsidP="001203F9">
            <w:pPr>
              <w:suppressAutoHyphens/>
              <w:spacing w:after="200" w:line="276" w:lineRule="auto"/>
              <w:rPr>
                <w:rFonts w:eastAsia="Calibri"/>
                <w:b/>
                <w:bCs/>
                <w:sz w:val="22"/>
                <w:szCs w:val="22"/>
                <w:lang w:eastAsia="ar-SA"/>
              </w:rPr>
            </w:pPr>
          </w:p>
        </w:tc>
        <w:tc>
          <w:tcPr>
            <w:tcW w:w="338" w:type="dxa"/>
            <w:tcBorders>
              <w:top w:val="single" w:sz="4" w:space="0" w:color="auto"/>
              <w:bottom w:val="single" w:sz="4" w:space="0" w:color="auto"/>
            </w:tcBorders>
            <w:shd w:val="clear" w:color="auto" w:fill="auto"/>
            <w:vAlign w:val="center"/>
          </w:tcPr>
          <w:p w14:paraId="6739E4A0" w14:textId="77777777" w:rsidR="001203F9" w:rsidRPr="001203F9" w:rsidRDefault="001203F9" w:rsidP="001203F9">
            <w:pPr>
              <w:suppressAutoHyphens/>
              <w:spacing w:after="200" w:line="276" w:lineRule="auto"/>
              <w:jc w:val="center"/>
              <w:rPr>
                <w:rFonts w:eastAsia="Calibri"/>
                <w:b/>
                <w:smallCaps/>
                <w:sz w:val="22"/>
                <w:szCs w:val="22"/>
                <w:lang w:eastAsia="ar-SA"/>
              </w:rPr>
            </w:pPr>
            <w:r w:rsidRPr="001203F9">
              <w:rPr>
                <w:rFonts w:eastAsia="Calibri"/>
                <w:b/>
                <w:smallCaps/>
                <w:sz w:val="22"/>
                <w:szCs w:val="22"/>
                <w:lang w:eastAsia="ar-SA"/>
              </w:rPr>
              <w:t>A</w:t>
            </w:r>
          </w:p>
        </w:tc>
        <w:tc>
          <w:tcPr>
            <w:tcW w:w="5787" w:type="dxa"/>
            <w:tcBorders>
              <w:top w:val="single" w:sz="4" w:space="0" w:color="auto"/>
              <w:bottom w:val="single" w:sz="4" w:space="0" w:color="auto"/>
            </w:tcBorders>
            <w:shd w:val="clear" w:color="auto" w:fill="auto"/>
            <w:vAlign w:val="center"/>
          </w:tcPr>
          <w:p w14:paraId="3304B17B" w14:textId="77777777" w:rsidR="001203F9" w:rsidRPr="001203F9" w:rsidRDefault="001203F9" w:rsidP="001203F9">
            <w:pPr>
              <w:suppressAutoHyphens/>
              <w:spacing w:after="200" w:line="0" w:lineRule="atLeast"/>
              <w:jc w:val="both"/>
              <w:rPr>
                <w:rFonts w:eastAsia="Calibri"/>
                <w:bCs/>
                <w:color w:val="000000"/>
                <w:sz w:val="22"/>
                <w:szCs w:val="22"/>
                <w:lang w:eastAsia="ar-SA"/>
              </w:rPr>
            </w:pPr>
            <w:r w:rsidRPr="001203F9">
              <w:rPr>
                <w:rFonts w:eastAsia="Calibri"/>
                <w:bCs/>
                <w:sz w:val="22"/>
                <w:szCs w:val="22"/>
                <w:lang w:eastAsia="ar-SA"/>
              </w:rPr>
              <w:t>Il testo è realizzato in forma pertinente, corretta, originale ed efficace. Sono state inserite correttamente le immagini/riprese scelte personalmente.</w:t>
            </w:r>
          </w:p>
        </w:tc>
      </w:tr>
      <w:tr w:rsidR="001203F9" w:rsidRPr="001203F9" w14:paraId="4FA209CA" w14:textId="77777777" w:rsidTr="009257D2">
        <w:trPr>
          <w:jc w:val="center"/>
        </w:trPr>
        <w:tc>
          <w:tcPr>
            <w:tcW w:w="4219" w:type="dxa"/>
            <w:vMerge w:val="restart"/>
            <w:tcBorders>
              <w:top w:val="single" w:sz="12" w:space="0" w:color="auto"/>
            </w:tcBorders>
            <w:shd w:val="clear" w:color="auto" w:fill="auto"/>
            <w:vAlign w:val="center"/>
          </w:tcPr>
          <w:p w14:paraId="2DB550EC" w14:textId="77777777" w:rsidR="001203F9" w:rsidRPr="001203F9" w:rsidRDefault="001203F9" w:rsidP="001203F9">
            <w:pPr>
              <w:suppressAutoHyphens/>
              <w:spacing w:after="200" w:line="276" w:lineRule="auto"/>
              <w:rPr>
                <w:rFonts w:eastAsia="Calibri"/>
                <w:b/>
                <w:bCs/>
                <w:sz w:val="22"/>
                <w:szCs w:val="22"/>
                <w:lang w:eastAsia="ar-SA"/>
              </w:rPr>
            </w:pPr>
            <w:r w:rsidRPr="001203F9">
              <w:rPr>
                <w:rFonts w:eastAsia="Calibri"/>
                <w:b/>
                <w:bCs/>
                <w:sz w:val="22"/>
                <w:szCs w:val="22"/>
                <w:lang w:eastAsia="ar-SA"/>
              </w:rPr>
              <w:t>Chiarezza del testo e accuratezza della composizione/scrittura.</w:t>
            </w:r>
            <w:r w:rsidRPr="001203F9">
              <w:rPr>
                <w:rFonts w:eastAsia="Calibri"/>
                <w:sz w:val="22"/>
                <w:szCs w:val="22"/>
                <w:lang w:eastAsia="ar-SA"/>
              </w:rPr>
              <w:br/>
            </w:r>
            <w:r w:rsidRPr="001203F9">
              <w:rPr>
                <w:rFonts w:eastAsia="Calibri"/>
                <w:b/>
                <w:bCs/>
                <w:sz w:val="22"/>
                <w:szCs w:val="22"/>
                <w:lang w:eastAsia="ar-SA"/>
              </w:rPr>
              <w:t xml:space="preserve">Completezza significatività e pertinenza dei dati e delle informazioni. </w:t>
            </w:r>
            <w:r w:rsidRPr="001203F9">
              <w:rPr>
                <w:rFonts w:eastAsia="Calibri"/>
                <w:sz w:val="22"/>
                <w:szCs w:val="22"/>
                <w:lang w:eastAsia="ar-SA"/>
              </w:rPr>
              <w:br/>
            </w:r>
            <w:r w:rsidRPr="001203F9">
              <w:rPr>
                <w:rFonts w:eastAsia="Calibri"/>
                <w:b/>
                <w:bCs/>
                <w:sz w:val="22"/>
                <w:szCs w:val="22"/>
                <w:lang w:eastAsia="ar-SA"/>
              </w:rPr>
              <w:t>Organicità.</w:t>
            </w:r>
          </w:p>
        </w:tc>
        <w:tc>
          <w:tcPr>
            <w:tcW w:w="338" w:type="dxa"/>
            <w:tcBorders>
              <w:top w:val="single" w:sz="4" w:space="0" w:color="auto"/>
              <w:bottom w:val="single" w:sz="4" w:space="0" w:color="auto"/>
            </w:tcBorders>
            <w:shd w:val="clear" w:color="auto" w:fill="auto"/>
            <w:vAlign w:val="center"/>
          </w:tcPr>
          <w:p w14:paraId="1FEE452E" w14:textId="77777777" w:rsidR="001203F9" w:rsidRPr="001203F9" w:rsidRDefault="001203F9" w:rsidP="001203F9">
            <w:pPr>
              <w:suppressAutoHyphens/>
              <w:spacing w:after="200" w:line="276" w:lineRule="auto"/>
              <w:jc w:val="center"/>
              <w:rPr>
                <w:rFonts w:eastAsia="Calibri"/>
                <w:b/>
                <w:smallCaps/>
                <w:sz w:val="22"/>
                <w:szCs w:val="22"/>
                <w:lang w:eastAsia="ar-SA"/>
              </w:rPr>
            </w:pPr>
            <w:r w:rsidRPr="001203F9">
              <w:rPr>
                <w:rFonts w:eastAsia="Calibri"/>
                <w:b/>
                <w:smallCaps/>
                <w:sz w:val="22"/>
                <w:szCs w:val="22"/>
                <w:lang w:eastAsia="ar-SA"/>
              </w:rPr>
              <w:t>D</w:t>
            </w:r>
          </w:p>
        </w:tc>
        <w:tc>
          <w:tcPr>
            <w:tcW w:w="5787" w:type="dxa"/>
            <w:tcBorders>
              <w:top w:val="single" w:sz="4" w:space="0" w:color="auto"/>
              <w:bottom w:val="single" w:sz="4" w:space="0" w:color="auto"/>
              <w:right w:val="single" w:sz="4" w:space="0" w:color="auto"/>
            </w:tcBorders>
            <w:shd w:val="clear" w:color="auto" w:fill="auto"/>
            <w:vAlign w:val="center"/>
          </w:tcPr>
          <w:p w14:paraId="12E0A837" w14:textId="77777777" w:rsidR="001203F9" w:rsidRPr="001203F9" w:rsidRDefault="001203F9" w:rsidP="001203F9">
            <w:pPr>
              <w:suppressAutoHyphens/>
              <w:spacing w:after="200" w:line="0" w:lineRule="atLeast"/>
              <w:jc w:val="both"/>
              <w:rPr>
                <w:rFonts w:eastAsia="Calibri"/>
                <w:bCs/>
                <w:sz w:val="22"/>
                <w:szCs w:val="22"/>
                <w:lang w:eastAsia="ar-SA"/>
              </w:rPr>
            </w:pPr>
            <w:r w:rsidRPr="001203F9">
              <w:rPr>
                <w:rFonts w:eastAsia="Calibri"/>
                <w:bCs/>
                <w:sz w:val="22"/>
                <w:szCs w:val="22"/>
                <w:lang w:eastAsia="ar-SA"/>
              </w:rPr>
              <w:t>Il testo contiene informazioni parziali.</w:t>
            </w:r>
          </w:p>
        </w:tc>
      </w:tr>
      <w:tr w:rsidR="001203F9" w:rsidRPr="001203F9" w14:paraId="550670A8" w14:textId="77777777" w:rsidTr="009257D2">
        <w:trPr>
          <w:jc w:val="center"/>
        </w:trPr>
        <w:tc>
          <w:tcPr>
            <w:tcW w:w="4219" w:type="dxa"/>
            <w:vMerge/>
            <w:tcBorders>
              <w:top w:val="single" w:sz="12" w:space="0" w:color="auto"/>
            </w:tcBorders>
            <w:shd w:val="clear" w:color="auto" w:fill="auto"/>
            <w:vAlign w:val="center"/>
          </w:tcPr>
          <w:p w14:paraId="165E72FC" w14:textId="77777777" w:rsidR="001203F9" w:rsidRPr="001203F9" w:rsidRDefault="001203F9" w:rsidP="001203F9">
            <w:pPr>
              <w:suppressAutoHyphens/>
              <w:spacing w:after="200" w:line="276" w:lineRule="auto"/>
              <w:rPr>
                <w:rFonts w:eastAsia="Calibri"/>
                <w:b/>
                <w:bCs/>
                <w:sz w:val="22"/>
                <w:szCs w:val="22"/>
                <w:lang w:eastAsia="ar-SA"/>
              </w:rPr>
            </w:pPr>
          </w:p>
        </w:tc>
        <w:tc>
          <w:tcPr>
            <w:tcW w:w="338" w:type="dxa"/>
            <w:tcBorders>
              <w:top w:val="single" w:sz="4" w:space="0" w:color="auto"/>
            </w:tcBorders>
            <w:shd w:val="clear" w:color="auto" w:fill="auto"/>
            <w:vAlign w:val="center"/>
          </w:tcPr>
          <w:p w14:paraId="406DF6E7" w14:textId="77777777" w:rsidR="001203F9" w:rsidRPr="001203F9" w:rsidRDefault="001203F9" w:rsidP="001203F9">
            <w:pPr>
              <w:suppressAutoHyphens/>
              <w:spacing w:after="200" w:line="276" w:lineRule="auto"/>
              <w:jc w:val="center"/>
              <w:rPr>
                <w:rFonts w:eastAsia="Calibri"/>
                <w:b/>
                <w:smallCaps/>
                <w:sz w:val="22"/>
                <w:szCs w:val="22"/>
                <w:lang w:eastAsia="ar-SA"/>
              </w:rPr>
            </w:pPr>
            <w:r w:rsidRPr="001203F9">
              <w:rPr>
                <w:rFonts w:eastAsia="Calibri"/>
                <w:b/>
                <w:smallCaps/>
                <w:sz w:val="22"/>
                <w:szCs w:val="22"/>
                <w:lang w:eastAsia="ar-SA"/>
              </w:rPr>
              <w:t>C</w:t>
            </w:r>
          </w:p>
        </w:tc>
        <w:tc>
          <w:tcPr>
            <w:tcW w:w="5787" w:type="dxa"/>
            <w:tcBorders>
              <w:top w:val="single" w:sz="4" w:space="0" w:color="auto"/>
            </w:tcBorders>
            <w:shd w:val="clear" w:color="auto" w:fill="auto"/>
            <w:vAlign w:val="center"/>
          </w:tcPr>
          <w:p w14:paraId="55A5CF16" w14:textId="77777777" w:rsidR="001203F9" w:rsidRPr="001203F9" w:rsidRDefault="001203F9" w:rsidP="001203F9">
            <w:pPr>
              <w:suppressAutoHyphens/>
              <w:spacing w:after="200" w:line="0" w:lineRule="atLeast"/>
              <w:jc w:val="both"/>
              <w:rPr>
                <w:rFonts w:eastAsia="Calibri"/>
                <w:bCs/>
                <w:sz w:val="22"/>
                <w:szCs w:val="22"/>
                <w:lang w:eastAsia="ar-SA"/>
              </w:rPr>
            </w:pPr>
            <w:r w:rsidRPr="001203F9">
              <w:rPr>
                <w:rFonts w:eastAsia="Calibri"/>
                <w:bCs/>
                <w:sz w:val="22"/>
                <w:szCs w:val="22"/>
                <w:lang w:eastAsia="ar-SA"/>
              </w:rPr>
              <w:t>Il testo contiene informazioni minime, ma chiare.</w:t>
            </w:r>
          </w:p>
        </w:tc>
      </w:tr>
      <w:tr w:rsidR="001203F9" w:rsidRPr="001203F9" w14:paraId="512EEECE" w14:textId="77777777" w:rsidTr="009257D2">
        <w:trPr>
          <w:jc w:val="center"/>
        </w:trPr>
        <w:tc>
          <w:tcPr>
            <w:tcW w:w="4219" w:type="dxa"/>
            <w:vMerge/>
            <w:shd w:val="clear" w:color="auto" w:fill="auto"/>
            <w:vAlign w:val="center"/>
          </w:tcPr>
          <w:p w14:paraId="731CCBEC" w14:textId="77777777" w:rsidR="001203F9" w:rsidRPr="001203F9" w:rsidRDefault="001203F9" w:rsidP="001203F9">
            <w:pPr>
              <w:suppressAutoHyphens/>
              <w:spacing w:after="200" w:line="276" w:lineRule="auto"/>
              <w:rPr>
                <w:rFonts w:eastAsia="Calibri"/>
                <w:b/>
                <w:bCs/>
                <w:sz w:val="22"/>
                <w:szCs w:val="22"/>
                <w:lang w:eastAsia="ar-SA"/>
              </w:rPr>
            </w:pPr>
          </w:p>
        </w:tc>
        <w:tc>
          <w:tcPr>
            <w:tcW w:w="338" w:type="dxa"/>
            <w:shd w:val="clear" w:color="auto" w:fill="auto"/>
            <w:vAlign w:val="center"/>
          </w:tcPr>
          <w:p w14:paraId="32C81658" w14:textId="77777777" w:rsidR="001203F9" w:rsidRPr="001203F9" w:rsidRDefault="001203F9" w:rsidP="001203F9">
            <w:pPr>
              <w:suppressAutoHyphens/>
              <w:spacing w:after="200" w:line="276" w:lineRule="auto"/>
              <w:jc w:val="center"/>
              <w:rPr>
                <w:rFonts w:eastAsia="Calibri"/>
                <w:b/>
                <w:smallCaps/>
                <w:sz w:val="22"/>
                <w:szCs w:val="22"/>
                <w:lang w:eastAsia="ar-SA"/>
              </w:rPr>
            </w:pPr>
            <w:r w:rsidRPr="001203F9">
              <w:rPr>
                <w:rFonts w:eastAsia="Calibri"/>
                <w:b/>
                <w:smallCaps/>
                <w:sz w:val="22"/>
                <w:szCs w:val="22"/>
                <w:lang w:eastAsia="ar-SA"/>
              </w:rPr>
              <w:t>B</w:t>
            </w:r>
          </w:p>
        </w:tc>
        <w:tc>
          <w:tcPr>
            <w:tcW w:w="5787" w:type="dxa"/>
            <w:shd w:val="clear" w:color="auto" w:fill="auto"/>
            <w:vAlign w:val="center"/>
          </w:tcPr>
          <w:p w14:paraId="410E0051" w14:textId="77777777" w:rsidR="001203F9" w:rsidRPr="001203F9" w:rsidRDefault="001203F9" w:rsidP="001203F9">
            <w:pPr>
              <w:suppressAutoHyphens/>
              <w:spacing w:after="200" w:line="0" w:lineRule="atLeast"/>
              <w:jc w:val="both"/>
              <w:rPr>
                <w:rFonts w:eastAsia="Calibri"/>
                <w:bCs/>
                <w:sz w:val="22"/>
                <w:szCs w:val="22"/>
                <w:lang w:eastAsia="ar-SA"/>
              </w:rPr>
            </w:pPr>
            <w:r w:rsidRPr="001203F9">
              <w:rPr>
                <w:rFonts w:eastAsia="Calibri"/>
                <w:bCs/>
                <w:sz w:val="22"/>
                <w:szCs w:val="22"/>
                <w:lang w:eastAsia="ar-SA"/>
              </w:rPr>
              <w:t>Il testo è una descrizione abbastanza precisa e completa dell'attività/esperienza.</w:t>
            </w:r>
          </w:p>
        </w:tc>
      </w:tr>
      <w:tr w:rsidR="001203F9" w:rsidRPr="001203F9" w14:paraId="5AFCCBE2" w14:textId="77777777" w:rsidTr="009257D2">
        <w:trPr>
          <w:jc w:val="center"/>
        </w:trPr>
        <w:tc>
          <w:tcPr>
            <w:tcW w:w="4219" w:type="dxa"/>
            <w:vMerge/>
            <w:shd w:val="clear" w:color="auto" w:fill="auto"/>
            <w:vAlign w:val="center"/>
          </w:tcPr>
          <w:p w14:paraId="108C2457" w14:textId="77777777" w:rsidR="001203F9" w:rsidRPr="001203F9" w:rsidRDefault="001203F9" w:rsidP="001203F9">
            <w:pPr>
              <w:suppressAutoHyphens/>
              <w:spacing w:after="200" w:line="276" w:lineRule="auto"/>
              <w:rPr>
                <w:rFonts w:eastAsia="Calibri"/>
                <w:b/>
                <w:bCs/>
                <w:sz w:val="22"/>
                <w:szCs w:val="22"/>
                <w:lang w:eastAsia="ar-SA"/>
              </w:rPr>
            </w:pPr>
          </w:p>
        </w:tc>
        <w:tc>
          <w:tcPr>
            <w:tcW w:w="338" w:type="dxa"/>
            <w:shd w:val="clear" w:color="auto" w:fill="auto"/>
            <w:vAlign w:val="center"/>
          </w:tcPr>
          <w:p w14:paraId="6B5AC65D" w14:textId="77777777" w:rsidR="001203F9" w:rsidRPr="001203F9" w:rsidRDefault="001203F9" w:rsidP="001203F9">
            <w:pPr>
              <w:suppressAutoHyphens/>
              <w:spacing w:after="200" w:line="276" w:lineRule="auto"/>
              <w:jc w:val="center"/>
              <w:rPr>
                <w:rFonts w:eastAsia="Calibri"/>
                <w:b/>
                <w:smallCaps/>
                <w:sz w:val="22"/>
                <w:szCs w:val="22"/>
                <w:lang w:eastAsia="ar-SA"/>
              </w:rPr>
            </w:pPr>
            <w:r w:rsidRPr="001203F9">
              <w:rPr>
                <w:rFonts w:eastAsia="Calibri"/>
                <w:b/>
                <w:smallCaps/>
                <w:sz w:val="22"/>
                <w:szCs w:val="22"/>
                <w:lang w:eastAsia="ar-SA"/>
              </w:rPr>
              <w:t>A</w:t>
            </w:r>
          </w:p>
        </w:tc>
        <w:tc>
          <w:tcPr>
            <w:tcW w:w="5787" w:type="dxa"/>
            <w:shd w:val="clear" w:color="auto" w:fill="auto"/>
            <w:vAlign w:val="center"/>
          </w:tcPr>
          <w:p w14:paraId="1478D6CC" w14:textId="77777777" w:rsidR="001203F9" w:rsidRPr="001203F9" w:rsidRDefault="001203F9" w:rsidP="001203F9">
            <w:pPr>
              <w:suppressAutoHyphens/>
              <w:spacing w:after="200" w:line="0" w:lineRule="atLeast"/>
              <w:jc w:val="both"/>
              <w:rPr>
                <w:rFonts w:eastAsia="Calibri"/>
                <w:bCs/>
                <w:sz w:val="22"/>
                <w:szCs w:val="22"/>
                <w:lang w:eastAsia="ar-SA"/>
              </w:rPr>
            </w:pPr>
            <w:r w:rsidRPr="001203F9">
              <w:rPr>
                <w:rFonts w:eastAsia="Calibri"/>
                <w:bCs/>
                <w:sz w:val="22"/>
                <w:szCs w:val="22"/>
                <w:lang w:eastAsia="ar-SA"/>
              </w:rPr>
              <w:t xml:space="preserve">Il testo è chiaro e completo, contiene informazioni pertinenti, significative e organizzate tra loro.  </w:t>
            </w:r>
          </w:p>
          <w:p w14:paraId="7AD51112" w14:textId="77777777" w:rsidR="001203F9" w:rsidRPr="001203F9" w:rsidRDefault="001203F9" w:rsidP="001203F9">
            <w:pPr>
              <w:suppressAutoHyphens/>
              <w:spacing w:after="200" w:line="0" w:lineRule="atLeast"/>
              <w:jc w:val="both"/>
              <w:rPr>
                <w:rFonts w:eastAsia="Calibri"/>
                <w:bCs/>
                <w:sz w:val="22"/>
                <w:szCs w:val="22"/>
                <w:lang w:eastAsia="ar-SA"/>
              </w:rPr>
            </w:pPr>
            <w:r w:rsidRPr="001203F9">
              <w:rPr>
                <w:rFonts w:eastAsia="Calibri"/>
                <w:bCs/>
                <w:sz w:val="22"/>
                <w:szCs w:val="22"/>
                <w:lang w:eastAsia="ar-SA"/>
              </w:rPr>
              <w:t>La composizione/scrittura è accurata.</w:t>
            </w:r>
          </w:p>
        </w:tc>
      </w:tr>
    </w:tbl>
    <w:p w14:paraId="2F26901E" w14:textId="77777777" w:rsidR="001203F9" w:rsidRPr="001203F9" w:rsidRDefault="001203F9" w:rsidP="001203F9">
      <w:pPr>
        <w:suppressAutoHyphens/>
        <w:spacing w:after="200" w:line="276" w:lineRule="auto"/>
        <w:rPr>
          <w:rFonts w:eastAsia="Calibri"/>
          <w:b/>
          <w:sz w:val="22"/>
          <w:szCs w:val="22"/>
          <w:lang w:eastAsia="ar-SA"/>
        </w:rPr>
      </w:pPr>
    </w:p>
    <w:p w14:paraId="7573A1C4" w14:textId="77777777" w:rsidR="001203F9" w:rsidRPr="001203F9" w:rsidRDefault="001203F9" w:rsidP="001203F9">
      <w:pPr>
        <w:suppressAutoHyphens/>
        <w:spacing w:after="200" w:line="276" w:lineRule="auto"/>
        <w:rPr>
          <w:rFonts w:eastAsia="Calibri"/>
          <w:b/>
          <w:sz w:val="22"/>
          <w:szCs w:val="22"/>
          <w:lang w:eastAsia="ar-SA"/>
        </w:rPr>
      </w:pPr>
    </w:p>
    <w:p w14:paraId="7011D85B" w14:textId="77777777" w:rsidR="001203F9" w:rsidRPr="001203F9" w:rsidRDefault="001203F9" w:rsidP="001203F9">
      <w:pPr>
        <w:suppressAutoHyphens/>
        <w:adjustRightInd w:val="0"/>
        <w:spacing w:after="200" w:line="276" w:lineRule="auto"/>
        <w:rPr>
          <w:rFonts w:eastAsia="Calibri"/>
          <w:b/>
          <w:bCs/>
          <w:sz w:val="22"/>
          <w:szCs w:val="22"/>
          <w:lang w:eastAsia="ar-SA"/>
        </w:rPr>
      </w:pPr>
    </w:p>
    <w:p w14:paraId="77A61A82" w14:textId="77777777" w:rsidR="001203F9" w:rsidRPr="001203F9" w:rsidRDefault="001203F9" w:rsidP="001203F9">
      <w:pPr>
        <w:suppressAutoHyphens/>
        <w:adjustRightInd w:val="0"/>
        <w:spacing w:after="200" w:line="276" w:lineRule="auto"/>
        <w:jc w:val="center"/>
        <w:rPr>
          <w:rFonts w:eastAsia="Calibri"/>
          <w:b/>
          <w:bCs/>
          <w:sz w:val="22"/>
          <w:szCs w:val="22"/>
          <w:lang w:eastAsia="ar-SA"/>
        </w:rPr>
      </w:pPr>
      <w:r w:rsidRPr="001203F9">
        <w:rPr>
          <w:rFonts w:eastAsia="Calibri"/>
          <w:b/>
          <w:bCs/>
          <w:sz w:val="22"/>
          <w:szCs w:val="22"/>
          <w:lang w:eastAsia="ar-SA"/>
        </w:rPr>
        <w:t>VALUTAZIONE DELLO STUDENTE NELL'ATTIVITÀ DI GRUPPO</w:t>
      </w:r>
    </w:p>
    <w:p w14:paraId="3A53EC61" w14:textId="77777777" w:rsidR="001203F9" w:rsidRPr="001203F9" w:rsidRDefault="001203F9" w:rsidP="001203F9">
      <w:pPr>
        <w:suppressAutoHyphens/>
        <w:adjustRightInd w:val="0"/>
        <w:spacing w:after="200" w:line="276" w:lineRule="auto"/>
        <w:jc w:val="center"/>
        <w:rPr>
          <w:rFonts w:eastAsia="Calibri"/>
          <w:b/>
          <w:bCs/>
          <w:sz w:val="22"/>
          <w:szCs w:val="22"/>
          <w:lang w:eastAsia="ar-SA"/>
        </w:rPr>
      </w:pPr>
    </w:p>
    <w:p w14:paraId="40A02885" w14:textId="77777777" w:rsidR="001203F9" w:rsidRPr="001203F9" w:rsidRDefault="001203F9" w:rsidP="001203F9">
      <w:pPr>
        <w:suppressAutoHyphens/>
        <w:adjustRightInd w:val="0"/>
        <w:spacing w:after="200" w:line="276" w:lineRule="auto"/>
        <w:jc w:val="center"/>
        <w:rPr>
          <w:rFonts w:eastAsia="Calibri"/>
          <w:b/>
          <w:bCs/>
          <w:sz w:val="22"/>
          <w:szCs w:val="22"/>
          <w:lang w:eastAsia="ar-SA"/>
        </w:rPr>
      </w:pPr>
      <w:r w:rsidRPr="001203F9">
        <w:rPr>
          <w:rFonts w:eastAsia="Calibri"/>
          <w:b/>
          <w:bCs/>
          <w:sz w:val="22"/>
          <w:szCs w:val="22"/>
          <w:lang w:eastAsia="ar-SA"/>
        </w:rPr>
        <w:t>ALUNNO/A ______________________________          presenze ________________</w:t>
      </w:r>
    </w:p>
    <w:p w14:paraId="5B3F43A4" w14:textId="77777777" w:rsidR="001203F9" w:rsidRPr="001203F9" w:rsidRDefault="001203F9" w:rsidP="001203F9">
      <w:pPr>
        <w:suppressAutoHyphens/>
        <w:adjustRightInd w:val="0"/>
        <w:spacing w:after="200" w:line="276" w:lineRule="auto"/>
        <w:rPr>
          <w:rFonts w:eastAsia="Calibri"/>
          <w:b/>
          <w:bCs/>
          <w:sz w:val="22"/>
          <w:szCs w:val="22"/>
          <w:lang w:eastAsia="ar-SA"/>
        </w:rPr>
      </w:pPr>
    </w:p>
    <w:tbl>
      <w:tblPr>
        <w:tblW w:w="100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1835"/>
        <w:gridCol w:w="1835"/>
        <w:gridCol w:w="1840"/>
        <w:gridCol w:w="2081"/>
        <w:gridCol w:w="681"/>
      </w:tblGrid>
      <w:tr w:rsidR="001203F9" w:rsidRPr="001203F9" w14:paraId="0DCC0559" w14:textId="77777777" w:rsidTr="009257D2">
        <w:trPr>
          <w:trHeight w:val="471"/>
        </w:trPr>
        <w:tc>
          <w:tcPr>
            <w:tcW w:w="1769" w:type="dxa"/>
            <w:tcBorders>
              <w:top w:val="single" w:sz="4" w:space="0" w:color="auto"/>
              <w:left w:val="single" w:sz="4" w:space="0" w:color="auto"/>
              <w:bottom w:val="single" w:sz="4" w:space="0" w:color="auto"/>
              <w:right w:val="single" w:sz="4" w:space="0" w:color="auto"/>
            </w:tcBorders>
            <w:shd w:val="clear" w:color="auto" w:fill="E2EFD9"/>
            <w:hideMark/>
          </w:tcPr>
          <w:p w14:paraId="2512D5CD" w14:textId="77777777" w:rsidR="001203F9" w:rsidRPr="001203F9" w:rsidRDefault="001203F9" w:rsidP="001203F9">
            <w:pPr>
              <w:suppressAutoHyphens/>
              <w:adjustRightInd w:val="0"/>
              <w:spacing w:after="200" w:line="276" w:lineRule="auto"/>
              <w:rPr>
                <w:rFonts w:eastAsia="Calibri"/>
                <w:b/>
                <w:bCs/>
                <w:sz w:val="22"/>
                <w:szCs w:val="22"/>
                <w:lang w:eastAsia="ar-SA"/>
              </w:rPr>
            </w:pPr>
            <w:r w:rsidRPr="001203F9">
              <w:rPr>
                <w:rFonts w:eastAsia="Calibri"/>
                <w:b/>
                <w:bCs/>
                <w:sz w:val="22"/>
                <w:szCs w:val="22"/>
                <w:lang w:eastAsia="ar-SA"/>
              </w:rPr>
              <w:t xml:space="preserve">DESCRITTORI DI LIVELLO </w:t>
            </w:r>
          </w:p>
        </w:tc>
        <w:tc>
          <w:tcPr>
            <w:tcW w:w="1856" w:type="dxa"/>
            <w:tcBorders>
              <w:top w:val="single" w:sz="4" w:space="0" w:color="auto"/>
              <w:left w:val="single" w:sz="4" w:space="0" w:color="auto"/>
              <w:bottom w:val="single" w:sz="4" w:space="0" w:color="auto"/>
              <w:right w:val="single" w:sz="4" w:space="0" w:color="auto"/>
            </w:tcBorders>
            <w:shd w:val="clear" w:color="auto" w:fill="E2EFD9"/>
            <w:hideMark/>
          </w:tcPr>
          <w:p w14:paraId="5EA0F08A" w14:textId="77777777" w:rsidR="001203F9" w:rsidRPr="001203F9" w:rsidRDefault="001203F9" w:rsidP="001203F9">
            <w:pPr>
              <w:suppressAutoHyphens/>
              <w:adjustRightInd w:val="0"/>
              <w:spacing w:after="200" w:line="276" w:lineRule="auto"/>
              <w:rPr>
                <w:rFonts w:eastAsia="Calibri"/>
                <w:b/>
                <w:bCs/>
                <w:sz w:val="22"/>
                <w:szCs w:val="22"/>
                <w:lang w:eastAsia="ar-SA"/>
              </w:rPr>
            </w:pPr>
            <w:r w:rsidRPr="001203F9">
              <w:rPr>
                <w:rFonts w:eastAsia="Calibri"/>
                <w:b/>
                <w:bCs/>
                <w:sz w:val="22"/>
                <w:szCs w:val="22"/>
                <w:lang w:eastAsia="ar-SA"/>
              </w:rPr>
              <w:t>INIZIALE</w:t>
            </w:r>
          </w:p>
          <w:p w14:paraId="5F38BA85" w14:textId="77777777" w:rsidR="001203F9" w:rsidRPr="001203F9" w:rsidRDefault="001203F9" w:rsidP="001203F9">
            <w:pPr>
              <w:suppressAutoHyphens/>
              <w:adjustRightInd w:val="0"/>
              <w:spacing w:after="200" w:line="276" w:lineRule="auto"/>
              <w:rPr>
                <w:rFonts w:eastAsia="Calibri"/>
                <w:b/>
                <w:bCs/>
                <w:sz w:val="22"/>
                <w:szCs w:val="22"/>
                <w:lang w:eastAsia="ar-SA"/>
              </w:rPr>
            </w:pPr>
          </w:p>
        </w:tc>
        <w:tc>
          <w:tcPr>
            <w:tcW w:w="1856" w:type="dxa"/>
            <w:tcBorders>
              <w:top w:val="single" w:sz="4" w:space="0" w:color="auto"/>
              <w:left w:val="single" w:sz="4" w:space="0" w:color="auto"/>
              <w:bottom w:val="single" w:sz="4" w:space="0" w:color="auto"/>
              <w:right w:val="single" w:sz="4" w:space="0" w:color="auto"/>
            </w:tcBorders>
            <w:shd w:val="clear" w:color="auto" w:fill="E2EFD9"/>
            <w:hideMark/>
          </w:tcPr>
          <w:p w14:paraId="1E5858BC" w14:textId="77777777" w:rsidR="001203F9" w:rsidRPr="001203F9" w:rsidRDefault="001203F9" w:rsidP="001203F9">
            <w:pPr>
              <w:suppressAutoHyphens/>
              <w:adjustRightInd w:val="0"/>
              <w:spacing w:after="200" w:line="276" w:lineRule="auto"/>
              <w:rPr>
                <w:rFonts w:eastAsia="Calibri"/>
                <w:b/>
                <w:bCs/>
                <w:sz w:val="22"/>
                <w:szCs w:val="22"/>
                <w:lang w:eastAsia="ar-SA"/>
              </w:rPr>
            </w:pPr>
            <w:r w:rsidRPr="001203F9">
              <w:rPr>
                <w:rFonts w:eastAsia="Calibri"/>
                <w:b/>
                <w:bCs/>
                <w:sz w:val="22"/>
                <w:szCs w:val="22"/>
                <w:lang w:eastAsia="ar-SA"/>
              </w:rPr>
              <w:t xml:space="preserve">BASE </w:t>
            </w:r>
          </w:p>
        </w:tc>
        <w:tc>
          <w:tcPr>
            <w:tcW w:w="1856" w:type="dxa"/>
            <w:tcBorders>
              <w:top w:val="single" w:sz="4" w:space="0" w:color="auto"/>
              <w:left w:val="single" w:sz="4" w:space="0" w:color="auto"/>
              <w:bottom w:val="single" w:sz="4" w:space="0" w:color="auto"/>
              <w:right w:val="single" w:sz="4" w:space="0" w:color="auto"/>
            </w:tcBorders>
            <w:shd w:val="clear" w:color="auto" w:fill="E2EFD9"/>
            <w:hideMark/>
          </w:tcPr>
          <w:p w14:paraId="3E50E4A9" w14:textId="77777777" w:rsidR="001203F9" w:rsidRPr="001203F9" w:rsidRDefault="001203F9" w:rsidP="001203F9">
            <w:pPr>
              <w:suppressAutoHyphens/>
              <w:adjustRightInd w:val="0"/>
              <w:spacing w:after="200" w:line="276" w:lineRule="auto"/>
              <w:rPr>
                <w:rFonts w:eastAsia="Calibri"/>
                <w:b/>
                <w:bCs/>
                <w:sz w:val="22"/>
                <w:szCs w:val="22"/>
                <w:lang w:eastAsia="ar-SA"/>
              </w:rPr>
            </w:pPr>
            <w:r w:rsidRPr="001203F9">
              <w:rPr>
                <w:rFonts w:eastAsia="Calibri"/>
                <w:b/>
                <w:bCs/>
                <w:sz w:val="22"/>
                <w:szCs w:val="22"/>
                <w:lang w:eastAsia="ar-SA"/>
              </w:rPr>
              <w:t>INTERMEDIO</w:t>
            </w:r>
          </w:p>
        </w:tc>
        <w:tc>
          <w:tcPr>
            <w:tcW w:w="2127" w:type="dxa"/>
            <w:tcBorders>
              <w:top w:val="single" w:sz="4" w:space="0" w:color="auto"/>
              <w:left w:val="single" w:sz="4" w:space="0" w:color="auto"/>
              <w:bottom w:val="single" w:sz="4" w:space="0" w:color="auto"/>
              <w:right w:val="single" w:sz="4" w:space="0" w:color="auto"/>
            </w:tcBorders>
            <w:shd w:val="clear" w:color="auto" w:fill="E2EFD9"/>
            <w:hideMark/>
          </w:tcPr>
          <w:p w14:paraId="4061025C" w14:textId="77777777" w:rsidR="001203F9" w:rsidRPr="001203F9" w:rsidRDefault="001203F9" w:rsidP="001203F9">
            <w:pPr>
              <w:suppressAutoHyphens/>
              <w:adjustRightInd w:val="0"/>
              <w:spacing w:after="200" w:line="276" w:lineRule="auto"/>
              <w:rPr>
                <w:rFonts w:eastAsia="Calibri"/>
                <w:b/>
                <w:bCs/>
                <w:sz w:val="22"/>
                <w:szCs w:val="22"/>
                <w:lang w:eastAsia="ar-SA"/>
              </w:rPr>
            </w:pPr>
            <w:r w:rsidRPr="001203F9">
              <w:rPr>
                <w:rFonts w:eastAsia="Calibri"/>
                <w:b/>
                <w:bCs/>
                <w:sz w:val="22"/>
                <w:szCs w:val="22"/>
                <w:lang w:eastAsia="ar-SA"/>
              </w:rPr>
              <w:t>AVANZATO</w:t>
            </w:r>
          </w:p>
        </w:tc>
        <w:tc>
          <w:tcPr>
            <w:tcW w:w="577" w:type="dxa"/>
            <w:tcBorders>
              <w:top w:val="single" w:sz="4" w:space="0" w:color="auto"/>
              <w:left w:val="single" w:sz="4" w:space="0" w:color="auto"/>
              <w:bottom w:val="single" w:sz="4" w:space="0" w:color="auto"/>
              <w:right w:val="single" w:sz="4" w:space="0" w:color="auto"/>
            </w:tcBorders>
            <w:hideMark/>
          </w:tcPr>
          <w:p w14:paraId="64A44A87" w14:textId="77777777" w:rsidR="001203F9" w:rsidRPr="001203F9" w:rsidRDefault="001203F9" w:rsidP="001203F9">
            <w:pPr>
              <w:suppressAutoHyphens/>
              <w:adjustRightInd w:val="0"/>
              <w:spacing w:after="200" w:line="276" w:lineRule="auto"/>
              <w:rPr>
                <w:rFonts w:eastAsia="Calibri"/>
                <w:b/>
                <w:bCs/>
                <w:sz w:val="22"/>
                <w:szCs w:val="22"/>
                <w:lang w:eastAsia="ar-SA"/>
              </w:rPr>
            </w:pPr>
            <w:r w:rsidRPr="001203F9">
              <w:rPr>
                <w:rFonts w:eastAsia="Calibri"/>
                <w:b/>
                <w:bCs/>
                <w:sz w:val="22"/>
                <w:szCs w:val="22"/>
                <w:lang w:eastAsia="ar-SA"/>
              </w:rPr>
              <w:t>TOT</w:t>
            </w:r>
          </w:p>
        </w:tc>
      </w:tr>
      <w:tr w:rsidR="001203F9" w:rsidRPr="001203F9" w14:paraId="29F8DA4F" w14:textId="77777777" w:rsidTr="009257D2">
        <w:trPr>
          <w:trHeight w:val="302"/>
        </w:trPr>
        <w:tc>
          <w:tcPr>
            <w:tcW w:w="1769" w:type="dxa"/>
            <w:tcBorders>
              <w:top w:val="single" w:sz="4" w:space="0" w:color="auto"/>
              <w:left w:val="single" w:sz="4" w:space="0" w:color="auto"/>
              <w:bottom w:val="single" w:sz="4" w:space="0" w:color="auto"/>
              <w:right w:val="single" w:sz="4" w:space="0" w:color="auto"/>
            </w:tcBorders>
            <w:shd w:val="clear" w:color="auto" w:fill="FFF2CC"/>
          </w:tcPr>
          <w:p w14:paraId="66F5D4D0" w14:textId="77777777" w:rsidR="001203F9" w:rsidRPr="001203F9" w:rsidRDefault="001203F9" w:rsidP="001203F9">
            <w:pPr>
              <w:suppressAutoHyphens/>
              <w:adjustRightInd w:val="0"/>
              <w:spacing w:after="200" w:line="276" w:lineRule="auto"/>
              <w:rPr>
                <w:rFonts w:eastAsia="Calibri"/>
                <w:b/>
                <w:bCs/>
                <w:sz w:val="22"/>
                <w:szCs w:val="22"/>
                <w:lang w:eastAsia="ar-SA"/>
              </w:rPr>
            </w:pPr>
            <w:r w:rsidRPr="001203F9">
              <w:rPr>
                <w:rFonts w:eastAsia="Calibri"/>
                <w:b/>
                <w:bCs/>
                <w:sz w:val="22"/>
                <w:szCs w:val="22"/>
                <w:lang w:eastAsia="ar-SA"/>
              </w:rPr>
              <w:t>INDICATORI</w:t>
            </w:r>
          </w:p>
        </w:tc>
        <w:tc>
          <w:tcPr>
            <w:tcW w:w="1856" w:type="dxa"/>
            <w:tcBorders>
              <w:top w:val="single" w:sz="4" w:space="0" w:color="auto"/>
              <w:left w:val="single" w:sz="4" w:space="0" w:color="auto"/>
              <w:bottom w:val="single" w:sz="4" w:space="0" w:color="auto"/>
              <w:right w:val="single" w:sz="4" w:space="0" w:color="auto"/>
            </w:tcBorders>
          </w:tcPr>
          <w:p w14:paraId="7FF21337" w14:textId="77777777" w:rsidR="001203F9" w:rsidRPr="001203F9" w:rsidRDefault="001203F9" w:rsidP="001203F9">
            <w:pPr>
              <w:suppressAutoHyphens/>
              <w:adjustRightInd w:val="0"/>
              <w:spacing w:after="200" w:line="276" w:lineRule="auto"/>
              <w:rPr>
                <w:rFonts w:eastAsia="Calibri"/>
                <w:b/>
                <w:bCs/>
                <w:sz w:val="22"/>
                <w:szCs w:val="22"/>
                <w:lang w:eastAsia="ar-SA"/>
              </w:rPr>
            </w:pPr>
          </w:p>
        </w:tc>
        <w:tc>
          <w:tcPr>
            <w:tcW w:w="1856" w:type="dxa"/>
            <w:tcBorders>
              <w:top w:val="single" w:sz="4" w:space="0" w:color="auto"/>
              <w:left w:val="single" w:sz="4" w:space="0" w:color="auto"/>
              <w:bottom w:val="single" w:sz="4" w:space="0" w:color="auto"/>
              <w:right w:val="single" w:sz="4" w:space="0" w:color="auto"/>
            </w:tcBorders>
          </w:tcPr>
          <w:p w14:paraId="04D81527" w14:textId="77777777" w:rsidR="001203F9" w:rsidRPr="001203F9" w:rsidRDefault="001203F9" w:rsidP="001203F9">
            <w:pPr>
              <w:suppressAutoHyphens/>
              <w:adjustRightInd w:val="0"/>
              <w:spacing w:after="200" w:line="276" w:lineRule="auto"/>
              <w:rPr>
                <w:rFonts w:eastAsia="Calibri"/>
                <w:b/>
                <w:bCs/>
                <w:sz w:val="22"/>
                <w:szCs w:val="22"/>
                <w:lang w:eastAsia="ar-SA"/>
              </w:rPr>
            </w:pPr>
          </w:p>
        </w:tc>
        <w:tc>
          <w:tcPr>
            <w:tcW w:w="1856" w:type="dxa"/>
            <w:tcBorders>
              <w:top w:val="single" w:sz="4" w:space="0" w:color="auto"/>
              <w:left w:val="single" w:sz="4" w:space="0" w:color="auto"/>
              <w:bottom w:val="single" w:sz="4" w:space="0" w:color="auto"/>
              <w:right w:val="single" w:sz="4" w:space="0" w:color="auto"/>
            </w:tcBorders>
          </w:tcPr>
          <w:p w14:paraId="70B0297E" w14:textId="77777777" w:rsidR="001203F9" w:rsidRPr="001203F9" w:rsidRDefault="001203F9" w:rsidP="001203F9">
            <w:pPr>
              <w:suppressAutoHyphens/>
              <w:adjustRightInd w:val="0"/>
              <w:spacing w:after="200" w:line="276" w:lineRule="auto"/>
              <w:rPr>
                <w:rFonts w:eastAsia="Calibri"/>
                <w:b/>
                <w:bCs/>
                <w:sz w:val="22"/>
                <w:szCs w:val="22"/>
                <w:lang w:eastAsia="ar-SA"/>
              </w:rPr>
            </w:pPr>
          </w:p>
        </w:tc>
        <w:tc>
          <w:tcPr>
            <w:tcW w:w="2127" w:type="dxa"/>
            <w:tcBorders>
              <w:top w:val="single" w:sz="4" w:space="0" w:color="auto"/>
              <w:left w:val="single" w:sz="4" w:space="0" w:color="auto"/>
              <w:bottom w:val="single" w:sz="4" w:space="0" w:color="auto"/>
              <w:right w:val="single" w:sz="4" w:space="0" w:color="auto"/>
            </w:tcBorders>
          </w:tcPr>
          <w:p w14:paraId="3134CD0C" w14:textId="77777777" w:rsidR="001203F9" w:rsidRPr="001203F9" w:rsidRDefault="001203F9" w:rsidP="001203F9">
            <w:pPr>
              <w:suppressAutoHyphens/>
              <w:adjustRightInd w:val="0"/>
              <w:spacing w:after="200" w:line="276" w:lineRule="auto"/>
              <w:rPr>
                <w:rFonts w:eastAsia="Calibri"/>
                <w:b/>
                <w:bCs/>
                <w:sz w:val="22"/>
                <w:szCs w:val="22"/>
                <w:lang w:eastAsia="ar-SA"/>
              </w:rPr>
            </w:pPr>
          </w:p>
        </w:tc>
        <w:tc>
          <w:tcPr>
            <w:tcW w:w="577" w:type="dxa"/>
            <w:tcBorders>
              <w:top w:val="single" w:sz="4" w:space="0" w:color="auto"/>
              <w:left w:val="single" w:sz="4" w:space="0" w:color="auto"/>
              <w:bottom w:val="single" w:sz="4" w:space="0" w:color="auto"/>
              <w:right w:val="single" w:sz="4" w:space="0" w:color="auto"/>
            </w:tcBorders>
          </w:tcPr>
          <w:p w14:paraId="51AB0C04" w14:textId="77777777" w:rsidR="001203F9" w:rsidRPr="001203F9" w:rsidRDefault="001203F9" w:rsidP="001203F9">
            <w:pPr>
              <w:suppressAutoHyphens/>
              <w:adjustRightInd w:val="0"/>
              <w:spacing w:after="200" w:line="276" w:lineRule="auto"/>
              <w:rPr>
                <w:rFonts w:eastAsia="Calibri"/>
                <w:b/>
                <w:bCs/>
                <w:sz w:val="22"/>
                <w:szCs w:val="22"/>
                <w:lang w:eastAsia="ar-SA"/>
              </w:rPr>
            </w:pPr>
          </w:p>
        </w:tc>
      </w:tr>
      <w:tr w:rsidR="001203F9" w:rsidRPr="001203F9" w14:paraId="13FACB17" w14:textId="77777777" w:rsidTr="009257D2">
        <w:tc>
          <w:tcPr>
            <w:tcW w:w="1769" w:type="dxa"/>
            <w:tcBorders>
              <w:top w:val="single" w:sz="4" w:space="0" w:color="auto"/>
              <w:left w:val="single" w:sz="4" w:space="0" w:color="auto"/>
              <w:bottom w:val="single" w:sz="4" w:space="0" w:color="auto"/>
              <w:right w:val="single" w:sz="4" w:space="0" w:color="auto"/>
            </w:tcBorders>
            <w:shd w:val="clear" w:color="auto" w:fill="FFF2CC"/>
            <w:hideMark/>
          </w:tcPr>
          <w:p w14:paraId="4ADBCEE8" w14:textId="77777777" w:rsidR="001203F9" w:rsidRPr="001203F9" w:rsidRDefault="001203F9" w:rsidP="001203F9">
            <w:pPr>
              <w:suppressAutoHyphens/>
              <w:adjustRightInd w:val="0"/>
              <w:spacing w:after="200" w:line="276" w:lineRule="auto"/>
              <w:rPr>
                <w:rFonts w:eastAsia="Calibri"/>
                <w:b/>
                <w:bCs/>
                <w:sz w:val="22"/>
                <w:szCs w:val="22"/>
                <w:lang w:eastAsia="ar-SA"/>
              </w:rPr>
            </w:pPr>
            <w:r w:rsidRPr="001203F9">
              <w:rPr>
                <w:rFonts w:eastAsia="Calibri"/>
                <w:b/>
                <w:bCs/>
                <w:sz w:val="22"/>
                <w:szCs w:val="22"/>
                <w:lang w:eastAsia="ar-SA"/>
              </w:rPr>
              <w:t>Partecipazione</w:t>
            </w:r>
          </w:p>
        </w:tc>
        <w:tc>
          <w:tcPr>
            <w:tcW w:w="1856" w:type="dxa"/>
            <w:tcBorders>
              <w:top w:val="single" w:sz="4" w:space="0" w:color="auto"/>
              <w:left w:val="single" w:sz="4" w:space="0" w:color="auto"/>
              <w:bottom w:val="single" w:sz="4" w:space="0" w:color="auto"/>
              <w:right w:val="single" w:sz="4" w:space="0" w:color="auto"/>
            </w:tcBorders>
            <w:hideMark/>
          </w:tcPr>
          <w:p w14:paraId="6D9D7BB0"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L’alunno non partecipa</w:t>
            </w:r>
          </w:p>
          <w:p w14:paraId="4D9EEDDF"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spontaneamente alle attività. La partecipazione deve essere continuamente</w:t>
            </w:r>
          </w:p>
          <w:p w14:paraId="6518633E"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sollecitata</w:t>
            </w:r>
          </w:p>
        </w:tc>
        <w:tc>
          <w:tcPr>
            <w:tcW w:w="1856" w:type="dxa"/>
            <w:tcBorders>
              <w:top w:val="single" w:sz="4" w:space="0" w:color="auto"/>
              <w:left w:val="single" w:sz="4" w:space="0" w:color="auto"/>
              <w:bottom w:val="single" w:sz="4" w:space="0" w:color="auto"/>
              <w:right w:val="single" w:sz="4" w:space="0" w:color="auto"/>
            </w:tcBorders>
            <w:hideMark/>
          </w:tcPr>
          <w:p w14:paraId="73A43C8E"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L’alunno partecipa</w:t>
            </w:r>
          </w:p>
          <w:p w14:paraId="7EB3F72A"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spontaneamente alle attività proposte, ma</w:t>
            </w:r>
          </w:p>
          <w:p w14:paraId="591DEF88"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necessita di frequenti richiami per seguire</w:t>
            </w:r>
          </w:p>
          <w:p w14:paraId="6C7B162F"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le indicazioni e i</w:t>
            </w:r>
          </w:p>
          <w:p w14:paraId="490F0ADA"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modelli operativi forniti</w:t>
            </w:r>
          </w:p>
        </w:tc>
        <w:tc>
          <w:tcPr>
            <w:tcW w:w="1856" w:type="dxa"/>
            <w:tcBorders>
              <w:top w:val="single" w:sz="4" w:space="0" w:color="auto"/>
              <w:left w:val="single" w:sz="4" w:space="0" w:color="auto"/>
              <w:bottom w:val="single" w:sz="4" w:space="0" w:color="auto"/>
              <w:right w:val="single" w:sz="4" w:space="0" w:color="auto"/>
            </w:tcBorders>
            <w:hideMark/>
          </w:tcPr>
          <w:p w14:paraId="612017BF"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L’alunno partecipa</w:t>
            </w:r>
          </w:p>
          <w:p w14:paraId="273BF053"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spontaneamente e con interesse</w:t>
            </w:r>
          </w:p>
          <w:p w14:paraId="417F763F"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alle attività proposte. Segue le</w:t>
            </w:r>
          </w:p>
          <w:p w14:paraId="51E81D69"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indicazioni e i modelli forniti</w:t>
            </w:r>
          </w:p>
        </w:tc>
        <w:tc>
          <w:tcPr>
            <w:tcW w:w="2127" w:type="dxa"/>
            <w:tcBorders>
              <w:top w:val="single" w:sz="4" w:space="0" w:color="auto"/>
              <w:left w:val="single" w:sz="4" w:space="0" w:color="auto"/>
              <w:bottom w:val="single" w:sz="4" w:space="0" w:color="auto"/>
              <w:right w:val="single" w:sz="4" w:space="0" w:color="auto"/>
            </w:tcBorders>
            <w:hideMark/>
          </w:tcPr>
          <w:p w14:paraId="50BD2CC5"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L’alunno partecipa</w:t>
            </w:r>
          </w:p>
          <w:p w14:paraId="046B636D"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spontaneamente e con alto interesse. Segue le</w:t>
            </w:r>
          </w:p>
          <w:p w14:paraId="26D2089E"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indicazioni e i modelli operativi forniti ed è in grado di rielaborare in modo personale e</w:t>
            </w:r>
          </w:p>
          <w:p w14:paraId="62A15BD4"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creativo</w:t>
            </w:r>
          </w:p>
        </w:tc>
        <w:tc>
          <w:tcPr>
            <w:tcW w:w="577" w:type="dxa"/>
            <w:tcBorders>
              <w:top w:val="single" w:sz="4" w:space="0" w:color="auto"/>
              <w:left w:val="single" w:sz="4" w:space="0" w:color="auto"/>
              <w:bottom w:val="single" w:sz="4" w:space="0" w:color="auto"/>
              <w:right w:val="single" w:sz="4" w:space="0" w:color="auto"/>
            </w:tcBorders>
          </w:tcPr>
          <w:p w14:paraId="634CCA53" w14:textId="77777777" w:rsidR="001203F9" w:rsidRPr="001203F9" w:rsidRDefault="001203F9" w:rsidP="001203F9">
            <w:pPr>
              <w:suppressAutoHyphens/>
              <w:adjustRightInd w:val="0"/>
              <w:spacing w:after="200" w:line="276" w:lineRule="auto"/>
              <w:rPr>
                <w:rFonts w:eastAsia="Calibri"/>
                <w:b/>
                <w:bCs/>
                <w:sz w:val="22"/>
                <w:szCs w:val="22"/>
                <w:lang w:eastAsia="ar-SA"/>
              </w:rPr>
            </w:pPr>
          </w:p>
        </w:tc>
      </w:tr>
      <w:tr w:rsidR="001203F9" w:rsidRPr="001203F9" w14:paraId="4ADEACA8" w14:textId="77777777" w:rsidTr="009257D2">
        <w:tc>
          <w:tcPr>
            <w:tcW w:w="1769" w:type="dxa"/>
            <w:tcBorders>
              <w:top w:val="single" w:sz="4" w:space="0" w:color="auto"/>
              <w:left w:val="single" w:sz="4" w:space="0" w:color="auto"/>
              <w:bottom w:val="single" w:sz="4" w:space="0" w:color="auto"/>
              <w:right w:val="single" w:sz="4" w:space="0" w:color="auto"/>
            </w:tcBorders>
            <w:shd w:val="clear" w:color="auto" w:fill="FFF2CC"/>
            <w:hideMark/>
          </w:tcPr>
          <w:p w14:paraId="174DEB47" w14:textId="77777777" w:rsidR="001203F9" w:rsidRPr="001203F9" w:rsidRDefault="001203F9" w:rsidP="001203F9">
            <w:pPr>
              <w:suppressAutoHyphens/>
              <w:adjustRightInd w:val="0"/>
              <w:spacing w:after="200" w:line="276" w:lineRule="auto"/>
              <w:rPr>
                <w:rFonts w:eastAsia="Calibri"/>
                <w:b/>
                <w:bCs/>
                <w:sz w:val="22"/>
                <w:szCs w:val="22"/>
                <w:lang w:eastAsia="ar-SA"/>
              </w:rPr>
            </w:pPr>
            <w:r w:rsidRPr="001203F9">
              <w:rPr>
                <w:rFonts w:eastAsia="Calibri"/>
                <w:b/>
                <w:bCs/>
                <w:sz w:val="22"/>
                <w:szCs w:val="22"/>
                <w:lang w:eastAsia="ar-SA"/>
              </w:rPr>
              <w:t>Capacità di lavorare</w:t>
            </w:r>
          </w:p>
          <w:p w14:paraId="2347C5EE" w14:textId="77777777" w:rsidR="001203F9" w:rsidRPr="001203F9" w:rsidRDefault="001203F9" w:rsidP="001203F9">
            <w:pPr>
              <w:suppressAutoHyphens/>
              <w:adjustRightInd w:val="0"/>
              <w:spacing w:after="200" w:line="276" w:lineRule="auto"/>
              <w:rPr>
                <w:rFonts w:eastAsia="Calibri"/>
                <w:b/>
                <w:bCs/>
                <w:sz w:val="22"/>
                <w:szCs w:val="22"/>
                <w:lang w:eastAsia="ar-SA"/>
              </w:rPr>
            </w:pPr>
            <w:r w:rsidRPr="001203F9">
              <w:rPr>
                <w:rFonts w:eastAsia="Calibri"/>
                <w:b/>
                <w:bCs/>
                <w:sz w:val="22"/>
                <w:szCs w:val="22"/>
                <w:lang w:eastAsia="ar-SA"/>
              </w:rPr>
              <w:t>in</w:t>
            </w:r>
          </w:p>
          <w:p w14:paraId="13810BB6" w14:textId="77777777" w:rsidR="001203F9" w:rsidRPr="001203F9" w:rsidRDefault="001203F9" w:rsidP="001203F9">
            <w:pPr>
              <w:suppressAutoHyphens/>
              <w:adjustRightInd w:val="0"/>
              <w:spacing w:after="200" w:line="276" w:lineRule="auto"/>
              <w:rPr>
                <w:rFonts w:eastAsia="Calibri"/>
                <w:b/>
                <w:bCs/>
                <w:sz w:val="22"/>
                <w:szCs w:val="22"/>
                <w:lang w:eastAsia="ar-SA"/>
              </w:rPr>
            </w:pPr>
            <w:r w:rsidRPr="001203F9">
              <w:rPr>
                <w:rFonts w:eastAsia="Calibri"/>
                <w:b/>
                <w:bCs/>
                <w:sz w:val="22"/>
                <w:szCs w:val="22"/>
                <w:lang w:eastAsia="ar-SA"/>
              </w:rPr>
              <w:t>piccolo gruppo</w:t>
            </w:r>
          </w:p>
        </w:tc>
        <w:tc>
          <w:tcPr>
            <w:tcW w:w="1856" w:type="dxa"/>
            <w:tcBorders>
              <w:top w:val="single" w:sz="4" w:space="0" w:color="auto"/>
              <w:left w:val="single" w:sz="4" w:space="0" w:color="auto"/>
              <w:bottom w:val="single" w:sz="4" w:space="0" w:color="auto"/>
              <w:right w:val="single" w:sz="4" w:space="0" w:color="auto"/>
            </w:tcBorders>
            <w:hideMark/>
          </w:tcPr>
          <w:p w14:paraId="58AB0D32"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L’alunno rifiuta il</w:t>
            </w:r>
          </w:p>
          <w:p w14:paraId="35262D54"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lavoro in piccolo</w:t>
            </w:r>
          </w:p>
          <w:p w14:paraId="14A5B427"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gruppo, non contribuisce, non si</w:t>
            </w:r>
          </w:p>
          <w:p w14:paraId="33FCFE55"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assume responsabilità,</w:t>
            </w:r>
          </w:p>
          <w:p w14:paraId="0BB5C545"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disturba e intralcia il lavoro dei compagni.</w:t>
            </w:r>
          </w:p>
        </w:tc>
        <w:tc>
          <w:tcPr>
            <w:tcW w:w="1856" w:type="dxa"/>
            <w:tcBorders>
              <w:top w:val="single" w:sz="4" w:space="0" w:color="auto"/>
              <w:left w:val="single" w:sz="4" w:space="0" w:color="auto"/>
              <w:bottom w:val="single" w:sz="4" w:space="0" w:color="auto"/>
              <w:right w:val="single" w:sz="4" w:space="0" w:color="auto"/>
            </w:tcBorders>
            <w:hideMark/>
          </w:tcPr>
          <w:p w14:paraId="575D98FE"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L’alunno coopera e</w:t>
            </w:r>
          </w:p>
          <w:p w14:paraId="3CC33991"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contribuisce solo se</w:t>
            </w:r>
          </w:p>
          <w:p w14:paraId="28843BBB"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richiamato a farlo. Si assume poche</w:t>
            </w:r>
          </w:p>
          <w:p w14:paraId="73F4366B"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responsabilità e svolge il lavoro assegnato solo</w:t>
            </w:r>
          </w:p>
          <w:p w14:paraId="7AD89DA1"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se sollecitato. È, a volte, elemento</w:t>
            </w:r>
          </w:p>
          <w:p w14:paraId="632425F1"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di disturbo e intralcio</w:t>
            </w:r>
          </w:p>
        </w:tc>
        <w:tc>
          <w:tcPr>
            <w:tcW w:w="1856" w:type="dxa"/>
            <w:tcBorders>
              <w:top w:val="single" w:sz="4" w:space="0" w:color="auto"/>
              <w:left w:val="single" w:sz="4" w:space="0" w:color="auto"/>
              <w:bottom w:val="single" w:sz="4" w:space="0" w:color="auto"/>
              <w:right w:val="single" w:sz="4" w:space="0" w:color="auto"/>
            </w:tcBorders>
            <w:hideMark/>
          </w:tcPr>
          <w:p w14:paraId="7CD08383"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L’alunno collabora con i compagni, li ascolta, ma a</w:t>
            </w:r>
          </w:p>
          <w:p w14:paraId="6652272F"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volte prevarica nella comunicazione e non accetta altri punti di vista.</w:t>
            </w:r>
          </w:p>
          <w:p w14:paraId="78B613CE"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Contribuisce al lavoro, si assume le responsabilità</w:t>
            </w:r>
          </w:p>
          <w:p w14:paraId="7C22CEF4"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richieste e svolge i</w:t>
            </w:r>
          </w:p>
          <w:p w14:paraId="5E6A5010"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compiti assegnati</w:t>
            </w:r>
          </w:p>
        </w:tc>
        <w:tc>
          <w:tcPr>
            <w:tcW w:w="2127" w:type="dxa"/>
            <w:tcBorders>
              <w:top w:val="single" w:sz="4" w:space="0" w:color="auto"/>
              <w:left w:val="single" w:sz="4" w:space="0" w:color="auto"/>
              <w:bottom w:val="single" w:sz="4" w:space="0" w:color="auto"/>
              <w:right w:val="single" w:sz="4" w:space="0" w:color="auto"/>
            </w:tcBorders>
          </w:tcPr>
          <w:p w14:paraId="2F8E6588"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L’alunno coopera e</w:t>
            </w:r>
          </w:p>
          <w:p w14:paraId="04D9E595"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contribuisce in modo attivo e con</w:t>
            </w:r>
          </w:p>
          <w:p w14:paraId="36492A12"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competenza. Si assume le responsabilità</w:t>
            </w:r>
          </w:p>
          <w:p w14:paraId="2FDFBD12"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richieste e svolge anche un ruolo di guida e aiuto per i compagni.</w:t>
            </w:r>
          </w:p>
          <w:p w14:paraId="35652EC9" w14:textId="77777777" w:rsidR="001203F9" w:rsidRPr="001203F9" w:rsidRDefault="001203F9" w:rsidP="001203F9">
            <w:pPr>
              <w:suppressAutoHyphens/>
              <w:adjustRightInd w:val="0"/>
              <w:spacing w:after="200" w:line="276" w:lineRule="auto"/>
              <w:rPr>
                <w:rFonts w:eastAsia="Calibri"/>
                <w:b/>
                <w:bCs/>
                <w:sz w:val="22"/>
                <w:szCs w:val="22"/>
                <w:lang w:eastAsia="ar-SA"/>
              </w:rPr>
            </w:pPr>
          </w:p>
        </w:tc>
        <w:tc>
          <w:tcPr>
            <w:tcW w:w="577" w:type="dxa"/>
            <w:tcBorders>
              <w:top w:val="single" w:sz="4" w:space="0" w:color="auto"/>
              <w:left w:val="single" w:sz="4" w:space="0" w:color="auto"/>
              <w:bottom w:val="single" w:sz="4" w:space="0" w:color="auto"/>
              <w:right w:val="single" w:sz="4" w:space="0" w:color="auto"/>
            </w:tcBorders>
          </w:tcPr>
          <w:p w14:paraId="05C0A74B" w14:textId="77777777" w:rsidR="001203F9" w:rsidRPr="001203F9" w:rsidRDefault="001203F9" w:rsidP="001203F9">
            <w:pPr>
              <w:suppressAutoHyphens/>
              <w:adjustRightInd w:val="0"/>
              <w:spacing w:after="200" w:line="276" w:lineRule="auto"/>
              <w:rPr>
                <w:rFonts w:eastAsia="Calibri"/>
                <w:b/>
                <w:bCs/>
                <w:sz w:val="22"/>
                <w:szCs w:val="22"/>
                <w:lang w:eastAsia="ar-SA"/>
              </w:rPr>
            </w:pPr>
          </w:p>
        </w:tc>
      </w:tr>
      <w:tr w:rsidR="001203F9" w:rsidRPr="001203F9" w14:paraId="6B804936" w14:textId="77777777" w:rsidTr="009257D2">
        <w:trPr>
          <w:trHeight w:val="2296"/>
        </w:trPr>
        <w:tc>
          <w:tcPr>
            <w:tcW w:w="1769" w:type="dxa"/>
            <w:tcBorders>
              <w:top w:val="single" w:sz="4" w:space="0" w:color="auto"/>
              <w:left w:val="single" w:sz="4" w:space="0" w:color="auto"/>
              <w:bottom w:val="single" w:sz="4" w:space="0" w:color="auto"/>
              <w:right w:val="single" w:sz="4" w:space="0" w:color="auto"/>
            </w:tcBorders>
            <w:shd w:val="clear" w:color="auto" w:fill="FFF2CC"/>
            <w:hideMark/>
          </w:tcPr>
          <w:p w14:paraId="5B927CA6" w14:textId="77777777" w:rsidR="001203F9" w:rsidRPr="001203F9" w:rsidRDefault="001203F9" w:rsidP="001203F9">
            <w:pPr>
              <w:suppressAutoHyphens/>
              <w:adjustRightInd w:val="0"/>
              <w:spacing w:after="200" w:line="276" w:lineRule="auto"/>
              <w:rPr>
                <w:rFonts w:eastAsia="Calibri"/>
                <w:b/>
                <w:bCs/>
                <w:sz w:val="22"/>
                <w:szCs w:val="22"/>
                <w:lang w:eastAsia="ar-SA"/>
              </w:rPr>
            </w:pPr>
            <w:r w:rsidRPr="001203F9">
              <w:rPr>
                <w:rFonts w:eastAsia="Calibri"/>
                <w:b/>
                <w:bCs/>
                <w:sz w:val="22"/>
                <w:szCs w:val="22"/>
                <w:lang w:eastAsia="ar-SA"/>
              </w:rPr>
              <w:t>Uso del tempo e delle</w:t>
            </w:r>
          </w:p>
          <w:p w14:paraId="1DC4E16C" w14:textId="77777777" w:rsidR="001203F9" w:rsidRPr="001203F9" w:rsidRDefault="001203F9" w:rsidP="001203F9">
            <w:pPr>
              <w:suppressAutoHyphens/>
              <w:adjustRightInd w:val="0"/>
              <w:spacing w:after="200" w:line="276" w:lineRule="auto"/>
              <w:rPr>
                <w:rFonts w:eastAsia="Calibri"/>
                <w:b/>
                <w:bCs/>
                <w:sz w:val="22"/>
                <w:szCs w:val="22"/>
                <w:lang w:eastAsia="ar-SA"/>
              </w:rPr>
            </w:pPr>
            <w:r w:rsidRPr="001203F9">
              <w:rPr>
                <w:rFonts w:eastAsia="Calibri"/>
                <w:b/>
                <w:bCs/>
                <w:sz w:val="22"/>
                <w:szCs w:val="22"/>
                <w:lang w:eastAsia="ar-SA"/>
              </w:rPr>
              <w:t>informazioni ricevute (per la realizzazione</w:t>
            </w:r>
          </w:p>
          <w:p w14:paraId="25089C0A" w14:textId="77777777" w:rsidR="001203F9" w:rsidRPr="001203F9" w:rsidRDefault="001203F9" w:rsidP="001203F9">
            <w:pPr>
              <w:suppressAutoHyphens/>
              <w:adjustRightInd w:val="0"/>
              <w:spacing w:after="200" w:line="276" w:lineRule="auto"/>
              <w:rPr>
                <w:rFonts w:eastAsia="Calibri"/>
                <w:b/>
                <w:bCs/>
                <w:sz w:val="22"/>
                <w:szCs w:val="22"/>
                <w:lang w:eastAsia="ar-SA"/>
              </w:rPr>
            </w:pPr>
            <w:r w:rsidRPr="001203F9">
              <w:rPr>
                <w:rFonts w:eastAsia="Calibri"/>
                <w:b/>
                <w:bCs/>
                <w:sz w:val="22"/>
                <w:szCs w:val="22"/>
                <w:lang w:eastAsia="ar-SA"/>
              </w:rPr>
              <w:t>del compito)</w:t>
            </w:r>
          </w:p>
        </w:tc>
        <w:tc>
          <w:tcPr>
            <w:tcW w:w="1856" w:type="dxa"/>
            <w:tcBorders>
              <w:top w:val="single" w:sz="4" w:space="0" w:color="auto"/>
              <w:left w:val="single" w:sz="4" w:space="0" w:color="auto"/>
              <w:bottom w:val="single" w:sz="4" w:space="0" w:color="auto"/>
              <w:right w:val="single" w:sz="4" w:space="0" w:color="auto"/>
            </w:tcBorders>
            <w:hideMark/>
          </w:tcPr>
          <w:p w14:paraId="56570120"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L’alunno è incapace di</w:t>
            </w:r>
          </w:p>
          <w:p w14:paraId="62D30C21"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terminare il lavoro</w:t>
            </w:r>
          </w:p>
          <w:p w14:paraId="55853038"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assegnato nel tempo previsto</w:t>
            </w:r>
          </w:p>
          <w:p w14:paraId="7197B333"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perché non</w:t>
            </w:r>
          </w:p>
          <w:p w14:paraId="63C2AA14"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utilizza le informazioni</w:t>
            </w:r>
          </w:p>
          <w:p w14:paraId="3E03B987"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ricevute</w:t>
            </w:r>
          </w:p>
        </w:tc>
        <w:tc>
          <w:tcPr>
            <w:tcW w:w="1856" w:type="dxa"/>
            <w:tcBorders>
              <w:top w:val="single" w:sz="4" w:space="0" w:color="auto"/>
              <w:left w:val="single" w:sz="4" w:space="0" w:color="auto"/>
              <w:bottom w:val="single" w:sz="4" w:space="0" w:color="auto"/>
              <w:right w:val="single" w:sz="4" w:space="0" w:color="auto"/>
            </w:tcBorders>
          </w:tcPr>
          <w:p w14:paraId="2FF137FA"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L’alunno necessita di tempo</w:t>
            </w:r>
          </w:p>
          <w:p w14:paraId="53FD33AE"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supplementare e di una guida per completare il lavoro</w:t>
            </w:r>
          </w:p>
          <w:p w14:paraId="33B48D74"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assegnato</w:t>
            </w:r>
          </w:p>
          <w:p w14:paraId="30A35C8E" w14:textId="77777777" w:rsidR="001203F9" w:rsidRPr="001203F9" w:rsidRDefault="001203F9" w:rsidP="001203F9">
            <w:pPr>
              <w:suppressAutoHyphens/>
              <w:adjustRightInd w:val="0"/>
              <w:spacing w:after="200" w:line="276" w:lineRule="auto"/>
              <w:rPr>
                <w:rFonts w:eastAsia="Calibri"/>
                <w:b/>
                <w:bCs/>
                <w:sz w:val="22"/>
                <w:szCs w:val="22"/>
                <w:lang w:eastAsia="ar-SA"/>
              </w:rPr>
            </w:pPr>
          </w:p>
        </w:tc>
        <w:tc>
          <w:tcPr>
            <w:tcW w:w="1856" w:type="dxa"/>
            <w:tcBorders>
              <w:top w:val="single" w:sz="4" w:space="0" w:color="auto"/>
              <w:left w:val="single" w:sz="4" w:space="0" w:color="auto"/>
              <w:bottom w:val="single" w:sz="4" w:space="0" w:color="auto"/>
              <w:right w:val="single" w:sz="4" w:space="0" w:color="auto"/>
            </w:tcBorders>
          </w:tcPr>
          <w:p w14:paraId="06227D05"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L’alunno è in grado di terminare in modo autonomo il</w:t>
            </w:r>
          </w:p>
          <w:p w14:paraId="7422DC97"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lavoro nel tempo</w:t>
            </w:r>
          </w:p>
          <w:p w14:paraId="78757A66"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assegnato</w:t>
            </w:r>
          </w:p>
          <w:p w14:paraId="4DE58A79" w14:textId="77777777" w:rsidR="001203F9" w:rsidRPr="001203F9" w:rsidRDefault="001203F9" w:rsidP="001203F9">
            <w:pPr>
              <w:suppressAutoHyphens/>
              <w:adjustRightInd w:val="0"/>
              <w:spacing w:after="200" w:line="276" w:lineRule="auto"/>
              <w:rPr>
                <w:rFonts w:eastAsia="Calibri"/>
                <w:b/>
                <w:bCs/>
                <w:sz w:val="22"/>
                <w:szCs w:val="22"/>
                <w:lang w:eastAsia="ar-SA"/>
              </w:rPr>
            </w:pPr>
          </w:p>
        </w:tc>
        <w:tc>
          <w:tcPr>
            <w:tcW w:w="2127" w:type="dxa"/>
            <w:tcBorders>
              <w:top w:val="single" w:sz="4" w:space="0" w:color="auto"/>
              <w:left w:val="single" w:sz="4" w:space="0" w:color="auto"/>
              <w:bottom w:val="single" w:sz="4" w:space="0" w:color="auto"/>
              <w:right w:val="single" w:sz="4" w:space="0" w:color="auto"/>
            </w:tcBorders>
          </w:tcPr>
          <w:p w14:paraId="79FE21B0"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L’alunno usa in modo eccellente il tempo assegnato e</w:t>
            </w:r>
          </w:p>
          <w:p w14:paraId="255F660F"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le informazioni ricevute</w:t>
            </w:r>
          </w:p>
          <w:p w14:paraId="57DB1082" w14:textId="77777777" w:rsidR="001203F9" w:rsidRPr="001203F9" w:rsidRDefault="001203F9" w:rsidP="001203F9">
            <w:pPr>
              <w:suppressAutoHyphens/>
              <w:adjustRightInd w:val="0"/>
              <w:spacing w:after="200" w:line="276" w:lineRule="auto"/>
              <w:rPr>
                <w:rFonts w:eastAsia="Calibri"/>
                <w:b/>
                <w:bCs/>
                <w:sz w:val="22"/>
                <w:szCs w:val="22"/>
                <w:lang w:eastAsia="ar-SA"/>
              </w:rPr>
            </w:pPr>
          </w:p>
        </w:tc>
        <w:tc>
          <w:tcPr>
            <w:tcW w:w="577" w:type="dxa"/>
            <w:tcBorders>
              <w:top w:val="single" w:sz="4" w:space="0" w:color="auto"/>
              <w:left w:val="single" w:sz="4" w:space="0" w:color="auto"/>
              <w:bottom w:val="single" w:sz="4" w:space="0" w:color="auto"/>
              <w:right w:val="single" w:sz="4" w:space="0" w:color="auto"/>
            </w:tcBorders>
          </w:tcPr>
          <w:p w14:paraId="0A153AE0" w14:textId="77777777" w:rsidR="001203F9" w:rsidRPr="001203F9" w:rsidRDefault="001203F9" w:rsidP="001203F9">
            <w:pPr>
              <w:suppressAutoHyphens/>
              <w:adjustRightInd w:val="0"/>
              <w:spacing w:after="200" w:line="276" w:lineRule="auto"/>
              <w:rPr>
                <w:rFonts w:eastAsia="Calibri"/>
                <w:b/>
                <w:bCs/>
                <w:sz w:val="22"/>
                <w:szCs w:val="22"/>
                <w:lang w:eastAsia="ar-SA"/>
              </w:rPr>
            </w:pPr>
          </w:p>
        </w:tc>
      </w:tr>
      <w:tr w:rsidR="001203F9" w:rsidRPr="001203F9" w14:paraId="7086DC04" w14:textId="77777777" w:rsidTr="009257D2">
        <w:tc>
          <w:tcPr>
            <w:tcW w:w="1769" w:type="dxa"/>
            <w:tcBorders>
              <w:top w:val="single" w:sz="4" w:space="0" w:color="auto"/>
              <w:left w:val="single" w:sz="4" w:space="0" w:color="auto"/>
              <w:bottom w:val="single" w:sz="4" w:space="0" w:color="auto"/>
              <w:right w:val="single" w:sz="4" w:space="0" w:color="auto"/>
            </w:tcBorders>
            <w:shd w:val="clear" w:color="auto" w:fill="FFF2CC"/>
          </w:tcPr>
          <w:p w14:paraId="33859268" w14:textId="77777777" w:rsidR="001203F9" w:rsidRPr="001203F9" w:rsidRDefault="001203F9" w:rsidP="001203F9">
            <w:pPr>
              <w:suppressAutoHyphens/>
              <w:adjustRightInd w:val="0"/>
              <w:spacing w:after="200" w:line="276" w:lineRule="auto"/>
              <w:rPr>
                <w:rFonts w:eastAsia="Calibri"/>
                <w:b/>
                <w:bCs/>
                <w:sz w:val="22"/>
                <w:szCs w:val="22"/>
                <w:lang w:eastAsia="ar-SA"/>
              </w:rPr>
            </w:pPr>
            <w:r w:rsidRPr="001203F9">
              <w:rPr>
                <w:rFonts w:eastAsia="Calibri"/>
                <w:b/>
                <w:bCs/>
                <w:sz w:val="22"/>
                <w:szCs w:val="22"/>
                <w:lang w:eastAsia="ar-SA"/>
              </w:rPr>
              <w:t>Qualità del prodotto</w:t>
            </w:r>
          </w:p>
          <w:p w14:paraId="264E67F0" w14:textId="77777777" w:rsidR="001203F9" w:rsidRPr="001203F9" w:rsidRDefault="001203F9" w:rsidP="001203F9">
            <w:pPr>
              <w:suppressAutoHyphens/>
              <w:adjustRightInd w:val="0"/>
              <w:spacing w:after="200" w:line="276" w:lineRule="auto"/>
              <w:rPr>
                <w:rFonts w:eastAsia="Calibri"/>
                <w:b/>
                <w:bCs/>
                <w:sz w:val="22"/>
                <w:szCs w:val="22"/>
                <w:lang w:eastAsia="ar-SA"/>
              </w:rPr>
            </w:pPr>
            <w:r w:rsidRPr="001203F9">
              <w:rPr>
                <w:rFonts w:eastAsia="Calibri"/>
                <w:b/>
                <w:bCs/>
                <w:sz w:val="22"/>
                <w:szCs w:val="22"/>
                <w:lang w:eastAsia="ar-SA"/>
              </w:rPr>
              <w:t>realizzato</w:t>
            </w:r>
          </w:p>
          <w:p w14:paraId="28F638F5" w14:textId="77777777" w:rsidR="001203F9" w:rsidRPr="001203F9" w:rsidRDefault="001203F9" w:rsidP="001203F9">
            <w:pPr>
              <w:suppressAutoHyphens/>
              <w:adjustRightInd w:val="0"/>
              <w:spacing w:after="200" w:line="276" w:lineRule="auto"/>
              <w:rPr>
                <w:rFonts w:eastAsia="Calibri"/>
                <w:b/>
                <w:bCs/>
                <w:sz w:val="22"/>
                <w:szCs w:val="22"/>
                <w:lang w:eastAsia="ar-SA"/>
              </w:rPr>
            </w:pPr>
          </w:p>
        </w:tc>
        <w:tc>
          <w:tcPr>
            <w:tcW w:w="1856" w:type="dxa"/>
            <w:tcBorders>
              <w:top w:val="single" w:sz="4" w:space="0" w:color="auto"/>
              <w:left w:val="single" w:sz="4" w:space="0" w:color="auto"/>
              <w:bottom w:val="single" w:sz="4" w:space="0" w:color="auto"/>
              <w:right w:val="single" w:sz="4" w:space="0" w:color="auto"/>
            </w:tcBorders>
          </w:tcPr>
          <w:p w14:paraId="08F3CF85"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L’alunno non svolge il compito assegnato o la</w:t>
            </w:r>
          </w:p>
          <w:p w14:paraId="0C6CE3DB"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realizzazione è</w:t>
            </w:r>
          </w:p>
          <w:p w14:paraId="486E076C"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totalmente</w:t>
            </w:r>
          </w:p>
          <w:p w14:paraId="401FA349"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inappropriata</w:t>
            </w:r>
          </w:p>
        </w:tc>
        <w:tc>
          <w:tcPr>
            <w:tcW w:w="1856" w:type="dxa"/>
            <w:tcBorders>
              <w:top w:val="single" w:sz="4" w:space="0" w:color="auto"/>
              <w:left w:val="single" w:sz="4" w:space="0" w:color="auto"/>
              <w:bottom w:val="single" w:sz="4" w:space="0" w:color="auto"/>
              <w:right w:val="single" w:sz="4" w:space="0" w:color="auto"/>
            </w:tcBorders>
          </w:tcPr>
          <w:p w14:paraId="18C7F453"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La qualità del prodotto realizzato necessita di</w:t>
            </w:r>
          </w:p>
          <w:p w14:paraId="49F4CE99"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miglioramenti</w:t>
            </w:r>
          </w:p>
          <w:p w14:paraId="4FA69122" w14:textId="77777777" w:rsidR="001203F9" w:rsidRPr="001203F9" w:rsidRDefault="001203F9" w:rsidP="001203F9">
            <w:pPr>
              <w:suppressAutoHyphens/>
              <w:adjustRightInd w:val="0"/>
              <w:spacing w:after="200" w:line="276" w:lineRule="auto"/>
              <w:rPr>
                <w:rFonts w:eastAsia="Calibri"/>
                <w:b/>
                <w:bCs/>
                <w:sz w:val="22"/>
                <w:szCs w:val="22"/>
                <w:lang w:eastAsia="ar-SA"/>
              </w:rPr>
            </w:pPr>
          </w:p>
        </w:tc>
        <w:tc>
          <w:tcPr>
            <w:tcW w:w="1856" w:type="dxa"/>
            <w:tcBorders>
              <w:top w:val="single" w:sz="4" w:space="0" w:color="auto"/>
              <w:left w:val="single" w:sz="4" w:space="0" w:color="auto"/>
              <w:bottom w:val="single" w:sz="4" w:space="0" w:color="auto"/>
              <w:right w:val="single" w:sz="4" w:space="0" w:color="auto"/>
            </w:tcBorders>
          </w:tcPr>
          <w:p w14:paraId="441A9F1E"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La qualità del prodotto è buona, ma non tutte le</w:t>
            </w:r>
          </w:p>
          <w:p w14:paraId="4C570C9A"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parti del compito sono completate</w:t>
            </w:r>
          </w:p>
          <w:p w14:paraId="428B4D75"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esaurientemente</w:t>
            </w:r>
          </w:p>
        </w:tc>
        <w:tc>
          <w:tcPr>
            <w:tcW w:w="2127" w:type="dxa"/>
            <w:tcBorders>
              <w:top w:val="single" w:sz="4" w:space="0" w:color="auto"/>
              <w:left w:val="single" w:sz="4" w:space="0" w:color="auto"/>
              <w:bottom w:val="single" w:sz="4" w:space="0" w:color="auto"/>
              <w:right w:val="single" w:sz="4" w:space="0" w:color="auto"/>
            </w:tcBorders>
          </w:tcPr>
          <w:p w14:paraId="75274F5A"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Il compito è realizzato in modo</w:t>
            </w:r>
          </w:p>
          <w:p w14:paraId="001C2556"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accurato, con originalità</w:t>
            </w:r>
          </w:p>
          <w:p w14:paraId="52D10E9C"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e contributi personali.</w:t>
            </w:r>
          </w:p>
          <w:p w14:paraId="392A639F" w14:textId="77777777" w:rsidR="001203F9" w:rsidRPr="001203F9" w:rsidRDefault="001203F9" w:rsidP="001203F9">
            <w:pPr>
              <w:suppressAutoHyphens/>
              <w:adjustRightInd w:val="0"/>
              <w:spacing w:after="200" w:line="276" w:lineRule="auto"/>
              <w:rPr>
                <w:rFonts w:eastAsia="Calibri"/>
                <w:b/>
                <w:bCs/>
                <w:sz w:val="22"/>
                <w:szCs w:val="22"/>
                <w:lang w:eastAsia="ar-SA"/>
              </w:rPr>
            </w:pPr>
          </w:p>
        </w:tc>
        <w:tc>
          <w:tcPr>
            <w:tcW w:w="577" w:type="dxa"/>
            <w:tcBorders>
              <w:top w:val="single" w:sz="4" w:space="0" w:color="auto"/>
              <w:left w:val="single" w:sz="4" w:space="0" w:color="auto"/>
              <w:bottom w:val="single" w:sz="4" w:space="0" w:color="auto"/>
              <w:right w:val="single" w:sz="4" w:space="0" w:color="auto"/>
            </w:tcBorders>
          </w:tcPr>
          <w:p w14:paraId="2A3C90AC" w14:textId="77777777" w:rsidR="001203F9" w:rsidRPr="001203F9" w:rsidRDefault="001203F9" w:rsidP="001203F9">
            <w:pPr>
              <w:suppressAutoHyphens/>
              <w:adjustRightInd w:val="0"/>
              <w:spacing w:after="200" w:line="276" w:lineRule="auto"/>
              <w:rPr>
                <w:rFonts w:eastAsia="Calibri"/>
                <w:b/>
                <w:bCs/>
                <w:sz w:val="22"/>
                <w:szCs w:val="22"/>
                <w:lang w:eastAsia="ar-SA"/>
              </w:rPr>
            </w:pPr>
          </w:p>
        </w:tc>
      </w:tr>
      <w:tr w:rsidR="001203F9" w:rsidRPr="001203F9" w14:paraId="15122816" w14:textId="77777777" w:rsidTr="009257D2">
        <w:tc>
          <w:tcPr>
            <w:tcW w:w="1769" w:type="dxa"/>
            <w:tcBorders>
              <w:top w:val="single" w:sz="4" w:space="0" w:color="auto"/>
              <w:left w:val="single" w:sz="4" w:space="0" w:color="auto"/>
              <w:bottom w:val="single" w:sz="4" w:space="0" w:color="auto"/>
              <w:right w:val="single" w:sz="4" w:space="0" w:color="auto"/>
            </w:tcBorders>
            <w:shd w:val="clear" w:color="auto" w:fill="FFF2CC"/>
          </w:tcPr>
          <w:p w14:paraId="00B374E0" w14:textId="77777777" w:rsidR="001203F9" w:rsidRPr="001203F9" w:rsidRDefault="001203F9" w:rsidP="001203F9">
            <w:pPr>
              <w:suppressAutoHyphens/>
              <w:adjustRightInd w:val="0"/>
              <w:spacing w:after="200" w:line="276" w:lineRule="auto"/>
              <w:rPr>
                <w:rFonts w:eastAsia="Calibri"/>
                <w:b/>
                <w:bCs/>
                <w:sz w:val="22"/>
                <w:szCs w:val="22"/>
                <w:lang w:eastAsia="ar-SA"/>
              </w:rPr>
            </w:pPr>
            <w:r w:rsidRPr="001203F9">
              <w:rPr>
                <w:rFonts w:eastAsia="Calibri"/>
                <w:b/>
                <w:bCs/>
                <w:sz w:val="22"/>
                <w:szCs w:val="22"/>
                <w:lang w:eastAsia="ar-SA"/>
              </w:rPr>
              <w:t>Correttezza dei</w:t>
            </w:r>
          </w:p>
          <w:p w14:paraId="7F976CBE" w14:textId="77777777" w:rsidR="001203F9" w:rsidRPr="001203F9" w:rsidRDefault="001203F9" w:rsidP="001203F9">
            <w:pPr>
              <w:suppressAutoHyphens/>
              <w:adjustRightInd w:val="0"/>
              <w:spacing w:after="200" w:line="276" w:lineRule="auto"/>
              <w:rPr>
                <w:rFonts w:eastAsia="Calibri"/>
                <w:b/>
                <w:bCs/>
                <w:sz w:val="22"/>
                <w:szCs w:val="22"/>
                <w:lang w:eastAsia="ar-SA"/>
              </w:rPr>
            </w:pPr>
            <w:r w:rsidRPr="001203F9">
              <w:rPr>
                <w:rFonts w:eastAsia="Calibri"/>
                <w:b/>
                <w:bCs/>
                <w:sz w:val="22"/>
                <w:szCs w:val="22"/>
                <w:lang w:eastAsia="ar-SA"/>
              </w:rPr>
              <w:t>contenuti negli</w:t>
            </w:r>
          </w:p>
          <w:p w14:paraId="6F33BE24" w14:textId="77777777" w:rsidR="001203F9" w:rsidRPr="001203F9" w:rsidRDefault="001203F9" w:rsidP="001203F9">
            <w:pPr>
              <w:suppressAutoHyphens/>
              <w:adjustRightInd w:val="0"/>
              <w:spacing w:after="200" w:line="276" w:lineRule="auto"/>
              <w:rPr>
                <w:rFonts w:eastAsia="Calibri"/>
                <w:b/>
                <w:bCs/>
                <w:sz w:val="22"/>
                <w:szCs w:val="22"/>
                <w:lang w:eastAsia="ar-SA"/>
              </w:rPr>
            </w:pPr>
            <w:r w:rsidRPr="001203F9">
              <w:rPr>
                <w:rFonts w:eastAsia="Calibri"/>
                <w:b/>
                <w:bCs/>
                <w:sz w:val="22"/>
                <w:szCs w:val="22"/>
                <w:lang w:eastAsia="ar-SA"/>
              </w:rPr>
              <w:t>elaborati prodotti</w:t>
            </w:r>
          </w:p>
          <w:p w14:paraId="2F125FE5" w14:textId="77777777" w:rsidR="001203F9" w:rsidRPr="001203F9" w:rsidRDefault="001203F9" w:rsidP="001203F9">
            <w:pPr>
              <w:suppressAutoHyphens/>
              <w:adjustRightInd w:val="0"/>
              <w:spacing w:after="200" w:line="276" w:lineRule="auto"/>
              <w:rPr>
                <w:rFonts w:eastAsia="Calibri"/>
                <w:b/>
                <w:bCs/>
                <w:sz w:val="22"/>
                <w:szCs w:val="22"/>
                <w:lang w:eastAsia="ar-SA"/>
              </w:rPr>
            </w:pPr>
          </w:p>
        </w:tc>
        <w:tc>
          <w:tcPr>
            <w:tcW w:w="1856" w:type="dxa"/>
            <w:tcBorders>
              <w:top w:val="single" w:sz="4" w:space="0" w:color="auto"/>
              <w:left w:val="single" w:sz="4" w:space="0" w:color="auto"/>
              <w:bottom w:val="single" w:sz="4" w:space="0" w:color="auto"/>
              <w:right w:val="single" w:sz="4" w:space="0" w:color="auto"/>
            </w:tcBorders>
          </w:tcPr>
          <w:p w14:paraId="6EF58E8F"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Gli elaborati prodotti</w:t>
            </w:r>
          </w:p>
          <w:p w14:paraId="5D6AF0E5"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non sono</w:t>
            </w:r>
          </w:p>
          <w:p w14:paraId="6AA85F39"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corretti e/o sono</w:t>
            </w:r>
          </w:p>
          <w:p w14:paraId="585A0C56"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totalmente</w:t>
            </w:r>
          </w:p>
          <w:p w14:paraId="11981809"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incongruenti –</w:t>
            </w:r>
          </w:p>
          <w:p w14:paraId="12DECE1D"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incomprensibili</w:t>
            </w:r>
          </w:p>
          <w:p w14:paraId="0895F4E6" w14:textId="77777777" w:rsidR="001203F9" w:rsidRPr="001203F9" w:rsidRDefault="001203F9" w:rsidP="001203F9">
            <w:pPr>
              <w:suppressAutoHyphens/>
              <w:adjustRightInd w:val="0"/>
              <w:spacing w:after="200" w:line="276" w:lineRule="auto"/>
              <w:rPr>
                <w:rFonts w:eastAsia="Calibri"/>
                <w:b/>
                <w:bCs/>
                <w:sz w:val="22"/>
                <w:szCs w:val="22"/>
                <w:lang w:eastAsia="ar-SA"/>
              </w:rPr>
            </w:pPr>
          </w:p>
        </w:tc>
        <w:tc>
          <w:tcPr>
            <w:tcW w:w="1856" w:type="dxa"/>
            <w:tcBorders>
              <w:top w:val="single" w:sz="4" w:space="0" w:color="auto"/>
              <w:left w:val="single" w:sz="4" w:space="0" w:color="auto"/>
              <w:bottom w:val="single" w:sz="4" w:space="0" w:color="auto"/>
              <w:right w:val="single" w:sz="4" w:space="0" w:color="auto"/>
            </w:tcBorders>
          </w:tcPr>
          <w:p w14:paraId="7BE0BE2B"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Negli elaborati prodotti sono presenti diversi</w:t>
            </w:r>
          </w:p>
          <w:p w14:paraId="77EC74AC"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errori e/o inesattezze nelle informazioni</w:t>
            </w:r>
          </w:p>
          <w:p w14:paraId="4544F0D5"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riportate. Le idee</w:t>
            </w:r>
          </w:p>
          <w:p w14:paraId="00D7E915"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individuabili</w:t>
            </w:r>
          </w:p>
          <w:p w14:paraId="76158BF7"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non sono adeguatamente</w:t>
            </w:r>
          </w:p>
          <w:p w14:paraId="33A76B8F"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sviluppate</w:t>
            </w:r>
          </w:p>
        </w:tc>
        <w:tc>
          <w:tcPr>
            <w:tcW w:w="1856" w:type="dxa"/>
            <w:tcBorders>
              <w:top w:val="single" w:sz="4" w:space="0" w:color="auto"/>
              <w:left w:val="single" w:sz="4" w:space="0" w:color="auto"/>
              <w:bottom w:val="single" w:sz="4" w:space="0" w:color="auto"/>
              <w:right w:val="single" w:sz="4" w:space="0" w:color="auto"/>
            </w:tcBorders>
          </w:tcPr>
          <w:p w14:paraId="38D61076"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Negli elaborati si rilevano alcuni errori non</w:t>
            </w:r>
          </w:p>
          <w:p w14:paraId="07424B99"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fondamentali nelle</w:t>
            </w:r>
          </w:p>
          <w:p w14:paraId="155AE010"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informazioni riportate. Le idee contenute sono</w:t>
            </w:r>
          </w:p>
          <w:p w14:paraId="5A52711F"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generalmente chiare.</w:t>
            </w:r>
          </w:p>
          <w:p w14:paraId="27CA8BA7" w14:textId="77777777" w:rsidR="001203F9" w:rsidRPr="001203F9" w:rsidRDefault="001203F9" w:rsidP="001203F9">
            <w:pPr>
              <w:suppressAutoHyphens/>
              <w:adjustRightInd w:val="0"/>
              <w:spacing w:after="200" w:line="276" w:lineRule="auto"/>
              <w:rPr>
                <w:rFonts w:eastAsia="Calibri"/>
                <w:b/>
                <w:bCs/>
                <w:sz w:val="22"/>
                <w:szCs w:val="22"/>
                <w:lang w:eastAsia="ar-SA"/>
              </w:rPr>
            </w:pPr>
          </w:p>
        </w:tc>
        <w:tc>
          <w:tcPr>
            <w:tcW w:w="2127" w:type="dxa"/>
            <w:tcBorders>
              <w:top w:val="single" w:sz="4" w:space="0" w:color="auto"/>
              <w:left w:val="single" w:sz="4" w:space="0" w:color="auto"/>
              <w:bottom w:val="single" w:sz="4" w:space="0" w:color="auto"/>
              <w:right w:val="single" w:sz="4" w:space="0" w:color="auto"/>
            </w:tcBorders>
          </w:tcPr>
          <w:p w14:paraId="205C53E5"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Negli elaborati prodotti tutti i fatti/contenuti</w:t>
            </w:r>
          </w:p>
          <w:p w14:paraId="110B43F2"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sono precisi ed</w:t>
            </w:r>
          </w:p>
          <w:p w14:paraId="783A66E3"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espliciti. Le idee</w:t>
            </w:r>
          </w:p>
          <w:p w14:paraId="738A19B5"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contenute sono chiare, ben messe a fuoco ed espresse in modo</w:t>
            </w:r>
          </w:p>
          <w:p w14:paraId="14092FB7" w14:textId="77777777" w:rsidR="001203F9" w:rsidRPr="001203F9" w:rsidRDefault="001203F9" w:rsidP="001203F9">
            <w:pPr>
              <w:suppressAutoHyphens/>
              <w:adjustRightInd w:val="0"/>
              <w:spacing w:after="200" w:line="276" w:lineRule="auto"/>
              <w:rPr>
                <w:rFonts w:eastAsia="Calibri"/>
                <w:sz w:val="22"/>
                <w:szCs w:val="22"/>
                <w:lang w:eastAsia="ar-SA"/>
              </w:rPr>
            </w:pPr>
            <w:r w:rsidRPr="001203F9">
              <w:rPr>
                <w:rFonts w:eastAsia="Calibri"/>
                <w:sz w:val="22"/>
                <w:szCs w:val="22"/>
                <w:lang w:eastAsia="ar-SA"/>
              </w:rPr>
              <w:t>originale.</w:t>
            </w:r>
          </w:p>
          <w:p w14:paraId="3F7835CE" w14:textId="77777777" w:rsidR="001203F9" w:rsidRPr="001203F9" w:rsidRDefault="001203F9" w:rsidP="001203F9">
            <w:pPr>
              <w:suppressAutoHyphens/>
              <w:adjustRightInd w:val="0"/>
              <w:spacing w:after="200" w:line="276" w:lineRule="auto"/>
              <w:rPr>
                <w:rFonts w:eastAsia="Calibri"/>
                <w:b/>
                <w:bCs/>
                <w:sz w:val="22"/>
                <w:szCs w:val="22"/>
                <w:lang w:eastAsia="ar-SA"/>
              </w:rPr>
            </w:pPr>
          </w:p>
        </w:tc>
        <w:tc>
          <w:tcPr>
            <w:tcW w:w="577" w:type="dxa"/>
            <w:tcBorders>
              <w:top w:val="single" w:sz="4" w:space="0" w:color="auto"/>
              <w:left w:val="single" w:sz="4" w:space="0" w:color="auto"/>
              <w:bottom w:val="single" w:sz="4" w:space="0" w:color="auto"/>
              <w:right w:val="single" w:sz="4" w:space="0" w:color="auto"/>
            </w:tcBorders>
          </w:tcPr>
          <w:p w14:paraId="01B4EDC4" w14:textId="77777777" w:rsidR="001203F9" w:rsidRPr="001203F9" w:rsidRDefault="001203F9" w:rsidP="001203F9">
            <w:pPr>
              <w:suppressAutoHyphens/>
              <w:adjustRightInd w:val="0"/>
              <w:spacing w:after="200" w:line="276" w:lineRule="auto"/>
              <w:rPr>
                <w:rFonts w:eastAsia="Calibri"/>
                <w:b/>
                <w:bCs/>
                <w:sz w:val="22"/>
                <w:szCs w:val="22"/>
                <w:lang w:eastAsia="ar-SA"/>
              </w:rPr>
            </w:pPr>
          </w:p>
        </w:tc>
      </w:tr>
      <w:tr w:rsidR="001203F9" w:rsidRPr="001203F9" w14:paraId="40C59479" w14:textId="77777777" w:rsidTr="009257D2">
        <w:tc>
          <w:tcPr>
            <w:tcW w:w="1769" w:type="dxa"/>
            <w:tcBorders>
              <w:top w:val="single" w:sz="4" w:space="0" w:color="auto"/>
              <w:left w:val="single" w:sz="4" w:space="0" w:color="auto"/>
              <w:bottom w:val="single" w:sz="4" w:space="0" w:color="auto"/>
              <w:right w:val="single" w:sz="4" w:space="0" w:color="auto"/>
            </w:tcBorders>
          </w:tcPr>
          <w:p w14:paraId="74988A17" w14:textId="77777777" w:rsidR="001203F9" w:rsidRPr="001203F9" w:rsidRDefault="001203F9" w:rsidP="001203F9">
            <w:pPr>
              <w:suppressAutoHyphens/>
              <w:adjustRightInd w:val="0"/>
              <w:spacing w:after="200" w:line="276" w:lineRule="auto"/>
              <w:rPr>
                <w:rFonts w:eastAsia="Calibri"/>
                <w:b/>
                <w:bCs/>
                <w:sz w:val="22"/>
                <w:szCs w:val="22"/>
                <w:lang w:eastAsia="ar-SA"/>
              </w:rPr>
            </w:pPr>
            <w:r w:rsidRPr="001203F9">
              <w:rPr>
                <w:rFonts w:eastAsia="Calibri"/>
                <w:b/>
                <w:bCs/>
                <w:sz w:val="22"/>
                <w:szCs w:val="22"/>
                <w:lang w:eastAsia="ar-SA"/>
              </w:rPr>
              <w:t>TOTALE</w:t>
            </w:r>
          </w:p>
        </w:tc>
        <w:tc>
          <w:tcPr>
            <w:tcW w:w="7695" w:type="dxa"/>
            <w:gridSpan w:val="4"/>
            <w:tcBorders>
              <w:top w:val="single" w:sz="4" w:space="0" w:color="auto"/>
              <w:left w:val="single" w:sz="4" w:space="0" w:color="auto"/>
              <w:bottom w:val="single" w:sz="4" w:space="0" w:color="auto"/>
              <w:right w:val="single" w:sz="4" w:space="0" w:color="auto"/>
            </w:tcBorders>
          </w:tcPr>
          <w:p w14:paraId="1AF68ABF" w14:textId="77777777" w:rsidR="001203F9" w:rsidRPr="001203F9" w:rsidRDefault="001203F9" w:rsidP="001203F9">
            <w:pPr>
              <w:suppressAutoHyphens/>
              <w:adjustRightInd w:val="0"/>
              <w:spacing w:after="200" w:line="276" w:lineRule="auto"/>
              <w:rPr>
                <w:rFonts w:eastAsia="Calibri"/>
                <w:sz w:val="22"/>
                <w:szCs w:val="22"/>
                <w:lang w:eastAsia="ar-SA"/>
              </w:rPr>
            </w:pPr>
          </w:p>
        </w:tc>
        <w:tc>
          <w:tcPr>
            <w:tcW w:w="577" w:type="dxa"/>
            <w:tcBorders>
              <w:top w:val="single" w:sz="4" w:space="0" w:color="auto"/>
              <w:left w:val="single" w:sz="4" w:space="0" w:color="auto"/>
              <w:bottom w:val="single" w:sz="4" w:space="0" w:color="auto"/>
              <w:right w:val="single" w:sz="4" w:space="0" w:color="auto"/>
            </w:tcBorders>
          </w:tcPr>
          <w:p w14:paraId="7F35748F" w14:textId="77777777" w:rsidR="001203F9" w:rsidRPr="001203F9" w:rsidRDefault="001203F9" w:rsidP="001203F9">
            <w:pPr>
              <w:suppressAutoHyphens/>
              <w:adjustRightInd w:val="0"/>
              <w:spacing w:after="200" w:line="276" w:lineRule="auto"/>
              <w:rPr>
                <w:rFonts w:eastAsia="Calibri"/>
                <w:b/>
                <w:bCs/>
                <w:sz w:val="22"/>
                <w:szCs w:val="22"/>
                <w:lang w:eastAsia="ar-SA"/>
              </w:rPr>
            </w:pPr>
          </w:p>
        </w:tc>
      </w:tr>
    </w:tbl>
    <w:p w14:paraId="76DDCFFA" w14:textId="77777777" w:rsidR="001203F9" w:rsidRPr="001203F9" w:rsidRDefault="001203F9" w:rsidP="001203F9">
      <w:pPr>
        <w:suppressAutoHyphens/>
        <w:adjustRightInd w:val="0"/>
        <w:spacing w:after="200" w:line="276" w:lineRule="auto"/>
        <w:rPr>
          <w:rFonts w:eastAsia="Calibri"/>
          <w:bCs/>
          <w:sz w:val="22"/>
          <w:szCs w:val="22"/>
          <w:lang w:eastAsia="ar-SA"/>
        </w:rPr>
      </w:pPr>
    </w:p>
    <w:p w14:paraId="3680AAD9" w14:textId="77777777" w:rsidR="001203F9" w:rsidRPr="001203F9" w:rsidRDefault="001203F9" w:rsidP="001203F9">
      <w:pPr>
        <w:suppressAutoHyphens/>
        <w:spacing w:before="36" w:after="200" w:line="276" w:lineRule="auto"/>
        <w:jc w:val="center"/>
        <w:outlineLvl w:val="0"/>
        <w:rPr>
          <w:rFonts w:eastAsia="Calibri"/>
          <w:b/>
          <w:color w:val="FF0000"/>
          <w:sz w:val="22"/>
          <w:szCs w:val="22"/>
          <w:u w:val="single"/>
          <w:lang w:eastAsia="ar-SA"/>
        </w:rPr>
      </w:pPr>
    </w:p>
    <w:p w14:paraId="01271895" w14:textId="77777777" w:rsidR="001203F9" w:rsidRPr="001203F9" w:rsidRDefault="001203F9" w:rsidP="001203F9">
      <w:pPr>
        <w:suppressAutoHyphens/>
        <w:spacing w:before="36" w:after="200" w:line="276" w:lineRule="auto"/>
        <w:jc w:val="center"/>
        <w:outlineLvl w:val="0"/>
        <w:rPr>
          <w:rFonts w:eastAsia="Calibri"/>
          <w:b/>
          <w:color w:val="FF0000"/>
          <w:sz w:val="22"/>
          <w:szCs w:val="22"/>
          <w:u w:val="single"/>
          <w:lang w:eastAsia="ar-SA"/>
        </w:rPr>
      </w:pPr>
    </w:p>
    <w:p w14:paraId="53E6C61F" w14:textId="77777777" w:rsidR="001203F9" w:rsidRPr="001203F9" w:rsidRDefault="001203F9" w:rsidP="001203F9">
      <w:pPr>
        <w:suppressAutoHyphens/>
        <w:spacing w:before="36" w:after="200" w:line="276" w:lineRule="auto"/>
        <w:jc w:val="center"/>
        <w:outlineLvl w:val="0"/>
        <w:rPr>
          <w:rFonts w:eastAsia="Calibri"/>
          <w:b/>
          <w:color w:val="FF0000"/>
          <w:sz w:val="22"/>
          <w:szCs w:val="22"/>
          <w:u w:val="single"/>
          <w:lang w:eastAsia="ar-SA"/>
        </w:rPr>
      </w:pPr>
    </w:p>
    <w:p w14:paraId="574B83BB" w14:textId="77777777" w:rsidR="001203F9" w:rsidRPr="001203F9" w:rsidRDefault="001203F9" w:rsidP="001203F9">
      <w:pPr>
        <w:suppressAutoHyphens/>
        <w:spacing w:before="36" w:after="200" w:line="276" w:lineRule="auto"/>
        <w:jc w:val="center"/>
        <w:outlineLvl w:val="0"/>
        <w:rPr>
          <w:rFonts w:eastAsia="Calibri"/>
          <w:b/>
          <w:color w:val="FF0000"/>
          <w:sz w:val="22"/>
          <w:szCs w:val="22"/>
          <w:u w:val="single"/>
          <w:lang w:eastAsia="ar-SA"/>
        </w:rPr>
      </w:pPr>
    </w:p>
    <w:p w14:paraId="07097487" w14:textId="77777777" w:rsidR="001203F9" w:rsidRPr="001203F9" w:rsidRDefault="001203F9" w:rsidP="001203F9">
      <w:pPr>
        <w:suppressAutoHyphens/>
        <w:spacing w:before="36" w:after="200" w:line="276" w:lineRule="auto"/>
        <w:jc w:val="center"/>
        <w:outlineLvl w:val="0"/>
        <w:rPr>
          <w:rFonts w:eastAsia="Calibri"/>
          <w:b/>
          <w:color w:val="FF0000"/>
          <w:sz w:val="22"/>
          <w:szCs w:val="22"/>
          <w:u w:val="single"/>
          <w:lang w:eastAsia="ar-SA"/>
        </w:rPr>
      </w:pPr>
    </w:p>
    <w:tbl>
      <w:tblPr>
        <w:tblW w:w="100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1"/>
        <w:gridCol w:w="2510"/>
        <w:gridCol w:w="2510"/>
        <w:gridCol w:w="2510"/>
      </w:tblGrid>
      <w:tr w:rsidR="001203F9" w:rsidRPr="001203F9" w14:paraId="2867D763" w14:textId="77777777" w:rsidTr="009257D2">
        <w:trPr>
          <w:trHeight w:val="834"/>
        </w:trPr>
        <w:tc>
          <w:tcPr>
            <w:tcW w:w="9628" w:type="dxa"/>
            <w:gridSpan w:val="4"/>
            <w:tcBorders>
              <w:top w:val="single" w:sz="4" w:space="0" w:color="auto"/>
              <w:left w:val="single" w:sz="4" w:space="0" w:color="auto"/>
              <w:bottom w:val="single" w:sz="4" w:space="0" w:color="auto"/>
              <w:right w:val="single" w:sz="4" w:space="0" w:color="auto"/>
            </w:tcBorders>
            <w:shd w:val="clear" w:color="auto" w:fill="FFC000"/>
          </w:tcPr>
          <w:p w14:paraId="10C81F7C" w14:textId="77777777" w:rsidR="001203F9" w:rsidRPr="001203F9" w:rsidRDefault="001203F9" w:rsidP="001203F9">
            <w:pPr>
              <w:suppressAutoHyphens/>
              <w:spacing w:before="7" w:after="200" w:line="276" w:lineRule="auto"/>
              <w:ind w:left="72"/>
              <w:jc w:val="center"/>
              <w:rPr>
                <w:rFonts w:eastAsia="Calibri"/>
                <w:b/>
                <w:bCs/>
                <w:color w:val="000000"/>
                <w:spacing w:val="1"/>
                <w:kern w:val="24"/>
                <w:sz w:val="22"/>
                <w:szCs w:val="22"/>
                <w:lang w:eastAsia="en-US"/>
              </w:rPr>
            </w:pPr>
            <w:r w:rsidRPr="001203F9">
              <w:rPr>
                <w:rFonts w:eastAsia="Calibri"/>
                <w:b/>
                <w:bCs/>
                <w:color w:val="000000"/>
                <w:spacing w:val="1"/>
                <w:kern w:val="24"/>
                <w:sz w:val="22"/>
                <w:szCs w:val="22"/>
                <w:lang w:eastAsia="en-US"/>
              </w:rPr>
              <w:t>AUTOVALUTAZIONE PERSONALE dell’</w:t>
            </w:r>
            <w:proofErr w:type="spellStart"/>
            <w:r w:rsidRPr="001203F9">
              <w:rPr>
                <w:rFonts w:eastAsia="Calibri"/>
                <w:b/>
                <w:bCs/>
                <w:color w:val="000000"/>
                <w:spacing w:val="1"/>
                <w:kern w:val="24"/>
                <w:sz w:val="22"/>
                <w:szCs w:val="22"/>
                <w:lang w:eastAsia="en-US"/>
              </w:rPr>
              <w:t>UdA</w:t>
            </w:r>
            <w:proofErr w:type="spellEnd"/>
          </w:p>
          <w:p w14:paraId="686C939D" w14:textId="77777777" w:rsidR="001203F9" w:rsidRPr="001203F9" w:rsidRDefault="001203F9" w:rsidP="001203F9">
            <w:pPr>
              <w:suppressAutoHyphens/>
              <w:spacing w:before="7" w:after="200" w:line="276" w:lineRule="auto"/>
              <w:ind w:left="72"/>
              <w:jc w:val="center"/>
              <w:rPr>
                <w:rFonts w:eastAsia="Calibri"/>
                <w:b/>
                <w:bCs/>
                <w:color w:val="000000"/>
                <w:spacing w:val="1"/>
                <w:kern w:val="24"/>
                <w:sz w:val="22"/>
                <w:szCs w:val="22"/>
                <w:lang w:eastAsia="en-US"/>
              </w:rPr>
            </w:pPr>
            <w:r w:rsidRPr="001203F9">
              <w:rPr>
                <w:rFonts w:eastAsia="Calibri"/>
                <w:b/>
                <w:bCs/>
                <w:color w:val="000000"/>
                <w:spacing w:val="1"/>
                <w:kern w:val="24"/>
                <w:sz w:val="22"/>
                <w:szCs w:val="22"/>
                <w:lang w:eastAsia="en-US"/>
              </w:rPr>
              <w:t xml:space="preserve">Studente:                                                                               classe: </w:t>
            </w:r>
          </w:p>
        </w:tc>
      </w:tr>
      <w:tr w:rsidR="001203F9" w:rsidRPr="001203F9" w14:paraId="41289903" w14:textId="77777777" w:rsidTr="009257D2">
        <w:tc>
          <w:tcPr>
            <w:tcW w:w="2407" w:type="dxa"/>
            <w:tcBorders>
              <w:top w:val="single" w:sz="4" w:space="0" w:color="auto"/>
              <w:left w:val="single" w:sz="4" w:space="0" w:color="auto"/>
              <w:bottom w:val="single" w:sz="4" w:space="0" w:color="auto"/>
              <w:right w:val="single" w:sz="4" w:space="0" w:color="auto"/>
            </w:tcBorders>
            <w:hideMark/>
          </w:tcPr>
          <w:p w14:paraId="32BEB347" w14:textId="77777777" w:rsidR="001203F9" w:rsidRPr="001203F9" w:rsidRDefault="001203F9" w:rsidP="001203F9">
            <w:pPr>
              <w:suppressAutoHyphens/>
              <w:spacing w:after="200" w:line="276" w:lineRule="auto"/>
              <w:jc w:val="center"/>
              <w:rPr>
                <w:rFonts w:eastAsia="Calibri"/>
                <w:b/>
                <w:sz w:val="22"/>
                <w:szCs w:val="22"/>
                <w:lang w:eastAsia="en-US"/>
              </w:rPr>
            </w:pPr>
            <w:r w:rsidRPr="001203F9">
              <w:rPr>
                <w:rFonts w:eastAsia="Calibri"/>
                <w:b/>
                <w:sz w:val="22"/>
                <w:szCs w:val="22"/>
                <w:lang w:eastAsia="en-US"/>
              </w:rPr>
              <w:t>D</w:t>
            </w:r>
          </w:p>
        </w:tc>
        <w:tc>
          <w:tcPr>
            <w:tcW w:w="2407" w:type="dxa"/>
            <w:tcBorders>
              <w:top w:val="single" w:sz="4" w:space="0" w:color="auto"/>
              <w:left w:val="single" w:sz="4" w:space="0" w:color="auto"/>
              <w:bottom w:val="single" w:sz="4" w:space="0" w:color="auto"/>
              <w:right w:val="single" w:sz="4" w:space="0" w:color="auto"/>
            </w:tcBorders>
            <w:hideMark/>
          </w:tcPr>
          <w:p w14:paraId="58F07B1D" w14:textId="77777777" w:rsidR="001203F9" w:rsidRPr="001203F9" w:rsidRDefault="001203F9" w:rsidP="001203F9">
            <w:pPr>
              <w:suppressAutoHyphens/>
              <w:spacing w:after="200" w:line="276" w:lineRule="auto"/>
              <w:jc w:val="center"/>
              <w:rPr>
                <w:rFonts w:eastAsia="Calibri"/>
                <w:b/>
                <w:sz w:val="22"/>
                <w:szCs w:val="22"/>
                <w:lang w:eastAsia="en-US"/>
              </w:rPr>
            </w:pPr>
            <w:r w:rsidRPr="001203F9">
              <w:rPr>
                <w:rFonts w:eastAsia="Calibri"/>
                <w:b/>
                <w:sz w:val="22"/>
                <w:szCs w:val="22"/>
                <w:lang w:eastAsia="en-US"/>
              </w:rPr>
              <w:t>C</w:t>
            </w:r>
          </w:p>
        </w:tc>
        <w:tc>
          <w:tcPr>
            <w:tcW w:w="2407" w:type="dxa"/>
            <w:tcBorders>
              <w:top w:val="single" w:sz="4" w:space="0" w:color="auto"/>
              <w:left w:val="single" w:sz="4" w:space="0" w:color="auto"/>
              <w:bottom w:val="single" w:sz="4" w:space="0" w:color="auto"/>
              <w:right w:val="single" w:sz="4" w:space="0" w:color="auto"/>
            </w:tcBorders>
            <w:hideMark/>
          </w:tcPr>
          <w:p w14:paraId="1CAFFCF3" w14:textId="77777777" w:rsidR="001203F9" w:rsidRPr="001203F9" w:rsidRDefault="001203F9" w:rsidP="001203F9">
            <w:pPr>
              <w:suppressAutoHyphens/>
              <w:spacing w:after="200" w:line="276" w:lineRule="auto"/>
              <w:jc w:val="center"/>
              <w:rPr>
                <w:rFonts w:eastAsia="Calibri"/>
                <w:b/>
                <w:sz w:val="22"/>
                <w:szCs w:val="22"/>
                <w:lang w:eastAsia="en-US"/>
              </w:rPr>
            </w:pPr>
            <w:r w:rsidRPr="001203F9">
              <w:rPr>
                <w:rFonts w:eastAsia="Calibri"/>
                <w:b/>
                <w:sz w:val="22"/>
                <w:szCs w:val="22"/>
                <w:lang w:eastAsia="en-US"/>
              </w:rPr>
              <w:t>B</w:t>
            </w:r>
          </w:p>
        </w:tc>
        <w:tc>
          <w:tcPr>
            <w:tcW w:w="2407" w:type="dxa"/>
            <w:tcBorders>
              <w:top w:val="single" w:sz="4" w:space="0" w:color="auto"/>
              <w:left w:val="single" w:sz="4" w:space="0" w:color="auto"/>
              <w:bottom w:val="single" w:sz="4" w:space="0" w:color="auto"/>
              <w:right w:val="single" w:sz="4" w:space="0" w:color="auto"/>
            </w:tcBorders>
            <w:hideMark/>
          </w:tcPr>
          <w:p w14:paraId="2687C1F5" w14:textId="77777777" w:rsidR="001203F9" w:rsidRPr="001203F9" w:rsidRDefault="001203F9" w:rsidP="001203F9">
            <w:pPr>
              <w:suppressAutoHyphens/>
              <w:spacing w:after="200" w:line="276" w:lineRule="auto"/>
              <w:jc w:val="center"/>
              <w:rPr>
                <w:rFonts w:eastAsia="Calibri"/>
                <w:b/>
                <w:sz w:val="22"/>
                <w:szCs w:val="22"/>
                <w:lang w:eastAsia="en-US"/>
              </w:rPr>
            </w:pPr>
            <w:r w:rsidRPr="001203F9">
              <w:rPr>
                <w:rFonts w:eastAsia="Calibri"/>
                <w:b/>
                <w:sz w:val="22"/>
                <w:szCs w:val="22"/>
                <w:lang w:eastAsia="en-US"/>
              </w:rPr>
              <w:t>A</w:t>
            </w:r>
          </w:p>
        </w:tc>
      </w:tr>
      <w:tr w:rsidR="001203F9" w:rsidRPr="001203F9" w14:paraId="452048ED" w14:textId="77777777" w:rsidTr="009257D2">
        <w:tc>
          <w:tcPr>
            <w:tcW w:w="2407" w:type="dxa"/>
            <w:tcBorders>
              <w:top w:val="single" w:sz="4" w:space="0" w:color="auto"/>
              <w:left w:val="single" w:sz="4" w:space="0" w:color="auto"/>
              <w:bottom w:val="single" w:sz="4" w:space="0" w:color="auto"/>
              <w:right w:val="single" w:sz="4" w:space="0" w:color="auto"/>
            </w:tcBorders>
            <w:hideMark/>
          </w:tcPr>
          <w:p w14:paraId="4D82ED18" w14:textId="77777777" w:rsidR="001203F9" w:rsidRPr="001203F9" w:rsidRDefault="001203F9" w:rsidP="001203F9">
            <w:pPr>
              <w:suppressAutoHyphens/>
              <w:spacing w:after="200" w:line="276" w:lineRule="auto"/>
              <w:jc w:val="center"/>
              <w:rPr>
                <w:rFonts w:eastAsia="Calibri"/>
                <w:color w:val="000000"/>
                <w:spacing w:val="1"/>
                <w:kern w:val="24"/>
                <w:sz w:val="22"/>
                <w:szCs w:val="22"/>
                <w:lang w:eastAsia="en-US"/>
              </w:rPr>
            </w:pPr>
            <w:r w:rsidRPr="001203F9">
              <w:rPr>
                <w:rFonts w:eastAsia="Calibri"/>
                <w:color w:val="000000"/>
                <w:spacing w:val="3"/>
                <w:kern w:val="24"/>
                <w:sz w:val="22"/>
                <w:szCs w:val="22"/>
                <w:lang w:eastAsia="en-US"/>
              </w:rPr>
              <w:t>H</w:t>
            </w:r>
            <w:r w:rsidRPr="001203F9">
              <w:rPr>
                <w:rFonts w:eastAsia="Calibri"/>
                <w:color w:val="000000"/>
                <w:kern w:val="24"/>
                <w:sz w:val="22"/>
                <w:szCs w:val="22"/>
                <w:lang w:eastAsia="en-US"/>
              </w:rPr>
              <w:t xml:space="preserve">o </w:t>
            </w:r>
            <w:r w:rsidRPr="001203F9">
              <w:rPr>
                <w:rFonts w:eastAsia="Calibri"/>
                <w:color w:val="000000"/>
                <w:spacing w:val="1"/>
                <w:kern w:val="24"/>
                <w:sz w:val="22"/>
                <w:szCs w:val="22"/>
                <w:lang w:eastAsia="en-US"/>
              </w:rPr>
              <w:t>lavorato</w:t>
            </w:r>
          </w:p>
          <w:p w14:paraId="32CE85DD" w14:textId="77777777" w:rsidR="001203F9" w:rsidRPr="001203F9" w:rsidRDefault="001203F9" w:rsidP="001203F9">
            <w:pPr>
              <w:suppressAutoHyphens/>
              <w:spacing w:after="200" w:line="276" w:lineRule="auto"/>
              <w:jc w:val="center"/>
              <w:rPr>
                <w:rFonts w:eastAsia="Calibri"/>
                <w:sz w:val="22"/>
                <w:szCs w:val="22"/>
                <w:lang w:eastAsia="en-US"/>
              </w:rPr>
            </w:pPr>
            <w:r w:rsidRPr="001203F9">
              <w:rPr>
                <w:rFonts w:eastAsia="Calibri"/>
                <w:color w:val="000000"/>
                <w:spacing w:val="1"/>
                <w:kern w:val="24"/>
                <w:sz w:val="22"/>
                <w:szCs w:val="22"/>
                <w:lang w:eastAsia="en-US"/>
              </w:rPr>
              <w:t xml:space="preserve"> </w:t>
            </w:r>
            <w:r w:rsidRPr="001203F9">
              <w:rPr>
                <w:rFonts w:eastAsia="Calibri"/>
                <w:color w:val="000000"/>
                <w:spacing w:val="-2"/>
                <w:kern w:val="24"/>
                <w:sz w:val="22"/>
                <w:szCs w:val="22"/>
                <w:lang w:eastAsia="en-US"/>
              </w:rPr>
              <w:t>sempre da solo</w:t>
            </w:r>
          </w:p>
        </w:tc>
        <w:tc>
          <w:tcPr>
            <w:tcW w:w="2407" w:type="dxa"/>
            <w:tcBorders>
              <w:top w:val="single" w:sz="4" w:space="0" w:color="auto"/>
              <w:left w:val="single" w:sz="4" w:space="0" w:color="auto"/>
              <w:bottom w:val="single" w:sz="4" w:space="0" w:color="auto"/>
              <w:right w:val="single" w:sz="4" w:space="0" w:color="auto"/>
            </w:tcBorders>
            <w:hideMark/>
          </w:tcPr>
          <w:p w14:paraId="37F24873" w14:textId="77777777" w:rsidR="001203F9" w:rsidRPr="001203F9" w:rsidRDefault="001203F9" w:rsidP="001203F9">
            <w:pPr>
              <w:suppressAutoHyphens/>
              <w:spacing w:after="200" w:line="205" w:lineRule="exact"/>
              <w:jc w:val="center"/>
              <w:rPr>
                <w:rFonts w:eastAsia="Calibri"/>
                <w:sz w:val="22"/>
                <w:szCs w:val="22"/>
                <w:lang w:eastAsia="en-US"/>
              </w:rPr>
            </w:pPr>
            <w:r w:rsidRPr="001203F9">
              <w:rPr>
                <w:rFonts w:eastAsia="Calibri"/>
                <w:color w:val="000000"/>
                <w:kern w:val="24"/>
                <w:sz w:val="22"/>
                <w:szCs w:val="22"/>
                <w:lang w:eastAsia="en-US"/>
              </w:rPr>
              <w:t>Ho</w:t>
            </w:r>
            <w:r w:rsidRPr="001203F9">
              <w:rPr>
                <w:rFonts w:eastAsia="Calibri"/>
                <w:color w:val="000000"/>
                <w:spacing w:val="-15"/>
                <w:kern w:val="24"/>
                <w:sz w:val="22"/>
                <w:szCs w:val="22"/>
                <w:lang w:eastAsia="en-US"/>
              </w:rPr>
              <w:t xml:space="preserve"> </w:t>
            </w:r>
            <w:r w:rsidRPr="001203F9">
              <w:rPr>
                <w:rFonts w:eastAsia="Calibri"/>
                <w:color w:val="000000"/>
                <w:spacing w:val="-3"/>
                <w:kern w:val="24"/>
                <w:sz w:val="22"/>
                <w:szCs w:val="22"/>
                <w:lang w:eastAsia="en-US"/>
              </w:rPr>
              <w:t>lavorato</w:t>
            </w:r>
          </w:p>
          <w:p w14:paraId="64D24375" w14:textId="77777777" w:rsidR="001203F9" w:rsidRPr="001203F9" w:rsidRDefault="001203F9" w:rsidP="001203F9">
            <w:pPr>
              <w:suppressAutoHyphens/>
              <w:spacing w:after="200" w:line="276" w:lineRule="auto"/>
              <w:jc w:val="center"/>
              <w:rPr>
                <w:rFonts w:eastAsia="Calibri"/>
                <w:color w:val="000000"/>
                <w:spacing w:val="1"/>
                <w:kern w:val="24"/>
                <w:sz w:val="22"/>
                <w:szCs w:val="22"/>
                <w:lang w:eastAsia="en-US"/>
              </w:rPr>
            </w:pPr>
            <w:r w:rsidRPr="001203F9">
              <w:rPr>
                <w:rFonts w:eastAsia="Calibri"/>
                <w:color w:val="000000"/>
                <w:spacing w:val="1"/>
                <w:kern w:val="24"/>
                <w:sz w:val="22"/>
                <w:szCs w:val="22"/>
                <w:lang w:eastAsia="en-US"/>
              </w:rPr>
              <w:t xml:space="preserve">raramente </w:t>
            </w:r>
          </w:p>
          <w:p w14:paraId="7172DDFB" w14:textId="77777777" w:rsidR="001203F9" w:rsidRPr="001203F9" w:rsidRDefault="001203F9" w:rsidP="001203F9">
            <w:pPr>
              <w:suppressAutoHyphens/>
              <w:spacing w:after="200" w:line="276" w:lineRule="auto"/>
              <w:jc w:val="center"/>
              <w:rPr>
                <w:rFonts w:eastAsia="Calibri"/>
                <w:sz w:val="22"/>
                <w:szCs w:val="22"/>
                <w:lang w:eastAsia="en-US"/>
              </w:rPr>
            </w:pPr>
            <w:r w:rsidRPr="001203F9">
              <w:rPr>
                <w:rFonts w:eastAsia="Calibri"/>
                <w:color w:val="000000"/>
                <w:spacing w:val="-1"/>
                <w:kern w:val="24"/>
                <w:sz w:val="22"/>
                <w:szCs w:val="22"/>
                <w:lang w:eastAsia="en-US"/>
              </w:rPr>
              <w:t>con</w:t>
            </w:r>
            <w:r w:rsidRPr="001203F9">
              <w:rPr>
                <w:rFonts w:eastAsia="Calibri"/>
                <w:color w:val="000000"/>
                <w:spacing w:val="-18"/>
                <w:kern w:val="24"/>
                <w:sz w:val="22"/>
                <w:szCs w:val="22"/>
                <w:lang w:eastAsia="en-US"/>
              </w:rPr>
              <w:t xml:space="preserve"> </w:t>
            </w:r>
            <w:r w:rsidRPr="001203F9">
              <w:rPr>
                <w:rFonts w:eastAsia="Calibri"/>
                <w:color w:val="000000"/>
                <w:spacing w:val="2"/>
                <w:kern w:val="24"/>
                <w:sz w:val="22"/>
                <w:szCs w:val="22"/>
                <w:lang w:eastAsia="en-US"/>
              </w:rPr>
              <w:t xml:space="preserve">gli  </w:t>
            </w:r>
            <w:r w:rsidRPr="001203F9">
              <w:rPr>
                <w:rFonts w:eastAsia="Calibri"/>
                <w:color w:val="000000"/>
                <w:spacing w:val="-1"/>
                <w:kern w:val="24"/>
                <w:sz w:val="22"/>
                <w:szCs w:val="22"/>
                <w:lang w:eastAsia="en-US"/>
              </w:rPr>
              <w:t>altri</w:t>
            </w:r>
          </w:p>
        </w:tc>
        <w:tc>
          <w:tcPr>
            <w:tcW w:w="2407" w:type="dxa"/>
            <w:tcBorders>
              <w:top w:val="single" w:sz="4" w:space="0" w:color="auto"/>
              <w:left w:val="single" w:sz="4" w:space="0" w:color="auto"/>
              <w:bottom w:val="single" w:sz="4" w:space="0" w:color="auto"/>
              <w:right w:val="single" w:sz="4" w:space="0" w:color="auto"/>
            </w:tcBorders>
            <w:hideMark/>
          </w:tcPr>
          <w:p w14:paraId="5EBAD766" w14:textId="77777777" w:rsidR="001203F9" w:rsidRPr="001203F9" w:rsidRDefault="001203F9" w:rsidP="001203F9">
            <w:pPr>
              <w:suppressAutoHyphens/>
              <w:spacing w:before="15" w:after="200" w:line="244" w:lineRule="exact"/>
              <w:ind w:left="72" w:right="346"/>
              <w:jc w:val="center"/>
              <w:rPr>
                <w:rFonts w:eastAsia="Calibri"/>
                <w:color w:val="000000"/>
                <w:spacing w:val="6"/>
                <w:kern w:val="24"/>
                <w:sz w:val="22"/>
                <w:szCs w:val="22"/>
                <w:lang w:eastAsia="en-US"/>
              </w:rPr>
            </w:pPr>
            <w:r w:rsidRPr="001203F9">
              <w:rPr>
                <w:rFonts w:eastAsia="Calibri"/>
                <w:color w:val="000000"/>
                <w:kern w:val="24"/>
                <w:sz w:val="22"/>
                <w:szCs w:val="22"/>
                <w:lang w:eastAsia="en-US"/>
              </w:rPr>
              <w:t xml:space="preserve">Ho </w:t>
            </w:r>
            <w:r w:rsidRPr="001203F9">
              <w:rPr>
                <w:rFonts w:eastAsia="Calibri"/>
                <w:color w:val="000000"/>
                <w:spacing w:val="1"/>
                <w:kern w:val="24"/>
                <w:sz w:val="22"/>
                <w:szCs w:val="22"/>
                <w:lang w:eastAsia="en-US"/>
              </w:rPr>
              <w:t xml:space="preserve">lavorato </w:t>
            </w:r>
            <w:r w:rsidRPr="001203F9">
              <w:rPr>
                <w:rFonts w:eastAsia="Calibri"/>
                <w:color w:val="000000"/>
                <w:spacing w:val="6"/>
                <w:kern w:val="24"/>
                <w:sz w:val="22"/>
                <w:szCs w:val="22"/>
                <w:lang w:eastAsia="en-US"/>
              </w:rPr>
              <w:t xml:space="preserve">spesso </w:t>
            </w:r>
          </w:p>
          <w:p w14:paraId="40E64F94" w14:textId="77777777" w:rsidR="001203F9" w:rsidRPr="001203F9" w:rsidRDefault="001203F9" w:rsidP="001203F9">
            <w:pPr>
              <w:suppressAutoHyphens/>
              <w:spacing w:before="15" w:after="200" w:line="244" w:lineRule="exact"/>
              <w:ind w:left="72" w:right="346"/>
              <w:jc w:val="center"/>
              <w:rPr>
                <w:rFonts w:eastAsia="Calibri"/>
                <w:sz w:val="22"/>
                <w:szCs w:val="22"/>
                <w:lang w:eastAsia="en-US"/>
              </w:rPr>
            </w:pPr>
            <w:r w:rsidRPr="001203F9">
              <w:rPr>
                <w:rFonts w:eastAsia="Calibri"/>
                <w:color w:val="000000"/>
                <w:spacing w:val="-1"/>
                <w:kern w:val="24"/>
                <w:sz w:val="22"/>
                <w:szCs w:val="22"/>
                <w:lang w:eastAsia="en-US"/>
              </w:rPr>
              <w:t>con</w:t>
            </w:r>
            <w:r w:rsidRPr="001203F9">
              <w:rPr>
                <w:rFonts w:eastAsia="Calibri"/>
                <w:color w:val="000000"/>
                <w:spacing w:val="-9"/>
                <w:kern w:val="24"/>
                <w:sz w:val="22"/>
                <w:szCs w:val="22"/>
                <w:lang w:eastAsia="en-US"/>
              </w:rPr>
              <w:t xml:space="preserve"> </w:t>
            </w:r>
            <w:r w:rsidRPr="001203F9">
              <w:rPr>
                <w:rFonts w:eastAsia="Calibri"/>
                <w:color w:val="000000"/>
                <w:spacing w:val="-1"/>
                <w:kern w:val="24"/>
                <w:sz w:val="22"/>
                <w:szCs w:val="22"/>
                <w:lang w:eastAsia="en-US"/>
              </w:rPr>
              <w:t>gli</w:t>
            </w:r>
            <w:r w:rsidRPr="001203F9">
              <w:rPr>
                <w:rFonts w:eastAsia="Calibri"/>
                <w:sz w:val="22"/>
                <w:szCs w:val="22"/>
                <w:lang w:eastAsia="en-US"/>
              </w:rPr>
              <w:t xml:space="preserve"> </w:t>
            </w:r>
            <w:r w:rsidRPr="001203F9">
              <w:rPr>
                <w:rFonts w:eastAsia="Calibri"/>
                <w:color w:val="000000"/>
                <w:kern w:val="24"/>
                <w:sz w:val="22"/>
                <w:szCs w:val="22"/>
                <w:lang w:eastAsia="en-US"/>
              </w:rPr>
              <w:t>altri</w:t>
            </w:r>
          </w:p>
        </w:tc>
        <w:tc>
          <w:tcPr>
            <w:tcW w:w="2407" w:type="dxa"/>
            <w:tcBorders>
              <w:top w:val="single" w:sz="4" w:space="0" w:color="auto"/>
              <w:left w:val="single" w:sz="4" w:space="0" w:color="auto"/>
              <w:bottom w:val="single" w:sz="4" w:space="0" w:color="auto"/>
              <w:right w:val="single" w:sz="4" w:space="0" w:color="auto"/>
            </w:tcBorders>
            <w:hideMark/>
          </w:tcPr>
          <w:p w14:paraId="5E87AD57" w14:textId="77777777" w:rsidR="001203F9" w:rsidRPr="001203F9" w:rsidRDefault="001203F9" w:rsidP="001203F9">
            <w:pPr>
              <w:suppressAutoHyphens/>
              <w:spacing w:after="200" w:line="276" w:lineRule="auto"/>
              <w:jc w:val="center"/>
              <w:rPr>
                <w:rFonts w:eastAsia="Calibri"/>
                <w:color w:val="000000"/>
                <w:spacing w:val="6"/>
                <w:kern w:val="24"/>
                <w:sz w:val="22"/>
                <w:szCs w:val="22"/>
                <w:lang w:eastAsia="en-US"/>
              </w:rPr>
            </w:pPr>
            <w:r w:rsidRPr="001203F9">
              <w:rPr>
                <w:rFonts w:eastAsia="Calibri"/>
                <w:color w:val="000000"/>
                <w:kern w:val="24"/>
                <w:sz w:val="22"/>
                <w:szCs w:val="22"/>
                <w:lang w:eastAsia="en-US"/>
              </w:rPr>
              <w:t xml:space="preserve">Ho </w:t>
            </w:r>
            <w:r w:rsidRPr="001203F9">
              <w:rPr>
                <w:rFonts w:eastAsia="Calibri"/>
                <w:color w:val="000000"/>
                <w:spacing w:val="1"/>
                <w:kern w:val="24"/>
                <w:sz w:val="22"/>
                <w:szCs w:val="22"/>
                <w:lang w:eastAsia="en-US"/>
              </w:rPr>
              <w:t xml:space="preserve">lavorato </w:t>
            </w:r>
            <w:r w:rsidRPr="001203F9">
              <w:rPr>
                <w:rFonts w:eastAsia="Calibri"/>
                <w:color w:val="000000"/>
                <w:spacing w:val="6"/>
                <w:kern w:val="24"/>
                <w:sz w:val="22"/>
                <w:szCs w:val="22"/>
                <w:lang w:eastAsia="en-US"/>
              </w:rPr>
              <w:t xml:space="preserve">sempre </w:t>
            </w:r>
          </w:p>
          <w:p w14:paraId="1611D4E0" w14:textId="77777777" w:rsidR="001203F9" w:rsidRPr="001203F9" w:rsidRDefault="001203F9" w:rsidP="001203F9">
            <w:pPr>
              <w:suppressAutoHyphens/>
              <w:spacing w:after="200" w:line="276" w:lineRule="auto"/>
              <w:jc w:val="center"/>
              <w:rPr>
                <w:rFonts w:eastAsia="Calibri"/>
                <w:sz w:val="22"/>
                <w:szCs w:val="22"/>
                <w:lang w:eastAsia="en-US"/>
              </w:rPr>
            </w:pPr>
            <w:r w:rsidRPr="001203F9">
              <w:rPr>
                <w:rFonts w:eastAsia="Calibri"/>
                <w:color w:val="000000"/>
                <w:spacing w:val="-1"/>
                <w:kern w:val="24"/>
                <w:sz w:val="22"/>
                <w:szCs w:val="22"/>
                <w:lang w:eastAsia="en-US"/>
              </w:rPr>
              <w:t>con</w:t>
            </w:r>
            <w:r w:rsidRPr="001203F9">
              <w:rPr>
                <w:rFonts w:eastAsia="Calibri"/>
                <w:color w:val="000000"/>
                <w:spacing w:val="-9"/>
                <w:kern w:val="24"/>
                <w:sz w:val="22"/>
                <w:szCs w:val="22"/>
                <w:lang w:eastAsia="en-US"/>
              </w:rPr>
              <w:t xml:space="preserve"> </w:t>
            </w:r>
            <w:r w:rsidRPr="001203F9">
              <w:rPr>
                <w:rFonts w:eastAsia="Calibri"/>
                <w:color w:val="000000"/>
                <w:spacing w:val="-1"/>
                <w:kern w:val="24"/>
                <w:sz w:val="22"/>
                <w:szCs w:val="22"/>
                <w:lang w:eastAsia="en-US"/>
              </w:rPr>
              <w:t>gli</w:t>
            </w:r>
            <w:r w:rsidRPr="001203F9">
              <w:rPr>
                <w:rFonts w:eastAsia="Calibri"/>
                <w:sz w:val="22"/>
                <w:szCs w:val="22"/>
                <w:lang w:eastAsia="en-US"/>
              </w:rPr>
              <w:t xml:space="preserve"> </w:t>
            </w:r>
            <w:r w:rsidRPr="001203F9">
              <w:rPr>
                <w:rFonts w:eastAsia="Calibri"/>
                <w:color w:val="000000"/>
                <w:kern w:val="24"/>
                <w:sz w:val="22"/>
                <w:szCs w:val="22"/>
                <w:lang w:eastAsia="en-US"/>
              </w:rPr>
              <w:t>altri</w:t>
            </w:r>
          </w:p>
        </w:tc>
      </w:tr>
      <w:tr w:rsidR="001203F9" w:rsidRPr="001203F9" w14:paraId="5F7F5FDF" w14:textId="77777777" w:rsidTr="009257D2">
        <w:tc>
          <w:tcPr>
            <w:tcW w:w="2407" w:type="dxa"/>
            <w:tcBorders>
              <w:top w:val="single" w:sz="4" w:space="0" w:color="auto"/>
              <w:left w:val="single" w:sz="4" w:space="0" w:color="auto"/>
              <w:bottom w:val="single" w:sz="4" w:space="0" w:color="auto"/>
              <w:right w:val="single" w:sz="4" w:space="0" w:color="auto"/>
            </w:tcBorders>
            <w:hideMark/>
          </w:tcPr>
          <w:p w14:paraId="029A84BE" w14:textId="77777777" w:rsidR="001203F9" w:rsidRPr="001203F9" w:rsidRDefault="001203F9" w:rsidP="001203F9">
            <w:pPr>
              <w:suppressAutoHyphens/>
              <w:spacing w:after="200" w:line="276" w:lineRule="auto"/>
              <w:jc w:val="center"/>
              <w:rPr>
                <w:rFonts w:eastAsia="Calibri"/>
                <w:sz w:val="22"/>
                <w:szCs w:val="22"/>
                <w:lang w:eastAsia="en-US"/>
              </w:rPr>
            </w:pPr>
            <w:r w:rsidRPr="001203F9">
              <w:rPr>
                <w:rFonts w:eastAsia="Calibri"/>
                <w:color w:val="000000"/>
                <w:kern w:val="24"/>
                <w:sz w:val="22"/>
                <w:szCs w:val="22"/>
                <w:lang w:eastAsia="en-US"/>
              </w:rPr>
              <w:t xml:space="preserve">Ho </w:t>
            </w:r>
            <w:r w:rsidRPr="001203F9">
              <w:rPr>
                <w:rFonts w:eastAsia="Calibri"/>
                <w:color w:val="000000"/>
                <w:spacing w:val="2"/>
                <w:kern w:val="24"/>
                <w:sz w:val="22"/>
                <w:szCs w:val="22"/>
                <w:lang w:eastAsia="en-US"/>
              </w:rPr>
              <w:t xml:space="preserve">considerato solo </w:t>
            </w:r>
            <w:r w:rsidRPr="001203F9">
              <w:rPr>
                <w:rFonts w:eastAsia="Calibri"/>
                <w:color w:val="000000"/>
                <w:spacing w:val="-5"/>
                <w:kern w:val="24"/>
                <w:sz w:val="22"/>
                <w:szCs w:val="22"/>
                <w:lang w:eastAsia="en-US"/>
              </w:rPr>
              <w:t xml:space="preserve">il  </w:t>
            </w:r>
            <w:r w:rsidRPr="001203F9">
              <w:rPr>
                <w:rFonts w:eastAsia="Calibri"/>
                <w:color w:val="000000"/>
                <w:spacing w:val="-9"/>
                <w:kern w:val="24"/>
                <w:sz w:val="22"/>
                <w:szCs w:val="22"/>
                <w:lang w:eastAsia="en-US"/>
              </w:rPr>
              <w:t xml:space="preserve">mio </w:t>
            </w:r>
            <w:r w:rsidRPr="001203F9">
              <w:rPr>
                <w:rFonts w:eastAsia="Calibri"/>
                <w:color w:val="000000"/>
                <w:spacing w:val="2"/>
                <w:kern w:val="24"/>
                <w:sz w:val="22"/>
                <w:szCs w:val="22"/>
                <w:lang w:eastAsia="en-US"/>
              </w:rPr>
              <w:t>punto di</w:t>
            </w:r>
            <w:r w:rsidRPr="001203F9">
              <w:rPr>
                <w:rFonts w:eastAsia="Calibri"/>
                <w:color w:val="000000"/>
                <w:spacing w:val="-2"/>
                <w:kern w:val="24"/>
                <w:sz w:val="22"/>
                <w:szCs w:val="22"/>
                <w:lang w:eastAsia="en-US"/>
              </w:rPr>
              <w:t xml:space="preserve"> </w:t>
            </w:r>
            <w:r w:rsidRPr="001203F9">
              <w:rPr>
                <w:rFonts w:eastAsia="Calibri"/>
                <w:color w:val="000000"/>
                <w:spacing w:val="-1"/>
                <w:kern w:val="24"/>
                <w:sz w:val="22"/>
                <w:szCs w:val="22"/>
                <w:lang w:eastAsia="en-US"/>
              </w:rPr>
              <w:t>vista</w:t>
            </w:r>
          </w:p>
        </w:tc>
        <w:tc>
          <w:tcPr>
            <w:tcW w:w="2407" w:type="dxa"/>
            <w:tcBorders>
              <w:top w:val="single" w:sz="4" w:space="0" w:color="auto"/>
              <w:left w:val="single" w:sz="4" w:space="0" w:color="auto"/>
              <w:bottom w:val="single" w:sz="4" w:space="0" w:color="auto"/>
              <w:right w:val="single" w:sz="4" w:space="0" w:color="auto"/>
            </w:tcBorders>
            <w:hideMark/>
          </w:tcPr>
          <w:p w14:paraId="7CE31BED" w14:textId="77777777" w:rsidR="001203F9" w:rsidRPr="001203F9" w:rsidRDefault="001203F9" w:rsidP="001203F9">
            <w:pPr>
              <w:suppressAutoHyphens/>
              <w:spacing w:after="200" w:line="262" w:lineRule="exact"/>
              <w:ind w:left="86" w:right="72"/>
              <w:jc w:val="center"/>
              <w:rPr>
                <w:rFonts w:eastAsia="Calibri"/>
                <w:sz w:val="22"/>
                <w:szCs w:val="22"/>
                <w:lang w:eastAsia="en-US"/>
              </w:rPr>
            </w:pPr>
            <w:r w:rsidRPr="001203F9">
              <w:rPr>
                <w:rFonts w:eastAsia="Calibri"/>
                <w:color w:val="000000"/>
                <w:kern w:val="24"/>
                <w:sz w:val="22"/>
                <w:szCs w:val="22"/>
                <w:lang w:eastAsia="en-US"/>
              </w:rPr>
              <w:t xml:space="preserve">Ho </w:t>
            </w:r>
            <w:r w:rsidRPr="001203F9">
              <w:rPr>
                <w:rFonts w:eastAsia="Calibri"/>
                <w:color w:val="000000"/>
                <w:spacing w:val="2"/>
                <w:kern w:val="24"/>
                <w:sz w:val="22"/>
                <w:szCs w:val="22"/>
                <w:lang w:eastAsia="en-US"/>
              </w:rPr>
              <w:t>considerato non solo</w:t>
            </w:r>
            <w:r w:rsidRPr="001203F9">
              <w:rPr>
                <w:rFonts w:eastAsia="Calibri"/>
                <w:color w:val="000000"/>
                <w:spacing w:val="3"/>
                <w:kern w:val="24"/>
                <w:sz w:val="22"/>
                <w:szCs w:val="22"/>
                <w:lang w:eastAsia="en-US"/>
              </w:rPr>
              <w:t xml:space="preserve"> </w:t>
            </w:r>
            <w:r w:rsidRPr="001203F9">
              <w:rPr>
                <w:rFonts w:eastAsia="Calibri"/>
                <w:color w:val="000000"/>
                <w:spacing w:val="-5"/>
                <w:kern w:val="24"/>
                <w:sz w:val="22"/>
                <w:szCs w:val="22"/>
                <w:lang w:eastAsia="en-US"/>
              </w:rPr>
              <w:t>il</w:t>
            </w:r>
          </w:p>
          <w:p w14:paraId="2FB34810" w14:textId="77777777" w:rsidR="001203F9" w:rsidRPr="001203F9" w:rsidRDefault="001203F9" w:rsidP="001203F9">
            <w:pPr>
              <w:suppressAutoHyphens/>
              <w:spacing w:before="15" w:after="200" w:line="244" w:lineRule="exact"/>
              <w:ind w:left="86" w:right="130"/>
              <w:jc w:val="center"/>
              <w:rPr>
                <w:rFonts w:eastAsia="Calibri"/>
                <w:sz w:val="22"/>
                <w:szCs w:val="22"/>
                <w:lang w:eastAsia="en-US"/>
              </w:rPr>
            </w:pPr>
            <w:r w:rsidRPr="001203F9">
              <w:rPr>
                <w:rFonts w:eastAsia="Calibri"/>
                <w:color w:val="000000"/>
                <w:spacing w:val="-9"/>
                <w:kern w:val="24"/>
                <w:sz w:val="22"/>
                <w:szCs w:val="22"/>
                <w:lang w:eastAsia="en-US"/>
              </w:rPr>
              <w:t xml:space="preserve">mio </w:t>
            </w:r>
            <w:r w:rsidRPr="001203F9">
              <w:rPr>
                <w:rFonts w:eastAsia="Calibri"/>
                <w:color w:val="000000"/>
                <w:spacing w:val="2"/>
                <w:kern w:val="24"/>
                <w:sz w:val="22"/>
                <w:szCs w:val="22"/>
                <w:lang w:eastAsia="en-US"/>
              </w:rPr>
              <w:t xml:space="preserve">punto di </w:t>
            </w:r>
            <w:r w:rsidRPr="001203F9">
              <w:rPr>
                <w:rFonts w:eastAsia="Calibri"/>
                <w:color w:val="000000"/>
                <w:spacing w:val="-1"/>
                <w:kern w:val="24"/>
                <w:sz w:val="22"/>
                <w:szCs w:val="22"/>
                <w:lang w:eastAsia="en-US"/>
              </w:rPr>
              <w:t xml:space="preserve">vista, </w:t>
            </w:r>
            <w:r w:rsidRPr="001203F9">
              <w:rPr>
                <w:rFonts w:eastAsia="Calibri"/>
                <w:color w:val="000000"/>
                <w:spacing w:val="-9"/>
                <w:kern w:val="24"/>
                <w:sz w:val="22"/>
                <w:szCs w:val="22"/>
                <w:lang w:eastAsia="en-US"/>
              </w:rPr>
              <w:t xml:space="preserve">ma </w:t>
            </w:r>
            <w:r w:rsidRPr="001203F9">
              <w:rPr>
                <w:rFonts w:eastAsia="Calibri"/>
                <w:color w:val="000000"/>
                <w:spacing w:val="1"/>
                <w:kern w:val="24"/>
                <w:sz w:val="22"/>
                <w:szCs w:val="22"/>
                <w:lang w:eastAsia="en-US"/>
              </w:rPr>
              <w:t>anche</w:t>
            </w:r>
            <w:r w:rsidRPr="001203F9">
              <w:rPr>
                <w:rFonts w:eastAsia="Calibri"/>
                <w:color w:val="000000"/>
                <w:spacing w:val="12"/>
                <w:kern w:val="24"/>
                <w:sz w:val="22"/>
                <w:szCs w:val="22"/>
                <w:lang w:eastAsia="en-US"/>
              </w:rPr>
              <w:t xml:space="preserve"> </w:t>
            </w:r>
            <w:r w:rsidRPr="001203F9">
              <w:rPr>
                <w:rFonts w:eastAsia="Calibri"/>
                <w:color w:val="000000"/>
                <w:kern w:val="24"/>
                <w:sz w:val="22"/>
                <w:szCs w:val="22"/>
                <w:lang w:eastAsia="en-US"/>
              </w:rPr>
              <w:t>quello</w:t>
            </w:r>
          </w:p>
          <w:p w14:paraId="0BE06D0D" w14:textId="77777777" w:rsidR="001203F9" w:rsidRPr="001203F9" w:rsidRDefault="001203F9" w:rsidP="001203F9">
            <w:pPr>
              <w:suppressAutoHyphens/>
              <w:spacing w:after="200" w:line="276" w:lineRule="auto"/>
              <w:jc w:val="center"/>
              <w:rPr>
                <w:rFonts w:eastAsia="Calibri"/>
                <w:sz w:val="22"/>
                <w:szCs w:val="22"/>
                <w:lang w:eastAsia="en-US"/>
              </w:rPr>
            </w:pPr>
            <w:r w:rsidRPr="001203F9">
              <w:rPr>
                <w:rFonts w:eastAsia="Calibri"/>
                <w:color w:val="000000"/>
                <w:spacing w:val="5"/>
                <w:kern w:val="24"/>
                <w:sz w:val="22"/>
                <w:szCs w:val="22"/>
                <w:lang w:eastAsia="en-US"/>
              </w:rPr>
              <w:t xml:space="preserve">dei </w:t>
            </w:r>
            <w:r w:rsidRPr="001203F9">
              <w:rPr>
                <w:rFonts w:eastAsia="Calibri"/>
                <w:color w:val="000000"/>
                <w:spacing w:val="-3"/>
                <w:kern w:val="24"/>
                <w:sz w:val="22"/>
                <w:szCs w:val="22"/>
                <w:lang w:eastAsia="en-US"/>
              </w:rPr>
              <w:t>miei</w:t>
            </w:r>
            <w:r w:rsidRPr="001203F9">
              <w:rPr>
                <w:rFonts w:eastAsia="Calibri"/>
                <w:color w:val="000000"/>
                <w:spacing w:val="-46"/>
                <w:kern w:val="24"/>
                <w:sz w:val="22"/>
                <w:szCs w:val="22"/>
                <w:lang w:eastAsia="en-US"/>
              </w:rPr>
              <w:t xml:space="preserve"> </w:t>
            </w:r>
            <w:r w:rsidRPr="001203F9">
              <w:rPr>
                <w:rFonts w:eastAsia="Calibri"/>
                <w:color w:val="000000"/>
                <w:spacing w:val="-4"/>
                <w:kern w:val="24"/>
                <w:sz w:val="22"/>
                <w:szCs w:val="22"/>
                <w:lang w:eastAsia="en-US"/>
              </w:rPr>
              <w:t>amici</w:t>
            </w:r>
          </w:p>
        </w:tc>
        <w:tc>
          <w:tcPr>
            <w:tcW w:w="2407" w:type="dxa"/>
            <w:tcBorders>
              <w:top w:val="single" w:sz="4" w:space="0" w:color="auto"/>
              <w:left w:val="single" w:sz="4" w:space="0" w:color="auto"/>
              <w:bottom w:val="single" w:sz="4" w:space="0" w:color="auto"/>
              <w:right w:val="single" w:sz="4" w:space="0" w:color="auto"/>
            </w:tcBorders>
            <w:hideMark/>
          </w:tcPr>
          <w:p w14:paraId="3BC43A07" w14:textId="77777777" w:rsidR="001203F9" w:rsidRPr="001203F9" w:rsidRDefault="001203F9" w:rsidP="001203F9">
            <w:pPr>
              <w:suppressAutoHyphens/>
              <w:spacing w:after="200" w:line="276" w:lineRule="auto"/>
              <w:jc w:val="center"/>
              <w:rPr>
                <w:rFonts w:eastAsia="Calibri"/>
                <w:sz w:val="22"/>
                <w:szCs w:val="22"/>
                <w:lang w:eastAsia="en-US"/>
              </w:rPr>
            </w:pPr>
            <w:r w:rsidRPr="001203F9">
              <w:rPr>
                <w:rFonts w:eastAsia="Calibri"/>
                <w:color w:val="000000"/>
                <w:kern w:val="24"/>
                <w:sz w:val="22"/>
                <w:szCs w:val="22"/>
                <w:lang w:eastAsia="en-US"/>
              </w:rPr>
              <w:t xml:space="preserve">Ho </w:t>
            </w:r>
            <w:r w:rsidRPr="001203F9">
              <w:rPr>
                <w:rFonts w:eastAsia="Calibri"/>
                <w:color w:val="000000"/>
                <w:spacing w:val="2"/>
                <w:kern w:val="24"/>
                <w:sz w:val="22"/>
                <w:szCs w:val="22"/>
                <w:lang w:eastAsia="en-US"/>
              </w:rPr>
              <w:t>considerato tutti</w:t>
            </w:r>
            <w:r w:rsidRPr="001203F9">
              <w:rPr>
                <w:rFonts w:eastAsia="Calibri"/>
                <w:color w:val="000000"/>
                <w:spacing w:val="-8"/>
                <w:kern w:val="24"/>
                <w:sz w:val="22"/>
                <w:szCs w:val="22"/>
                <w:lang w:eastAsia="en-US"/>
              </w:rPr>
              <w:t xml:space="preserve"> </w:t>
            </w:r>
            <w:r w:rsidRPr="001203F9">
              <w:rPr>
                <w:rFonts w:eastAsia="Calibri"/>
                <w:color w:val="000000"/>
                <w:spacing w:val="-2"/>
                <w:kern w:val="24"/>
                <w:sz w:val="22"/>
                <w:szCs w:val="22"/>
                <w:lang w:eastAsia="en-US"/>
              </w:rPr>
              <w:t xml:space="preserve">i  </w:t>
            </w:r>
            <w:r w:rsidRPr="001203F9">
              <w:rPr>
                <w:rFonts w:eastAsia="Calibri"/>
                <w:color w:val="000000"/>
                <w:spacing w:val="2"/>
                <w:kern w:val="24"/>
                <w:sz w:val="22"/>
                <w:szCs w:val="22"/>
                <w:lang w:eastAsia="en-US"/>
              </w:rPr>
              <w:t>punti di</w:t>
            </w:r>
            <w:r w:rsidRPr="001203F9">
              <w:rPr>
                <w:rFonts w:eastAsia="Calibri"/>
                <w:color w:val="000000"/>
                <w:spacing w:val="-35"/>
                <w:kern w:val="24"/>
                <w:sz w:val="22"/>
                <w:szCs w:val="22"/>
                <w:lang w:eastAsia="en-US"/>
              </w:rPr>
              <w:t xml:space="preserve"> </w:t>
            </w:r>
            <w:r w:rsidRPr="001203F9">
              <w:rPr>
                <w:rFonts w:eastAsia="Calibri"/>
                <w:color w:val="000000"/>
                <w:spacing w:val="-1"/>
                <w:kern w:val="24"/>
                <w:sz w:val="22"/>
                <w:szCs w:val="22"/>
                <w:lang w:eastAsia="en-US"/>
              </w:rPr>
              <w:t>vista</w:t>
            </w:r>
          </w:p>
        </w:tc>
        <w:tc>
          <w:tcPr>
            <w:tcW w:w="2407" w:type="dxa"/>
            <w:tcBorders>
              <w:top w:val="single" w:sz="4" w:space="0" w:color="auto"/>
              <w:left w:val="single" w:sz="4" w:space="0" w:color="auto"/>
              <w:bottom w:val="single" w:sz="4" w:space="0" w:color="auto"/>
              <w:right w:val="single" w:sz="4" w:space="0" w:color="auto"/>
            </w:tcBorders>
            <w:hideMark/>
          </w:tcPr>
          <w:p w14:paraId="71F3021F" w14:textId="77777777" w:rsidR="001203F9" w:rsidRPr="001203F9" w:rsidRDefault="001203F9" w:rsidP="001203F9">
            <w:pPr>
              <w:suppressAutoHyphens/>
              <w:spacing w:after="200" w:line="262" w:lineRule="exact"/>
              <w:ind w:left="72" w:right="115"/>
              <w:jc w:val="center"/>
              <w:rPr>
                <w:rFonts w:eastAsia="Calibri"/>
                <w:color w:val="000000"/>
                <w:spacing w:val="-1"/>
                <w:kern w:val="24"/>
                <w:sz w:val="22"/>
                <w:szCs w:val="22"/>
                <w:lang w:eastAsia="en-US"/>
              </w:rPr>
            </w:pPr>
            <w:r w:rsidRPr="001203F9">
              <w:rPr>
                <w:rFonts w:eastAsia="Calibri"/>
                <w:color w:val="000000"/>
                <w:kern w:val="24"/>
                <w:sz w:val="22"/>
                <w:szCs w:val="22"/>
                <w:lang w:eastAsia="en-US"/>
              </w:rPr>
              <w:t xml:space="preserve">Ho </w:t>
            </w:r>
            <w:r w:rsidRPr="001203F9">
              <w:rPr>
                <w:rFonts w:eastAsia="Calibri"/>
                <w:color w:val="000000"/>
                <w:spacing w:val="5"/>
                <w:kern w:val="24"/>
                <w:sz w:val="22"/>
                <w:szCs w:val="22"/>
                <w:lang w:eastAsia="en-US"/>
              </w:rPr>
              <w:t xml:space="preserve">apprezzato </w:t>
            </w:r>
            <w:r w:rsidRPr="001203F9">
              <w:rPr>
                <w:rFonts w:eastAsia="Calibri"/>
                <w:color w:val="000000"/>
                <w:spacing w:val="2"/>
                <w:kern w:val="24"/>
                <w:sz w:val="22"/>
                <w:szCs w:val="22"/>
                <w:lang w:eastAsia="en-US"/>
              </w:rPr>
              <w:t xml:space="preserve">punti di </w:t>
            </w:r>
            <w:r w:rsidRPr="001203F9">
              <w:rPr>
                <w:rFonts w:eastAsia="Calibri"/>
                <w:color w:val="000000"/>
                <w:spacing w:val="-1"/>
                <w:kern w:val="24"/>
                <w:sz w:val="22"/>
                <w:szCs w:val="22"/>
                <w:lang w:eastAsia="en-US"/>
              </w:rPr>
              <w:t xml:space="preserve">vista </w:t>
            </w:r>
          </w:p>
          <w:p w14:paraId="12A54877" w14:textId="77777777" w:rsidR="001203F9" w:rsidRPr="001203F9" w:rsidRDefault="001203F9" w:rsidP="001203F9">
            <w:pPr>
              <w:suppressAutoHyphens/>
              <w:spacing w:after="200" w:line="262" w:lineRule="exact"/>
              <w:ind w:left="72" w:right="115"/>
              <w:jc w:val="center"/>
              <w:rPr>
                <w:rFonts w:eastAsia="Calibri"/>
                <w:sz w:val="22"/>
                <w:szCs w:val="22"/>
                <w:lang w:eastAsia="en-US"/>
              </w:rPr>
            </w:pPr>
            <w:r w:rsidRPr="001203F9">
              <w:rPr>
                <w:rFonts w:eastAsia="Calibri"/>
                <w:color w:val="000000"/>
                <w:spacing w:val="1"/>
                <w:kern w:val="24"/>
                <w:sz w:val="22"/>
                <w:szCs w:val="22"/>
                <w:lang w:eastAsia="en-US"/>
              </w:rPr>
              <w:t>diversi</w:t>
            </w:r>
            <w:r w:rsidRPr="001203F9">
              <w:rPr>
                <w:rFonts w:eastAsia="Calibri"/>
                <w:color w:val="000000"/>
                <w:spacing w:val="-28"/>
                <w:kern w:val="24"/>
                <w:sz w:val="22"/>
                <w:szCs w:val="22"/>
                <w:lang w:eastAsia="en-US"/>
              </w:rPr>
              <w:t xml:space="preserve"> </w:t>
            </w:r>
            <w:r w:rsidRPr="001203F9">
              <w:rPr>
                <w:rFonts w:eastAsia="Calibri"/>
                <w:color w:val="000000"/>
                <w:spacing w:val="5"/>
                <w:kern w:val="24"/>
                <w:sz w:val="22"/>
                <w:szCs w:val="22"/>
                <w:lang w:eastAsia="en-US"/>
              </w:rPr>
              <w:t>dal</w:t>
            </w:r>
          </w:p>
          <w:p w14:paraId="69D9B19A" w14:textId="77777777" w:rsidR="001203F9" w:rsidRPr="001203F9" w:rsidRDefault="001203F9" w:rsidP="001203F9">
            <w:pPr>
              <w:suppressAutoHyphens/>
              <w:spacing w:after="200" w:line="276" w:lineRule="auto"/>
              <w:jc w:val="center"/>
              <w:rPr>
                <w:rFonts w:eastAsia="Calibri"/>
                <w:sz w:val="22"/>
                <w:szCs w:val="22"/>
                <w:lang w:eastAsia="en-US"/>
              </w:rPr>
            </w:pPr>
            <w:r w:rsidRPr="001203F9">
              <w:rPr>
                <w:rFonts w:eastAsia="Calibri"/>
                <w:color w:val="000000"/>
                <w:spacing w:val="-9"/>
                <w:kern w:val="24"/>
                <w:sz w:val="22"/>
                <w:szCs w:val="22"/>
                <w:lang w:eastAsia="en-US"/>
              </w:rPr>
              <w:t xml:space="preserve">mio </w:t>
            </w:r>
            <w:r w:rsidRPr="001203F9">
              <w:rPr>
                <w:rFonts w:eastAsia="Calibri"/>
                <w:color w:val="000000"/>
                <w:spacing w:val="3"/>
                <w:kern w:val="24"/>
                <w:sz w:val="22"/>
                <w:szCs w:val="22"/>
                <w:lang w:eastAsia="en-US"/>
              </w:rPr>
              <w:t xml:space="preserve">perché </w:t>
            </w:r>
            <w:r w:rsidRPr="001203F9">
              <w:rPr>
                <w:rFonts w:eastAsia="Calibri"/>
                <w:color w:val="000000"/>
                <w:spacing w:val="-9"/>
                <w:kern w:val="24"/>
                <w:sz w:val="22"/>
                <w:szCs w:val="22"/>
                <w:lang w:eastAsia="en-US"/>
              </w:rPr>
              <w:t xml:space="preserve">mi </w:t>
            </w:r>
            <w:r w:rsidRPr="001203F9">
              <w:rPr>
                <w:rFonts w:eastAsia="Calibri"/>
                <w:color w:val="000000"/>
                <w:spacing w:val="2"/>
                <w:kern w:val="24"/>
                <w:sz w:val="22"/>
                <w:szCs w:val="22"/>
                <w:lang w:eastAsia="en-US"/>
              </w:rPr>
              <w:t>permettevano</w:t>
            </w:r>
            <w:r w:rsidRPr="001203F9">
              <w:rPr>
                <w:rFonts w:eastAsia="Calibri"/>
                <w:color w:val="000000"/>
                <w:spacing w:val="-4"/>
                <w:kern w:val="24"/>
                <w:sz w:val="22"/>
                <w:szCs w:val="22"/>
                <w:lang w:eastAsia="en-US"/>
              </w:rPr>
              <w:t xml:space="preserve"> </w:t>
            </w:r>
            <w:r w:rsidRPr="001203F9">
              <w:rPr>
                <w:rFonts w:eastAsia="Calibri"/>
                <w:color w:val="000000"/>
                <w:spacing w:val="2"/>
                <w:kern w:val="24"/>
                <w:sz w:val="22"/>
                <w:szCs w:val="22"/>
                <w:lang w:eastAsia="en-US"/>
              </w:rPr>
              <w:t>di</w:t>
            </w:r>
            <w:r w:rsidRPr="001203F9">
              <w:rPr>
                <w:rFonts w:eastAsia="Calibri"/>
                <w:sz w:val="22"/>
                <w:szCs w:val="22"/>
                <w:lang w:eastAsia="en-US"/>
              </w:rPr>
              <w:t xml:space="preserve"> </w:t>
            </w:r>
            <w:r w:rsidRPr="001203F9">
              <w:rPr>
                <w:rFonts w:eastAsia="Calibri"/>
                <w:color w:val="000000"/>
                <w:spacing w:val="-4"/>
                <w:kern w:val="24"/>
                <w:sz w:val="22"/>
                <w:szCs w:val="22"/>
                <w:lang w:eastAsia="en-US"/>
              </w:rPr>
              <w:t xml:space="preserve">chiarirmi </w:t>
            </w:r>
            <w:r w:rsidRPr="001203F9">
              <w:rPr>
                <w:rFonts w:eastAsia="Calibri"/>
                <w:color w:val="000000"/>
                <w:spacing w:val="-3"/>
                <w:kern w:val="24"/>
                <w:sz w:val="22"/>
                <w:szCs w:val="22"/>
                <w:lang w:eastAsia="en-US"/>
              </w:rPr>
              <w:t>meglio</w:t>
            </w:r>
            <w:r w:rsidRPr="001203F9">
              <w:rPr>
                <w:rFonts w:eastAsia="Calibri"/>
                <w:color w:val="000000"/>
                <w:spacing w:val="-13"/>
                <w:kern w:val="24"/>
                <w:sz w:val="22"/>
                <w:szCs w:val="22"/>
                <w:lang w:eastAsia="en-US"/>
              </w:rPr>
              <w:t xml:space="preserve"> </w:t>
            </w:r>
            <w:r w:rsidRPr="001203F9">
              <w:rPr>
                <w:rFonts w:eastAsia="Calibri"/>
                <w:color w:val="000000"/>
                <w:spacing w:val="-5"/>
                <w:kern w:val="24"/>
                <w:sz w:val="22"/>
                <w:szCs w:val="22"/>
                <w:lang w:eastAsia="en-US"/>
              </w:rPr>
              <w:t xml:space="preserve">le  </w:t>
            </w:r>
            <w:r w:rsidRPr="001203F9">
              <w:rPr>
                <w:rFonts w:eastAsia="Calibri"/>
                <w:color w:val="000000"/>
                <w:spacing w:val="2"/>
                <w:kern w:val="24"/>
                <w:sz w:val="22"/>
                <w:szCs w:val="22"/>
                <w:lang w:eastAsia="en-US"/>
              </w:rPr>
              <w:t>idee</w:t>
            </w:r>
          </w:p>
        </w:tc>
      </w:tr>
      <w:tr w:rsidR="001203F9" w:rsidRPr="001203F9" w14:paraId="128FA255" w14:textId="77777777" w:rsidTr="009257D2">
        <w:tc>
          <w:tcPr>
            <w:tcW w:w="2407" w:type="dxa"/>
            <w:tcBorders>
              <w:top w:val="single" w:sz="4" w:space="0" w:color="auto"/>
              <w:left w:val="single" w:sz="4" w:space="0" w:color="auto"/>
              <w:bottom w:val="single" w:sz="4" w:space="0" w:color="auto"/>
              <w:right w:val="single" w:sz="4" w:space="0" w:color="auto"/>
            </w:tcBorders>
            <w:hideMark/>
          </w:tcPr>
          <w:p w14:paraId="348DE2AD" w14:textId="77777777" w:rsidR="001203F9" w:rsidRPr="001203F9" w:rsidRDefault="001203F9" w:rsidP="001203F9">
            <w:pPr>
              <w:suppressAutoHyphens/>
              <w:spacing w:after="200" w:line="276" w:lineRule="auto"/>
              <w:jc w:val="center"/>
              <w:rPr>
                <w:rFonts w:eastAsia="Calibri"/>
                <w:color w:val="000000"/>
                <w:kern w:val="24"/>
                <w:sz w:val="22"/>
                <w:szCs w:val="22"/>
                <w:lang w:eastAsia="en-US"/>
              </w:rPr>
            </w:pPr>
            <w:r w:rsidRPr="001203F9">
              <w:rPr>
                <w:rFonts w:eastAsia="Calibri"/>
                <w:color w:val="000000"/>
                <w:kern w:val="24"/>
                <w:sz w:val="22"/>
                <w:szCs w:val="22"/>
                <w:lang w:eastAsia="en-US"/>
              </w:rPr>
              <w:t>Ho preferito</w:t>
            </w:r>
          </w:p>
          <w:p w14:paraId="423DD992" w14:textId="77777777" w:rsidR="001203F9" w:rsidRPr="001203F9" w:rsidRDefault="001203F9" w:rsidP="001203F9">
            <w:pPr>
              <w:suppressAutoHyphens/>
              <w:spacing w:after="200" w:line="276" w:lineRule="auto"/>
              <w:jc w:val="center"/>
              <w:rPr>
                <w:rFonts w:eastAsia="Calibri"/>
                <w:sz w:val="22"/>
                <w:szCs w:val="22"/>
                <w:lang w:eastAsia="en-US"/>
              </w:rPr>
            </w:pPr>
            <w:r w:rsidRPr="001203F9">
              <w:rPr>
                <w:rFonts w:eastAsia="Calibri"/>
                <w:color w:val="000000"/>
                <w:spacing w:val="3"/>
                <w:kern w:val="24"/>
                <w:sz w:val="22"/>
                <w:szCs w:val="22"/>
                <w:lang w:eastAsia="en-US"/>
              </w:rPr>
              <w:t xml:space="preserve">non </w:t>
            </w:r>
            <w:r w:rsidRPr="001203F9">
              <w:rPr>
                <w:rFonts w:eastAsia="Calibri"/>
                <w:color w:val="000000"/>
                <w:spacing w:val="2"/>
                <w:kern w:val="24"/>
                <w:sz w:val="22"/>
                <w:szCs w:val="22"/>
                <w:lang w:eastAsia="en-US"/>
              </w:rPr>
              <w:t xml:space="preserve">dare </w:t>
            </w:r>
            <w:r w:rsidRPr="001203F9">
              <w:rPr>
                <w:rFonts w:eastAsia="Calibri"/>
                <w:color w:val="000000"/>
                <w:spacing w:val="-5"/>
                <w:kern w:val="24"/>
                <w:sz w:val="22"/>
                <w:szCs w:val="22"/>
                <w:lang w:eastAsia="en-US"/>
              </w:rPr>
              <w:t xml:space="preserve">il  </w:t>
            </w:r>
            <w:r w:rsidRPr="001203F9">
              <w:rPr>
                <w:rFonts w:eastAsia="Calibri"/>
                <w:color w:val="000000"/>
                <w:spacing w:val="-9"/>
                <w:kern w:val="24"/>
                <w:sz w:val="22"/>
                <w:szCs w:val="22"/>
                <w:lang w:eastAsia="en-US"/>
              </w:rPr>
              <w:t>mio</w:t>
            </w:r>
            <w:r w:rsidRPr="001203F9">
              <w:rPr>
                <w:rFonts w:eastAsia="Calibri"/>
                <w:color w:val="000000"/>
                <w:spacing w:val="-8"/>
                <w:kern w:val="24"/>
                <w:sz w:val="22"/>
                <w:szCs w:val="22"/>
                <w:lang w:eastAsia="en-US"/>
              </w:rPr>
              <w:t xml:space="preserve"> </w:t>
            </w:r>
            <w:r w:rsidRPr="001203F9">
              <w:rPr>
                <w:rFonts w:eastAsia="Calibri"/>
                <w:color w:val="000000"/>
                <w:spacing w:val="2"/>
                <w:kern w:val="24"/>
                <w:sz w:val="22"/>
                <w:szCs w:val="22"/>
                <w:lang w:eastAsia="en-US"/>
              </w:rPr>
              <w:t>parere</w:t>
            </w:r>
          </w:p>
        </w:tc>
        <w:tc>
          <w:tcPr>
            <w:tcW w:w="2407" w:type="dxa"/>
            <w:tcBorders>
              <w:top w:val="single" w:sz="4" w:space="0" w:color="auto"/>
              <w:left w:val="single" w:sz="4" w:space="0" w:color="auto"/>
              <w:bottom w:val="single" w:sz="4" w:space="0" w:color="auto"/>
              <w:right w:val="single" w:sz="4" w:space="0" w:color="auto"/>
            </w:tcBorders>
            <w:hideMark/>
          </w:tcPr>
          <w:p w14:paraId="59D07DE5" w14:textId="77777777" w:rsidR="001203F9" w:rsidRPr="001203F9" w:rsidRDefault="001203F9" w:rsidP="001203F9">
            <w:pPr>
              <w:suppressAutoHyphens/>
              <w:spacing w:after="200" w:line="276" w:lineRule="auto"/>
              <w:jc w:val="center"/>
              <w:rPr>
                <w:rFonts w:eastAsia="Calibri"/>
                <w:sz w:val="22"/>
                <w:szCs w:val="22"/>
                <w:lang w:eastAsia="en-US"/>
              </w:rPr>
            </w:pPr>
            <w:r w:rsidRPr="001203F9">
              <w:rPr>
                <w:rFonts w:eastAsia="Calibri"/>
                <w:color w:val="000000"/>
                <w:kern w:val="24"/>
                <w:sz w:val="22"/>
                <w:szCs w:val="22"/>
                <w:lang w:eastAsia="en-US"/>
              </w:rPr>
              <w:t xml:space="preserve">Ho </w:t>
            </w:r>
            <w:r w:rsidRPr="001203F9">
              <w:rPr>
                <w:rFonts w:eastAsia="Calibri"/>
                <w:color w:val="000000"/>
                <w:spacing w:val="4"/>
                <w:kern w:val="24"/>
                <w:sz w:val="22"/>
                <w:szCs w:val="22"/>
                <w:lang w:eastAsia="en-US"/>
              </w:rPr>
              <w:t xml:space="preserve">dato </w:t>
            </w:r>
            <w:r w:rsidRPr="001203F9">
              <w:rPr>
                <w:rFonts w:eastAsia="Calibri"/>
                <w:color w:val="000000"/>
                <w:spacing w:val="-5"/>
                <w:kern w:val="24"/>
                <w:sz w:val="22"/>
                <w:szCs w:val="22"/>
                <w:lang w:eastAsia="en-US"/>
              </w:rPr>
              <w:t xml:space="preserve">il </w:t>
            </w:r>
            <w:r w:rsidRPr="001203F9">
              <w:rPr>
                <w:rFonts w:eastAsia="Calibri"/>
                <w:color w:val="000000"/>
                <w:spacing w:val="-9"/>
                <w:kern w:val="24"/>
                <w:sz w:val="22"/>
                <w:szCs w:val="22"/>
                <w:lang w:eastAsia="en-US"/>
              </w:rPr>
              <w:t xml:space="preserve">mio  </w:t>
            </w:r>
            <w:r w:rsidRPr="001203F9">
              <w:rPr>
                <w:rFonts w:eastAsia="Calibri"/>
                <w:color w:val="000000"/>
                <w:spacing w:val="2"/>
                <w:kern w:val="24"/>
                <w:sz w:val="22"/>
                <w:szCs w:val="22"/>
                <w:lang w:eastAsia="en-US"/>
              </w:rPr>
              <w:t xml:space="preserve">parere solo </w:t>
            </w:r>
            <w:r w:rsidRPr="001203F9">
              <w:rPr>
                <w:rFonts w:eastAsia="Calibri"/>
                <w:color w:val="000000"/>
                <w:spacing w:val="-3"/>
                <w:kern w:val="24"/>
                <w:sz w:val="22"/>
                <w:szCs w:val="22"/>
                <w:lang w:eastAsia="en-US"/>
              </w:rPr>
              <w:t>a</w:t>
            </w:r>
            <w:r w:rsidRPr="001203F9">
              <w:rPr>
                <w:rFonts w:eastAsia="Calibri"/>
                <w:color w:val="000000"/>
                <w:spacing w:val="-45"/>
                <w:kern w:val="24"/>
                <w:sz w:val="22"/>
                <w:szCs w:val="22"/>
                <w:lang w:eastAsia="en-US"/>
              </w:rPr>
              <w:t xml:space="preserve"> </w:t>
            </w:r>
            <w:r w:rsidRPr="001203F9">
              <w:rPr>
                <w:rFonts w:eastAsia="Calibri"/>
                <w:color w:val="000000"/>
                <w:spacing w:val="-1"/>
                <w:kern w:val="24"/>
                <w:sz w:val="22"/>
                <w:szCs w:val="22"/>
                <w:lang w:eastAsia="en-US"/>
              </w:rPr>
              <w:t>volte</w:t>
            </w:r>
          </w:p>
        </w:tc>
        <w:tc>
          <w:tcPr>
            <w:tcW w:w="2407" w:type="dxa"/>
            <w:tcBorders>
              <w:top w:val="single" w:sz="4" w:space="0" w:color="auto"/>
              <w:left w:val="single" w:sz="4" w:space="0" w:color="auto"/>
              <w:bottom w:val="single" w:sz="4" w:space="0" w:color="auto"/>
              <w:right w:val="single" w:sz="4" w:space="0" w:color="auto"/>
            </w:tcBorders>
            <w:hideMark/>
          </w:tcPr>
          <w:p w14:paraId="2E7A9B73" w14:textId="77777777" w:rsidR="001203F9" w:rsidRPr="001203F9" w:rsidRDefault="001203F9" w:rsidP="001203F9">
            <w:pPr>
              <w:suppressAutoHyphens/>
              <w:spacing w:after="200" w:line="276" w:lineRule="auto"/>
              <w:jc w:val="center"/>
              <w:rPr>
                <w:rFonts w:eastAsia="Calibri"/>
                <w:sz w:val="22"/>
                <w:szCs w:val="22"/>
                <w:lang w:eastAsia="en-US"/>
              </w:rPr>
            </w:pPr>
            <w:r w:rsidRPr="001203F9">
              <w:rPr>
                <w:rFonts w:eastAsia="Calibri"/>
                <w:color w:val="000000"/>
                <w:kern w:val="24"/>
                <w:sz w:val="22"/>
                <w:szCs w:val="22"/>
                <w:lang w:eastAsia="en-US"/>
              </w:rPr>
              <w:t xml:space="preserve">Ho </w:t>
            </w:r>
            <w:r w:rsidRPr="001203F9">
              <w:rPr>
                <w:rFonts w:eastAsia="Calibri"/>
                <w:color w:val="000000"/>
                <w:spacing w:val="4"/>
                <w:kern w:val="24"/>
                <w:sz w:val="22"/>
                <w:szCs w:val="22"/>
                <w:lang w:eastAsia="en-US"/>
              </w:rPr>
              <w:t xml:space="preserve">dato </w:t>
            </w:r>
            <w:r w:rsidRPr="001203F9">
              <w:rPr>
                <w:rFonts w:eastAsia="Calibri"/>
                <w:color w:val="000000"/>
                <w:spacing w:val="7"/>
                <w:kern w:val="24"/>
                <w:sz w:val="22"/>
                <w:szCs w:val="22"/>
                <w:lang w:eastAsia="en-US"/>
              </w:rPr>
              <w:t xml:space="preserve">spesso </w:t>
            </w:r>
            <w:r w:rsidRPr="001203F9">
              <w:rPr>
                <w:rFonts w:eastAsia="Calibri"/>
                <w:color w:val="000000"/>
                <w:spacing w:val="-5"/>
                <w:kern w:val="24"/>
                <w:sz w:val="22"/>
                <w:szCs w:val="22"/>
                <w:lang w:eastAsia="en-US"/>
              </w:rPr>
              <w:t>il</w:t>
            </w:r>
            <w:r w:rsidRPr="001203F9">
              <w:rPr>
                <w:rFonts w:eastAsia="Calibri"/>
                <w:color w:val="000000"/>
                <w:spacing w:val="-15"/>
                <w:kern w:val="24"/>
                <w:sz w:val="22"/>
                <w:szCs w:val="22"/>
                <w:lang w:eastAsia="en-US"/>
              </w:rPr>
              <w:t xml:space="preserve"> </w:t>
            </w:r>
            <w:r w:rsidRPr="001203F9">
              <w:rPr>
                <w:rFonts w:eastAsia="Calibri"/>
                <w:color w:val="000000"/>
                <w:spacing w:val="-9"/>
                <w:kern w:val="24"/>
                <w:sz w:val="22"/>
                <w:szCs w:val="22"/>
                <w:lang w:eastAsia="en-US"/>
              </w:rPr>
              <w:t xml:space="preserve">mio  </w:t>
            </w:r>
            <w:r w:rsidRPr="001203F9">
              <w:rPr>
                <w:rFonts w:eastAsia="Calibri"/>
                <w:color w:val="000000"/>
                <w:spacing w:val="2"/>
                <w:kern w:val="24"/>
                <w:sz w:val="22"/>
                <w:szCs w:val="22"/>
                <w:lang w:eastAsia="en-US"/>
              </w:rPr>
              <w:t>parere</w:t>
            </w:r>
          </w:p>
        </w:tc>
        <w:tc>
          <w:tcPr>
            <w:tcW w:w="2407" w:type="dxa"/>
            <w:tcBorders>
              <w:top w:val="single" w:sz="4" w:space="0" w:color="auto"/>
              <w:left w:val="single" w:sz="4" w:space="0" w:color="auto"/>
              <w:bottom w:val="single" w:sz="4" w:space="0" w:color="auto"/>
              <w:right w:val="single" w:sz="4" w:space="0" w:color="auto"/>
            </w:tcBorders>
            <w:hideMark/>
          </w:tcPr>
          <w:p w14:paraId="30AA5BC7" w14:textId="77777777" w:rsidR="001203F9" w:rsidRPr="001203F9" w:rsidRDefault="001203F9" w:rsidP="001203F9">
            <w:pPr>
              <w:suppressAutoHyphens/>
              <w:spacing w:after="200" w:line="276" w:lineRule="auto"/>
              <w:jc w:val="center"/>
              <w:rPr>
                <w:rFonts w:eastAsia="Calibri"/>
                <w:sz w:val="22"/>
                <w:szCs w:val="22"/>
                <w:lang w:eastAsia="en-US"/>
              </w:rPr>
            </w:pPr>
            <w:r w:rsidRPr="001203F9">
              <w:rPr>
                <w:rFonts w:eastAsia="Calibri"/>
                <w:color w:val="000000"/>
                <w:kern w:val="24"/>
                <w:sz w:val="22"/>
                <w:szCs w:val="22"/>
                <w:lang w:eastAsia="en-US"/>
              </w:rPr>
              <w:t xml:space="preserve">Ho </w:t>
            </w:r>
            <w:r w:rsidRPr="001203F9">
              <w:rPr>
                <w:rFonts w:eastAsia="Calibri"/>
                <w:color w:val="000000"/>
                <w:spacing w:val="4"/>
                <w:kern w:val="24"/>
                <w:sz w:val="22"/>
                <w:szCs w:val="22"/>
                <w:lang w:eastAsia="en-US"/>
              </w:rPr>
              <w:t xml:space="preserve">dato </w:t>
            </w:r>
            <w:r w:rsidRPr="001203F9">
              <w:rPr>
                <w:rFonts w:eastAsia="Calibri"/>
                <w:color w:val="000000"/>
                <w:kern w:val="24"/>
                <w:sz w:val="22"/>
                <w:szCs w:val="22"/>
                <w:lang w:eastAsia="en-US"/>
              </w:rPr>
              <w:t xml:space="preserve">sempre </w:t>
            </w:r>
            <w:r w:rsidRPr="001203F9">
              <w:rPr>
                <w:rFonts w:eastAsia="Calibri"/>
                <w:color w:val="000000"/>
                <w:spacing w:val="-5"/>
                <w:kern w:val="24"/>
                <w:sz w:val="22"/>
                <w:szCs w:val="22"/>
                <w:lang w:eastAsia="en-US"/>
              </w:rPr>
              <w:t xml:space="preserve">il </w:t>
            </w:r>
            <w:r w:rsidRPr="001203F9">
              <w:rPr>
                <w:rFonts w:eastAsia="Calibri"/>
                <w:color w:val="000000"/>
                <w:spacing w:val="-9"/>
                <w:kern w:val="24"/>
                <w:sz w:val="22"/>
                <w:szCs w:val="22"/>
                <w:lang w:eastAsia="en-US"/>
              </w:rPr>
              <w:t>mio</w:t>
            </w:r>
            <w:r w:rsidRPr="001203F9">
              <w:rPr>
                <w:rFonts w:eastAsia="Calibri"/>
                <w:color w:val="000000"/>
                <w:spacing w:val="-8"/>
                <w:kern w:val="24"/>
                <w:sz w:val="22"/>
                <w:szCs w:val="22"/>
                <w:lang w:eastAsia="en-US"/>
              </w:rPr>
              <w:t xml:space="preserve"> </w:t>
            </w:r>
            <w:r w:rsidRPr="001203F9">
              <w:rPr>
                <w:rFonts w:eastAsia="Calibri"/>
                <w:color w:val="000000"/>
                <w:spacing w:val="2"/>
                <w:kern w:val="24"/>
                <w:sz w:val="22"/>
                <w:szCs w:val="22"/>
                <w:lang w:eastAsia="en-US"/>
              </w:rPr>
              <w:t>parere</w:t>
            </w:r>
          </w:p>
        </w:tc>
      </w:tr>
      <w:tr w:rsidR="001203F9" w:rsidRPr="001203F9" w14:paraId="77E7B173" w14:textId="77777777" w:rsidTr="009257D2">
        <w:tc>
          <w:tcPr>
            <w:tcW w:w="2407" w:type="dxa"/>
            <w:tcBorders>
              <w:top w:val="single" w:sz="4" w:space="0" w:color="auto"/>
              <w:left w:val="single" w:sz="4" w:space="0" w:color="auto"/>
              <w:bottom w:val="single" w:sz="4" w:space="0" w:color="auto"/>
              <w:right w:val="single" w:sz="4" w:space="0" w:color="auto"/>
            </w:tcBorders>
            <w:hideMark/>
          </w:tcPr>
          <w:p w14:paraId="2B5363D5" w14:textId="77777777" w:rsidR="001203F9" w:rsidRPr="001203F9" w:rsidRDefault="001203F9" w:rsidP="001203F9">
            <w:pPr>
              <w:suppressAutoHyphens/>
              <w:spacing w:after="200" w:line="252" w:lineRule="exact"/>
              <w:ind w:left="86"/>
              <w:jc w:val="center"/>
              <w:rPr>
                <w:rFonts w:eastAsia="Calibri"/>
                <w:color w:val="000000"/>
                <w:kern w:val="24"/>
                <w:sz w:val="22"/>
                <w:szCs w:val="22"/>
                <w:lang w:eastAsia="en-US"/>
              </w:rPr>
            </w:pPr>
            <w:r w:rsidRPr="001203F9">
              <w:rPr>
                <w:rFonts w:eastAsia="Calibri"/>
                <w:color w:val="000000"/>
                <w:kern w:val="24"/>
                <w:sz w:val="22"/>
                <w:szCs w:val="22"/>
                <w:lang w:eastAsia="en-US"/>
              </w:rPr>
              <w:t>Ho preferito</w:t>
            </w:r>
          </w:p>
          <w:p w14:paraId="3929AAC3" w14:textId="77777777" w:rsidR="001203F9" w:rsidRPr="001203F9" w:rsidRDefault="001203F9" w:rsidP="001203F9">
            <w:pPr>
              <w:suppressAutoHyphens/>
              <w:spacing w:after="200" w:line="252" w:lineRule="exact"/>
              <w:ind w:left="86"/>
              <w:jc w:val="center"/>
              <w:rPr>
                <w:rFonts w:eastAsia="Calibri"/>
                <w:sz w:val="22"/>
                <w:szCs w:val="22"/>
                <w:lang w:eastAsia="en-US"/>
              </w:rPr>
            </w:pPr>
            <w:r w:rsidRPr="001203F9">
              <w:rPr>
                <w:rFonts w:eastAsia="Calibri"/>
                <w:color w:val="000000"/>
                <w:spacing w:val="-2"/>
                <w:kern w:val="24"/>
                <w:sz w:val="22"/>
                <w:szCs w:val="22"/>
                <w:lang w:eastAsia="en-US"/>
              </w:rPr>
              <w:t xml:space="preserve">che </w:t>
            </w:r>
            <w:r w:rsidRPr="001203F9">
              <w:rPr>
                <w:rFonts w:eastAsia="Calibri"/>
                <w:color w:val="000000"/>
                <w:spacing w:val="-1"/>
                <w:kern w:val="24"/>
                <w:sz w:val="22"/>
                <w:szCs w:val="22"/>
                <w:lang w:eastAsia="en-US"/>
              </w:rPr>
              <w:t>gli</w:t>
            </w:r>
            <w:r w:rsidRPr="001203F9">
              <w:rPr>
                <w:rFonts w:eastAsia="Calibri"/>
                <w:color w:val="000000"/>
                <w:spacing w:val="1"/>
                <w:kern w:val="24"/>
                <w:sz w:val="22"/>
                <w:szCs w:val="22"/>
                <w:lang w:eastAsia="en-US"/>
              </w:rPr>
              <w:t xml:space="preserve"> </w:t>
            </w:r>
            <w:r w:rsidRPr="001203F9">
              <w:rPr>
                <w:rFonts w:eastAsia="Calibri"/>
                <w:color w:val="000000"/>
                <w:kern w:val="24"/>
                <w:sz w:val="22"/>
                <w:szCs w:val="22"/>
                <w:lang w:eastAsia="en-US"/>
              </w:rPr>
              <w:t>altri</w:t>
            </w:r>
          </w:p>
          <w:p w14:paraId="0E88C027" w14:textId="77777777" w:rsidR="001203F9" w:rsidRPr="001203F9" w:rsidRDefault="001203F9" w:rsidP="001203F9">
            <w:pPr>
              <w:suppressAutoHyphens/>
              <w:spacing w:after="200" w:line="276" w:lineRule="auto"/>
              <w:jc w:val="center"/>
              <w:rPr>
                <w:rFonts w:eastAsia="Calibri"/>
                <w:sz w:val="22"/>
                <w:szCs w:val="22"/>
                <w:lang w:eastAsia="en-US"/>
              </w:rPr>
            </w:pPr>
            <w:r w:rsidRPr="001203F9">
              <w:rPr>
                <w:rFonts w:eastAsia="Calibri"/>
                <w:color w:val="000000"/>
                <w:spacing w:val="3"/>
                <w:kern w:val="24"/>
                <w:sz w:val="22"/>
                <w:szCs w:val="22"/>
                <w:lang w:eastAsia="en-US"/>
              </w:rPr>
              <w:t xml:space="preserve">facessero </w:t>
            </w:r>
            <w:r w:rsidRPr="001203F9">
              <w:rPr>
                <w:rFonts w:eastAsia="Calibri"/>
                <w:color w:val="000000"/>
                <w:spacing w:val="-5"/>
                <w:kern w:val="24"/>
                <w:sz w:val="22"/>
                <w:szCs w:val="22"/>
                <w:lang w:eastAsia="en-US"/>
              </w:rPr>
              <w:t xml:space="preserve">la </w:t>
            </w:r>
            <w:r w:rsidRPr="001203F9">
              <w:rPr>
                <w:rFonts w:eastAsia="Calibri"/>
                <w:color w:val="000000"/>
                <w:kern w:val="24"/>
                <w:sz w:val="22"/>
                <w:szCs w:val="22"/>
                <w:lang w:eastAsia="en-US"/>
              </w:rPr>
              <w:t xml:space="preserve">maggior  </w:t>
            </w:r>
            <w:r w:rsidRPr="001203F9">
              <w:rPr>
                <w:rFonts w:eastAsia="Calibri"/>
                <w:color w:val="000000"/>
                <w:spacing w:val="2"/>
                <w:kern w:val="24"/>
                <w:sz w:val="22"/>
                <w:szCs w:val="22"/>
                <w:lang w:eastAsia="en-US"/>
              </w:rPr>
              <w:t xml:space="preserve">parte </w:t>
            </w:r>
            <w:r w:rsidRPr="001203F9">
              <w:rPr>
                <w:rFonts w:eastAsia="Calibri"/>
                <w:color w:val="000000"/>
                <w:spacing w:val="5"/>
                <w:kern w:val="24"/>
                <w:sz w:val="22"/>
                <w:szCs w:val="22"/>
                <w:lang w:eastAsia="en-US"/>
              </w:rPr>
              <w:t>del</w:t>
            </w:r>
            <w:r w:rsidRPr="001203F9">
              <w:rPr>
                <w:rFonts w:eastAsia="Calibri"/>
                <w:color w:val="000000"/>
                <w:spacing w:val="-21"/>
                <w:kern w:val="24"/>
                <w:sz w:val="22"/>
                <w:szCs w:val="22"/>
                <w:lang w:eastAsia="en-US"/>
              </w:rPr>
              <w:t xml:space="preserve"> </w:t>
            </w:r>
            <w:r w:rsidRPr="001203F9">
              <w:rPr>
                <w:rFonts w:eastAsia="Calibri"/>
                <w:color w:val="000000"/>
                <w:kern w:val="24"/>
                <w:sz w:val="22"/>
                <w:szCs w:val="22"/>
                <w:lang w:eastAsia="en-US"/>
              </w:rPr>
              <w:t>lavoro</w:t>
            </w:r>
          </w:p>
        </w:tc>
        <w:tc>
          <w:tcPr>
            <w:tcW w:w="2407" w:type="dxa"/>
            <w:tcBorders>
              <w:top w:val="single" w:sz="4" w:space="0" w:color="auto"/>
              <w:left w:val="single" w:sz="4" w:space="0" w:color="auto"/>
              <w:bottom w:val="single" w:sz="4" w:space="0" w:color="auto"/>
              <w:right w:val="single" w:sz="4" w:space="0" w:color="auto"/>
            </w:tcBorders>
            <w:hideMark/>
          </w:tcPr>
          <w:p w14:paraId="2F404C52" w14:textId="77777777" w:rsidR="001203F9" w:rsidRPr="001203F9" w:rsidRDefault="001203F9" w:rsidP="001203F9">
            <w:pPr>
              <w:suppressAutoHyphens/>
              <w:spacing w:after="200" w:line="252" w:lineRule="exact"/>
              <w:ind w:left="86"/>
              <w:jc w:val="center"/>
              <w:rPr>
                <w:rFonts w:eastAsia="Calibri"/>
                <w:sz w:val="22"/>
                <w:szCs w:val="22"/>
                <w:lang w:eastAsia="en-US"/>
              </w:rPr>
            </w:pPr>
            <w:r w:rsidRPr="001203F9">
              <w:rPr>
                <w:rFonts w:eastAsia="Calibri"/>
                <w:color w:val="000000"/>
                <w:kern w:val="24"/>
                <w:sz w:val="22"/>
                <w:szCs w:val="22"/>
                <w:lang w:eastAsia="en-US"/>
              </w:rPr>
              <w:t xml:space="preserve">Ho </w:t>
            </w:r>
            <w:r w:rsidRPr="001203F9">
              <w:rPr>
                <w:rFonts w:eastAsia="Calibri"/>
                <w:color w:val="000000"/>
                <w:spacing w:val="2"/>
                <w:kern w:val="24"/>
                <w:sz w:val="22"/>
                <w:szCs w:val="22"/>
                <w:lang w:eastAsia="en-US"/>
              </w:rPr>
              <w:t>avuto</w:t>
            </w:r>
            <w:r w:rsidRPr="001203F9">
              <w:rPr>
                <w:rFonts w:eastAsia="Calibri"/>
                <w:color w:val="000000"/>
                <w:spacing w:val="-3"/>
                <w:kern w:val="24"/>
                <w:sz w:val="22"/>
                <w:szCs w:val="22"/>
                <w:lang w:eastAsia="en-US"/>
              </w:rPr>
              <w:t xml:space="preserve"> </w:t>
            </w:r>
            <w:r w:rsidRPr="001203F9">
              <w:rPr>
                <w:rFonts w:eastAsia="Calibri"/>
                <w:color w:val="000000"/>
                <w:spacing w:val="3"/>
                <w:kern w:val="24"/>
                <w:sz w:val="22"/>
                <w:szCs w:val="22"/>
                <w:lang w:eastAsia="en-US"/>
              </w:rPr>
              <w:t>bisogno</w:t>
            </w:r>
          </w:p>
          <w:p w14:paraId="50BCA973" w14:textId="77777777" w:rsidR="001203F9" w:rsidRPr="001203F9" w:rsidRDefault="001203F9" w:rsidP="001203F9">
            <w:pPr>
              <w:suppressAutoHyphens/>
              <w:spacing w:after="200" w:line="276" w:lineRule="auto"/>
              <w:jc w:val="center"/>
              <w:rPr>
                <w:rFonts w:eastAsia="Calibri"/>
                <w:sz w:val="22"/>
                <w:szCs w:val="22"/>
                <w:lang w:eastAsia="en-US"/>
              </w:rPr>
            </w:pPr>
            <w:r w:rsidRPr="001203F9">
              <w:rPr>
                <w:rFonts w:eastAsia="Calibri"/>
                <w:color w:val="000000"/>
                <w:spacing w:val="2"/>
                <w:kern w:val="24"/>
                <w:sz w:val="22"/>
                <w:szCs w:val="22"/>
                <w:lang w:eastAsia="en-US"/>
              </w:rPr>
              <w:t xml:space="preserve">di </w:t>
            </w:r>
            <w:r w:rsidRPr="001203F9">
              <w:rPr>
                <w:rFonts w:eastAsia="Calibri"/>
                <w:color w:val="000000"/>
                <w:spacing w:val="6"/>
                <w:kern w:val="24"/>
                <w:sz w:val="22"/>
                <w:szCs w:val="22"/>
                <w:lang w:eastAsia="en-US"/>
              </w:rPr>
              <w:t xml:space="preserve">essere  </w:t>
            </w:r>
            <w:r w:rsidRPr="001203F9">
              <w:rPr>
                <w:rFonts w:eastAsia="Calibri"/>
                <w:color w:val="000000"/>
                <w:spacing w:val="1"/>
                <w:kern w:val="24"/>
                <w:sz w:val="22"/>
                <w:szCs w:val="22"/>
                <w:lang w:eastAsia="en-US"/>
              </w:rPr>
              <w:t>sollecitato</w:t>
            </w:r>
            <w:r w:rsidRPr="001203F9">
              <w:rPr>
                <w:rFonts w:eastAsia="Calibri"/>
                <w:color w:val="000000"/>
                <w:spacing w:val="-7"/>
                <w:kern w:val="24"/>
                <w:sz w:val="22"/>
                <w:szCs w:val="22"/>
                <w:lang w:eastAsia="en-US"/>
              </w:rPr>
              <w:t xml:space="preserve"> </w:t>
            </w:r>
            <w:r w:rsidRPr="001203F9">
              <w:rPr>
                <w:rFonts w:eastAsia="Calibri"/>
                <w:color w:val="000000"/>
                <w:spacing w:val="5"/>
                <w:kern w:val="24"/>
                <w:sz w:val="22"/>
                <w:szCs w:val="22"/>
                <w:lang w:eastAsia="en-US"/>
              </w:rPr>
              <w:t xml:space="preserve">per  </w:t>
            </w:r>
            <w:r w:rsidRPr="001203F9">
              <w:rPr>
                <w:rFonts w:eastAsia="Calibri"/>
                <w:color w:val="000000"/>
                <w:spacing w:val="2"/>
                <w:kern w:val="24"/>
                <w:sz w:val="22"/>
                <w:szCs w:val="22"/>
                <w:lang w:eastAsia="en-US"/>
              </w:rPr>
              <w:t xml:space="preserve">partecipare </w:t>
            </w:r>
            <w:r w:rsidRPr="001203F9">
              <w:rPr>
                <w:rFonts w:eastAsia="Calibri"/>
                <w:color w:val="000000"/>
                <w:spacing w:val="4"/>
                <w:kern w:val="24"/>
                <w:sz w:val="22"/>
                <w:szCs w:val="22"/>
                <w:lang w:eastAsia="en-US"/>
              </w:rPr>
              <w:t xml:space="preserve">al  </w:t>
            </w:r>
            <w:r w:rsidRPr="001203F9">
              <w:rPr>
                <w:rFonts w:eastAsia="Calibri"/>
                <w:color w:val="000000"/>
                <w:kern w:val="24"/>
                <w:sz w:val="22"/>
                <w:szCs w:val="22"/>
                <w:lang w:eastAsia="en-US"/>
              </w:rPr>
              <w:t>lavoro</w:t>
            </w:r>
          </w:p>
        </w:tc>
        <w:tc>
          <w:tcPr>
            <w:tcW w:w="2407" w:type="dxa"/>
            <w:tcBorders>
              <w:top w:val="single" w:sz="4" w:space="0" w:color="auto"/>
              <w:left w:val="single" w:sz="4" w:space="0" w:color="auto"/>
              <w:bottom w:val="single" w:sz="4" w:space="0" w:color="auto"/>
              <w:right w:val="single" w:sz="4" w:space="0" w:color="auto"/>
            </w:tcBorders>
            <w:hideMark/>
          </w:tcPr>
          <w:p w14:paraId="70BD7B70" w14:textId="77777777" w:rsidR="001203F9" w:rsidRPr="001203F9" w:rsidRDefault="001203F9" w:rsidP="001203F9">
            <w:pPr>
              <w:suppressAutoHyphens/>
              <w:spacing w:after="200" w:line="252" w:lineRule="exact"/>
              <w:ind w:left="72"/>
              <w:jc w:val="center"/>
              <w:rPr>
                <w:rFonts w:eastAsia="Calibri"/>
                <w:sz w:val="22"/>
                <w:szCs w:val="22"/>
                <w:lang w:eastAsia="en-US"/>
              </w:rPr>
            </w:pPr>
            <w:r w:rsidRPr="001203F9">
              <w:rPr>
                <w:rFonts w:eastAsia="Calibri"/>
                <w:color w:val="000000"/>
                <w:kern w:val="24"/>
                <w:sz w:val="22"/>
                <w:szCs w:val="22"/>
                <w:lang w:eastAsia="en-US"/>
              </w:rPr>
              <w:t>Ho</w:t>
            </w:r>
            <w:r w:rsidRPr="001203F9">
              <w:rPr>
                <w:rFonts w:eastAsia="Calibri"/>
                <w:color w:val="000000"/>
                <w:spacing w:val="-14"/>
                <w:kern w:val="24"/>
                <w:sz w:val="22"/>
                <w:szCs w:val="22"/>
                <w:lang w:eastAsia="en-US"/>
              </w:rPr>
              <w:t xml:space="preserve"> </w:t>
            </w:r>
            <w:r w:rsidRPr="001203F9">
              <w:rPr>
                <w:rFonts w:eastAsia="Calibri"/>
                <w:color w:val="000000"/>
                <w:spacing w:val="4"/>
                <w:kern w:val="24"/>
                <w:sz w:val="22"/>
                <w:szCs w:val="22"/>
                <w:lang w:eastAsia="en-US"/>
              </w:rPr>
              <w:t>eseguito</w:t>
            </w:r>
            <w:r w:rsidRPr="001203F9">
              <w:rPr>
                <w:rFonts w:eastAsia="Calibri"/>
                <w:color w:val="000000"/>
                <w:spacing w:val="-14"/>
                <w:kern w:val="24"/>
                <w:sz w:val="22"/>
                <w:szCs w:val="22"/>
                <w:lang w:eastAsia="en-US"/>
              </w:rPr>
              <w:t xml:space="preserve"> </w:t>
            </w:r>
            <w:r w:rsidRPr="001203F9">
              <w:rPr>
                <w:rFonts w:eastAsia="Calibri"/>
                <w:color w:val="000000"/>
                <w:spacing w:val="-5"/>
                <w:kern w:val="24"/>
                <w:sz w:val="22"/>
                <w:szCs w:val="22"/>
                <w:lang w:eastAsia="en-US"/>
              </w:rPr>
              <w:t>il</w:t>
            </w:r>
            <w:r w:rsidRPr="001203F9">
              <w:rPr>
                <w:rFonts w:eastAsia="Calibri"/>
                <w:color w:val="000000"/>
                <w:spacing w:val="-30"/>
                <w:kern w:val="24"/>
                <w:sz w:val="22"/>
                <w:szCs w:val="22"/>
                <w:lang w:eastAsia="en-US"/>
              </w:rPr>
              <w:t xml:space="preserve"> </w:t>
            </w:r>
            <w:r w:rsidRPr="001203F9">
              <w:rPr>
                <w:rFonts w:eastAsia="Calibri"/>
                <w:color w:val="000000"/>
                <w:kern w:val="24"/>
                <w:sz w:val="22"/>
                <w:szCs w:val="22"/>
                <w:lang w:eastAsia="en-US"/>
              </w:rPr>
              <w:t>lavoro</w:t>
            </w:r>
            <w:r w:rsidRPr="001203F9">
              <w:rPr>
                <w:rFonts w:eastAsia="Calibri"/>
                <w:color w:val="000000"/>
                <w:spacing w:val="-14"/>
                <w:kern w:val="24"/>
                <w:sz w:val="22"/>
                <w:szCs w:val="22"/>
                <w:lang w:eastAsia="en-US"/>
              </w:rPr>
              <w:t xml:space="preserve"> </w:t>
            </w:r>
            <w:r w:rsidRPr="001203F9">
              <w:rPr>
                <w:rFonts w:eastAsia="Calibri"/>
                <w:color w:val="000000"/>
                <w:spacing w:val="-3"/>
                <w:kern w:val="24"/>
                <w:sz w:val="22"/>
                <w:szCs w:val="22"/>
                <w:lang w:eastAsia="en-US"/>
              </w:rPr>
              <w:t>e</w:t>
            </w:r>
          </w:p>
          <w:p w14:paraId="30356FA6" w14:textId="77777777" w:rsidR="001203F9" w:rsidRPr="001203F9" w:rsidRDefault="001203F9" w:rsidP="001203F9">
            <w:pPr>
              <w:suppressAutoHyphens/>
              <w:spacing w:after="200" w:line="276" w:lineRule="auto"/>
              <w:jc w:val="center"/>
              <w:rPr>
                <w:rFonts w:eastAsia="Calibri"/>
                <w:sz w:val="22"/>
                <w:szCs w:val="22"/>
                <w:lang w:eastAsia="en-US"/>
              </w:rPr>
            </w:pPr>
            <w:r w:rsidRPr="001203F9">
              <w:rPr>
                <w:rFonts w:eastAsia="Calibri"/>
                <w:color w:val="000000"/>
                <w:spacing w:val="1"/>
                <w:kern w:val="24"/>
                <w:sz w:val="22"/>
                <w:szCs w:val="22"/>
                <w:lang w:eastAsia="en-US"/>
              </w:rPr>
              <w:t xml:space="preserve">raramente </w:t>
            </w:r>
            <w:r w:rsidRPr="001203F9">
              <w:rPr>
                <w:rFonts w:eastAsia="Calibri"/>
                <w:color w:val="000000"/>
                <w:kern w:val="24"/>
                <w:sz w:val="22"/>
                <w:szCs w:val="22"/>
                <w:lang w:eastAsia="en-US"/>
              </w:rPr>
              <w:t xml:space="preserve">ho </w:t>
            </w:r>
            <w:r w:rsidRPr="001203F9">
              <w:rPr>
                <w:rFonts w:eastAsia="Calibri"/>
                <w:color w:val="000000"/>
                <w:spacing w:val="2"/>
                <w:kern w:val="24"/>
                <w:sz w:val="22"/>
                <w:szCs w:val="22"/>
                <w:lang w:eastAsia="en-US"/>
              </w:rPr>
              <w:t xml:space="preserve">avuto </w:t>
            </w:r>
            <w:r w:rsidRPr="001203F9">
              <w:rPr>
                <w:rFonts w:eastAsia="Calibri"/>
                <w:color w:val="000000"/>
                <w:spacing w:val="3"/>
                <w:kern w:val="24"/>
                <w:sz w:val="22"/>
                <w:szCs w:val="22"/>
                <w:lang w:eastAsia="en-US"/>
              </w:rPr>
              <w:t xml:space="preserve">bisogno </w:t>
            </w:r>
            <w:r w:rsidRPr="001203F9">
              <w:rPr>
                <w:rFonts w:eastAsia="Calibri"/>
                <w:color w:val="000000"/>
                <w:spacing w:val="2"/>
                <w:kern w:val="24"/>
                <w:sz w:val="22"/>
                <w:szCs w:val="22"/>
                <w:lang w:eastAsia="en-US"/>
              </w:rPr>
              <w:t>di  sollecitazioni</w:t>
            </w:r>
          </w:p>
        </w:tc>
        <w:tc>
          <w:tcPr>
            <w:tcW w:w="2407" w:type="dxa"/>
            <w:tcBorders>
              <w:top w:val="single" w:sz="4" w:space="0" w:color="auto"/>
              <w:left w:val="single" w:sz="4" w:space="0" w:color="auto"/>
              <w:bottom w:val="single" w:sz="4" w:space="0" w:color="auto"/>
              <w:right w:val="single" w:sz="4" w:space="0" w:color="auto"/>
            </w:tcBorders>
            <w:hideMark/>
          </w:tcPr>
          <w:p w14:paraId="0D0905CE" w14:textId="77777777" w:rsidR="001203F9" w:rsidRPr="001203F9" w:rsidRDefault="001203F9" w:rsidP="001203F9">
            <w:pPr>
              <w:suppressAutoHyphens/>
              <w:spacing w:after="200" w:line="252" w:lineRule="exact"/>
              <w:ind w:left="72"/>
              <w:jc w:val="center"/>
              <w:rPr>
                <w:rFonts w:eastAsia="Calibri"/>
                <w:color w:val="000000"/>
                <w:spacing w:val="4"/>
                <w:kern w:val="24"/>
                <w:sz w:val="22"/>
                <w:szCs w:val="22"/>
                <w:lang w:eastAsia="en-US"/>
              </w:rPr>
            </w:pPr>
            <w:r w:rsidRPr="001203F9">
              <w:rPr>
                <w:rFonts w:eastAsia="Calibri"/>
                <w:color w:val="000000"/>
                <w:kern w:val="24"/>
                <w:sz w:val="22"/>
                <w:szCs w:val="22"/>
                <w:lang w:eastAsia="en-US"/>
              </w:rPr>
              <w:t xml:space="preserve">Ho </w:t>
            </w:r>
            <w:r w:rsidRPr="001203F9">
              <w:rPr>
                <w:rFonts w:eastAsia="Calibri"/>
                <w:color w:val="000000"/>
                <w:spacing w:val="4"/>
                <w:kern w:val="24"/>
                <w:sz w:val="22"/>
                <w:szCs w:val="22"/>
                <w:lang w:eastAsia="en-US"/>
              </w:rPr>
              <w:t xml:space="preserve">eseguito </w:t>
            </w:r>
          </w:p>
          <w:p w14:paraId="2E3062CA" w14:textId="77777777" w:rsidR="001203F9" w:rsidRPr="001203F9" w:rsidRDefault="001203F9" w:rsidP="001203F9">
            <w:pPr>
              <w:suppressAutoHyphens/>
              <w:spacing w:after="200" w:line="252" w:lineRule="exact"/>
              <w:ind w:left="72"/>
              <w:jc w:val="center"/>
              <w:rPr>
                <w:rFonts w:eastAsia="Calibri"/>
                <w:sz w:val="22"/>
                <w:szCs w:val="22"/>
                <w:lang w:eastAsia="en-US"/>
              </w:rPr>
            </w:pPr>
            <w:r w:rsidRPr="001203F9">
              <w:rPr>
                <w:rFonts w:eastAsia="Calibri"/>
                <w:color w:val="000000"/>
                <w:kern w:val="24"/>
                <w:sz w:val="22"/>
                <w:szCs w:val="22"/>
                <w:lang w:eastAsia="en-US"/>
              </w:rPr>
              <w:t>sempre</w:t>
            </w:r>
            <w:r w:rsidRPr="001203F9">
              <w:rPr>
                <w:rFonts w:eastAsia="Calibri"/>
                <w:color w:val="000000"/>
                <w:spacing w:val="-43"/>
                <w:kern w:val="24"/>
                <w:sz w:val="22"/>
                <w:szCs w:val="22"/>
                <w:lang w:eastAsia="en-US"/>
              </w:rPr>
              <w:t xml:space="preserve"> </w:t>
            </w:r>
            <w:r w:rsidRPr="001203F9">
              <w:rPr>
                <w:rFonts w:eastAsia="Calibri"/>
                <w:color w:val="000000"/>
                <w:spacing w:val="-13"/>
                <w:kern w:val="24"/>
                <w:sz w:val="22"/>
                <w:szCs w:val="22"/>
                <w:lang w:eastAsia="en-US"/>
              </w:rPr>
              <w:t>il</w:t>
            </w:r>
          </w:p>
          <w:p w14:paraId="114AA6A5" w14:textId="77777777" w:rsidR="001203F9" w:rsidRPr="001203F9" w:rsidRDefault="001203F9" w:rsidP="001203F9">
            <w:pPr>
              <w:suppressAutoHyphens/>
              <w:spacing w:after="200" w:line="276" w:lineRule="auto"/>
              <w:jc w:val="center"/>
              <w:rPr>
                <w:rFonts w:eastAsia="Calibri"/>
                <w:sz w:val="22"/>
                <w:szCs w:val="22"/>
                <w:lang w:eastAsia="en-US"/>
              </w:rPr>
            </w:pPr>
            <w:r w:rsidRPr="001203F9">
              <w:rPr>
                <w:rFonts w:eastAsia="Calibri"/>
                <w:color w:val="000000"/>
                <w:kern w:val="24"/>
                <w:sz w:val="22"/>
                <w:szCs w:val="22"/>
                <w:lang w:eastAsia="en-US"/>
              </w:rPr>
              <w:t xml:space="preserve">lavoro </w:t>
            </w:r>
            <w:r w:rsidRPr="001203F9">
              <w:rPr>
                <w:rFonts w:eastAsia="Calibri"/>
                <w:color w:val="000000"/>
                <w:spacing w:val="6"/>
                <w:kern w:val="24"/>
                <w:sz w:val="22"/>
                <w:szCs w:val="22"/>
                <w:lang w:eastAsia="en-US"/>
              </w:rPr>
              <w:t>senza</w:t>
            </w:r>
            <w:r w:rsidRPr="001203F9">
              <w:rPr>
                <w:rFonts w:eastAsia="Calibri"/>
                <w:color w:val="000000"/>
                <w:spacing w:val="-36"/>
                <w:kern w:val="24"/>
                <w:sz w:val="22"/>
                <w:szCs w:val="22"/>
                <w:lang w:eastAsia="en-US"/>
              </w:rPr>
              <w:t xml:space="preserve"> </w:t>
            </w:r>
            <w:r w:rsidRPr="001203F9">
              <w:rPr>
                <w:rFonts w:eastAsia="Calibri"/>
                <w:color w:val="000000"/>
                <w:spacing w:val="1"/>
                <w:kern w:val="24"/>
                <w:sz w:val="22"/>
                <w:szCs w:val="22"/>
                <w:lang w:eastAsia="en-US"/>
              </w:rPr>
              <w:t xml:space="preserve">bisogno  </w:t>
            </w:r>
            <w:r w:rsidRPr="001203F9">
              <w:rPr>
                <w:rFonts w:eastAsia="Calibri"/>
                <w:color w:val="000000"/>
                <w:spacing w:val="2"/>
                <w:kern w:val="24"/>
                <w:sz w:val="22"/>
                <w:szCs w:val="22"/>
                <w:lang w:eastAsia="en-US"/>
              </w:rPr>
              <w:t>di</w:t>
            </w:r>
            <w:r w:rsidRPr="001203F9">
              <w:rPr>
                <w:rFonts w:eastAsia="Calibri"/>
                <w:color w:val="000000"/>
                <w:spacing w:val="-30"/>
                <w:kern w:val="24"/>
                <w:sz w:val="22"/>
                <w:szCs w:val="22"/>
                <w:lang w:eastAsia="en-US"/>
              </w:rPr>
              <w:t xml:space="preserve"> </w:t>
            </w:r>
            <w:r w:rsidRPr="001203F9">
              <w:rPr>
                <w:rFonts w:eastAsia="Calibri"/>
                <w:color w:val="000000"/>
                <w:spacing w:val="2"/>
                <w:kern w:val="24"/>
                <w:sz w:val="22"/>
                <w:szCs w:val="22"/>
                <w:lang w:eastAsia="en-US"/>
              </w:rPr>
              <w:t>sollecitazioni</w:t>
            </w:r>
          </w:p>
        </w:tc>
      </w:tr>
      <w:tr w:rsidR="001203F9" w:rsidRPr="001203F9" w14:paraId="42D06835" w14:textId="77777777" w:rsidTr="009257D2">
        <w:tc>
          <w:tcPr>
            <w:tcW w:w="2407" w:type="dxa"/>
            <w:tcBorders>
              <w:top w:val="single" w:sz="4" w:space="0" w:color="auto"/>
              <w:left w:val="single" w:sz="4" w:space="0" w:color="auto"/>
              <w:bottom w:val="single" w:sz="4" w:space="0" w:color="auto"/>
              <w:right w:val="single" w:sz="4" w:space="0" w:color="auto"/>
            </w:tcBorders>
            <w:hideMark/>
          </w:tcPr>
          <w:p w14:paraId="0E8F7ABF" w14:textId="77777777" w:rsidR="001203F9" w:rsidRPr="001203F9" w:rsidRDefault="001203F9" w:rsidP="001203F9">
            <w:pPr>
              <w:suppressAutoHyphens/>
              <w:spacing w:after="200" w:line="276" w:lineRule="auto"/>
              <w:jc w:val="center"/>
              <w:rPr>
                <w:rFonts w:eastAsia="Calibri"/>
                <w:sz w:val="22"/>
                <w:szCs w:val="22"/>
                <w:lang w:eastAsia="en-US"/>
              </w:rPr>
            </w:pPr>
            <w:r w:rsidRPr="001203F9">
              <w:rPr>
                <w:rFonts w:eastAsia="Calibri"/>
                <w:color w:val="000000"/>
                <w:spacing w:val="3"/>
                <w:kern w:val="24"/>
                <w:sz w:val="22"/>
                <w:szCs w:val="22"/>
                <w:lang w:eastAsia="en-US"/>
              </w:rPr>
              <w:t xml:space="preserve">Non </w:t>
            </w:r>
            <w:r w:rsidRPr="001203F9">
              <w:rPr>
                <w:rFonts w:eastAsia="Calibri"/>
                <w:color w:val="000000"/>
                <w:spacing w:val="1"/>
                <w:kern w:val="24"/>
                <w:sz w:val="22"/>
                <w:szCs w:val="22"/>
                <w:lang w:eastAsia="en-US"/>
              </w:rPr>
              <w:t>ho</w:t>
            </w:r>
            <w:r w:rsidRPr="001203F9">
              <w:rPr>
                <w:rFonts w:eastAsia="Calibri"/>
                <w:color w:val="000000"/>
                <w:spacing w:val="-41"/>
                <w:kern w:val="24"/>
                <w:sz w:val="22"/>
                <w:szCs w:val="22"/>
                <w:lang w:eastAsia="en-US"/>
              </w:rPr>
              <w:t xml:space="preserve"> </w:t>
            </w:r>
            <w:r w:rsidRPr="001203F9">
              <w:rPr>
                <w:rFonts w:eastAsia="Calibri"/>
                <w:color w:val="000000"/>
                <w:spacing w:val="1"/>
                <w:kern w:val="24"/>
                <w:sz w:val="22"/>
                <w:szCs w:val="22"/>
                <w:lang w:eastAsia="en-US"/>
              </w:rPr>
              <w:t xml:space="preserve">selezionato i materiali,  </w:t>
            </w:r>
            <w:r w:rsidRPr="001203F9">
              <w:rPr>
                <w:rFonts w:eastAsia="Calibri"/>
                <w:color w:val="000000"/>
                <w:spacing w:val="-9"/>
                <w:kern w:val="24"/>
                <w:sz w:val="22"/>
                <w:szCs w:val="22"/>
                <w:lang w:eastAsia="en-US"/>
              </w:rPr>
              <w:t xml:space="preserve">ma </w:t>
            </w:r>
            <w:r w:rsidRPr="001203F9">
              <w:rPr>
                <w:rFonts w:eastAsia="Calibri"/>
                <w:color w:val="000000"/>
                <w:spacing w:val="2"/>
                <w:kern w:val="24"/>
                <w:sz w:val="22"/>
                <w:szCs w:val="22"/>
                <w:lang w:eastAsia="en-US"/>
              </w:rPr>
              <w:t>solo</w:t>
            </w:r>
            <w:r w:rsidRPr="001203F9">
              <w:rPr>
                <w:rFonts w:eastAsia="Calibri"/>
                <w:color w:val="000000"/>
                <w:spacing w:val="8"/>
                <w:kern w:val="24"/>
                <w:sz w:val="22"/>
                <w:szCs w:val="22"/>
                <w:lang w:eastAsia="en-US"/>
              </w:rPr>
              <w:t xml:space="preserve"> </w:t>
            </w:r>
            <w:r w:rsidRPr="001203F9">
              <w:rPr>
                <w:rFonts w:eastAsia="Calibri"/>
                <w:color w:val="000000"/>
                <w:spacing w:val="1"/>
                <w:kern w:val="24"/>
                <w:sz w:val="22"/>
                <w:szCs w:val="22"/>
                <w:lang w:eastAsia="en-US"/>
              </w:rPr>
              <w:t>copiato</w:t>
            </w:r>
          </w:p>
        </w:tc>
        <w:tc>
          <w:tcPr>
            <w:tcW w:w="2407" w:type="dxa"/>
            <w:tcBorders>
              <w:top w:val="single" w:sz="4" w:space="0" w:color="auto"/>
              <w:left w:val="single" w:sz="4" w:space="0" w:color="auto"/>
              <w:bottom w:val="single" w:sz="4" w:space="0" w:color="auto"/>
              <w:right w:val="single" w:sz="4" w:space="0" w:color="auto"/>
            </w:tcBorders>
            <w:hideMark/>
          </w:tcPr>
          <w:p w14:paraId="3164AF81" w14:textId="77777777" w:rsidR="001203F9" w:rsidRPr="001203F9" w:rsidRDefault="001203F9" w:rsidP="001203F9">
            <w:pPr>
              <w:suppressAutoHyphens/>
              <w:spacing w:before="15" w:after="200" w:line="244" w:lineRule="exact"/>
              <w:ind w:left="86" w:right="58"/>
              <w:jc w:val="center"/>
              <w:rPr>
                <w:rFonts w:eastAsia="Calibri"/>
                <w:sz w:val="22"/>
                <w:szCs w:val="22"/>
                <w:lang w:eastAsia="en-US"/>
              </w:rPr>
            </w:pPr>
            <w:r w:rsidRPr="001203F9">
              <w:rPr>
                <w:rFonts w:eastAsia="Calibri"/>
                <w:color w:val="000000"/>
                <w:spacing w:val="3"/>
                <w:kern w:val="24"/>
                <w:sz w:val="22"/>
                <w:szCs w:val="22"/>
                <w:lang w:eastAsia="en-US"/>
              </w:rPr>
              <w:t xml:space="preserve">Non </w:t>
            </w:r>
            <w:r w:rsidRPr="001203F9">
              <w:rPr>
                <w:rFonts w:eastAsia="Calibri"/>
                <w:color w:val="000000"/>
                <w:spacing w:val="-1"/>
                <w:kern w:val="24"/>
                <w:sz w:val="22"/>
                <w:szCs w:val="22"/>
                <w:lang w:eastAsia="en-US"/>
              </w:rPr>
              <w:t xml:space="preserve">sono </w:t>
            </w:r>
            <w:r w:rsidRPr="001203F9">
              <w:rPr>
                <w:rFonts w:eastAsia="Calibri"/>
                <w:color w:val="000000"/>
                <w:spacing w:val="4"/>
                <w:kern w:val="24"/>
                <w:sz w:val="22"/>
                <w:szCs w:val="22"/>
                <w:lang w:eastAsia="en-US"/>
              </w:rPr>
              <w:t xml:space="preserve">stato </w:t>
            </w:r>
            <w:r w:rsidRPr="001203F9">
              <w:rPr>
                <w:rFonts w:eastAsia="Calibri"/>
                <w:color w:val="000000"/>
                <w:spacing w:val="2"/>
                <w:kern w:val="24"/>
                <w:sz w:val="22"/>
                <w:szCs w:val="22"/>
                <w:lang w:eastAsia="en-US"/>
              </w:rPr>
              <w:t>capace</w:t>
            </w:r>
            <w:r w:rsidRPr="001203F9">
              <w:rPr>
                <w:rFonts w:eastAsia="Calibri"/>
                <w:color w:val="000000"/>
                <w:spacing w:val="-17"/>
                <w:kern w:val="24"/>
                <w:sz w:val="22"/>
                <w:szCs w:val="22"/>
                <w:lang w:eastAsia="en-US"/>
              </w:rPr>
              <w:t xml:space="preserve"> </w:t>
            </w:r>
            <w:r w:rsidRPr="001203F9">
              <w:rPr>
                <w:rFonts w:eastAsia="Calibri"/>
                <w:color w:val="000000"/>
                <w:spacing w:val="2"/>
                <w:kern w:val="24"/>
                <w:sz w:val="22"/>
                <w:szCs w:val="22"/>
                <w:lang w:eastAsia="en-US"/>
              </w:rPr>
              <w:t>di</w:t>
            </w:r>
            <w:r w:rsidRPr="001203F9">
              <w:rPr>
                <w:rFonts w:eastAsia="Calibri"/>
                <w:color w:val="000000"/>
                <w:spacing w:val="-33"/>
                <w:kern w:val="24"/>
                <w:sz w:val="22"/>
                <w:szCs w:val="22"/>
                <w:lang w:eastAsia="en-US"/>
              </w:rPr>
              <w:t xml:space="preserve"> </w:t>
            </w:r>
            <w:r w:rsidRPr="001203F9">
              <w:rPr>
                <w:rFonts w:eastAsia="Calibri"/>
                <w:color w:val="000000"/>
                <w:spacing w:val="1"/>
                <w:kern w:val="24"/>
                <w:sz w:val="22"/>
                <w:szCs w:val="22"/>
                <w:lang w:eastAsia="en-US"/>
              </w:rPr>
              <w:t>valutare</w:t>
            </w:r>
            <w:r w:rsidRPr="001203F9">
              <w:rPr>
                <w:rFonts w:eastAsia="Calibri"/>
                <w:color w:val="000000"/>
                <w:spacing w:val="-16"/>
                <w:kern w:val="24"/>
                <w:sz w:val="22"/>
                <w:szCs w:val="22"/>
                <w:lang w:eastAsia="en-US"/>
              </w:rPr>
              <w:t xml:space="preserve"> qual</w:t>
            </w:r>
            <w:r w:rsidRPr="001203F9">
              <w:rPr>
                <w:rFonts w:eastAsia="Calibri"/>
                <w:color w:val="000000"/>
                <w:spacing w:val="-2"/>
                <w:kern w:val="24"/>
                <w:sz w:val="22"/>
                <w:szCs w:val="22"/>
                <w:lang w:eastAsia="en-US"/>
              </w:rPr>
              <w:t>i</w:t>
            </w:r>
            <w:r w:rsidRPr="001203F9">
              <w:rPr>
                <w:rFonts w:eastAsia="Calibri"/>
                <w:sz w:val="22"/>
                <w:szCs w:val="22"/>
                <w:lang w:eastAsia="en-US"/>
              </w:rPr>
              <w:t xml:space="preserve"> </w:t>
            </w:r>
            <w:r w:rsidRPr="001203F9">
              <w:rPr>
                <w:rFonts w:eastAsia="Calibri"/>
                <w:color w:val="000000"/>
                <w:kern w:val="24"/>
                <w:sz w:val="22"/>
                <w:szCs w:val="22"/>
                <w:lang w:eastAsia="en-US"/>
              </w:rPr>
              <w:t xml:space="preserve">materiali  </w:t>
            </w:r>
            <w:r w:rsidRPr="001203F9">
              <w:rPr>
                <w:rFonts w:eastAsia="Calibri"/>
                <w:color w:val="000000"/>
                <w:spacing w:val="12"/>
                <w:kern w:val="24"/>
                <w:sz w:val="22"/>
                <w:szCs w:val="22"/>
                <w:lang w:eastAsia="en-US"/>
              </w:rPr>
              <w:t>s</w:t>
            </w:r>
            <w:r w:rsidRPr="001203F9">
              <w:rPr>
                <w:rFonts w:eastAsia="Calibri"/>
                <w:color w:val="000000"/>
                <w:spacing w:val="14"/>
                <w:kern w:val="24"/>
                <w:sz w:val="22"/>
                <w:szCs w:val="22"/>
                <w:lang w:eastAsia="en-US"/>
              </w:rPr>
              <w:t>e</w:t>
            </w:r>
            <w:r w:rsidRPr="001203F9">
              <w:rPr>
                <w:rFonts w:eastAsia="Calibri"/>
                <w:color w:val="000000"/>
                <w:spacing w:val="-6"/>
                <w:kern w:val="24"/>
                <w:sz w:val="22"/>
                <w:szCs w:val="22"/>
                <w:lang w:eastAsia="en-US"/>
              </w:rPr>
              <w:t>l</w:t>
            </w:r>
            <w:r w:rsidRPr="001203F9">
              <w:rPr>
                <w:rFonts w:eastAsia="Calibri"/>
                <w:color w:val="000000"/>
                <w:spacing w:val="14"/>
                <w:kern w:val="24"/>
                <w:sz w:val="22"/>
                <w:szCs w:val="22"/>
                <w:lang w:eastAsia="en-US"/>
              </w:rPr>
              <w:t>e</w:t>
            </w:r>
            <w:r w:rsidRPr="001203F9">
              <w:rPr>
                <w:rFonts w:eastAsia="Calibri"/>
                <w:color w:val="000000"/>
                <w:spacing w:val="11"/>
                <w:kern w:val="24"/>
                <w:sz w:val="22"/>
                <w:szCs w:val="22"/>
                <w:lang w:eastAsia="en-US"/>
              </w:rPr>
              <w:t>z</w:t>
            </w:r>
            <w:r w:rsidRPr="001203F9">
              <w:rPr>
                <w:rFonts w:eastAsia="Calibri"/>
                <w:color w:val="000000"/>
                <w:spacing w:val="-6"/>
                <w:kern w:val="24"/>
                <w:sz w:val="22"/>
                <w:szCs w:val="22"/>
                <w:lang w:eastAsia="en-US"/>
              </w:rPr>
              <w:t>i</w:t>
            </w:r>
            <w:r w:rsidRPr="001203F9">
              <w:rPr>
                <w:rFonts w:eastAsia="Calibri"/>
                <w:color w:val="000000"/>
                <w:spacing w:val="11"/>
                <w:kern w:val="24"/>
                <w:sz w:val="22"/>
                <w:szCs w:val="22"/>
                <w:lang w:eastAsia="en-US"/>
              </w:rPr>
              <w:t>o</w:t>
            </w:r>
            <w:r w:rsidRPr="001203F9">
              <w:rPr>
                <w:rFonts w:eastAsia="Calibri"/>
                <w:color w:val="000000"/>
                <w:spacing w:val="6"/>
                <w:kern w:val="24"/>
                <w:sz w:val="22"/>
                <w:szCs w:val="22"/>
                <w:lang w:eastAsia="en-US"/>
              </w:rPr>
              <w:t>n</w:t>
            </w:r>
            <w:r w:rsidRPr="001203F9">
              <w:rPr>
                <w:rFonts w:eastAsia="Calibri"/>
                <w:color w:val="000000"/>
                <w:spacing w:val="13"/>
                <w:kern w:val="24"/>
                <w:sz w:val="22"/>
                <w:szCs w:val="22"/>
                <w:lang w:eastAsia="en-US"/>
              </w:rPr>
              <w:t>a</w:t>
            </w:r>
            <w:r w:rsidRPr="001203F9">
              <w:rPr>
                <w:rFonts w:eastAsia="Calibri"/>
                <w:color w:val="000000"/>
                <w:spacing w:val="4"/>
                <w:kern w:val="24"/>
                <w:sz w:val="22"/>
                <w:szCs w:val="22"/>
                <w:lang w:eastAsia="en-US"/>
              </w:rPr>
              <w:t>re</w:t>
            </w:r>
          </w:p>
        </w:tc>
        <w:tc>
          <w:tcPr>
            <w:tcW w:w="2407" w:type="dxa"/>
            <w:tcBorders>
              <w:top w:val="single" w:sz="4" w:space="0" w:color="auto"/>
              <w:left w:val="single" w:sz="4" w:space="0" w:color="auto"/>
              <w:bottom w:val="single" w:sz="4" w:space="0" w:color="auto"/>
              <w:right w:val="single" w:sz="4" w:space="0" w:color="auto"/>
            </w:tcBorders>
            <w:hideMark/>
          </w:tcPr>
          <w:p w14:paraId="7EADB197" w14:textId="77777777" w:rsidR="001203F9" w:rsidRPr="001203F9" w:rsidRDefault="001203F9" w:rsidP="001203F9">
            <w:pPr>
              <w:suppressAutoHyphens/>
              <w:spacing w:before="15" w:after="200" w:line="244" w:lineRule="exact"/>
              <w:ind w:left="72" w:right="58"/>
              <w:jc w:val="center"/>
              <w:rPr>
                <w:rFonts w:eastAsia="Calibri"/>
                <w:sz w:val="22"/>
                <w:szCs w:val="22"/>
                <w:lang w:eastAsia="en-US"/>
              </w:rPr>
            </w:pPr>
            <w:r w:rsidRPr="001203F9">
              <w:rPr>
                <w:rFonts w:eastAsia="Calibri"/>
                <w:color w:val="000000"/>
                <w:spacing w:val="-5"/>
                <w:kern w:val="24"/>
                <w:sz w:val="22"/>
                <w:szCs w:val="22"/>
                <w:lang w:eastAsia="en-US"/>
              </w:rPr>
              <w:t xml:space="preserve">La </w:t>
            </w:r>
            <w:r w:rsidRPr="001203F9">
              <w:rPr>
                <w:rFonts w:eastAsia="Calibri"/>
                <w:color w:val="000000"/>
                <w:kern w:val="24"/>
                <w:sz w:val="22"/>
                <w:szCs w:val="22"/>
                <w:lang w:eastAsia="en-US"/>
              </w:rPr>
              <w:t xml:space="preserve">maggior </w:t>
            </w:r>
            <w:r w:rsidRPr="001203F9">
              <w:rPr>
                <w:rFonts w:eastAsia="Calibri"/>
                <w:color w:val="000000"/>
                <w:spacing w:val="2"/>
                <w:kern w:val="24"/>
                <w:sz w:val="22"/>
                <w:szCs w:val="22"/>
                <w:lang w:eastAsia="en-US"/>
              </w:rPr>
              <w:t>parte</w:t>
            </w:r>
            <w:r w:rsidRPr="001203F9">
              <w:rPr>
                <w:rFonts w:eastAsia="Calibri"/>
                <w:color w:val="000000"/>
                <w:spacing w:val="-31"/>
                <w:kern w:val="24"/>
                <w:sz w:val="22"/>
                <w:szCs w:val="22"/>
                <w:lang w:eastAsia="en-US"/>
              </w:rPr>
              <w:t xml:space="preserve"> </w:t>
            </w:r>
            <w:r w:rsidRPr="001203F9">
              <w:rPr>
                <w:rFonts w:eastAsia="Calibri"/>
                <w:color w:val="000000"/>
                <w:kern w:val="24"/>
                <w:sz w:val="22"/>
                <w:szCs w:val="22"/>
                <w:lang w:eastAsia="en-US"/>
              </w:rPr>
              <w:t xml:space="preserve">delle </w:t>
            </w:r>
            <w:r w:rsidRPr="001203F9">
              <w:rPr>
                <w:rFonts w:eastAsia="Calibri"/>
                <w:color w:val="000000"/>
                <w:spacing w:val="-1"/>
                <w:kern w:val="24"/>
                <w:sz w:val="22"/>
                <w:szCs w:val="22"/>
                <w:lang w:eastAsia="en-US"/>
              </w:rPr>
              <w:t xml:space="preserve">volte sono </w:t>
            </w:r>
            <w:r w:rsidRPr="001203F9">
              <w:rPr>
                <w:rFonts w:eastAsia="Calibri"/>
                <w:color w:val="000000"/>
                <w:spacing w:val="4"/>
                <w:kern w:val="24"/>
                <w:sz w:val="22"/>
                <w:szCs w:val="22"/>
                <w:lang w:eastAsia="en-US"/>
              </w:rPr>
              <w:t>stato</w:t>
            </w:r>
            <w:r w:rsidRPr="001203F9">
              <w:rPr>
                <w:rFonts w:eastAsia="Calibri"/>
                <w:color w:val="000000"/>
                <w:spacing w:val="-6"/>
                <w:kern w:val="24"/>
                <w:sz w:val="22"/>
                <w:szCs w:val="22"/>
                <w:lang w:eastAsia="en-US"/>
              </w:rPr>
              <w:t xml:space="preserve"> </w:t>
            </w:r>
            <w:r w:rsidRPr="001203F9">
              <w:rPr>
                <w:rFonts w:eastAsia="Calibri"/>
                <w:color w:val="000000"/>
                <w:spacing w:val="-5"/>
                <w:kern w:val="24"/>
                <w:sz w:val="22"/>
                <w:szCs w:val="22"/>
                <w:lang w:eastAsia="en-US"/>
              </w:rPr>
              <w:t>in</w:t>
            </w:r>
          </w:p>
          <w:p w14:paraId="6882E3DE" w14:textId="77777777" w:rsidR="001203F9" w:rsidRPr="001203F9" w:rsidRDefault="001203F9" w:rsidP="001203F9">
            <w:pPr>
              <w:suppressAutoHyphens/>
              <w:spacing w:after="200" w:line="276" w:lineRule="auto"/>
              <w:jc w:val="center"/>
              <w:rPr>
                <w:rFonts w:eastAsia="Calibri"/>
                <w:sz w:val="22"/>
                <w:szCs w:val="22"/>
                <w:lang w:eastAsia="en-US"/>
              </w:rPr>
            </w:pPr>
            <w:r w:rsidRPr="001203F9">
              <w:rPr>
                <w:rFonts w:eastAsia="Calibri"/>
                <w:color w:val="000000"/>
                <w:spacing w:val="3"/>
                <w:kern w:val="24"/>
                <w:sz w:val="22"/>
                <w:szCs w:val="22"/>
                <w:lang w:eastAsia="en-US"/>
              </w:rPr>
              <w:t xml:space="preserve">grado </w:t>
            </w:r>
            <w:r w:rsidRPr="001203F9">
              <w:rPr>
                <w:rFonts w:eastAsia="Calibri"/>
                <w:color w:val="000000"/>
                <w:spacing w:val="2"/>
                <w:kern w:val="24"/>
                <w:sz w:val="22"/>
                <w:szCs w:val="22"/>
                <w:lang w:eastAsia="en-US"/>
              </w:rPr>
              <w:t xml:space="preserve">di </w:t>
            </w:r>
            <w:r w:rsidRPr="001203F9">
              <w:rPr>
                <w:rFonts w:eastAsia="Calibri"/>
                <w:color w:val="000000"/>
                <w:spacing w:val="4"/>
                <w:kern w:val="24"/>
                <w:sz w:val="22"/>
                <w:szCs w:val="22"/>
                <w:lang w:eastAsia="en-US"/>
              </w:rPr>
              <w:t>selezionare</w:t>
            </w:r>
            <w:r w:rsidRPr="001203F9">
              <w:rPr>
                <w:rFonts w:eastAsia="Calibri"/>
                <w:color w:val="000000"/>
                <w:spacing w:val="-19"/>
                <w:kern w:val="24"/>
                <w:sz w:val="22"/>
                <w:szCs w:val="22"/>
                <w:lang w:eastAsia="en-US"/>
              </w:rPr>
              <w:t xml:space="preserve"> con gli altri </w:t>
            </w:r>
            <w:r w:rsidRPr="001203F9">
              <w:rPr>
                <w:rFonts w:eastAsia="Calibri"/>
                <w:color w:val="000000"/>
                <w:spacing w:val="-2"/>
                <w:kern w:val="24"/>
                <w:sz w:val="22"/>
                <w:szCs w:val="22"/>
                <w:lang w:eastAsia="en-US"/>
              </w:rPr>
              <w:t xml:space="preserve">i  </w:t>
            </w:r>
            <w:r w:rsidRPr="001203F9">
              <w:rPr>
                <w:rFonts w:eastAsia="Calibri"/>
                <w:color w:val="000000"/>
                <w:kern w:val="24"/>
                <w:sz w:val="22"/>
                <w:szCs w:val="22"/>
                <w:lang w:eastAsia="en-US"/>
              </w:rPr>
              <w:t>materiali</w:t>
            </w:r>
            <w:r w:rsidRPr="001203F9">
              <w:rPr>
                <w:rFonts w:eastAsia="Calibri"/>
                <w:color w:val="000000"/>
                <w:spacing w:val="-27"/>
                <w:kern w:val="24"/>
                <w:sz w:val="22"/>
                <w:szCs w:val="22"/>
                <w:lang w:eastAsia="en-US"/>
              </w:rPr>
              <w:t xml:space="preserve"> </w:t>
            </w:r>
            <w:r w:rsidRPr="001203F9">
              <w:rPr>
                <w:rFonts w:eastAsia="Calibri"/>
                <w:color w:val="000000"/>
                <w:spacing w:val="-4"/>
                <w:kern w:val="24"/>
                <w:sz w:val="22"/>
                <w:szCs w:val="22"/>
                <w:lang w:eastAsia="en-US"/>
              </w:rPr>
              <w:t>migliori</w:t>
            </w:r>
          </w:p>
        </w:tc>
        <w:tc>
          <w:tcPr>
            <w:tcW w:w="2407" w:type="dxa"/>
            <w:tcBorders>
              <w:top w:val="single" w:sz="4" w:space="0" w:color="auto"/>
              <w:left w:val="single" w:sz="4" w:space="0" w:color="auto"/>
              <w:bottom w:val="single" w:sz="4" w:space="0" w:color="auto"/>
              <w:right w:val="single" w:sz="4" w:space="0" w:color="auto"/>
            </w:tcBorders>
            <w:hideMark/>
          </w:tcPr>
          <w:p w14:paraId="006C98CA" w14:textId="77777777" w:rsidR="001203F9" w:rsidRPr="001203F9" w:rsidRDefault="001203F9" w:rsidP="001203F9">
            <w:pPr>
              <w:suppressAutoHyphens/>
              <w:spacing w:before="15" w:after="200" w:line="244" w:lineRule="exact"/>
              <w:ind w:left="72" w:right="58"/>
              <w:jc w:val="center"/>
              <w:rPr>
                <w:rFonts w:eastAsia="Calibri"/>
                <w:sz w:val="22"/>
                <w:szCs w:val="22"/>
                <w:lang w:eastAsia="en-US"/>
              </w:rPr>
            </w:pPr>
            <w:r w:rsidRPr="001203F9">
              <w:rPr>
                <w:rFonts w:eastAsia="Calibri"/>
                <w:color w:val="000000"/>
                <w:spacing w:val="1"/>
                <w:kern w:val="24"/>
                <w:sz w:val="22"/>
                <w:szCs w:val="22"/>
                <w:lang w:eastAsia="en-US"/>
              </w:rPr>
              <w:t xml:space="preserve">Ho </w:t>
            </w:r>
            <w:r w:rsidRPr="001203F9">
              <w:rPr>
                <w:rFonts w:eastAsia="Calibri"/>
                <w:color w:val="000000"/>
                <w:spacing w:val="-3"/>
                <w:kern w:val="24"/>
                <w:sz w:val="22"/>
                <w:szCs w:val="22"/>
                <w:lang w:eastAsia="en-US"/>
              </w:rPr>
              <w:t xml:space="preserve">sicuramente </w:t>
            </w:r>
            <w:r w:rsidRPr="001203F9">
              <w:rPr>
                <w:rFonts w:eastAsia="Calibri"/>
                <w:color w:val="000000"/>
                <w:spacing w:val="1"/>
                <w:kern w:val="24"/>
                <w:sz w:val="22"/>
                <w:szCs w:val="22"/>
                <w:lang w:eastAsia="en-US"/>
              </w:rPr>
              <w:t xml:space="preserve">scelto </w:t>
            </w:r>
            <w:r w:rsidRPr="001203F9">
              <w:rPr>
                <w:rFonts w:eastAsia="Calibri"/>
                <w:color w:val="000000"/>
                <w:spacing w:val="-2"/>
                <w:kern w:val="24"/>
                <w:sz w:val="22"/>
                <w:szCs w:val="22"/>
                <w:lang w:eastAsia="en-US"/>
              </w:rPr>
              <w:t>i</w:t>
            </w:r>
            <w:r w:rsidRPr="001203F9">
              <w:rPr>
                <w:rFonts w:eastAsia="Calibri"/>
                <w:color w:val="000000"/>
                <w:spacing w:val="-22"/>
                <w:kern w:val="24"/>
                <w:sz w:val="22"/>
                <w:szCs w:val="22"/>
                <w:lang w:eastAsia="en-US"/>
              </w:rPr>
              <w:t xml:space="preserve"> </w:t>
            </w:r>
            <w:r w:rsidRPr="001203F9">
              <w:rPr>
                <w:rFonts w:eastAsia="Calibri"/>
                <w:color w:val="000000"/>
                <w:kern w:val="24"/>
                <w:sz w:val="22"/>
                <w:szCs w:val="22"/>
                <w:lang w:eastAsia="en-US"/>
              </w:rPr>
              <w:t>materiali</w:t>
            </w:r>
          </w:p>
          <w:p w14:paraId="612E2864" w14:textId="77777777" w:rsidR="001203F9" w:rsidRPr="001203F9" w:rsidRDefault="001203F9" w:rsidP="001203F9">
            <w:pPr>
              <w:suppressAutoHyphens/>
              <w:spacing w:after="200" w:line="276" w:lineRule="auto"/>
              <w:jc w:val="center"/>
              <w:rPr>
                <w:rFonts w:eastAsia="Calibri"/>
                <w:sz w:val="22"/>
                <w:szCs w:val="22"/>
                <w:lang w:eastAsia="en-US"/>
              </w:rPr>
            </w:pPr>
            <w:r w:rsidRPr="001203F9">
              <w:rPr>
                <w:rFonts w:eastAsia="Calibri"/>
                <w:color w:val="000000"/>
                <w:spacing w:val="-4"/>
                <w:kern w:val="24"/>
                <w:sz w:val="22"/>
                <w:szCs w:val="22"/>
                <w:lang w:eastAsia="en-US"/>
              </w:rPr>
              <w:t>migliori confrontandomi con gli altri</w:t>
            </w:r>
          </w:p>
        </w:tc>
      </w:tr>
      <w:tr w:rsidR="001203F9" w:rsidRPr="001203F9" w14:paraId="054F539B" w14:textId="77777777" w:rsidTr="009257D2">
        <w:tc>
          <w:tcPr>
            <w:tcW w:w="2407" w:type="dxa"/>
            <w:tcBorders>
              <w:top w:val="single" w:sz="4" w:space="0" w:color="auto"/>
              <w:left w:val="single" w:sz="4" w:space="0" w:color="auto"/>
              <w:bottom w:val="single" w:sz="4" w:space="0" w:color="auto"/>
              <w:right w:val="single" w:sz="4" w:space="0" w:color="auto"/>
            </w:tcBorders>
            <w:hideMark/>
          </w:tcPr>
          <w:p w14:paraId="503AA36D" w14:textId="77777777" w:rsidR="001203F9" w:rsidRPr="001203F9" w:rsidRDefault="001203F9" w:rsidP="001203F9">
            <w:pPr>
              <w:suppressAutoHyphens/>
              <w:spacing w:after="200" w:line="276" w:lineRule="auto"/>
              <w:jc w:val="center"/>
              <w:rPr>
                <w:rFonts w:eastAsia="Calibri"/>
                <w:sz w:val="22"/>
                <w:szCs w:val="22"/>
                <w:lang w:eastAsia="en-US"/>
              </w:rPr>
            </w:pPr>
            <w:r w:rsidRPr="001203F9">
              <w:rPr>
                <w:rFonts w:eastAsia="Calibri"/>
                <w:color w:val="000000"/>
                <w:spacing w:val="-5"/>
                <w:kern w:val="24"/>
                <w:sz w:val="22"/>
                <w:szCs w:val="22"/>
                <w:lang w:eastAsia="en-US"/>
              </w:rPr>
              <w:t>Il lavoro</w:t>
            </w:r>
            <w:r w:rsidRPr="001203F9">
              <w:rPr>
                <w:rFonts w:eastAsia="Calibri"/>
                <w:color w:val="000000"/>
                <w:kern w:val="24"/>
                <w:sz w:val="22"/>
                <w:szCs w:val="22"/>
                <w:lang w:eastAsia="en-US"/>
              </w:rPr>
              <w:t xml:space="preserve"> </w:t>
            </w:r>
            <w:r w:rsidRPr="001203F9">
              <w:rPr>
                <w:rFonts w:eastAsia="Calibri"/>
                <w:color w:val="000000"/>
                <w:spacing w:val="5"/>
                <w:kern w:val="24"/>
                <w:sz w:val="22"/>
                <w:szCs w:val="22"/>
                <w:lang w:eastAsia="en-US"/>
              </w:rPr>
              <w:t xml:space="preserve">è risultato complessivamente </w:t>
            </w:r>
            <w:r w:rsidRPr="001203F9">
              <w:rPr>
                <w:rFonts w:eastAsia="Calibri"/>
                <w:color w:val="000000"/>
                <w:spacing w:val="1"/>
                <w:kern w:val="24"/>
                <w:sz w:val="22"/>
                <w:szCs w:val="22"/>
                <w:lang w:eastAsia="en-US"/>
              </w:rPr>
              <w:t xml:space="preserve">poco  </w:t>
            </w:r>
            <w:r w:rsidRPr="001203F9">
              <w:rPr>
                <w:rFonts w:eastAsia="Calibri"/>
                <w:color w:val="000000"/>
                <w:spacing w:val="-2"/>
                <w:kern w:val="24"/>
                <w:sz w:val="22"/>
                <w:szCs w:val="22"/>
                <w:lang w:eastAsia="en-US"/>
              </w:rPr>
              <w:t xml:space="preserve">chiaro </w:t>
            </w:r>
            <w:r w:rsidRPr="001203F9">
              <w:rPr>
                <w:rFonts w:eastAsia="Calibri"/>
                <w:color w:val="000000"/>
                <w:spacing w:val="-3"/>
                <w:kern w:val="24"/>
                <w:sz w:val="22"/>
                <w:szCs w:val="22"/>
                <w:lang w:eastAsia="en-US"/>
              </w:rPr>
              <w:t xml:space="preserve">e </w:t>
            </w:r>
            <w:r w:rsidRPr="001203F9">
              <w:rPr>
                <w:rFonts w:eastAsia="Calibri"/>
                <w:color w:val="000000"/>
                <w:spacing w:val="1"/>
                <w:kern w:val="24"/>
                <w:sz w:val="22"/>
                <w:szCs w:val="22"/>
                <w:lang w:eastAsia="en-US"/>
              </w:rPr>
              <w:t>poco</w:t>
            </w:r>
            <w:r w:rsidRPr="001203F9">
              <w:rPr>
                <w:rFonts w:eastAsia="Calibri"/>
                <w:color w:val="000000"/>
                <w:spacing w:val="19"/>
                <w:kern w:val="24"/>
                <w:sz w:val="22"/>
                <w:szCs w:val="22"/>
                <w:lang w:eastAsia="en-US"/>
              </w:rPr>
              <w:t xml:space="preserve"> </w:t>
            </w:r>
            <w:r w:rsidRPr="001203F9">
              <w:rPr>
                <w:rFonts w:eastAsia="Calibri"/>
                <w:color w:val="000000"/>
                <w:kern w:val="24"/>
                <w:sz w:val="22"/>
                <w:szCs w:val="22"/>
                <w:lang w:eastAsia="en-US"/>
              </w:rPr>
              <w:t>corretto</w:t>
            </w:r>
          </w:p>
        </w:tc>
        <w:tc>
          <w:tcPr>
            <w:tcW w:w="2407" w:type="dxa"/>
            <w:tcBorders>
              <w:top w:val="single" w:sz="4" w:space="0" w:color="auto"/>
              <w:left w:val="single" w:sz="4" w:space="0" w:color="auto"/>
              <w:bottom w:val="single" w:sz="4" w:space="0" w:color="auto"/>
              <w:right w:val="single" w:sz="4" w:space="0" w:color="auto"/>
            </w:tcBorders>
            <w:hideMark/>
          </w:tcPr>
          <w:p w14:paraId="749C7532" w14:textId="77777777" w:rsidR="001203F9" w:rsidRPr="001203F9" w:rsidRDefault="001203F9" w:rsidP="001203F9">
            <w:pPr>
              <w:suppressAutoHyphens/>
              <w:spacing w:after="200" w:line="276" w:lineRule="auto"/>
              <w:jc w:val="center"/>
              <w:rPr>
                <w:rFonts w:eastAsia="Calibri"/>
                <w:sz w:val="22"/>
                <w:szCs w:val="22"/>
                <w:lang w:eastAsia="en-US"/>
              </w:rPr>
            </w:pPr>
            <w:proofErr w:type="spellStart"/>
            <w:r w:rsidRPr="001203F9">
              <w:rPr>
                <w:rFonts w:eastAsia="Calibri"/>
                <w:color w:val="000000"/>
                <w:spacing w:val="-5"/>
                <w:kern w:val="24"/>
                <w:sz w:val="22"/>
                <w:szCs w:val="22"/>
                <w:lang w:eastAsia="en-US"/>
              </w:rPr>
              <w:t>ll</w:t>
            </w:r>
            <w:proofErr w:type="spellEnd"/>
            <w:r w:rsidRPr="001203F9">
              <w:rPr>
                <w:rFonts w:eastAsia="Calibri"/>
                <w:color w:val="000000"/>
                <w:spacing w:val="-5"/>
                <w:kern w:val="24"/>
                <w:sz w:val="22"/>
                <w:szCs w:val="22"/>
                <w:lang w:eastAsia="en-US"/>
              </w:rPr>
              <w:t xml:space="preserve"> lavoro </w:t>
            </w:r>
            <w:r w:rsidRPr="001203F9">
              <w:rPr>
                <w:rFonts w:eastAsia="Calibri"/>
                <w:color w:val="000000"/>
                <w:spacing w:val="-42"/>
                <w:kern w:val="24"/>
                <w:sz w:val="22"/>
                <w:szCs w:val="22"/>
                <w:lang w:eastAsia="en-US"/>
              </w:rPr>
              <w:t xml:space="preserve"> </w:t>
            </w:r>
            <w:r w:rsidRPr="001203F9">
              <w:rPr>
                <w:rFonts w:eastAsia="Calibri"/>
                <w:color w:val="000000"/>
                <w:spacing w:val="5"/>
                <w:kern w:val="24"/>
                <w:sz w:val="22"/>
                <w:szCs w:val="22"/>
                <w:lang w:eastAsia="en-US"/>
              </w:rPr>
              <w:t xml:space="preserve">è  risultato </w:t>
            </w:r>
            <w:r w:rsidRPr="001203F9">
              <w:rPr>
                <w:rFonts w:eastAsia="Calibri"/>
                <w:color w:val="000000"/>
                <w:kern w:val="24"/>
                <w:sz w:val="22"/>
                <w:szCs w:val="22"/>
                <w:lang w:eastAsia="en-US"/>
              </w:rPr>
              <w:t xml:space="preserve">sufficientemente  </w:t>
            </w:r>
            <w:r w:rsidRPr="001203F9">
              <w:rPr>
                <w:rFonts w:eastAsia="Calibri"/>
                <w:color w:val="000000"/>
                <w:spacing w:val="-2"/>
                <w:kern w:val="24"/>
                <w:sz w:val="22"/>
                <w:szCs w:val="22"/>
                <w:lang w:eastAsia="en-US"/>
              </w:rPr>
              <w:t xml:space="preserve">chiaro </w:t>
            </w:r>
            <w:r w:rsidRPr="001203F9">
              <w:rPr>
                <w:rFonts w:eastAsia="Calibri"/>
                <w:color w:val="000000"/>
                <w:spacing w:val="-3"/>
                <w:kern w:val="24"/>
                <w:sz w:val="22"/>
                <w:szCs w:val="22"/>
                <w:lang w:eastAsia="en-US"/>
              </w:rPr>
              <w:t>e</w:t>
            </w:r>
            <w:r w:rsidRPr="001203F9">
              <w:rPr>
                <w:rFonts w:eastAsia="Calibri"/>
                <w:color w:val="000000"/>
                <w:spacing w:val="10"/>
                <w:kern w:val="24"/>
                <w:sz w:val="22"/>
                <w:szCs w:val="22"/>
                <w:lang w:eastAsia="en-US"/>
              </w:rPr>
              <w:t xml:space="preserve"> </w:t>
            </w:r>
            <w:r w:rsidRPr="001203F9">
              <w:rPr>
                <w:rFonts w:eastAsia="Calibri"/>
                <w:color w:val="000000"/>
                <w:kern w:val="24"/>
                <w:sz w:val="22"/>
                <w:szCs w:val="22"/>
                <w:lang w:eastAsia="en-US"/>
              </w:rPr>
              <w:t>corretto</w:t>
            </w:r>
          </w:p>
        </w:tc>
        <w:tc>
          <w:tcPr>
            <w:tcW w:w="2407" w:type="dxa"/>
            <w:tcBorders>
              <w:top w:val="single" w:sz="4" w:space="0" w:color="auto"/>
              <w:left w:val="single" w:sz="4" w:space="0" w:color="auto"/>
              <w:bottom w:val="single" w:sz="4" w:space="0" w:color="auto"/>
              <w:right w:val="single" w:sz="4" w:space="0" w:color="auto"/>
            </w:tcBorders>
            <w:hideMark/>
          </w:tcPr>
          <w:p w14:paraId="3148EEE2" w14:textId="77777777" w:rsidR="001203F9" w:rsidRPr="001203F9" w:rsidRDefault="001203F9" w:rsidP="001203F9">
            <w:pPr>
              <w:suppressAutoHyphens/>
              <w:spacing w:after="200" w:line="276" w:lineRule="auto"/>
              <w:jc w:val="center"/>
              <w:rPr>
                <w:rFonts w:eastAsia="Calibri"/>
                <w:sz w:val="22"/>
                <w:szCs w:val="22"/>
                <w:lang w:eastAsia="en-US"/>
              </w:rPr>
            </w:pPr>
            <w:r w:rsidRPr="001203F9">
              <w:rPr>
                <w:rFonts w:eastAsia="Calibri"/>
                <w:sz w:val="22"/>
                <w:szCs w:val="22"/>
                <w:lang w:eastAsia="en-US"/>
              </w:rPr>
              <w:t>Il lavoro è risultato chiaro e corretto</w:t>
            </w:r>
          </w:p>
        </w:tc>
        <w:tc>
          <w:tcPr>
            <w:tcW w:w="2407" w:type="dxa"/>
            <w:tcBorders>
              <w:top w:val="single" w:sz="4" w:space="0" w:color="auto"/>
              <w:left w:val="single" w:sz="4" w:space="0" w:color="auto"/>
              <w:bottom w:val="single" w:sz="4" w:space="0" w:color="auto"/>
              <w:right w:val="single" w:sz="4" w:space="0" w:color="auto"/>
            </w:tcBorders>
            <w:hideMark/>
          </w:tcPr>
          <w:p w14:paraId="56012759" w14:textId="77777777" w:rsidR="001203F9" w:rsidRPr="001203F9" w:rsidRDefault="001203F9" w:rsidP="001203F9">
            <w:pPr>
              <w:suppressAutoHyphens/>
              <w:spacing w:after="200" w:line="276" w:lineRule="auto"/>
              <w:jc w:val="center"/>
              <w:rPr>
                <w:rFonts w:eastAsia="Calibri"/>
                <w:sz w:val="22"/>
                <w:szCs w:val="22"/>
                <w:lang w:eastAsia="en-US"/>
              </w:rPr>
            </w:pPr>
            <w:r w:rsidRPr="001203F9">
              <w:rPr>
                <w:rFonts w:eastAsia="Calibri"/>
                <w:sz w:val="22"/>
                <w:szCs w:val="22"/>
                <w:lang w:eastAsia="en-US"/>
              </w:rPr>
              <w:t>Il lavoro è risultato chiaro, corretto e accattivante</w:t>
            </w:r>
          </w:p>
        </w:tc>
      </w:tr>
      <w:tr w:rsidR="001203F9" w:rsidRPr="001203F9" w14:paraId="4EB252FC" w14:textId="77777777" w:rsidTr="009257D2">
        <w:tc>
          <w:tcPr>
            <w:tcW w:w="2407" w:type="dxa"/>
            <w:tcBorders>
              <w:top w:val="single" w:sz="4" w:space="0" w:color="auto"/>
              <w:left w:val="single" w:sz="4" w:space="0" w:color="auto"/>
              <w:bottom w:val="single" w:sz="4" w:space="0" w:color="auto"/>
              <w:right w:val="single" w:sz="4" w:space="0" w:color="auto"/>
            </w:tcBorders>
            <w:hideMark/>
          </w:tcPr>
          <w:p w14:paraId="4F4725B8" w14:textId="77777777" w:rsidR="001203F9" w:rsidRPr="001203F9" w:rsidRDefault="001203F9" w:rsidP="001203F9">
            <w:pPr>
              <w:suppressAutoHyphens/>
              <w:spacing w:after="200" w:line="276" w:lineRule="auto"/>
              <w:jc w:val="center"/>
              <w:rPr>
                <w:rFonts w:eastAsia="Calibri"/>
                <w:color w:val="000000"/>
                <w:spacing w:val="-5"/>
                <w:kern w:val="24"/>
                <w:sz w:val="22"/>
                <w:szCs w:val="22"/>
                <w:lang w:eastAsia="en-US"/>
              </w:rPr>
            </w:pPr>
            <w:r w:rsidRPr="001203F9">
              <w:rPr>
                <w:rFonts w:eastAsia="Calibri"/>
                <w:color w:val="000000"/>
                <w:spacing w:val="3"/>
                <w:kern w:val="24"/>
                <w:sz w:val="22"/>
                <w:szCs w:val="22"/>
                <w:lang w:eastAsia="en-US"/>
              </w:rPr>
              <w:t xml:space="preserve">Non </w:t>
            </w:r>
            <w:r w:rsidRPr="001203F9">
              <w:rPr>
                <w:rFonts w:eastAsia="Calibri"/>
                <w:color w:val="000000"/>
                <w:spacing w:val="1"/>
                <w:kern w:val="24"/>
                <w:sz w:val="22"/>
                <w:szCs w:val="22"/>
                <w:lang w:eastAsia="en-US"/>
              </w:rPr>
              <w:t xml:space="preserve">ho </w:t>
            </w:r>
            <w:r w:rsidRPr="001203F9">
              <w:rPr>
                <w:rFonts w:eastAsia="Calibri"/>
                <w:color w:val="000000"/>
                <w:kern w:val="24"/>
                <w:sz w:val="22"/>
                <w:szCs w:val="22"/>
                <w:lang w:eastAsia="en-US"/>
              </w:rPr>
              <w:t xml:space="preserve">curato  </w:t>
            </w:r>
            <w:r w:rsidRPr="001203F9">
              <w:rPr>
                <w:rFonts w:eastAsia="Calibri"/>
                <w:color w:val="000000"/>
                <w:spacing w:val="-2"/>
                <w:kern w:val="24"/>
                <w:sz w:val="22"/>
                <w:szCs w:val="22"/>
                <w:lang w:eastAsia="en-US"/>
              </w:rPr>
              <w:t>tutti gli aspetti del prodotto finale</w:t>
            </w:r>
          </w:p>
        </w:tc>
        <w:tc>
          <w:tcPr>
            <w:tcW w:w="2407" w:type="dxa"/>
            <w:tcBorders>
              <w:top w:val="single" w:sz="4" w:space="0" w:color="auto"/>
              <w:left w:val="single" w:sz="4" w:space="0" w:color="auto"/>
              <w:bottom w:val="single" w:sz="4" w:space="0" w:color="auto"/>
              <w:right w:val="single" w:sz="4" w:space="0" w:color="auto"/>
            </w:tcBorders>
            <w:hideMark/>
          </w:tcPr>
          <w:p w14:paraId="777ED776" w14:textId="77777777" w:rsidR="001203F9" w:rsidRPr="001203F9" w:rsidRDefault="001203F9" w:rsidP="001203F9">
            <w:pPr>
              <w:suppressAutoHyphens/>
              <w:spacing w:after="200" w:line="276" w:lineRule="auto"/>
              <w:jc w:val="center"/>
              <w:rPr>
                <w:rFonts w:eastAsia="Calibri"/>
                <w:color w:val="000000"/>
                <w:spacing w:val="-5"/>
                <w:kern w:val="24"/>
                <w:sz w:val="22"/>
                <w:szCs w:val="22"/>
                <w:lang w:eastAsia="en-US"/>
              </w:rPr>
            </w:pPr>
            <w:r w:rsidRPr="001203F9">
              <w:rPr>
                <w:rFonts w:eastAsia="Calibri"/>
                <w:color w:val="000000"/>
                <w:spacing w:val="1"/>
                <w:kern w:val="24"/>
                <w:sz w:val="22"/>
                <w:szCs w:val="22"/>
                <w:lang w:eastAsia="en-US"/>
              </w:rPr>
              <w:t>Ho</w:t>
            </w:r>
            <w:r w:rsidRPr="001203F9">
              <w:rPr>
                <w:rFonts w:eastAsia="Calibri"/>
                <w:color w:val="000000"/>
                <w:spacing w:val="-9"/>
                <w:kern w:val="24"/>
                <w:sz w:val="22"/>
                <w:szCs w:val="22"/>
                <w:lang w:eastAsia="en-US"/>
              </w:rPr>
              <w:t xml:space="preserve"> </w:t>
            </w:r>
            <w:r w:rsidRPr="001203F9">
              <w:rPr>
                <w:rFonts w:eastAsia="Calibri"/>
                <w:color w:val="000000"/>
                <w:kern w:val="24"/>
                <w:sz w:val="22"/>
                <w:szCs w:val="22"/>
                <w:lang w:eastAsia="en-US"/>
              </w:rPr>
              <w:t xml:space="preserve">curato </w:t>
            </w:r>
            <w:r w:rsidRPr="001203F9">
              <w:rPr>
                <w:rFonts w:eastAsia="Calibri"/>
                <w:color w:val="000000"/>
                <w:spacing w:val="-2"/>
                <w:kern w:val="24"/>
                <w:sz w:val="22"/>
                <w:szCs w:val="22"/>
                <w:lang w:eastAsia="en-US"/>
              </w:rPr>
              <w:t>diversi aspetti del prodotto finale</w:t>
            </w:r>
          </w:p>
        </w:tc>
        <w:tc>
          <w:tcPr>
            <w:tcW w:w="2407" w:type="dxa"/>
            <w:tcBorders>
              <w:top w:val="single" w:sz="4" w:space="0" w:color="auto"/>
              <w:left w:val="single" w:sz="4" w:space="0" w:color="auto"/>
              <w:bottom w:val="single" w:sz="4" w:space="0" w:color="auto"/>
              <w:right w:val="single" w:sz="4" w:space="0" w:color="auto"/>
            </w:tcBorders>
            <w:hideMark/>
          </w:tcPr>
          <w:p w14:paraId="581CBEFB" w14:textId="77777777" w:rsidR="001203F9" w:rsidRPr="001203F9" w:rsidRDefault="001203F9" w:rsidP="001203F9">
            <w:pPr>
              <w:suppressAutoHyphens/>
              <w:spacing w:after="200" w:line="276" w:lineRule="auto"/>
              <w:jc w:val="center"/>
              <w:rPr>
                <w:rFonts w:eastAsia="Calibri"/>
                <w:sz w:val="22"/>
                <w:szCs w:val="22"/>
                <w:lang w:eastAsia="en-US"/>
              </w:rPr>
            </w:pPr>
            <w:r w:rsidRPr="001203F9">
              <w:rPr>
                <w:rFonts w:eastAsia="Calibri"/>
                <w:color w:val="000000"/>
                <w:spacing w:val="1"/>
                <w:kern w:val="24"/>
                <w:sz w:val="22"/>
                <w:szCs w:val="22"/>
                <w:lang w:eastAsia="en-US"/>
              </w:rPr>
              <w:t xml:space="preserve">Ho </w:t>
            </w:r>
            <w:r w:rsidRPr="001203F9">
              <w:rPr>
                <w:rFonts w:eastAsia="Calibri"/>
                <w:color w:val="000000"/>
                <w:kern w:val="24"/>
                <w:sz w:val="22"/>
                <w:szCs w:val="22"/>
                <w:lang w:eastAsia="en-US"/>
              </w:rPr>
              <w:t xml:space="preserve">curato </w:t>
            </w:r>
            <w:r w:rsidRPr="001203F9">
              <w:rPr>
                <w:rFonts w:eastAsia="Calibri"/>
                <w:color w:val="000000"/>
                <w:spacing w:val="6"/>
                <w:kern w:val="24"/>
                <w:sz w:val="22"/>
                <w:szCs w:val="22"/>
                <w:lang w:eastAsia="en-US"/>
              </w:rPr>
              <w:t xml:space="preserve">abbastanza </w:t>
            </w:r>
            <w:r w:rsidRPr="001203F9">
              <w:rPr>
                <w:rFonts w:eastAsia="Calibri"/>
                <w:color w:val="000000"/>
                <w:spacing w:val="-2"/>
                <w:kern w:val="24"/>
                <w:sz w:val="22"/>
                <w:szCs w:val="22"/>
                <w:lang w:eastAsia="en-US"/>
              </w:rPr>
              <w:t>tutti gli aspetti del prodotto finale</w:t>
            </w:r>
          </w:p>
        </w:tc>
        <w:tc>
          <w:tcPr>
            <w:tcW w:w="2407" w:type="dxa"/>
            <w:tcBorders>
              <w:top w:val="single" w:sz="4" w:space="0" w:color="auto"/>
              <w:left w:val="single" w:sz="4" w:space="0" w:color="auto"/>
              <w:bottom w:val="single" w:sz="4" w:space="0" w:color="auto"/>
              <w:right w:val="single" w:sz="4" w:space="0" w:color="auto"/>
            </w:tcBorders>
          </w:tcPr>
          <w:p w14:paraId="61D7796D" w14:textId="77777777" w:rsidR="001203F9" w:rsidRPr="001203F9" w:rsidRDefault="001203F9" w:rsidP="001203F9">
            <w:pPr>
              <w:tabs>
                <w:tab w:val="left" w:pos="1558"/>
              </w:tabs>
              <w:suppressAutoHyphens/>
              <w:spacing w:before="14" w:after="200" w:line="244" w:lineRule="exact"/>
              <w:ind w:right="634"/>
              <w:jc w:val="center"/>
              <w:rPr>
                <w:rFonts w:eastAsia="Calibri"/>
                <w:color w:val="000000"/>
                <w:spacing w:val="-2"/>
                <w:kern w:val="24"/>
                <w:sz w:val="22"/>
                <w:szCs w:val="22"/>
                <w:lang w:eastAsia="en-US"/>
              </w:rPr>
            </w:pPr>
            <w:r w:rsidRPr="001203F9">
              <w:rPr>
                <w:rFonts w:eastAsia="Calibri"/>
                <w:color w:val="000000"/>
                <w:spacing w:val="1"/>
                <w:kern w:val="24"/>
                <w:sz w:val="22"/>
                <w:szCs w:val="22"/>
                <w:lang w:eastAsia="en-US"/>
              </w:rPr>
              <w:t>Ho</w:t>
            </w:r>
            <w:r w:rsidRPr="001203F9">
              <w:rPr>
                <w:rFonts w:eastAsia="Calibri"/>
                <w:color w:val="000000"/>
                <w:spacing w:val="-9"/>
                <w:kern w:val="24"/>
                <w:sz w:val="22"/>
                <w:szCs w:val="22"/>
                <w:lang w:eastAsia="en-US"/>
              </w:rPr>
              <w:t xml:space="preserve"> </w:t>
            </w:r>
            <w:r w:rsidRPr="001203F9">
              <w:rPr>
                <w:rFonts w:eastAsia="Calibri"/>
                <w:color w:val="000000"/>
                <w:kern w:val="24"/>
                <w:sz w:val="22"/>
                <w:szCs w:val="22"/>
                <w:lang w:eastAsia="en-US"/>
              </w:rPr>
              <w:t xml:space="preserve">curato </w:t>
            </w:r>
            <w:r w:rsidRPr="001203F9">
              <w:rPr>
                <w:rFonts w:eastAsia="Calibri"/>
                <w:color w:val="000000"/>
                <w:spacing w:val="-3"/>
                <w:kern w:val="24"/>
                <w:sz w:val="22"/>
                <w:szCs w:val="22"/>
                <w:lang w:eastAsia="en-US"/>
              </w:rPr>
              <w:t xml:space="preserve">molto </w:t>
            </w:r>
            <w:r w:rsidRPr="001203F9">
              <w:rPr>
                <w:rFonts w:eastAsia="Calibri"/>
                <w:color w:val="000000"/>
                <w:spacing w:val="-2"/>
                <w:kern w:val="24"/>
                <w:sz w:val="22"/>
                <w:szCs w:val="22"/>
                <w:lang w:eastAsia="en-US"/>
              </w:rPr>
              <w:t>tutti gli aspetti</w:t>
            </w:r>
          </w:p>
          <w:p w14:paraId="225A2710" w14:textId="77777777" w:rsidR="001203F9" w:rsidRPr="001203F9" w:rsidRDefault="001203F9" w:rsidP="001203F9">
            <w:pPr>
              <w:tabs>
                <w:tab w:val="left" w:pos="1558"/>
              </w:tabs>
              <w:suppressAutoHyphens/>
              <w:spacing w:before="14" w:after="200" w:line="244" w:lineRule="exact"/>
              <w:ind w:right="634"/>
              <w:jc w:val="center"/>
              <w:rPr>
                <w:rFonts w:eastAsia="Calibri"/>
                <w:color w:val="000000"/>
                <w:spacing w:val="1"/>
                <w:kern w:val="24"/>
                <w:sz w:val="22"/>
                <w:szCs w:val="22"/>
                <w:lang w:eastAsia="en-US"/>
              </w:rPr>
            </w:pPr>
            <w:r w:rsidRPr="001203F9">
              <w:rPr>
                <w:rFonts w:eastAsia="Calibri"/>
                <w:color w:val="000000"/>
                <w:spacing w:val="-2"/>
                <w:kern w:val="24"/>
                <w:sz w:val="22"/>
                <w:szCs w:val="22"/>
                <w:lang w:eastAsia="en-US"/>
              </w:rPr>
              <w:t>del prodotto finale</w:t>
            </w:r>
          </w:p>
          <w:p w14:paraId="779949D4" w14:textId="77777777" w:rsidR="001203F9" w:rsidRPr="001203F9" w:rsidRDefault="001203F9" w:rsidP="001203F9">
            <w:pPr>
              <w:suppressAutoHyphens/>
              <w:spacing w:after="200" w:line="276" w:lineRule="auto"/>
              <w:jc w:val="center"/>
              <w:rPr>
                <w:rFonts w:eastAsia="Calibri"/>
                <w:sz w:val="22"/>
                <w:szCs w:val="22"/>
                <w:lang w:eastAsia="en-US"/>
              </w:rPr>
            </w:pPr>
          </w:p>
        </w:tc>
      </w:tr>
    </w:tbl>
    <w:p w14:paraId="2A2668E3" w14:textId="77777777" w:rsidR="001203F9" w:rsidRPr="001203F9" w:rsidRDefault="001203F9" w:rsidP="001203F9">
      <w:pPr>
        <w:suppressAutoHyphens/>
        <w:spacing w:after="200" w:line="276" w:lineRule="auto"/>
        <w:rPr>
          <w:rFonts w:eastAsia="Calibri"/>
          <w:sz w:val="22"/>
          <w:szCs w:val="22"/>
          <w:u w:val="single"/>
          <w:lang w:eastAsia="en-US"/>
        </w:rPr>
      </w:pPr>
    </w:p>
    <w:p w14:paraId="1E92900D" w14:textId="77777777" w:rsidR="001203F9" w:rsidRPr="001203F9" w:rsidRDefault="001203F9" w:rsidP="001203F9">
      <w:pPr>
        <w:suppressAutoHyphens/>
        <w:spacing w:after="200" w:line="276" w:lineRule="auto"/>
        <w:rPr>
          <w:rFonts w:eastAsia="Calibri"/>
          <w:sz w:val="22"/>
          <w:szCs w:val="22"/>
          <w:lang w:eastAsia="ar-SA"/>
        </w:rPr>
      </w:pPr>
    </w:p>
    <w:p w14:paraId="77AD166A" w14:textId="77777777" w:rsidR="001203F9" w:rsidRPr="001203F9" w:rsidRDefault="001203F9" w:rsidP="001203F9">
      <w:pPr>
        <w:suppressAutoHyphens/>
        <w:spacing w:after="200" w:line="276" w:lineRule="auto"/>
        <w:rPr>
          <w:rFonts w:eastAsia="Calibri"/>
          <w:sz w:val="22"/>
          <w:szCs w:val="22"/>
          <w:lang w:eastAsia="ar-SA"/>
        </w:rPr>
      </w:pPr>
    </w:p>
    <w:p w14:paraId="4641DC97" w14:textId="77777777" w:rsidR="001203F9" w:rsidRPr="001203F9" w:rsidRDefault="001203F9" w:rsidP="001203F9">
      <w:pPr>
        <w:suppressAutoHyphens/>
        <w:spacing w:after="200" w:line="276" w:lineRule="auto"/>
        <w:rPr>
          <w:rFonts w:eastAsia="Calibri"/>
          <w:sz w:val="22"/>
          <w:szCs w:val="22"/>
          <w:lang w:eastAsia="ar-SA"/>
        </w:rPr>
      </w:pPr>
    </w:p>
    <w:p w14:paraId="67B85EE6" w14:textId="77777777" w:rsidR="001203F9" w:rsidRPr="001203F9" w:rsidRDefault="001203F9" w:rsidP="001203F9">
      <w:pPr>
        <w:jc w:val="right"/>
        <w:rPr>
          <w:sz w:val="22"/>
          <w:szCs w:val="22"/>
        </w:rPr>
      </w:pPr>
      <w:bookmarkStart w:id="4" w:name="_Hlk54167431"/>
      <w:r w:rsidRPr="001203F9">
        <w:rPr>
          <w:sz w:val="22"/>
          <w:szCs w:val="22"/>
        </w:rPr>
        <w:t xml:space="preserve">Il Consiglio di Classe </w:t>
      </w:r>
    </w:p>
    <w:p w14:paraId="271D99CA" w14:textId="77777777" w:rsidR="001203F9" w:rsidRPr="001203F9" w:rsidRDefault="001203F9" w:rsidP="001203F9">
      <w:pPr>
        <w:rPr>
          <w:sz w:val="22"/>
          <w:szCs w:val="22"/>
        </w:rPr>
      </w:pPr>
    </w:p>
    <w:p w14:paraId="35A19401" w14:textId="77777777" w:rsidR="001203F9" w:rsidRPr="001203F9" w:rsidRDefault="001203F9" w:rsidP="001203F9">
      <w:pPr>
        <w:rPr>
          <w:sz w:val="22"/>
          <w:szCs w:val="22"/>
        </w:rPr>
      </w:pPr>
      <w:r w:rsidRPr="001203F9">
        <w:rPr>
          <w:sz w:val="22"/>
          <w:szCs w:val="22"/>
        </w:rPr>
        <w:t>Sede ______________________________</w:t>
      </w:r>
    </w:p>
    <w:p w14:paraId="12B7B7FE" w14:textId="77777777" w:rsidR="001203F9" w:rsidRPr="001203F9" w:rsidRDefault="001203F9" w:rsidP="001203F9">
      <w:pPr>
        <w:rPr>
          <w:sz w:val="22"/>
          <w:szCs w:val="22"/>
        </w:rPr>
      </w:pPr>
    </w:p>
    <w:p w14:paraId="2D1A45A5" w14:textId="77777777" w:rsidR="001203F9" w:rsidRPr="001203F9" w:rsidRDefault="001203F9" w:rsidP="001203F9">
      <w:pPr>
        <w:rPr>
          <w:sz w:val="22"/>
          <w:szCs w:val="22"/>
        </w:rPr>
      </w:pPr>
    </w:p>
    <w:p w14:paraId="63EE9186" w14:textId="77777777" w:rsidR="001203F9" w:rsidRPr="001203F9" w:rsidRDefault="001203F9" w:rsidP="001203F9">
      <w:pPr>
        <w:rPr>
          <w:sz w:val="22"/>
          <w:szCs w:val="22"/>
        </w:rPr>
      </w:pPr>
      <w:r w:rsidRPr="001203F9">
        <w:rPr>
          <w:sz w:val="22"/>
          <w:szCs w:val="22"/>
        </w:rPr>
        <w:t>Data   _____________________________</w:t>
      </w:r>
    </w:p>
    <w:bookmarkEnd w:id="4"/>
    <w:p w14:paraId="52519F90" w14:textId="77777777" w:rsidR="001203F9" w:rsidRPr="001203F9" w:rsidRDefault="001203F9" w:rsidP="001203F9">
      <w:pPr>
        <w:jc w:val="right"/>
        <w:rPr>
          <w:sz w:val="22"/>
          <w:szCs w:val="22"/>
        </w:rPr>
      </w:pPr>
    </w:p>
    <w:p w14:paraId="20634802" w14:textId="77777777" w:rsidR="001203F9" w:rsidRPr="001203F9" w:rsidRDefault="001203F9" w:rsidP="001203F9">
      <w:pPr>
        <w:suppressAutoHyphens/>
        <w:spacing w:after="200" w:line="276" w:lineRule="auto"/>
        <w:rPr>
          <w:rFonts w:eastAsia="Calibri"/>
          <w:sz w:val="22"/>
          <w:szCs w:val="22"/>
          <w:lang w:eastAsia="ar-SA"/>
        </w:rPr>
      </w:pPr>
    </w:p>
    <w:p w14:paraId="13F2C3ED" w14:textId="77777777" w:rsidR="001203F9" w:rsidRDefault="001203F9" w:rsidP="00012D3B">
      <w:pPr>
        <w:jc w:val="center"/>
      </w:pPr>
    </w:p>
    <w:p w14:paraId="21B0C3A1" w14:textId="77777777" w:rsidR="00012D3B" w:rsidRDefault="00012D3B" w:rsidP="00012D3B"/>
    <w:p w14:paraId="154DBC33" w14:textId="77777777" w:rsidR="00012D3B" w:rsidRDefault="00012D3B"/>
    <w:sectPr w:rsidR="00012D3B" w:rsidSect="00B71F3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Lohit Devanagari">
    <w:altName w:val="Cambria"/>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mn-ea">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A69CE5B"/>
    <w:multiLevelType w:val="hybridMultilevel"/>
    <w:tmpl w:val="7D3A693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1"/>
    <w:multiLevelType w:val="singleLevel"/>
    <w:tmpl w:val="00000001"/>
    <w:name w:val="WW8Num1"/>
    <w:lvl w:ilvl="0">
      <w:start w:val="1"/>
      <w:numFmt w:val="bullet"/>
      <w:lvlText w:val=""/>
      <w:lvlJc w:val="left"/>
      <w:pPr>
        <w:tabs>
          <w:tab w:val="num" w:pos="0"/>
        </w:tabs>
        <w:ind w:left="720" w:hanging="360"/>
      </w:pPr>
      <w:rPr>
        <w:rFonts w:ascii="Symbol" w:hAnsi="Symbol"/>
      </w:rPr>
    </w:lvl>
  </w:abstractNum>
  <w:abstractNum w:abstractNumId="2">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3">
    <w:nsid w:val="00000003"/>
    <w:multiLevelType w:val="multilevel"/>
    <w:tmpl w:val="00000003"/>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4">
    <w:nsid w:val="06D076F6"/>
    <w:multiLevelType w:val="hybridMultilevel"/>
    <w:tmpl w:val="4C3E6B5C"/>
    <w:lvl w:ilvl="0" w:tplc="41968BB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B196FED"/>
    <w:multiLevelType w:val="hybridMultilevel"/>
    <w:tmpl w:val="FF6444A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B3B7CEF"/>
    <w:multiLevelType w:val="hybridMultilevel"/>
    <w:tmpl w:val="866435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9862C83"/>
    <w:multiLevelType w:val="hybridMultilevel"/>
    <w:tmpl w:val="AF12BDDE"/>
    <w:lvl w:ilvl="0" w:tplc="8B6412CA">
      <w:numFmt w:val="bullet"/>
      <w:lvlText w:val="✓"/>
      <w:lvlJc w:val="left"/>
      <w:pPr>
        <w:ind w:left="791" w:hanging="362"/>
      </w:pPr>
      <w:rPr>
        <w:rFonts w:ascii="Symbol" w:eastAsia="Symbol" w:hAnsi="Symbol" w:cs="Symbol" w:hint="default"/>
        <w:w w:val="137"/>
        <w:sz w:val="16"/>
        <w:szCs w:val="16"/>
        <w:lang w:val="it-IT" w:eastAsia="it-IT" w:bidi="it-IT"/>
      </w:rPr>
    </w:lvl>
    <w:lvl w:ilvl="1" w:tplc="18305FDC">
      <w:numFmt w:val="bullet"/>
      <w:lvlText w:val="•"/>
      <w:lvlJc w:val="left"/>
      <w:pPr>
        <w:ind w:left="1451" w:hanging="362"/>
      </w:pPr>
      <w:rPr>
        <w:rFonts w:hint="default"/>
        <w:lang w:val="it-IT" w:eastAsia="it-IT" w:bidi="it-IT"/>
      </w:rPr>
    </w:lvl>
    <w:lvl w:ilvl="2" w:tplc="EB2EC18C">
      <w:numFmt w:val="bullet"/>
      <w:lvlText w:val="•"/>
      <w:lvlJc w:val="left"/>
      <w:pPr>
        <w:ind w:left="2102" w:hanging="362"/>
      </w:pPr>
      <w:rPr>
        <w:rFonts w:hint="default"/>
        <w:lang w:val="it-IT" w:eastAsia="it-IT" w:bidi="it-IT"/>
      </w:rPr>
    </w:lvl>
    <w:lvl w:ilvl="3" w:tplc="9FA88124">
      <w:numFmt w:val="bullet"/>
      <w:lvlText w:val="•"/>
      <w:lvlJc w:val="left"/>
      <w:pPr>
        <w:ind w:left="2754" w:hanging="362"/>
      </w:pPr>
      <w:rPr>
        <w:rFonts w:hint="default"/>
        <w:lang w:val="it-IT" w:eastAsia="it-IT" w:bidi="it-IT"/>
      </w:rPr>
    </w:lvl>
    <w:lvl w:ilvl="4" w:tplc="B80A0EC2">
      <w:numFmt w:val="bullet"/>
      <w:lvlText w:val="•"/>
      <w:lvlJc w:val="left"/>
      <w:pPr>
        <w:ind w:left="3405" w:hanging="362"/>
      </w:pPr>
      <w:rPr>
        <w:rFonts w:hint="default"/>
        <w:lang w:val="it-IT" w:eastAsia="it-IT" w:bidi="it-IT"/>
      </w:rPr>
    </w:lvl>
    <w:lvl w:ilvl="5" w:tplc="6BFACEF2">
      <w:numFmt w:val="bullet"/>
      <w:lvlText w:val="•"/>
      <w:lvlJc w:val="left"/>
      <w:pPr>
        <w:ind w:left="4057" w:hanging="362"/>
      </w:pPr>
      <w:rPr>
        <w:rFonts w:hint="default"/>
        <w:lang w:val="it-IT" w:eastAsia="it-IT" w:bidi="it-IT"/>
      </w:rPr>
    </w:lvl>
    <w:lvl w:ilvl="6" w:tplc="C4DC9F0C">
      <w:numFmt w:val="bullet"/>
      <w:lvlText w:val="•"/>
      <w:lvlJc w:val="left"/>
      <w:pPr>
        <w:ind w:left="4708" w:hanging="362"/>
      </w:pPr>
      <w:rPr>
        <w:rFonts w:hint="default"/>
        <w:lang w:val="it-IT" w:eastAsia="it-IT" w:bidi="it-IT"/>
      </w:rPr>
    </w:lvl>
    <w:lvl w:ilvl="7" w:tplc="38D8443E">
      <w:numFmt w:val="bullet"/>
      <w:lvlText w:val="•"/>
      <w:lvlJc w:val="left"/>
      <w:pPr>
        <w:ind w:left="5359" w:hanging="362"/>
      </w:pPr>
      <w:rPr>
        <w:rFonts w:hint="default"/>
        <w:lang w:val="it-IT" w:eastAsia="it-IT" w:bidi="it-IT"/>
      </w:rPr>
    </w:lvl>
    <w:lvl w:ilvl="8" w:tplc="5486ED86">
      <w:numFmt w:val="bullet"/>
      <w:lvlText w:val="•"/>
      <w:lvlJc w:val="left"/>
      <w:pPr>
        <w:ind w:left="6011" w:hanging="362"/>
      </w:pPr>
      <w:rPr>
        <w:rFonts w:hint="default"/>
        <w:lang w:val="it-IT" w:eastAsia="it-IT" w:bidi="it-IT"/>
      </w:rPr>
    </w:lvl>
  </w:abstractNum>
  <w:abstractNum w:abstractNumId="8">
    <w:nsid w:val="2B5E7DB3"/>
    <w:multiLevelType w:val="hybridMultilevel"/>
    <w:tmpl w:val="D6C4C58C"/>
    <w:lvl w:ilvl="0" w:tplc="04100017">
      <w:start w:val="1"/>
      <w:numFmt w:val="lowerLetter"/>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9">
    <w:nsid w:val="30211059"/>
    <w:multiLevelType w:val="multilevel"/>
    <w:tmpl w:val="95C2C6D6"/>
    <w:lvl w:ilvl="0">
      <w:start w:val="1"/>
      <w:numFmt w:val="bullet"/>
      <w:suff w:val="nothing"/>
      <w:lvlText w:val=""/>
      <w:lvlJc w:val="left"/>
      <w:pPr>
        <w:ind w:left="0" w:firstLine="0"/>
      </w:pPr>
      <w:rPr>
        <w:rFonts w:ascii="Symbol" w:hAnsi="Symbol" w:cs="OpenSymbol" w:hint="default"/>
        <w:color w:val="000000"/>
      </w:rPr>
    </w:lvl>
    <w:lvl w:ilvl="1">
      <w:start w:val="1"/>
      <w:numFmt w:val="bullet"/>
      <w:suff w:val="nothing"/>
      <w:lvlText w:val="◦"/>
      <w:lvlJc w:val="left"/>
      <w:pPr>
        <w:ind w:left="0" w:firstLine="0"/>
      </w:pPr>
      <w:rPr>
        <w:rFonts w:ascii="OpenSymbol" w:hAnsi="OpenSymbol" w:cs="OpenSymbol" w:hint="default"/>
      </w:rPr>
    </w:lvl>
    <w:lvl w:ilvl="2">
      <w:start w:val="1"/>
      <w:numFmt w:val="bullet"/>
      <w:suff w:val="nothing"/>
      <w:lvlText w:val="▪"/>
      <w:lvlJc w:val="left"/>
      <w:pPr>
        <w:ind w:left="0" w:firstLine="0"/>
      </w:pPr>
      <w:rPr>
        <w:rFonts w:ascii="OpenSymbol" w:hAnsi="OpenSymbol" w:cs="OpenSymbol" w:hint="default"/>
      </w:rPr>
    </w:lvl>
    <w:lvl w:ilvl="3">
      <w:start w:val="1"/>
      <w:numFmt w:val="bullet"/>
      <w:suff w:val="nothing"/>
      <w:lvlText w:val=""/>
      <w:lvlJc w:val="left"/>
      <w:pPr>
        <w:ind w:left="0" w:firstLine="0"/>
      </w:pPr>
      <w:rPr>
        <w:rFonts w:ascii="Symbol" w:hAnsi="Symbol" w:cs="OpenSymbol" w:hint="default"/>
        <w:color w:val="000000"/>
      </w:rPr>
    </w:lvl>
    <w:lvl w:ilvl="4">
      <w:start w:val="1"/>
      <w:numFmt w:val="bullet"/>
      <w:suff w:val="nothing"/>
      <w:lvlText w:val="◦"/>
      <w:lvlJc w:val="left"/>
      <w:pPr>
        <w:ind w:left="0" w:firstLine="0"/>
      </w:pPr>
      <w:rPr>
        <w:rFonts w:ascii="OpenSymbol" w:hAnsi="OpenSymbol" w:cs="OpenSymbol" w:hint="default"/>
      </w:rPr>
    </w:lvl>
    <w:lvl w:ilvl="5">
      <w:start w:val="1"/>
      <w:numFmt w:val="bullet"/>
      <w:suff w:val="nothing"/>
      <w:lvlText w:val="▪"/>
      <w:lvlJc w:val="left"/>
      <w:pPr>
        <w:ind w:left="0" w:firstLine="0"/>
      </w:pPr>
      <w:rPr>
        <w:rFonts w:ascii="OpenSymbol" w:hAnsi="OpenSymbol" w:cs="OpenSymbol" w:hint="default"/>
      </w:rPr>
    </w:lvl>
    <w:lvl w:ilvl="6">
      <w:start w:val="1"/>
      <w:numFmt w:val="bullet"/>
      <w:suff w:val="nothing"/>
      <w:lvlText w:val=""/>
      <w:lvlJc w:val="left"/>
      <w:pPr>
        <w:ind w:left="0" w:firstLine="0"/>
      </w:pPr>
      <w:rPr>
        <w:rFonts w:ascii="Symbol" w:hAnsi="Symbol" w:cs="OpenSymbol" w:hint="default"/>
        <w:color w:val="000000"/>
      </w:rPr>
    </w:lvl>
    <w:lvl w:ilvl="7">
      <w:start w:val="1"/>
      <w:numFmt w:val="bullet"/>
      <w:suff w:val="nothing"/>
      <w:lvlText w:val="◦"/>
      <w:lvlJc w:val="left"/>
      <w:pPr>
        <w:ind w:left="0" w:firstLine="0"/>
      </w:pPr>
      <w:rPr>
        <w:rFonts w:ascii="OpenSymbol" w:hAnsi="OpenSymbol" w:cs="OpenSymbol" w:hint="default"/>
      </w:rPr>
    </w:lvl>
    <w:lvl w:ilvl="8">
      <w:start w:val="1"/>
      <w:numFmt w:val="bullet"/>
      <w:suff w:val="nothing"/>
      <w:lvlText w:val="▪"/>
      <w:lvlJc w:val="left"/>
      <w:pPr>
        <w:ind w:left="0" w:firstLine="0"/>
      </w:pPr>
      <w:rPr>
        <w:rFonts w:ascii="OpenSymbol" w:hAnsi="OpenSymbol" w:cs="OpenSymbol" w:hint="default"/>
      </w:rPr>
    </w:lvl>
  </w:abstractNum>
  <w:abstractNum w:abstractNumId="10">
    <w:nsid w:val="484074FB"/>
    <w:multiLevelType w:val="hybridMultilevel"/>
    <w:tmpl w:val="313AE018"/>
    <w:lvl w:ilvl="0" w:tplc="779658E8">
      <w:start w:val="1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D130E52"/>
    <w:multiLevelType w:val="hybridMultilevel"/>
    <w:tmpl w:val="8B9EB5EC"/>
    <w:lvl w:ilvl="0" w:tplc="3F0CFD1A">
      <w:numFmt w:val="bullet"/>
      <w:lvlText w:val="-"/>
      <w:lvlJc w:val="left"/>
      <w:pPr>
        <w:ind w:left="463" w:hanging="360"/>
      </w:pPr>
      <w:rPr>
        <w:rFonts w:ascii="Times New Roman" w:eastAsia="Times New Roman" w:hAnsi="Times New Roman" w:cs="Times New Roman" w:hint="default"/>
      </w:rPr>
    </w:lvl>
    <w:lvl w:ilvl="1" w:tplc="04100003" w:tentative="1">
      <w:start w:val="1"/>
      <w:numFmt w:val="bullet"/>
      <w:lvlText w:val="o"/>
      <w:lvlJc w:val="left"/>
      <w:pPr>
        <w:ind w:left="1183" w:hanging="360"/>
      </w:pPr>
      <w:rPr>
        <w:rFonts w:ascii="Courier New" w:hAnsi="Courier New" w:cs="Courier New" w:hint="default"/>
      </w:rPr>
    </w:lvl>
    <w:lvl w:ilvl="2" w:tplc="04100005" w:tentative="1">
      <w:start w:val="1"/>
      <w:numFmt w:val="bullet"/>
      <w:lvlText w:val=""/>
      <w:lvlJc w:val="left"/>
      <w:pPr>
        <w:ind w:left="1903" w:hanging="360"/>
      </w:pPr>
      <w:rPr>
        <w:rFonts w:ascii="Wingdings" w:hAnsi="Wingdings" w:hint="default"/>
      </w:rPr>
    </w:lvl>
    <w:lvl w:ilvl="3" w:tplc="04100001" w:tentative="1">
      <w:start w:val="1"/>
      <w:numFmt w:val="bullet"/>
      <w:lvlText w:val=""/>
      <w:lvlJc w:val="left"/>
      <w:pPr>
        <w:ind w:left="2623" w:hanging="360"/>
      </w:pPr>
      <w:rPr>
        <w:rFonts w:ascii="Symbol" w:hAnsi="Symbol" w:hint="default"/>
      </w:rPr>
    </w:lvl>
    <w:lvl w:ilvl="4" w:tplc="04100003" w:tentative="1">
      <w:start w:val="1"/>
      <w:numFmt w:val="bullet"/>
      <w:lvlText w:val="o"/>
      <w:lvlJc w:val="left"/>
      <w:pPr>
        <w:ind w:left="3343" w:hanging="360"/>
      </w:pPr>
      <w:rPr>
        <w:rFonts w:ascii="Courier New" w:hAnsi="Courier New" w:cs="Courier New" w:hint="default"/>
      </w:rPr>
    </w:lvl>
    <w:lvl w:ilvl="5" w:tplc="04100005" w:tentative="1">
      <w:start w:val="1"/>
      <w:numFmt w:val="bullet"/>
      <w:lvlText w:val=""/>
      <w:lvlJc w:val="left"/>
      <w:pPr>
        <w:ind w:left="4063" w:hanging="360"/>
      </w:pPr>
      <w:rPr>
        <w:rFonts w:ascii="Wingdings" w:hAnsi="Wingdings" w:hint="default"/>
      </w:rPr>
    </w:lvl>
    <w:lvl w:ilvl="6" w:tplc="04100001" w:tentative="1">
      <w:start w:val="1"/>
      <w:numFmt w:val="bullet"/>
      <w:lvlText w:val=""/>
      <w:lvlJc w:val="left"/>
      <w:pPr>
        <w:ind w:left="4783" w:hanging="360"/>
      </w:pPr>
      <w:rPr>
        <w:rFonts w:ascii="Symbol" w:hAnsi="Symbol" w:hint="default"/>
      </w:rPr>
    </w:lvl>
    <w:lvl w:ilvl="7" w:tplc="04100003" w:tentative="1">
      <w:start w:val="1"/>
      <w:numFmt w:val="bullet"/>
      <w:lvlText w:val="o"/>
      <w:lvlJc w:val="left"/>
      <w:pPr>
        <w:ind w:left="5503" w:hanging="360"/>
      </w:pPr>
      <w:rPr>
        <w:rFonts w:ascii="Courier New" w:hAnsi="Courier New" w:cs="Courier New" w:hint="default"/>
      </w:rPr>
    </w:lvl>
    <w:lvl w:ilvl="8" w:tplc="04100005" w:tentative="1">
      <w:start w:val="1"/>
      <w:numFmt w:val="bullet"/>
      <w:lvlText w:val=""/>
      <w:lvlJc w:val="left"/>
      <w:pPr>
        <w:ind w:left="6223" w:hanging="360"/>
      </w:pPr>
      <w:rPr>
        <w:rFonts w:ascii="Wingdings" w:hAnsi="Wingdings" w:hint="default"/>
      </w:rPr>
    </w:lvl>
  </w:abstractNum>
  <w:abstractNum w:abstractNumId="12">
    <w:nsid w:val="4F7B7316"/>
    <w:multiLevelType w:val="multilevel"/>
    <w:tmpl w:val="C786D4D8"/>
    <w:lvl w:ilvl="0">
      <w:start w:val="1"/>
      <w:numFmt w:val="bullet"/>
      <w:suff w:val="nothing"/>
      <w:lvlText w:val=""/>
      <w:lvlJc w:val="left"/>
      <w:pPr>
        <w:ind w:left="0" w:firstLine="0"/>
      </w:pPr>
      <w:rPr>
        <w:rFonts w:ascii="Symbol" w:hAnsi="Symbol" w:cs="OpenSymbol" w:hint="default"/>
      </w:rPr>
    </w:lvl>
    <w:lvl w:ilvl="1">
      <w:start w:val="1"/>
      <w:numFmt w:val="bullet"/>
      <w:suff w:val="nothing"/>
      <w:lvlText w:val="◦"/>
      <w:lvlJc w:val="left"/>
      <w:pPr>
        <w:ind w:left="0" w:firstLine="0"/>
      </w:pPr>
      <w:rPr>
        <w:rFonts w:ascii="OpenSymbol" w:hAnsi="OpenSymbol" w:cs="OpenSymbol" w:hint="default"/>
      </w:rPr>
    </w:lvl>
    <w:lvl w:ilvl="2">
      <w:start w:val="1"/>
      <w:numFmt w:val="bullet"/>
      <w:suff w:val="nothing"/>
      <w:lvlText w:val="▪"/>
      <w:lvlJc w:val="left"/>
      <w:pPr>
        <w:ind w:left="0" w:firstLine="0"/>
      </w:pPr>
      <w:rPr>
        <w:rFonts w:ascii="OpenSymbol" w:hAnsi="OpenSymbol" w:cs="OpenSymbol" w:hint="default"/>
      </w:rPr>
    </w:lvl>
    <w:lvl w:ilvl="3">
      <w:start w:val="1"/>
      <w:numFmt w:val="bullet"/>
      <w:suff w:val="nothing"/>
      <w:lvlText w:val=""/>
      <w:lvlJc w:val="left"/>
      <w:pPr>
        <w:ind w:left="0" w:firstLine="0"/>
      </w:pPr>
      <w:rPr>
        <w:rFonts w:ascii="Symbol" w:hAnsi="Symbol" w:cs="OpenSymbol" w:hint="default"/>
      </w:rPr>
    </w:lvl>
    <w:lvl w:ilvl="4">
      <w:start w:val="1"/>
      <w:numFmt w:val="bullet"/>
      <w:suff w:val="nothing"/>
      <w:lvlText w:val="◦"/>
      <w:lvlJc w:val="left"/>
      <w:pPr>
        <w:ind w:left="0" w:firstLine="0"/>
      </w:pPr>
      <w:rPr>
        <w:rFonts w:ascii="OpenSymbol" w:hAnsi="OpenSymbol" w:cs="OpenSymbol" w:hint="default"/>
      </w:rPr>
    </w:lvl>
    <w:lvl w:ilvl="5">
      <w:start w:val="1"/>
      <w:numFmt w:val="bullet"/>
      <w:suff w:val="nothing"/>
      <w:lvlText w:val="▪"/>
      <w:lvlJc w:val="left"/>
      <w:pPr>
        <w:ind w:left="0" w:firstLine="0"/>
      </w:pPr>
      <w:rPr>
        <w:rFonts w:ascii="OpenSymbol" w:hAnsi="OpenSymbol" w:cs="OpenSymbol" w:hint="default"/>
      </w:rPr>
    </w:lvl>
    <w:lvl w:ilvl="6">
      <w:start w:val="1"/>
      <w:numFmt w:val="bullet"/>
      <w:suff w:val="nothing"/>
      <w:lvlText w:val=""/>
      <w:lvlJc w:val="left"/>
      <w:pPr>
        <w:ind w:left="0" w:firstLine="0"/>
      </w:pPr>
      <w:rPr>
        <w:rFonts w:ascii="Symbol" w:hAnsi="Symbol" w:cs="OpenSymbol" w:hint="default"/>
      </w:rPr>
    </w:lvl>
    <w:lvl w:ilvl="7">
      <w:start w:val="1"/>
      <w:numFmt w:val="bullet"/>
      <w:suff w:val="nothing"/>
      <w:lvlText w:val="◦"/>
      <w:lvlJc w:val="left"/>
      <w:pPr>
        <w:ind w:left="0" w:firstLine="0"/>
      </w:pPr>
      <w:rPr>
        <w:rFonts w:ascii="OpenSymbol" w:hAnsi="OpenSymbol" w:cs="OpenSymbol" w:hint="default"/>
      </w:rPr>
    </w:lvl>
    <w:lvl w:ilvl="8">
      <w:start w:val="1"/>
      <w:numFmt w:val="bullet"/>
      <w:suff w:val="nothing"/>
      <w:lvlText w:val="▪"/>
      <w:lvlJc w:val="left"/>
      <w:pPr>
        <w:ind w:left="0" w:firstLine="0"/>
      </w:pPr>
      <w:rPr>
        <w:rFonts w:ascii="OpenSymbol" w:hAnsi="OpenSymbol" w:cs="OpenSymbol" w:hint="default"/>
      </w:rPr>
    </w:lvl>
  </w:abstractNum>
  <w:abstractNum w:abstractNumId="13">
    <w:nsid w:val="604E5BC7"/>
    <w:multiLevelType w:val="hybridMultilevel"/>
    <w:tmpl w:val="60C85320"/>
    <w:lvl w:ilvl="0" w:tplc="6532B728">
      <w:numFmt w:val="bullet"/>
      <w:lvlText w:val="✓"/>
      <w:lvlJc w:val="left"/>
      <w:pPr>
        <w:ind w:left="791" w:hanging="360"/>
      </w:pPr>
      <w:rPr>
        <w:rFonts w:ascii="Symbol" w:eastAsia="Symbol" w:hAnsi="Symbol" w:cs="Symbol" w:hint="default"/>
        <w:w w:val="137"/>
        <w:sz w:val="16"/>
        <w:szCs w:val="16"/>
        <w:lang w:val="it-IT" w:eastAsia="it-IT" w:bidi="it-IT"/>
      </w:rPr>
    </w:lvl>
    <w:lvl w:ilvl="1" w:tplc="0B120818">
      <w:numFmt w:val="bullet"/>
      <w:lvlText w:val="•"/>
      <w:lvlJc w:val="left"/>
      <w:pPr>
        <w:ind w:left="1451" w:hanging="360"/>
      </w:pPr>
      <w:rPr>
        <w:rFonts w:hint="default"/>
        <w:lang w:val="it-IT" w:eastAsia="it-IT" w:bidi="it-IT"/>
      </w:rPr>
    </w:lvl>
    <w:lvl w:ilvl="2" w:tplc="C6D2E6AC">
      <w:numFmt w:val="bullet"/>
      <w:lvlText w:val="•"/>
      <w:lvlJc w:val="left"/>
      <w:pPr>
        <w:ind w:left="2102" w:hanging="360"/>
      </w:pPr>
      <w:rPr>
        <w:rFonts w:hint="default"/>
        <w:lang w:val="it-IT" w:eastAsia="it-IT" w:bidi="it-IT"/>
      </w:rPr>
    </w:lvl>
    <w:lvl w:ilvl="3" w:tplc="E8D24188">
      <w:numFmt w:val="bullet"/>
      <w:lvlText w:val="•"/>
      <w:lvlJc w:val="left"/>
      <w:pPr>
        <w:ind w:left="2754" w:hanging="360"/>
      </w:pPr>
      <w:rPr>
        <w:rFonts w:hint="default"/>
        <w:lang w:val="it-IT" w:eastAsia="it-IT" w:bidi="it-IT"/>
      </w:rPr>
    </w:lvl>
    <w:lvl w:ilvl="4" w:tplc="751AC5BE">
      <w:numFmt w:val="bullet"/>
      <w:lvlText w:val="•"/>
      <w:lvlJc w:val="left"/>
      <w:pPr>
        <w:ind w:left="3405" w:hanging="360"/>
      </w:pPr>
      <w:rPr>
        <w:rFonts w:hint="default"/>
        <w:lang w:val="it-IT" w:eastAsia="it-IT" w:bidi="it-IT"/>
      </w:rPr>
    </w:lvl>
    <w:lvl w:ilvl="5" w:tplc="BF388046">
      <w:numFmt w:val="bullet"/>
      <w:lvlText w:val="•"/>
      <w:lvlJc w:val="left"/>
      <w:pPr>
        <w:ind w:left="4057" w:hanging="360"/>
      </w:pPr>
      <w:rPr>
        <w:rFonts w:hint="default"/>
        <w:lang w:val="it-IT" w:eastAsia="it-IT" w:bidi="it-IT"/>
      </w:rPr>
    </w:lvl>
    <w:lvl w:ilvl="6" w:tplc="A112D92C">
      <w:numFmt w:val="bullet"/>
      <w:lvlText w:val="•"/>
      <w:lvlJc w:val="left"/>
      <w:pPr>
        <w:ind w:left="4708" w:hanging="360"/>
      </w:pPr>
      <w:rPr>
        <w:rFonts w:hint="default"/>
        <w:lang w:val="it-IT" w:eastAsia="it-IT" w:bidi="it-IT"/>
      </w:rPr>
    </w:lvl>
    <w:lvl w:ilvl="7" w:tplc="2FBE130E">
      <w:numFmt w:val="bullet"/>
      <w:lvlText w:val="•"/>
      <w:lvlJc w:val="left"/>
      <w:pPr>
        <w:ind w:left="5359" w:hanging="360"/>
      </w:pPr>
      <w:rPr>
        <w:rFonts w:hint="default"/>
        <w:lang w:val="it-IT" w:eastAsia="it-IT" w:bidi="it-IT"/>
      </w:rPr>
    </w:lvl>
    <w:lvl w:ilvl="8" w:tplc="6DA4B1AE">
      <w:numFmt w:val="bullet"/>
      <w:lvlText w:val="•"/>
      <w:lvlJc w:val="left"/>
      <w:pPr>
        <w:ind w:left="6011" w:hanging="360"/>
      </w:pPr>
      <w:rPr>
        <w:rFonts w:hint="default"/>
        <w:lang w:val="it-IT" w:eastAsia="it-IT" w:bidi="it-IT"/>
      </w:rPr>
    </w:lvl>
  </w:abstractNum>
  <w:abstractNum w:abstractNumId="14">
    <w:nsid w:val="638E7CB7"/>
    <w:multiLevelType w:val="hybridMultilevel"/>
    <w:tmpl w:val="4776E9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8D46A36"/>
    <w:multiLevelType w:val="hybridMultilevel"/>
    <w:tmpl w:val="EEBE8B64"/>
    <w:lvl w:ilvl="0" w:tplc="F1F61DBA">
      <w:numFmt w:val="bullet"/>
      <w:lvlText w:val="✓"/>
      <w:lvlJc w:val="left"/>
      <w:pPr>
        <w:ind w:left="791" w:hanging="360"/>
      </w:pPr>
      <w:rPr>
        <w:rFonts w:ascii="Symbol" w:eastAsia="Symbol" w:hAnsi="Symbol" w:cs="Symbol" w:hint="default"/>
        <w:w w:val="137"/>
        <w:sz w:val="16"/>
        <w:szCs w:val="16"/>
        <w:lang w:val="it-IT" w:eastAsia="it-IT" w:bidi="it-IT"/>
      </w:rPr>
    </w:lvl>
    <w:lvl w:ilvl="1" w:tplc="B7827C96">
      <w:numFmt w:val="bullet"/>
      <w:lvlText w:val="•"/>
      <w:lvlJc w:val="left"/>
      <w:pPr>
        <w:ind w:left="1451" w:hanging="360"/>
      </w:pPr>
      <w:rPr>
        <w:rFonts w:hint="default"/>
        <w:lang w:val="it-IT" w:eastAsia="it-IT" w:bidi="it-IT"/>
      </w:rPr>
    </w:lvl>
    <w:lvl w:ilvl="2" w:tplc="FF32D136">
      <w:numFmt w:val="bullet"/>
      <w:lvlText w:val="•"/>
      <w:lvlJc w:val="left"/>
      <w:pPr>
        <w:ind w:left="2102" w:hanging="360"/>
      </w:pPr>
      <w:rPr>
        <w:rFonts w:hint="default"/>
        <w:lang w:val="it-IT" w:eastAsia="it-IT" w:bidi="it-IT"/>
      </w:rPr>
    </w:lvl>
    <w:lvl w:ilvl="3" w:tplc="AE849978">
      <w:numFmt w:val="bullet"/>
      <w:lvlText w:val="•"/>
      <w:lvlJc w:val="left"/>
      <w:pPr>
        <w:ind w:left="2754" w:hanging="360"/>
      </w:pPr>
      <w:rPr>
        <w:rFonts w:hint="default"/>
        <w:lang w:val="it-IT" w:eastAsia="it-IT" w:bidi="it-IT"/>
      </w:rPr>
    </w:lvl>
    <w:lvl w:ilvl="4" w:tplc="1D4C5426">
      <w:numFmt w:val="bullet"/>
      <w:lvlText w:val="•"/>
      <w:lvlJc w:val="left"/>
      <w:pPr>
        <w:ind w:left="3405" w:hanging="360"/>
      </w:pPr>
      <w:rPr>
        <w:rFonts w:hint="default"/>
        <w:lang w:val="it-IT" w:eastAsia="it-IT" w:bidi="it-IT"/>
      </w:rPr>
    </w:lvl>
    <w:lvl w:ilvl="5" w:tplc="BFB89F52">
      <w:numFmt w:val="bullet"/>
      <w:lvlText w:val="•"/>
      <w:lvlJc w:val="left"/>
      <w:pPr>
        <w:ind w:left="4057" w:hanging="360"/>
      </w:pPr>
      <w:rPr>
        <w:rFonts w:hint="default"/>
        <w:lang w:val="it-IT" w:eastAsia="it-IT" w:bidi="it-IT"/>
      </w:rPr>
    </w:lvl>
    <w:lvl w:ilvl="6" w:tplc="B900BE1C">
      <w:numFmt w:val="bullet"/>
      <w:lvlText w:val="•"/>
      <w:lvlJc w:val="left"/>
      <w:pPr>
        <w:ind w:left="4708" w:hanging="360"/>
      </w:pPr>
      <w:rPr>
        <w:rFonts w:hint="default"/>
        <w:lang w:val="it-IT" w:eastAsia="it-IT" w:bidi="it-IT"/>
      </w:rPr>
    </w:lvl>
    <w:lvl w:ilvl="7" w:tplc="B330A71A">
      <w:numFmt w:val="bullet"/>
      <w:lvlText w:val="•"/>
      <w:lvlJc w:val="left"/>
      <w:pPr>
        <w:ind w:left="5359" w:hanging="360"/>
      </w:pPr>
      <w:rPr>
        <w:rFonts w:hint="default"/>
        <w:lang w:val="it-IT" w:eastAsia="it-IT" w:bidi="it-IT"/>
      </w:rPr>
    </w:lvl>
    <w:lvl w:ilvl="8" w:tplc="06AAE4B6">
      <w:numFmt w:val="bullet"/>
      <w:lvlText w:val="•"/>
      <w:lvlJc w:val="left"/>
      <w:pPr>
        <w:ind w:left="6011" w:hanging="360"/>
      </w:pPr>
      <w:rPr>
        <w:rFonts w:hint="default"/>
        <w:lang w:val="it-IT" w:eastAsia="it-IT" w:bidi="it-IT"/>
      </w:rPr>
    </w:lvl>
  </w:abstractNum>
  <w:abstractNum w:abstractNumId="16">
    <w:nsid w:val="6E103E26"/>
    <w:multiLevelType w:val="hybridMultilevel"/>
    <w:tmpl w:val="031A71B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12"/>
  </w:num>
  <w:num w:numId="2">
    <w:abstractNumId w:val="9"/>
  </w:num>
  <w:num w:numId="3">
    <w:abstractNumId w:val="1"/>
  </w:num>
  <w:num w:numId="4">
    <w:abstractNumId w:val="2"/>
  </w:num>
  <w:num w:numId="5">
    <w:abstractNumId w:val="3"/>
  </w:num>
  <w:num w:numId="6">
    <w:abstractNumId w:val="6"/>
  </w:num>
  <w:num w:numId="7">
    <w:abstractNumId w:val="3"/>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7"/>
  </w:num>
  <w:num w:numId="11">
    <w:abstractNumId w:val="15"/>
  </w:num>
  <w:num w:numId="12">
    <w:abstractNumId w:val="13"/>
  </w:num>
  <w:num w:numId="13">
    <w:abstractNumId w:val="5"/>
  </w:num>
  <w:num w:numId="14">
    <w:abstractNumId w:val="8"/>
  </w:num>
  <w:num w:numId="15">
    <w:abstractNumId w:val="16"/>
  </w:num>
  <w:num w:numId="16">
    <w:abstractNumId w:val="14"/>
  </w:num>
  <w:num w:numId="17">
    <w:abstractNumId w:val="4"/>
  </w:num>
  <w:num w:numId="18">
    <w:abstractNumId w:val="10"/>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D3B"/>
    <w:rsid w:val="00012D3B"/>
    <w:rsid w:val="00022B12"/>
    <w:rsid w:val="00086693"/>
    <w:rsid w:val="0009274E"/>
    <w:rsid w:val="000D79CF"/>
    <w:rsid w:val="00110BF3"/>
    <w:rsid w:val="001203F9"/>
    <w:rsid w:val="00122594"/>
    <w:rsid w:val="001527EA"/>
    <w:rsid w:val="00171C39"/>
    <w:rsid w:val="0017682D"/>
    <w:rsid w:val="0023278E"/>
    <w:rsid w:val="00273692"/>
    <w:rsid w:val="00291B6C"/>
    <w:rsid w:val="00296E12"/>
    <w:rsid w:val="002C4602"/>
    <w:rsid w:val="002D33D9"/>
    <w:rsid w:val="00325667"/>
    <w:rsid w:val="00346BB6"/>
    <w:rsid w:val="003561A7"/>
    <w:rsid w:val="003C2B4D"/>
    <w:rsid w:val="00415B3B"/>
    <w:rsid w:val="004D7458"/>
    <w:rsid w:val="004E7BD8"/>
    <w:rsid w:val="005E46CF"/>
    <w:rsid w:val="005E5FC7"/>
    <w:rsid w:val="006217DE"/>
    <w:rsid w:val="006618FC"/>
    <w:rsid w:val="00677B62"/>
    <w:rsid w:val="006E3197"/>
    <w:rsid w:val="006F3765"/>
    <w:rsid w:val="00767824"/>
    <w:rsid w:val="00773CED"/>
    <w:rsid w:val="007A4ED3"/>
    <w:rsid w:val="007B4051"/>
    <w:rsid w:val="007D3145"/>
    <w:rsid w:val="007E5F94"/>
    <w:rsid w:val="00827814"/>
    <w:rsid w:val="008376E3"/>
    <w:rsid w:val="00846B85"/>
    <w:rsid w:val="00846C8B"/>
    <w:rsid w:val="008511C5"/>
    <w:rsid w:val="008765A2"/>
    <w:rsid w:val="0089655C"/>
    <w:rsid w:val="00A636E6"/>
    <w:rsid w:val="00AA1FA3"/>
    <w:rsid w:val="00AD2D34"/>
    <w:rsid w:val="00AF2FB5"/>
    <w:rsid w:val="00B71F32"/>
    <w:rsid w:val="00B93481"/>
    <w:rsid w:val="00BB4AFC"/>
    <w:rsid w:val="00C15868"/>
    <w:rsid w:val="00C76721"/>
    <w:rsid w:val="00DB0E88"/>
    <w:rsid w:val="00DC735D"/>
    <w:rsid w:val="00E31ACF"/>
    <w:rsid w:val="00E46F97"/>
    <w:rsid w:val="00EB0DE4"/>
    <w:rsid w:val="00EB4ACC"/>
    <w:rsid w:val="00ED7A0A"/>
    <w:rsid w:val="00F745E7"/>
    <w:rsid w:val="00F84D7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446A9"/>
  <w15:docId w15:val="{E8ABCF40-CA41-43A2-A0DE-C3CEC4A92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12D3B"/>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nhideWhenUsed/>
    <w:qFormat/>
    <w:rsid w:val="00012D3B"/>
    <w:pPr>
      <w:spacing w:before="280" w:after="280"/>
    </w:pPr>
  </w:style>
  <w:style w:type="paragraph" w:customStyle="1" w:styleId="Indice">
    <w:name w:val="Indice"/>
    <w:basedOn w:val="Normale"/>
    <w:qFormat/>
    <w:rsid w:val="00012D3B"/>
    <w:pPr>
      <w:suppressLineNumbers/>
    </w:pPr>
    <w:rPr>
      <w:rFonts w:cs="Lohit Devanagari"/>
    </w:rPr>
  </w:style>
  <w:style w:type="numbering" w:customStyle="1" w:styleId="Nessunelenco1">
    <w:name w:val="Nessun elenco1"/>
    <w:next w:val="Nessunelenco"/>
    <w:uiPriority w:val="99"/>
    <w:semiHidden/>
    <w:unhideWhenUsed/>
    <w:rsid w:val="001203F9"/>
  </w:style>
  <w:style w:type="character" w:customStyle="1" w:styleId="WW8Num1z0">
    <w:name w:val="WW8Num1z0"/>
    <w:rsid w:val="001203F9"/>
    <w:rPr>
      <w:rFonts w:ascii="Symbol" w:hAnsi="Symbol"/>
    </w:rPr>
  </w:style>
  <w:style w:type="character" w:customStyle="1" w:styleId="WW8Num1z1">
    <w:name w:val="WW8Num1z1"/>
    <w:rsid w:val="001203F9"/>
    <w:rPr>
      <w:rFonts w:ascii="Courier New" w:hAnsi="Courier New" w:cs="Courier New"/>
    </w:rPr>
  </w:style>
  <w:style w:type="character" w:customStyle="1" w:styleId="WW8Num1z2">
    <w:name w:val="WW8Num1z2"/>
    <w:rsid w:val="001203F9"/>
    <w:rPr>
      <w:rFonts w:ascii="Wingdings" w:hAnsi="Wingdings"/>
    </w:rPr>
  </w:style>
  <w:style w:type="character" w:customStyle="1" w:styleId="WW8Num2z0">
    <w:name w:val="WW8Num2z0"/>
    <w:rsid w:val="001203F9"/>
    <w:rPr>
      <w:rFonts w:ascii="Symbol" w:hAnsi="Symbol"/>
    </w:rPr>
  </w:style>
  <w:style w:type="character" w:customStyle="1" w:styleId="WW8Num2z1">
    <w:name w:val="WW8Num2z1"/>
    <w:rsid w:val="001203F9"/>
    <w:rPr>
      <w:rFonts w:ascii="Courier New" w:hAnsi="Courier New" w:cs="Courier New"/>
    </w:rPr>
  </w:style>
  <w:style w:type="character" w:customStyle="1" w:styleId="WW8Num2z2">
    <w:name w:val="WW8Num2z2"/>
    <w:rsid w:val="001203F9"/>
    <w:rPr>
      <w:rFonts w:ascii="Wingdings" w:hAnsi="Wingdings"/>
    </w:rPr>
  </w:style>
  <w:style w:type="character" w:customStyle="1" w:styleId="Carpredefinitoparagrafo1">
    <w:name w:val="Car. predefinito paragrafo1"/>
    <w:rsid w:val="001203F9"/>
  </w:style>
  <w:style w:type="paragraph" w:customStyle="1" w:styleId="Intestazione1">
    <w:name w:val="Intestazione1"/>
    <w:basedOn w:val="Normale"/>
    <w:next w:val="Corpotesto"/>
    <w:rsid w:val="001203F9"/>
    <w:pPr>
      <w:keepNext/>
      <w:suppressAutoHyphens/>
      <w:spacing w:before="240" w:after="120" w:line="276" w:lineRule="auto"/>
    </w:pPr>
    <w:rPr>
      <w:rFonts w:ascii="Arial" w:eastAsia="Lucida Sans Unicode" w:hAnsi="Arial" w:cs="Tahoma"/>
      <w:sz w:val="28"/>
      <w:szCs w:val="28"/>
      <w:lang w:eastAsia="ar-SA"/>
    </w:rPr>
  </w:style>
  <w:style w:type="paragraph" w:customStyle="1" w:styleId="a">
    <w:basedOn w:val="Normale"/>
    <w:next w:val="Corpotesto"/>
    <w:rsid w:val="001203F9"/>
    <w:pPr>
      <w:suppressAutoHyphens/>
      <w:spacing w:after="120" w:line="276" w:lineRule="auto"/>
    </w:pPr>
    <w:rPr>
      <w:rFonts w:ascii="Calibri" w:eastAsia="Calibri" w:hAnsi="Calibri" w:cs="Calibri"/>
      <w:sz w:val="22"/>
      <w:szCs w:val="22"/>
      <w:lang w:eastAsia="ar-SA"/>
    </w:rPr>
  </w:style>
  <w:style w:type="paragraph" w:styleId="Elenco">
    <w:name w:val="List"/>
    <w:basedOn w:val="Corpotesto"/>
    <w:semiHidden/>
    <w:rsid w:val="001203F9"/>
    <w:rPr>
      <w:rFonts w:cs="Tahoma"/>
    </w:rPr>
  </w:style>
  <w:style w:type="paragraph" w:customStyle="1" w:styleId="Didascalia1">
    <w:name w:val="Didascalia1"/>
    <w:basedOn w:val="Normale"/>
    <w:rsid w:val="001203F9"/>
    <w:pPr>
      <w:suppressLineNumbers/>
      <w:suppressAutoHyphens/>
      <w:spacing w:before="120" w:after="120" w:line="276" w:lineRule="auto"/>
    </w:pPr>
    <w:rPr>
      <w:rFonts w:ascii="Calibri" w:eastAsia="Calibri" w:hAnsi="Calibri" w:cs="Tahoma"/>
      <w:i/>
      <w:iCs/>
      <w:lang w:eastAsia="ar-SA"/>
    </w:rPr>
  </w:style>
  <w:style w:type="paragraph" w:customStyle="1" w:styleId="Contenutotabella">
    <w:name w:val="Contenuto tabella"/>
    <w:basedOn w:val="Normale"/>
    <w:rsid w:val="001203F9"/>
    <w:pPr>
      <w:suppressLineNumbers/>
      <w:suppressAutoHyphens/>
      <w:spacing w:after="200" w:line="276" w:lineRule="auto"/>
    </w:pPr>
    <w:rPr>
      <w:rFonts w:ascii="Calibri" w:eastAsia="Calibri" w:hAnsi="Calibri" w:cs="Calibri"/>
      <w:sz w:val="22"/>
      <w:szCs w:val="22"/>
      <w:lang w:eastAsia="ar-SA"/>
    </w:rPr>
  </w:style>
  <w:style w:type="paragraph" w:customStyle="1" w:styleId="Intestazionetabella">
    <w:name w:val="Intestazione tabella"/>
    <w:basedOn w:val="Contenutotabella"/>
    <w:rsid w:val="001203F9"/>
    <w:pPr>
      <w:jc w:val="center"/>
    </w:pPr>
    <w:rPr>
      <w:b/>
      <w:bCs/>
    </w:rPr>
  </w:style>
  <w:style w:type="paragraph" w:styleId="Paragrafoelenco">
    <w:name w:val="List Paragraph"/>
    <w:basedOn w:val="Normale"/>
    <w:uiPriority w:val="34"/>
    <w:qFormat/>
    <w:rsid w:val="001203F9"/>
    <w:pPr>
      <w:spacing w:after="200" w:line="276" w:lineRule="auto"/>
      <w:ind w:left="720"/>
      <w:contextualSpacing/>
    </w:pPr>
    <w:rPr>
      <w:rFonts w:ascii="Calibri" w:eastAsia="Calibri" w:hAnsi="Calibri"/>
      <w:sz w:val="22"/>
      <w:szCs w:val="22"/>
      <w:lang w:eastAsia="en-US"/>
    </w:rPr>
  </w:style>
  <w:style w:type="paragraph" w:styleId="Nessunaspaziatura">
    <w:name w:val="No Spacing"/>
    <w:uiPriority w:val="1"/>
    <w:qFormat/>
    <w:rsid w:val="001203F9"/>
    <w:pPr>
      <w:suppressAutoHyphens/>
      <w:spacing w:after="0" w:line="240" w:lineRule="auto"/>
    </w:pPr>
    <w:rPr>
      <w:rFonts w:ascii="Calibri" w:eastAsia="Calibri" w:hAnsi="Calibri" w:cs="Calibri"/>
      <w:lang w:eastAsia="ar-SA"/>
    </w:rPr>
  </w:style>
  <w:style w:type="character" w:customStyle="1" w:styleId="fontstyle01">
    <w:name w:val="fontstyle01"/>
    <w:rsid w:val="001203F9"/>
    <w:rPr>
      <w:rFonts w:ascii="ArialMT" w:hAnsi="ArialMT" w:hint="default"/>
      <w:b w:val="0"/>
      <w:bCs w:val="0"/>
      <w:i w:val="0"/>
      <w:iCs w:val="0"/>
      <w:color w:val="000000"/>
      <w:sz w:val="20"/>
      <w:szCs w:val="20"/>
    </w:rPr>
  </w:style>
  <w:style w:type="paragraph" w:customStyle="1" w:styleId="Elencoacolori-Colore11">
    <w:name w:val="Elenco a colori - Colore 11"/>
    <w:basedOn w:val="Normale"/>
    <w:uiPriority w:val="34"/>
    <w:qFormat/>
    <w:rsid w:val="001203F9"/>
    <w:pPr>
      <w:suppressAutoHyphens/>
      <w:spacing w:line="276" w:lineRule="auto"/>
      <w:ind w:left="720"/>
      <w:contextualSpacing/>
    </w:pPr>
    <w:rPr>
      <w:rFonts w:ascii="Arial" w:eastAsia="Arial" w:hAnsi="Arial" w:cs="Arial"/>
      <w:color w:val="000000"/>
      <w:sz w:val="22"/>
      <w:szCs w:val="22"/>
    </w:rPr>
  </w:style>
  <w:style w:type="paragraph" w:styleId="Corpotesto">
    <w:name w:val="Body Text"/>
    <w:basedOn w:val="Normale"/>
    <w:link w:val="CorpotestoCarattere"/>
    <w:uiPriority w:val="99"/>
    <w:semiHidden/>
    <w:unhideWhenUsed/>
    <w:rsid w:val="001203F9"/>
    <w:pPr>
      <w:suppressAutoHyphens/>
      <w:spacing w:after="120" w:line="276" w:lineRule="auto"/>
    </w:pPr>
    <w:rPr>
      <w:rFonts w:ascii="Calibri" w:eastAsia="Calibri" w:hAnsi="Calibri" w:cs="Calibri"/>
      <w:sz w:val="22"/>
      <w:szCs w:val="22"/>
      <w:lang w:eastAsia="ar-SA"/>
    </w:rPr>
  </w:style>
  <w:style w:type="character" w:customStyle="1" w:styleId="CorpotestoCarattere">
    <w:name w:val="Corpo testo Carattere"/>
    <w:basedOn w:val="Carpredefinitoparagrafo"/>
    <w:link w:val="Corpotesto"/>
    <w:uiPriority w:val="99"/>
    <w:semiHidden/>
    <w:rsid w:val="001203F9"/>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195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6247</Words>
  <Characters>35614</Characters>
  <Application>Microsoft Office Word</Application>
  <DocSecurity>0</DocSecurity>
  <Lines>296</Lines>
  <Paragraphs>83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Rachele Pucci</dc:creator>
  <cp:keywords/>
  <dc:description/>
  <cp:lastModifiedBy>Utente Windows</cp:lastModifiedBy>
  <cp:revision>2</cp:revision>
  <dcterms:created xsi:type="dcterms:W3CDTF">2022-12-12T06:10:00Z</dcterms:created>
  <dcterms:modified xsi:type="dcterms:W3CDTF">2022-12-12T06:10:00Z</dcterms:modified>
</cp:coreProperties>
</file>