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</w:p>
    <w:p w:rsidR="00572989" w:rsidRPr="00572989" w:rsidRDefault="00572989" w:rsidP="00572989">
      <w:pPr>
        <w:tabs>
          <w:tab w:val="center" w:pos="4819"/>
          <w:tab w:val="right" w:pos="9638"/>
        </w:tabs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:rsidR="00572989" w:rsidRPr="00572989" w:rsidRDefault="00572989" w:rsidP="00572989">
      <w:pPr>
        <w:tabs>
          <w:tab w:val="center" w:pos="4819"/>
          <w:tab w:val="right" w:pos="9638"/>
        </w:tabs>
        <w:suppressAutoHyphens/>
        <w:spacing w:after="0" w:line="240" w:lineRule="auto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572989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                            PROGRAMMAZIONE </w:t>
      </w:r>
      <w:r w:rsidRPr="00572989">
        <w:rPr>
          <w:rFonts w:eastAsia="Times New Roman" w:cstheme="minorHAnsi"/>
          <w:b/>
          <w:bCs/>
          <w:sz w:val="20"/>
          <w:szCs w:val="20"/>
          <w:lang w:eastAsia="ar-SA"/>
        </w:rPr>
        <w:t>DISCIPLINARE PER COMPETENZE</w:t>
      </w:r>
    </w:p>
    <w:p w:rsidR="00572989" w:rsidRPr="00572989" w:rsidRDefault="00572989" w:rsidP="00572989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 w:rsidRPr="00572989">
        <w:rPr>
          <w:rFonts w:eastAsia="Times New Roman" w:cstheme="minorHAnsi"/>
          <w:b/>
          <w:bCs/>
          <w:sz w:val="20"/>
          <w:szCs w:val="20"/>
          <w:lang w:eastAsia="ar-SA"/>
        </w:rPr>
        <w:t>Classe</w:t>
      </w:r>
      <w:r>
        <w:rPr>
          <w:rFonts w:eastAsia="Times New Roman" w:cstheme="minorHAnsi"/>
          <w:b/>
          <w:bCs/>
          <w:sz w:val="20"/>
          <w:szCs w:val="20"/>
          <w:lang w:eastAsia="ar-SA"/>
        </w:rPr>
        <w:t xml:space="preserve"> 5</w:t>
      </w:r>
      <w:r w:rsidRPr="00572989">
        <w:rPr>
          <w:rFonts w:eastAsia="Times New Roman" w:cstheme="minorHAnsi"/>
          <w:b/>
          <w:bCs/>
          <w:sz w:val="20"/>
          <w:szCs w:val="20"/>
          <w:lang w:eastAsia="ar-SA"/>
        </w:rPr>
        <w:t xml:space="preserve"> B BES</w:t>
      </w:r>
      <w:r w:rsidRPr="00572989">
        <w:rPr>
          <w:rFonts w:eastAsia="Times New Roman" w:cstheme="minorHAnsi"/>
          <w:b/>
          <w:bCs/>
          <w:sz w:val="20"/>
          <w:szCs w:val="20"/>
          <w:lang w:eastAsia="ar-SA"/>
        </w:rPr>
        <w:br/>
      </w:r>
    </w:p>
    <w:p w:rsidR="00572989" w:rsidRPr="00572989" w:rsidRDefault="00572989" w:rsidP="00572989">
      <w:pPr>
        <w:tabs>
          <w:tab w:val="center" w:pos="4819"/>
          <w:tab w:val="right" w:pos="9638"/>
        </w:tabs>
        <w:suppressAutoHyphens/>
        <w:spacing w:after="0" w:line="240" w:lineRule="auto"/>
        <w:jc w:val="center"/>
        <w:rPr>
          <w:rFonts w:eastAsia="Times New Roman" w:cstheme="minorHAnsi"/>
          <w:b/>
          <w:sz w:val="20"/>
          <w:szCs w:val="20"/>
          <w:lang w:eastAsia="ar-SA"/>
        </w:rPr>
      </w:pPr>
      <w:r w:rsidRPr="00572989">
        <w:rPr>
          <w:rFonts w:eastAsia="Times New Roman" w:cstheme="minorHAnsi"/>
          <w:b/>
          <w:sz w:val="20"/>
          <w:szCs w:val="20"/>
          <w:lang w:eastAsia="ar-SA"/>
        </w:rPr>
        <w:tab/>
        <w:t>IIS ENZO FERRARI</w:t>
      </w:r>
      <w:r w:rsidRPr="00572989">
        <w:rPr>
          <w:rFonts w:eastAsia="Times New Roman" w:cstheme="minorHAnsi"/>
          <w:b/>
          <w:sz w:val="20"/>
          <w:szCs w:val="20"/>
          <w:lang w:eastAsia="ar-SA"/>
        </w:rPr>
        <w:tab/>
      </w: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b/>
          <w:sz w:val="20"/>
          <w:szCs w:val="20"/>
          <w:lang w:eastAsia="ar-SA"/>
        </w:rPr>
        <w:t xml:space="preserve">  Battipaglia </w:t>
      </w: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>ANNO SCOLASTICO</w:t>
      </w: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ar-SA"/>
        </w:rPr>
      </w:pPr>
      <w:r w:rsidRPr="00572989">
        <w:rPr>
          <w:rFonts w:eastAsia="Times New Roman" w:cstheme="minorHAnsi"/>
          <w:b/>
          <w:bCs/>
          <w:sz w:val="20"/>
          <w:szCs w:val="20"/>
          <w:lang w:eastAsia="ar-SA"/>
        </w:rPr>
        <w:t>2022-2023</w:t>
      </w: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b/>
          <w:bCs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4904"/>
        <w:gridCol w:w="5038"/>
      </w:tblGrid>
      <w:tr w:rsidR="00572989" w:rsidRPr="00572989" w:rsidTr="0012314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DISCIPLINA: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LINGUA E CIVILTA’ FRANCESE</w:t>
            </w:r>
          </w:p>
        </w:tc>
      </w:tr>
      <w:tr w:rsidR="00572989" w:rsidRPr="00572989" w:rsidTr="00123141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ASSE*: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LINGUAGGI</w:t>
            </w:r>
          </w:p>
        </w:tc>
      </w:tr>
      <w:tr w:rsidR="00572989" w:rsidRPr="00572989" w:rsidTr="0012314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DOCENTE: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PINTO SONIA</w:t>
            </w:r>
          </w:p>
        </w:tc>
      </w:tr>
      <w:tr w:rsidR="00572989" w:rsidRPr="00572989" w:rsidTr="00123141">
        <w:trPr>
          <w:trHeight w:val="367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CLASSE e SEZIONE: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>
              <w:rPr>
                <w:rFonts w:eastAsia="Calibri" w:cstheme="minorHAnsi"/>
                <w:b/>
                <w:sz w:val="20"/>
                <w:szCs w:val="20"/>
                <w:lang w:eastAsia="ar-SA"/>
              </w:rPr>
              <w:t>5</w:t>
            </w: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 B BES</w:t>
            </w:r>
          </w:p>
        </w:tc>
      </w:tr>
      <w:tr w:rsidR="00572989" w:rsidRPr="00572989" w:rsidTr="0012314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ORE SETTIMANALI DISCIPLINA: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3</w:t>
            </w:r>
          </w:p>
        </w:tc>
      </w:tr>
      <w:tr w:rsidR="00572989" w:rsidRPr="00572989" w:rsidTr="00123141">
        <w:trPr>
          <w:trHeight w:val="350"/>
        </w:trPr>
        <w:tc>
          <w:tcPr>
            <w:tcW w:w="49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DATA PRESENTAZIONE: </w:t>
            </w:r>
          </w:p>
        </w:tc>
        <w:tc>
          <w:tcPr>
            <w:tcW w:w="5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30 NOVEMBRE</w:t>
            </w:r>
          </w:p>
        </w:tc>
      </w:tr>
    </w:tbl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0" w:type="auto"/>
        <w:tblInd w:w="63" w:type="dxa"/>
        <w:tblLayout w:type="fixed"/>
        <w:tblLook w:val="0000" w:firstRow="0" w:lastRow="0" w:firstColumn="0" w:lastColumn="0" w:noHBand="0" w:noVBand="0"/>
      </w:tblPr>
      <w:tblGrid>
        <w:gridCol w:w="3164"/>
        <w:gridCol w:w="2775"/>
        <w:gridCol w:w="4058"/>
      </w:tblGrid>
      <w:tr w:rsidR="00572989" w:rsidRPr="00572989" w:rsidTr="00123141">
        <w:trPr>
          <w:cantSplit/>
        </w:trPr>
        <w:tc>
          <w:tcPr>
            <w:tcW w:w="9997" w:type="dxa"/>
            <w:gridSpan w:val="3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72989" w:rsidRPr="00572989" w:rsidRDefault="00572989" w:rsidP="00572989">
            <w:pPr>
              <w:keepNext/>
              <w:tabs>
                <w:tab w:val="left" w:pos="720"/>
              </w:tabs>
              <w:suppressAutoHyphens/>
              <w:spacing w:before="240" w:after="0" w:line="240" w:lineRule="auto"/>
              <w:ind w:left="360"/>
              <w:jc w:val="center"/>
              <w:outlineLvl w:val="0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 xml:space="preserve">1 -  SITUAZIONE DI PARTENZA </w:t>
            </w:r>
          </w:p>
        </w:tc>
      </w:tr>
      <w:tr w:rsidR="00572989" w:rsidRPr="00572989" w:rsidTr="00123141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72989" w:rsidRPr="00572989" w:rsidRDefault="00572989" w:rsidP="00572989">
            <w:pPr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Livello della classe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72989" w:rsidRPr="00572989" w:rsidRDefault="00572989" w:rsidP="00572989">
            <w:pPr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Comportamento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before="120"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b/>
                <w:kern w:val="1"/>
                <w:sz w:val="20"/>
                <w:szCs w:val="20"/>
                <w:lang w:eastAsia="ar-SA"/>
              </w:rPr>
              <w:t>N.° ALLIEVI</w:t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</w:t>
            </w:r>
            <w:bookmarkStart w:id="0" w:name="Testo4"/>
            <w:bookmarkEnd w:id="0"/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Pr="00572989">
              <w:rPr>
                <w:rFonts w:eastAsia="Times New Roman" w:cstheme="minorHAnsi"/>
                <w:b/>
                <w:sz w:val="20"/>
                <w:szCs w:val="20"/>
                <w:lang w:eastAsia="ar-SA"/>
              </w:rPr>
              <w:t>Osservazioni :</w:t>
            </w:r>
          </w:p>
        </w:tc>
      </w:tr>
      <w:tr w:rsidR="00572989" w:rsidRPr="00572989" w:rsidTr="00123141">
        <w:trPr>
          <w:cantSplit/>
        </w:trPr>
        <w:tc>
          <w:tcPr>
            <w:tcW w:w="3164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72989" w:rsidRPr="00572989" w:rsidRDefault="00572989" w:rsidP="00572989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bookmarkStart w:id="1" w:name="Controllo1"/>
            <w:bookmarkEnd w:id="1"/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Medio-alto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1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Medio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X Medio-basso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3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Basso</w:t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ab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ab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ab/>
              <w:t xml:space="preserve"> </w:t>
            </w:r>
          </w:p>
        </w:tc>
        <w:tc>
          <w:tcPr>
            <w:tcW w:w="2775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  <w:vAlign w:val="center"/>
          </w:tcPr>
          <w:p w:rsidR="00572989" w:rsidRPr="00572989" w:rsidRDefault="00572989" w:rsidP="00572989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bookmarkStart w:id="2" w:name="Controllo5"/>
            <w:bookmarkEnd w:id="2"/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X Vivace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6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 Tranquillo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7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Passivo</w:t>
            </w:r>
          </w:p>
          <w:bookmarkStart w:id="3" w:name="Controllo8"/>
          <w:p w:rsidR="00572989" w:rsidRPr="00572989" w:rsidRDefault="00572989" w:rsidP="00572989">
            <w:pPr>
              <w:suppressAutoHyphens/>
              <w:spacing w:after="0" w:line="240" w:lineRule="auto"/>
              <w:rPr>
                <w:rFonts w:eastAsia="Times New Roman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begin">
                <w:ffData>
                  <w:name w:val="Controllo8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instrText xml:space="preserve"> FORMCHECKBOX </w:instrText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separate"/>
            </w: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fldChar w:fldCharType="end"/>
            </w:r>
            <w:bookmarkEnd w:id="3"/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Problematico</w:t>
            </w:r>
          </w:p>
        </w:tc>
        <w:tc>
          <w:tcPr>
            <w:tcW w:w="4058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070F2" w:rsidP="00572989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bookmarkStart w:id="4" w:name="Testo5"/>
            <w:bookmarkEnd w:id="4"/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La classe è composta da 22</w:t>
            </w:r>
            <w:r w:rsidR="00572989"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alunni </w:t>
            </w:r>
          </w:p>
        </w:tc>
      </w:tr>
      <w:tr w:rsidR="00572989" w:rsidRPr="00572989" w:rsidTr="00123141">
        <w:trPr>
          <w:cantSplit/>
        </w:trPr>
        <w:tc>
          <w:tcPr>
            <w:tcW w:w="9997" w:type="dxa"/>
            <w:gridSpan w:val="3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  <w:vAlign w:val="center"/>
          </w:tcPr>
          <w:p w:rsidR="00572989" w:rsidRPr="00572989" w:rsidRDefault="00572989" w:rsidP="00572989">
            <w:pPr>
              <w:widowControl w:val="0"/>
              <w:suppressAutoHyphens/>
              <w:snapToGrid w:val="0"/>
              <w:spacing w:after="0" w:line="240" w:lineRule="auto"/>
              <w:jc w:val="both"/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widowControl w:val="0"/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bCs/>
                <w:sz w:val="20"/>
                <w:szCs w:val="20"/>
                <w:lang w:eastAsia="ar-SA"/>
              </w:rPr>
              <w:t>Strumenti utilizzati per l’analisi</w:t>
            </w:r>
          </w:p>
          <w:tbl>
            <w:tblPr>
              <w:tblW w:w="0" w:type="auto"/>
              <w:tblLayout w:type="fixed"/>
              <w:tblLook w:val="0000" w:firstRow="0" w:lastRow="0" w:firstColumn="0" w:lastColumn="0" w:noHBand="0" w:noVBand="0"/>
            </w:tblPr>
            <w:tblGrid>
              <w:gridCol w:w="507"/>
              <w:gridCol w:w="2752"/>
              <w:gridCol w:w="506"/>
              <w:gridCol w:w="2813"/>
              <w:gridCol w:w="506"/>
              <w:gridCol w:w="2684"/>
            </w:tblGrid>
            <w:tr w:rsidR="00572989" w:rsidRPr="00572989" w:rsidTr="00123141">
              <w:trPr>
                <w:trHeight w:val="435"/>
              </w:trPr>
              <w:tc>
                <w:tcPr>
                  <w:tcW w:w="507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t>X</w:t>
                  </w:r>
                </w:p>
              </w:tc>
              <w:tc>
                <w:tcPr>
                  <w:tcW w:w="2752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tabs>
                      <w:tab w:val="right" w:pos="2458"/>
                    </w:tabs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 w:rsidRPr="00572989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test d’ingresso</w:t>
                  </w:r>
                  <w:r w:rsidRPr="00572989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ab/>
                  </w:r>
                </w:p>
              </w:tc>
              <w:bookmarkStart w:id="5" w:name="Controllo3"/>
              <w:tc>
                <w:tcPr>
                  <w:tcW w:w="506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Controllo3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instrText xml:space="preserve"> FORMCHECKBOX </w:instrText>
                  </w: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end"/>
                  </w:r>
                  <w:bookmarkEnd w:id="5"/>
                </w:p>
              </w:tc>
              <w:tc>
                <w:tcPr>
                  <w:tcW w:w="2813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  <w:r w:rsidRPr="00572989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t>osservazione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suppressAutoHyphens/>
                    <w:snapToGrid w:val="0"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</w:p>
              </w:tc>
              <w:tc>
                <w:tcPr>
                  <w:tcW w:w="2684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 w:rsidRPr="00572989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t>verifiche alla lavagna</w:t>
                  </w:r>
                </w:p>
              </w:tc>
            </w:tr>
            <w:bookmarkStart w:id="6" w:name="Controllo2"/>
            <w:tr w:rsidR="00572989" w:rsidRPr="00572989" w:rsidTr="00123141">
              <w:trPr>
                <w:trHeight w:val="399"/>
              </w:trPr>
              <w:tc>
                <w:tcPr>
                  <w:tcW w:w="507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r w:rsidRPr="00572989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Controllo2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instrText xml:space="preserve"> FORMCHECKBOX </w:instrText>
                  </w:r>
                  <w:r w:rsidRPr="00572989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r>
                  <w:r w:rsidRPr="00572989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572989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end"/>
                  </w:r>
                  <w:bookmarkEnd w:id="6"/>
                </w:p>
              </w:tc>
              <w:tc>
                <w:tcPr>
                  <w:tcW w:w="2752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 w:rsidRPr="00572989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questionari</w:t>
                  </w:r>
                </w:p>
              </w:tc>
              <w:tc>
                <w:tcPr>
                  <w:tcW w:w="506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Controllo1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instrText xml:space="preserve"> FORMCHECKBOX </w:instrText>
                  </w: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fldChar w:fldCharType="end"/>
                  </w: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t xml:space="preserve"> </w:t>
                  </w:r>
                </w:p>
              </w:tc>
              <w:tc>
                <w:tcPr>
                  <w:tcW w:w="2813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</w:pPr>
                  <w:r w:rsidRPr="00572989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Dialogo</w:t>
                  </w:r>
                </w:p>
              </w:tc>
              <w:bookmarkStart w:id="7" w:name="Controllo6"/>
              <w:tc>
                <w:tcPr>
                  <w:tcW w:w="506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</w:pPr>
                  <w:r w:rsidRPr="00572989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begin">
                      <w:ffData>
                        <w:name w:val="Controllo6"/>
                        <w:enabled/>
                        <w:calcOnExit w:val="0"/>
                        <w:checkBox>
                          <w:sizeAuto/>
                          <w:default w:val="0"/>
                          <w:checked w:val="0"/>
                        </w:checkBox>
                      </w:ffData>
                    </w:fldChar>
                  </w:r>
                  <w:r w:rsidRPr="00572989">
                    <w:rPr>
                      <w:rFonts w:eastAsia="Times New Roman" w:cstheme="minorHAnsi"/>
                      <w:sz w:val="20"/>
                      <w:szCs w:val="20"/>
                      <w:lang w:eastAsia="ar-SA"/>
                    </w:rPr>
                    <w:instrText xml:space="preserve"> FORMCHECKBOX </w:instrText>
                  </w:r>
                  <w:r w:rsidRPr="00572989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r>
                  <w:r w:rsidRPr="00572989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separate"/>
                  </w:r>
                  <w:r w:rsidRPr="00572989"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  <w:fldChar w:fldCharType="end"/>
                  </w:r>
                  <w:bookmarkEnd w:id="7"/>
                </w:p>
              </w:tc>
              <w:tc>
                <w:tcPr>
                  <w:tcW w:w="2684" w:type="dxa"/>
                  <w:shd w:val="clear" w:color="auto" w:fill="auto"/>
                </w:tcPr>
                <w:p w:rsidR="00572989" w:rsidRPr="00572989" w:rsidRDefault="00572989" w:rsidP="00572989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  <w:r w:rsidRPr="00572989">
                    <w:rPr>
                      <w:rFonts w:eastAsia="Times New Roman" w:cstheme="minorHAnsi"/>
                      <w:color w:val="000000"/>
                      <w:sz w:val="20"/>
                      <w:szCs w:val="20"/>
                      <w:lang w:eastAsia="ar-SA"/>
                    </w:rPr>
                    <w:t>Altro ______</w:t>
                  </w:r>
                </w:p>
                <w:p w:rsidR="00572989" w:rsidRPr="00572989" w:rsidRDefault="00572989" w:rsidP="00572989">
                  <w:pPr>
                    <w:widowControl w:val="0"/>
                    <w:suppressAutoHyphens/>
                    <w:spacing w:after="0" w:line="240" w:lineRule="auto"/>
                    <w:jc w:val="both"/>
                    <w:rPr>
                      <w:rFonts w:eastAsia="Times New Roman" w:cstheme="minorHAnsi"/>
                      <w:bCs/>
                      <w:sz w:val="20"/>
                      <w:szCs w:val="20"/>
                      <w:lang w:eastAsia="ar-SA"/>
                    </w:rPr>
                  </w:pPr>
                </w:p>
              </w:tc>
            </w:tr>
          </w:tbl>
          <w:p w:rsidR="00572989" w:rsidRPr="00572989" w:rsidRDefault="00572989" w:rsidP="00572989">
            <w:pPr>
              <w:suppressAutoHyphens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autoSpaceDE w:val="0"/>
        <w:spacing w:after="0" w:line="240" w:lineRule="auto"/>
        <w:rPr>
          <w:rFonts w:eastAsia="Calibri" w:cstheme="minorHAnsi"/>
          <w:color w:val="000000"/>
          <w:sz w:val="20"/>
          <w:szCs w:val="20"/>
          <w:lang w:eastAsia="ar-SA"/>
        </w:rPr>
      </w:pPr>
      <w:r w:rsidRPr="00572989">
        <w:rPr>
          <w:rFonts w:eastAsia="Calibri" w:cstheme="minorHAnsi"/>
          <w:b/>
          <w:i/>
          <w:color w:val="000000"/>
          <w:sz w:val="20"/>
          <w:szCs w:val="20"/>
          <w:lang w:eastAsia="ar-SA"/>
        </w:rPr>
        <w:t xml:space="preserve">LIVELLI DI PROFITTO IN INGRESSO – ARGOMENTI </w:t>
      </w:r>
      <w:r w:rsidRPr="00572989">
        <w:rPr>
          <w:rFonts w:eastAsia="Calibri" w:cstheme="minorHAnsi"/>
          <w:color w:val="000000"/>
          <w:sz w:val="20"/>
          <w:szCs w:val="20"/>
          <w:lang w:eastAsia="ar-SA"/>
        </w:rPr>
        <w:t xml:space="preserve"> Principali funzioni comunicative e grammaticali del biennio</w:t>
      </w:r>
    </w:p>
    <w:p w:rsidR="00572989" w:rsidRPr="00572989" w:rsidRDefault="00572989" w:rsidP="00572989">
      <w:pPr>
        <w:suppressAutoHyphens/>
        <w:autoSpaceDE w:val="0"/>
        <w:spacing w:after="0" w:line="360" w:lineRule="auto"/>
        <w:rPr>
          <w:rFonts w:eastAsia="Calibri" w:cstheme="minorHAnsi"/>
          <w:color w:val="000000"/>
          <w:sz w:val="20"/>
          <w:szCs w:val="20"/>
          <w:lang w:eastAsia="ar-SA"/>
        </w:rPr>
      </w:pPr>
      <w:r w:rsidRPr="00572989">
        <w:rPr>
          <w:rFonts w:eastAsia="Calibri" w:cstheme="minorHAnsi"/>
          <w:b/>
          <w:i/>
          <w:color w:val="000000"/>
          <w:sz w:val="20"/>
          <w:szCs w:val="20"/>
          <w:lang w:eastAsia="ar-SA"/>
        </w:rPr>
        <w:t>________________________________________________________________________________________________</w:t>
      </w:r>
    </w:p>
    <w:p w:rsidR="00572989" w:rsidRPr="00572989" w:rsidRDefault="00572989" w:rsidP="00572989">
      <w:pPr>
        <w:suppressAutoHyphens/>
        <w:autoSpaceDE w:val="0"/>
        <w:spacing w:after="0" w:line="240" w:lineRule="auto"/>
        <w:rPr>
          <w:rFonts w:eastAsia="Calibri" w:cstheme="minorHAnsi"/>
          <w:color w:val="000000"/>
          <w:sz w:val="20"/>
          <w:szCs w:val="20"/>
          <w:lang w:eastAsia="ar-SA"/>
        </w:rPr>
      </w:pPr>
    </w:p>
    <w:tbl>
      <w:tblPr>
        <w:tblW w:w="0" w:type="auto"/>
        <w:tblInd w:w="-20" w:type="dxa"/>
        <w:tblLayout w:type="fixed"/>
        <w:tblLook w:val="0000" w:firstRow="0" w:lastRow="0" w:firstColumn="0" w:lastColumn="0" w:noHBand="0" w:noVBand="0"/>
      </w:tblPr>
      <w:tblGrid>
        <w:gridCol w:w="1409"/>
        <w:gridCol w:w="1410"/>
        <w:gridCol w:w="1638"/>
        <w:gridCol w:w="1700"/>
        <w:gridCol w:w="1657"/>
        <w:gridCol w:w="1930"/>
      </w:tblGrid>
      <w:tr w:rsidR="00572989" w:rsidRPr="00572989" w:rsidTr="00123141">
        <w:trPr>
          <w:trHeight w:val="41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1° Livello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(&gt; 7,4)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( ottimo )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2° Livello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(da 6,5 a 7,4)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( buono )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3° Livello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da 5,5 a 6,4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( sufficiente )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4° Livello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da 4,5 a 5,4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( mediocre )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5° Livello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4,5&lt;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(insufficiente )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6° Livello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NC</w:t>
            </w:r>
          </w:p>
        </w:tc>
      </w:tr>
      <w:tr w:rsidR="00572989" w:rsidRPr="00572989" w:rsidTr="00123141">
        <w:trPr>
          <w:trHeight w:val="619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Alunni N. </w:t>
            </w:r>
          </w:p>
          <w:p w:rsidR="00572989" w:rsidRPr="00572989" w:rsidRDefault="006B07BD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3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Alunni N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Alunni N  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Alunni N.</w:t>
            </w:r>
          </w:p>
          <w:p w:rsidR="00572989" w:rsidRPr="00572989" w:rsidRDefault="006B07BD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3</w:t>
            </w:r>
            <w:r w:rsidR="00572989"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Alunni N.</w:t>
            </w:r>
          </w:p>
          <w:p w:rsidR="00572989" w:rsidRPr="00572989" w:rsidRDefault="006B07BD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8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Alunni N</w:t>
            </w:r>
          </w:p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 </w:t>
            </w:r>
            <w:r w:rsidR="006B07BD">
              <w:rPr>
                <w:rFonts w:eastAsia="Times New Roman" w:cstheme="minorHAnsi"/>
                <w:sz w:val="20"/>
                <w:szCs w:val="20"/>
                <w:lang w:eastAsia="ar-SA"/>
              </w:rPr>
              <w:t>5</w:t>
            </w:r>
          </w:p>
        </w:tc>
      </w:tr>
      <w:tr w:rsidR="00572989" w:rsidRPr="00572989" w:rsidTr="00123141">
        <w:trPr>
          <w:trHeight w:val="301"/>
        </w:trPr>
        <w:tc>
          <w:tcPr>
            <w:tcW w:w="14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6B07BD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21.43</w:t>
            </w:r>
            <w:r w:rsidR="00572989"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6B07BD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21.43</w:t>
            </w:r>
            <w:r w:rsidR="00572989"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6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572989" w:rsidRPr="00572989" w:rsidRDefault="006B07BD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>
              <w:rPr>
                <w:rFonts w:eastAsia="Times New Roman" w:cstheme="minorHAnsi"/>
                <w:sz w:val="20"/>
                <w:szCs w:val="20"/>
                <w:lang w:eastAsia="ar-SA"/>
              </w:rPr>
              <w:t>57.14</w:t>
            </w:r>
            <w:r w:rsidR="00572989"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%</w:t>
            </w:r>
          </w:p>
        </w:tc>
        <w:tc>
          <w:tcPr>
            <w:tcW w:w="1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572989" w:rsidRPr="00572989" w:rsidRDefault="00572989" w:rsidP="00572989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color w:val="000000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2"/>
      </w:tblGrid>
      <w:tr w:rsidR="00572989" w:rsidRPr="00572989" w:rsidTr="00123141">
        <w:tc>
          <w:tcPr>
            <w:tcW w:w="964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hd w:val="clear" w:color="auto" w:fill="FFFFFF"/>
              <w:tabs>
                <w:tab w:val="left" w:pos="1470"/>
              </w:tabs>
              <w:suppressAutoHyphens/>
              <w:autoSpaceDE w:val="0"/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color w:val="000000"/>
                <w:sz w:val="20"/>
                <w:szCs w:val="20"/>
                <w:shd w:val="clear" w:color="auto" w:fill="FFFFFF"/>
                <w:lang w:eastAsia="ar-SA"/>
              </w:rPr>
              <w:t xml:space="preserve">2. QUADRO DEGLI OBIETTIVI DI COMPETENZA </w:t>
            </w:r>
          </w:p>
        </w:tc>
      </w:tr>
    </w:tbl>
    <w:p w:rsidR="00572989" w:rsidRPr="00572989" w:rsidRDefault="00572989" w:rsidP="00572989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color w:val="000000"/>
          <w:sz w:val="20"/>
          <w:szCs w:val="20"/>
          <w:lang w:eastAsia="ar-SA"/>
        </w:rPr>
      </w:pPr>
    </w:p>
    <w:p w:rsidR="00572989" w:rsidRPr="00572989" w:rsidRDefault="00572989" w:rsidP="00572989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:rsidR="00572989" w:rsidRPr="00572989" w:rsidRDefault="00572989" w:rsidP="00572989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:rsidR="00572989" w:rsidRPr="00572989" w:rsidRDefault="00572989" w:rsidP="00572989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:rsidR="00572989" w:rsidRPr="00572989" w:rsidRDefault="00572989" w:rsidP="00572989">
      <w:pPr>
        <w:numPr>
          <w:ilvl w:val="1"/>
          <w:numId w:val="2"/>
        </w:num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i/>
          <w:color w:val="000000"/>
          <w:sz w:val="20"/>
          <w:szCs w:val="20"/>
          <w:lang w:eastAsia="ar-SA"/>
        </w:rPr>
      </w:pPr>
      <w:r w:rsidRPr="00572989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 xml:space="preserve">COMPETENZE DEGLI ASSI CULTURALI </w:t>
      </w:r>
    </w:p>
    <w:p w:rsidR="00572989" w:rsidRPr="00572989" w:rsidRDefault="00572989" w:rsidP="00572989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Cs/>
          <w:color w:val="000000"/>
          <w:sz w:val="20"/>
          <w:szCs w:val="20"/>
          <w:lang w:eastAsia="ar-SA"/>
        </w:rPr>
      </w:pPr>
      <w:r w:rsidRPr="00572989">
        <w:rPr>
          <w:rFonts w:eastAsia="Calibri" w:cstheme="minorHAnsi"/>
          <w:b/>
          <w:bCs/>
          <w:i/>
          <w:color w:val="000000"/>
          <w:sz w:val="20"/>
          <w:szCs w:val="20"/>
          <w:lang w:eastAsia="ar-SA"/>
        </w:rPr>
        <w:t xml:space="preserve">      </w:t>
      </w:r>
    </w:p>
    <w:p w:rsidR="00572989" w:rsidRPr="00572989" w:rsidRDefault="00572989" w:rsidP="00572989">
      <w:pPr>
        <w:tabs>
          <w:tab w:val="left" w:pos="1470"/>
        </w:tabs>
        <w:suppressAutoHyphens/>
        <w:autoSpaceDE w:val="0"/>
        <w:spacing w:after="0" w:line="240" w:lineRule="auto"/>
        <w:jc w:val="both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  <w:r w:rsidRPr="00572989">
        <w:rPr>
          <w:rFonts w:eastAsia="Calibri" w:cstheme="minorHAnsi"/>
          <w:bCs/>
          <w:color w:val="000000"/>
          <w:sz w:val="20"/>
          <w:szCs w:val="20"/>
          <w:lang w:eastAsia="ar-SA"/>
        </w:rPr>
        <w:t xml:space="preserve">Nella tabella che segue ciascun docente indichi l’asse culturale cui appartiene la propria disciplina e le competenze che si intendono sviluppare per l’anno scolastico in corso. </w:t>
      </w:r>
    </w:p>
    <w:p w:rsidR="00572989" w:rsidRPr="00572989" w:rsidRDefault="00572989" w:rsidP="00572989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:rsidR="00572989" w:rsidRPr="00572989" w:rsidRDefault="00572989" w:rsidP="00572989">
      <w:pPr>
        <w:tabs>
          <w:tab w:val="left" w:pos="1470"/>
        </w:tabs>
        <w:suppressAutoHyphens/>
        <w:autoSpaceDE w:val="0"/>
        <w:spacing w:after="0" w:line="240" w:lineRule="auto"/>
        <w:ind w:left="360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  <w:r w:rsidRPr="00572989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 xml:space="preserve"> COMPETENZE IN AMBITO DISCIPLINARE </w:t>
      </w:r>
    </w:p>
    <w:p w:rsidR="00572989" w:rsidRPr="00572989" w:rsidRDefault="00572989" w:rsidP="00572989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</w:p>
    <w:p w:rsidR="00572989" w:rsidRPr="00572989" w:rsidRDefault="00572989" w:rsidP="00572989">
      <w:pPr>
        <w:tabs>
          <w:tab w:val="left" w:pos="1470"/>
        </w:tabs>
        <w:suppressAutoHyphens/>
        <w:autoSpaceDE w:val="0"/>
        <w:spacing w:after="0" w:line="240" w:lineRule="auto"/>
        <w:rPr>
          <w:rFonts w:eastAsia="Calibri" w:cstheme="minorHAnsi"/>
          <w:b/>
          <w:bCs/>
          <w:color w:val="000000"/>
          <w:sz w:val="20"/>
          <w:szCs w:val="20"/>
          <w:lang w:eastAsia="ar-SA"/>
        </w:rPr>
      </w:pPr>
      <w:r w:rsidRPr="00572989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lastRenderedPageBreak/>
        <w:t></w:t>
      </w:r>
      <w:r w:rsidRPr="00572989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 xml:space="preserve"> </w:t>
      </w:r>
      <w:r w:rsidRPr="00572989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 xml:space="preserve">ASSE CULTURALE DEI LINGUAGGI </w:t>
      </w:r>
      <w:r w:rsidRPr="00572989">
        <w:rPr>
          <w:rFonts w:eastAsia="Calibri" w:cstheme="minorHAnsi"/>
          <w:b/>
          <w:bCs/>
          <w:color w:val="000000"/>
          <w:sz w:val="20"/>
          <w:szCs w:val="20"/>
          <w:u w:val="single"/>
          <w:lang w:eastAsia="ar-SA"/>
        </w:rPr>
        <w:tab/>
      </w:r>
      <w:r w:rsidRPr="00572989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ab/>
      </w:r>
      <w:r w:rsidRPr="00572989">
        <w:rPr>
          <w:rFonts w:eastAsia="Calibri" w:cstheme="minorHAnsi"/>
          <w:b/>
          <w:bCs/>
          <w:color w:val="000000"/>
          <w:sz w:val="20"/>
          <w:szCs w:val="20"/>
          <w:lang w:eastAsia="ar-SA"/>
        </w:rPr>
        <w:tab/>
      </w:r>
    </w:p>
    <w:tbl>
      <w:tblPr>
        <w:tblW w:w="9974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137"/>
        <w:gridCol w:w="5837"/>
      </w:tblGrid>
      <w:tr w:rsidR="00572989" w:rsidRPr="00572989" w:rsidTr="00123141">
        <w:trPr>
          <w:trHeight w:val="1990"/>
        </w:trPr>
        <w:tc>
          <w:tcPr>
            <w:tcW w:w="41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bCs/>
                <w:color w:val="000000"/>
                <w:sz w:val="20"/>
                <w:szCs w:val="20"/>
                <w:u w:val="single"/>
                <w:lang w:eastAsia="ar-SA"/>
              </w:rPr>
              <w:t xml:space="preserve">Competenze disciplinari del Terzo Anno </w:t>
            </w: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  <w:t>Competenze della disciplina  definite all’interno dei Dipartimenti</w:t>
            </w: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i/>
                <w:iCs/>
                <w:color w:val="000000"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</w:p>
        </w:tc>
        <w:tc>
          <w:tcPr>
            <w:tcW w:w="583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numPr>
                <w:ilvl w:val="0"/>
                <w:numId w:val="3"/>
              </w:numPr>
              <w:suppressAutoHyphens/>
              <w:autoSpaceDE w:val="0"/>
              <w:spacing w:after="200" w:line="276" w:lineRule="auto"/>
              <w:rPr>
                <w:rFonts w:eastAsia="Calibri" w:cstheme="minorHAnsi"/>
                <w:b/>
                <w:bCs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 xml:space="preserve">L4: Utilizzare una Lingua Straniera per i principali scopi comunicativi </w:t>
            </w: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</w:pPr>
          </w:p>
        </w:tc>
      </w:tr>
    </w:tbl>
    <w:p w:rsidR="00572989" w:rsidRPr="00572989" w:rsidRDefault="00572989" w:rsidP="00572989">
      <w:pPr>
        <w:suppressAutoHyphens/>
        <w:autoSpaceDE w:val="0"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autoSpaceDE w:val="0"/>
        <w:spacing w:after="0" w:line="240" w:lineRule="auto"/>
        <w:rPr>
          <w:rFonts w:eastAsia="Calibri" w:cstheme="minorHAnsi"/>
          <w:sz w:val="24"/>
          <w:szCs w:val="24"/>
          <w:lang w:eastAsia="ar-SA"/>
        </w:rPr>
      </w:pPr>
      <w:r w:rsidRPr="00572989">
        <w:rPr>
          <w:rFonts w:eastAsia="Calibri" w:cstheme="minorHAnsi"/>
          <w:sz w:val="24"/>
          <w:szCs w:val="24"/>
          <w:lang w:eastAsia="ar-SA"/>
        </w:rPr>
        <w:t>Per l’articolazione delle competenze in abilità e conoscenze, per i moduli disciplinari e per le UDA di riferimento si rimanda al Curriculo del Dipartimento dell’Asse dei Linguaggi .</w:t>
      </w:r>
    </w:p>
    <w:p w:rsidR="00572989" w:rsidRPr="00572989" w:rsidRDefault="00572989" w:rsidP="00572989">
      <w:pPr>
        <w:suppressAutoHyphens/>
        <w:autoSpaceDE w:val="0"/>
        <w:spacing w:after="0" w:line="240" w:lineRule="auto"/>
        <w:rPr>
          <w:rFonts w:eastAsia="Calibri" w:cstheme="minorHAnsi"/>
          <w:sz w:val="24"/>
          <w:szCs w:val="24"/>
          <w:lang w:eastAsia="ar-SA"/>
        </w:rPr>
      </w:pPr>
      <w:r w:rsidRPr="00572989">
        <w:rPr>
          <w:rFonts w:eastAsia="Calibri" w:cstheme="minorHAnsi"/>
          <w:sz w:val="24"/>
          <w:szCs w:val="24"/>
          <w:lang w:eastAsia="ar-SA"/>
        </w:rPr>
        <w:t xml:space="preserve">All’interno della programmazione disciplinare saranno sviluppate le seguenti </w:t>
      </w:r>
      <w:proofErr w:type="spellStart"/>
      <w:r w:rsidRPr="00572989">
        <w:rPr>
          <w:rFonts w:eastAsia="Calibri" w:cstheme="minorHAnsi"/>
          <w:sz w:val="24"/>
          <w:szCs w:val="24"/>
          <w:lang w:eastAsia="ar-SA"/>
        </w:rPr>
        <w:t>Uda</w:t>
      </w:r>
      <w:proofErr w:type="spellEnd"/>
      <w:r w:rsidRPr="00572989">
        <w:rPr>
          <w:rFonts w:eastAsia="Calibri" w:cstheme="minorHAnsi"/>
          <w:sz w:val="24"/>
          <w:szCs w:val="24"/>
          <w:lang w:eastAsia="ar-SA"/>
        </w:rPr>
        <w:t xml:space="preserve"> interdisciplinari:</w:t>
      </w:r>
    </w:p>
    <w:p w:rsidR="00572989" w:rsidRPr="00572989" w:rsidRDefault="00572989" w:rsidP="00572989">
      <w:pPr>
        <w:suppressAutoHyphens/>
        <w:autoSpaceDE w:val="0"/>
        <w:spacing w:after="0" w:line="240" w:lineRule="auto"/>
        <w:rPr>
          <w:rFonts w:eastAsia="Calibri" w:cstheme="minorHAnsi"/>
          <w:sz w:val="20"/>
          <w:szCs w:val="20"/>
          <w:lang w:eastAsia="ar-SA"/>
        </w:rPr>
      </w:pPr>
    </w:p>
    <w:p w:rsidR="00572989" w:rsidRDefault="00FA72DB" w:rsidP="00572989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lang w:eastAsia="ar-SA"/>
        </w:rPr>
      </w:pPr>
      <w:r>
        <w:rPr>
          <w:rFonts w:eastAsia="Calibri" w:cstheme="minorHAnsi"/>
          <w:b/>
          <w:sz w:val="20"/>
          <w:szCs w:val="20"/>
          <w:lang w:eastAsia="ar-SA"/>
        </w:rPr>
        <w:t>NOVEMBRE</w:t>
      </w:r>
      <w:r w:rsidR="00572989" w:rsidRPr="00572989">
        <w:rPr>
          <w:rFonts w:eastAsia="Calibri" w:cstheme="minorHAnsi"/>
          <w:b/>
          <w:sz w:val="20"/>
          <w:szCs w:val="20"/>
          <w:lang w:eastAsia="ar-SA"/>
        </w:rPr>
        <w:t xml:space="preserve">   : UDA </w:t>
      </w:r>
      <w:r w:rsidR="00C404CE">
        <w:rPr>
          <w:rFonts w:eastAsia="Calibri" w:cstheme="minorHAnsi"/>
          <w:b/>
          <w:sz w:val="20"/>
          <w:szCs w:val="20"/>
          <w:lang w:eastAsia="ar-SA"/>
        </w:rPr>
        <w:t>“</w:t>
      </w:r>
      <w:r w:rsidR="00572989" w:rsidRPr="00572989">
        <w:rPr>
          <w:rFonts w:eastAsia="Calibri" w:cstheme="minorHAnsi"/>
          <w:b/>
          <w:sz w:val="20"/>
          <w:szCs w:val="20"/>
          <w:lang w:eastAsia="ar-SA"/>
        </w:rPr>
        <w:t xml:space="preserve"> </w:t>
      </w:r>
      <w:r>
        <w:rPr>
          <w:rFonts w:eastAsia="Calibri" w:cstheme="minorHAnsi"/>
          <w:b/>
          <w:sz w:val="20"/>
          <w:szCs w:val="20"/>
          <w:lang w:eastAsia="ar-SA"/>
        </w:rPr>
        <w:t>LA SICUREZZA ALIMENTARE E IL SISTEMA HACCP</w:t>
      </w:r>
      <w:r w:rsidR="00572989" w:rsidRPr="00572989">
        <w:rPr>
          <w:rFonts w:eastAsia="Calibri" w:cstheme="minorHAnsi"/>
          <w:b/>
          <w:sz w:val="20"/>
          <w:szCs w:val="20"/>
          <w:lang w:eastAsia="ar-SA"/>
        </w:rPr>
        <w:t>”. 3 ORE</w:t>
      </w:r>
    </w:p>
    <w:p w:rsidR="00FA72DB" w:rsidRPr="00572989" w:rsidRDefault="00FA72DB" w:rsidP="00572989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lang w:eastAsia="ar-SA"/>
        </w:rPr>
      </w:pPr>
      <w:r>
        <w:rPr>
          <w:rFonts w:eastAsia="Calibri" w:cstheme="minorHAnsi"/>
          <w:b/>
          <w:sz w:val="20"/>
          <w:szCs w:val="20"/>
          <w:lang w:eastAsia="ar-SA"/>
        </w:rPr>
        <w:t xml:space="preserve">NOVEMBRE   : UDA </w:t>
      </w:r>
      <w:r w:rsidR="00C404CE">
        <w:rPr>
          <w:rFonts w:eastAsia="Calibri" w:cstheme="minorHAnsi"/>
          <w:b/>
          <w:sz w:val="20"/>
          <w:szCs w:val="20"/>
          <w:lang w:eastAsia="ar-SA"/>
        </w:rPr>
        <w:t xml:space="preserve"> “</w:t>
      </w:r>
      <w:r>
        <w:rPr>
          <w:rFonts w:eastAsia="Calibri" w:cstheme="minorHAnsi"/>
          <w:b/>
          <w:sz w:val="20"/>
          <w:szCs w:val="20"/>
          <w:lang w:eastAsia="ar-SA"/>
        </w:rPr>
        <w:t xml:space="preserve"> BANQUETING DAY</w:t>
      </w:r>
      <w:r w:rsidR="00C404CE">
        <w:rPr>
          <w:rFonts w:eastAsia="Calibri" w:cstheme="minorHAnsi"/>
          <w:b/>
          <w:sz w:val="20"/>
          <w:szCs w:val="20"/>
          <w:lang w:eastAsia="ar-SA"/>
        </w:rPr>
        <w:t>”</w:t>
      </w:r>
      <w:bookmarkStart w:id="8" w:name="_GoBack"/>
      <w:bookmarkEnd w:id="8"/>
      <w:r>
        <w:rPr>
          <w:rFonts w:eastAsia="Calibri" w:cstheme="minorHAnsi"/>
          <w:b/>
          <w:sz w:val="20"/>
          <w:szCs w:val="20"/>
          <w:lang w:eastAsia="ar-SA"/>
        </w:rPr>
        <w:t xml:space="preserve">  3 ORE</w:t>
      </w:r>
    </w:p>
    <w:p w:rsidR="00572989" w:rsidRPr="00572989" w:rsidRDefault="00FA72DB" w:rsidP="00572989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lang w:eastAsia="ar-SA"/>
        </w:rPr>
      </w:pPr>
      <w:r>
        <w:rPr>
          <w:rFonts w:eastAsia="Calibri" w:cstheme="minorHAnsi"/>
          <w:b/>
          <w:sz w:val="20"/>
          <w:szCs w:val="20"/>
          <w:lang w:eastAsia="ar-SA"/>
        </w:rPr>
        <w:t>FEBBRAIO</w:t>
      </w:r>
      <w:r w:rsidR="00572989" w:rsidRPr="00572989">
        <w:rPr>
          <w:rFonts w:eastAsia="Calibri" w:cstheme="minorHAnsi"/>
          <w:b/>
          <w:sz w:val="20"/>
          <w:szCs w:val="20"/>
          <w:lang w:eastAsia="ar-SA"/>
        </w:rPr>
        <w:t xml:space="preserve">     : UDA  “ </w:t>
      </w:r>
      <w:r>
        <w:rPr>
          <w:rFonts w:eastAsia="Calibri" w:cstheme="minorHAnsi"/>
          <w:b/>
          <w:sz w:val="20"/>
          <w:szCs w:val="20"/>
          <w:lang w:eastAsia="ar-SA"/>
        </w:rPr>
        <w:t>L’UNIVERSO DEL VINO</w:t>
      </w:r>
      <w:r w:rsidR="00572989" w:rsidRPr="00572989">
        <w:rPr>
          <w:rFonts w:eastAsia="Calibri" w:cstheme="minorHAnsi"/>
          <w:b/>
          <w:sz w:val="20"/>
          <w:szCs w:val="20"/>
          <w:lang w:eastAsia="ar-SA"/>
        </w:rPr>
        <w:t>”    2 ORE</w:t>
      </w:r>
    </w:p>
    <w:p w:rsidR="00572989" w:rsidRPr="00572989" w:rsidRDefault="00FA72DB" w:rsidP="00572989">
      <w:pPr>
        <w:suppressAutoHyphens/>
        <w:autoSpaceDE w:val="0"/>
        <w:spacing w:after="0" w:line="240" w:lineRule="auto"/>
        <w:rPr>
          <w:rFonts w:eastAsia="Calibri" w:cstheme="minorHAnsi"/>
          <w:b/>
          <w:sz w:val="20"/>
          <w:szCs w:val="20"/>
          <w:lang w:eastAsia="ar-SA"/>
        </w:rPr>
      </w:pPr>
      <w:r>
        <w:rPr>
          <w:rFonts w:eastAsia="Calibri" w:cstheme="minorHAnsi"/>
          <w:b/>
          <w:sz w:val="20"/>
          <w:szCs w:val="20"/>
          <w:lang w:eastAsia="ar-SA"/>
        </w:rPr>
        <w:t>MARZO</w:t>
      </w:r>
      <w:r w:rsidR="00572989" w:rsidRPr="00572989">
        <w:rPr>
          <w:rFonts w:eastAsia="Calibri" w:cstheme="minorHAnsi"/>
          <w:b/>
          <w:sz w:val="20"/>
          <w:szCs w:val="20"/>
          <w:lang w:eastAsia="ar-SA"/>
        </w:rPr>
        <w:t xml:space="preserve">    </w:t>
      </w:r>
      <w:r>
        <w:rPr>
          <w:rFonts w:eastAsia="Calibri" w:cstheme="minorHAnsi"/>
          <w:b/>
          <w:sz w:val="20"/>
          <w:szCs w:val="20"/>
          <w:lang w:eastAsia="ar-SA"/>
        </w:rPr>
        <w:t xml:space="preserve">    </w:t>
      </w:r>
      <w:r w:rsidR="00572989" w:rsidRPr="00572989">
        <w:rPr>
          <w:rFonts w:eastAsia="Calibri" w:cstheme="minorHAnsi"/>
          <w:b/>
          <w:sz w:val="20"/>
          <w:szCs w:val="20"/>
          <w:lang w:eastAsia="ar-SA"/>
        </w:rPr>
        <w:t xml:space="preserve"> : UDA  “ </w:t>
      </w:r>
      <w:r>
        <w:rPr>
          <w:rFonts w:eastAsia="Calibri" w:cstheme="minorHAnsi"/>
          <w:b/>
          <w:sz w:val="20"/>
          <w:szCs w:val="20"/>
          <w:lang w:eastAsia="ar-SA"/>
        </w:rPr>
        <w:t>L’UNIVERSO DEL VINO</w:t>
      </w:r>
      <w:r w:rsidR="00572989" w:rsidRPr="00572989">
        <w:rPr>
          <w:rFonts w:eastAsia="Calibri" w:cstheme="minorHAnsi"/>
          <w:b/>
          <w:sz w:val="20"/>
          <w:szCs w:val="20"/>
          <w:lang w:eastAsia="ar-SA"/>
        </w:rPr>
        <w:t>”    2 ORE</w:t>
      </w:r>
    </w:p>
    <w:p w:rsidR="00572989" w:rsidRPr="00572989" w:rsidRDefault="00572989" w:rsidP="0057298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333333"/>
          <w:kern w:val="1"/>
          <w:sz w:val="20"/>
          <w:szCs w:val="20"/>
          <w:lang w:eastAsia="ar-SA"/>
        </w:rPr>
      </w:pPr>
    </w:p>
    <w:p w:rsidR="00572989" w:rsidRPr="00572989" w:rsidRDefault="00572989" w:rsidP="0057298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color w:val="000000"/>
          <w:kern w:val="1"/>
          <w:sz w:val="20"/>
          <w:szCs w:val="20"/>
          <w:lang w:eastAsia="it-IT" w:bidi="it-IT"/>
        </w:rPr>
      </w:pPr>
      <w:r w:rsidRPr="00572989">
        <w:rPr>
          <w:rFonts w:eastAsia="Times New Roman" w:cstheme="minorHAnsi"/>
          <w:b/>
          <w:color w:val="333333"/>
          <w:kern w:val="1"/>
          <w:sz w:val="20"/>
          <w:szCs w:val="20"/>
          <w:lang w:eastAsia="ar-SA"/>
        </w:rPr>
        <w:t xml:space="preserve">       </w:t>
      </w:r>
    </w:p>
    <w:tbl>
      <w:tblPr>
        <w:tblW w:w="0" w:type="auto"/>
        <w:tblInd w:w="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849"/>
      </w:tblGrid>
      <w:tr w:rsidR="00572989" w:rsidRPr="00572989" w:rsidTr="00123141">
        <w:trPr>
          <w:trHeight w:val="225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numPr>
                <w:ilvl w:val="0"/>
                <w:numId w:val="9"/>
              </w:numPr>
              <w:suppressAutoHyphens/>
              <w:spacing w:after="200" w:line="205" w:lineRule="exact"/>
              <w:ind w:right="3459"/>
              <w:jc w:val="center"/>
              <w:rPr>
                <w:rFonts w:eastAsia="Calibri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  <w:r w:rsidRPr="00572989">
              <w:rPr>
                <w:rFonts w:eastAsia="Calibri" w:cstheme="minorHAnsi"/>
                <w:b/>
                <w:color w:val="000000"/>
                <w:kern w:val="1"/>
                <w:sz w:val="20"/>
                <w:szCs w:val="20"/>
                <w:lang w:eastAsia="it-IT" w:bidi="it-IT"/>
              </w:rPr>
              <w:t xml:space="preserve">- OBIETTIVI MINIMI PER ALLIEVI BES/DSA </w:t>
            </w:r>
          </w:p>
          <w:p w:rsidR="00572989" w:rsidRPr="00572989" w:rsidRDefault="00572989" w:rsidP="00572989">
            <w:pPr>
              <w:spacing w:after="0" w:line="205" w:lineRule="exact"/>
              <w:ind w:right="3459"/>
              <w:jc w:val="center"/>
              <w:rPr>
                <w:rFonts w:eastAsia="Times New Roman" w:cstheme="minorHAnsi"/>
                <w:b/>
                <w:color w:val="FF0000"/>
                <w:kern w:val="1"/>
                <w:sz w:val="20"/>
                <w:szCs w:val="20"/>
                <w:lang w:eastAsia="it-IT" w:bidi="it-IT"/>
              </w:rPr>
            </w:pPr>
          </w:p>
        </w:tc>
      </w:tr>
      <w:tr w:rsidR="00572989" w:rsidRPr="00572989" w:rsidTr="00123141">
        <w:trPr>
          <w:trHeight w:val="1006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tabs>
                <w:tab w:val="left" w:pos="791"/>
              </w:tabs>
              <w:spacing w:after="200" w:line="182" w:lineRule="exact"/>
              <w:ind w:left="284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572989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    Avere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rispetto di se e degli</w:t>
            </w:r>
            <w:r w:rsidRPr="00572989">
              <w:rPr>
                <w:rFonts w:eastAsia="Times New Roman" w:cstheme="minorHAnsi"/>
                <w:spacing w:val="5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altri.</w:t>
            </w:r>
          </w:p>
          <w:p w:rsidR="00572989" w:rsidRPr="00572989" w:rsidRDefault="00572989" w:rsidP="00572989">
            <w:pPr>
              <w:tabs>
                <w:tab w:val="left" w:pos="791"/>
              </w:tabs>
              <w:spacing w:before="80" w:after="200" w:line="276" w:lineRule="auto"/>
              <w:ind w:left="360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Rispettare le regole più elementari della buona</w:t>
            </w:r>
            <w:r w:rsidRPr="00572989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educazione.</w:t>
            </w:r>
          </w:p>
          <w:p w:rsidR="00572989" w:rsidRPr="00572989" w:rsidRDefault="00572989" w:rsidP="00572989">
            <w:pPr>
              <w:tabs>
                <w:tab w:val="left" w:pos="791"/>
              </w:tabs>
              <w:spacing w:before="80" w:after="200" w:line="276" w:lineRule="auto"/>
              <w:ind w:left="360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Saper ascoltare l’altro. Collaborare con i</w:t>
            </w:r>
            <w:r w:rsidRPr="00572989">
              <w:rPr>
                <w:rFonts w:eastAsia="Times New Roman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compagni.</w:t>
            </w:r>
          </w:p>
          <w:p w:rsidR="00572989" w:rsidRPr="00572989" w:rsidRDefault="00572989" w:rsidP="00572989">
            <w:pPr>
              <w:tabs>
                <w:tab w:val="left" w:pos="791"/>
              </w:tabs>
              <w:spacing w:before="80" w:after="200" w:line="173" w:lineRule="exact"/>
              <w:ind w:left="360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Imparare a intervenire nel momento</w:t>
            </w:r>
            <w:r w:rsidRPr="00572989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opportuno.</w:t>
            </w:r>
          </w:p>
        </w:tc>
      </w:tr>
      <w:tr w:rsidR="00572989" w:rsidRPr="00572989" w:rsidTr="00123141">
        <w:trPr>
          <w:trHeight w:val="1007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tabs>
                <w:tab w:val="left" w:pos="790"/>
                <w:tab w:val="left" w:pos="791"/>
              </w:tabs>
              <w:spacing w:after="200" w:line="182" w:lineRule="exact"/>
              <w:ind w:left="431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 Acquisire termini e convenzioni proprie della</w:t>
            </w:r>
            <w:r w:rsidRPr="00572989">
              <w:rPr>
                <w:rFonts w:eastAsia="Times New Roman" w:cstheme="minorHAnsi"/>
                <w:spacing w:val="-3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materia.</w:t>
            </w:r>
          </w:p>
          <w:p w:rsidR="00572989" w:rsidRPr="00572989" w:rsidRDefault="00572989" w:rsidP="00572989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31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Prendere sicurezza di se nell’ambito della disciplina e della futura</w:t>
            </w:r>
            <w:r w:rsidRPr="00572989">
              <w:rPr>
                <w:rFonts w:eastAsia="Times New Roman" w:cstheme="minorHAnsi"/>
                <w:spacing w:val="29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professione.</w:t>
            </w:r>
          </w:p>
          <w:p w:rsidR="00572989" w:rsidRPr="00572989" w:rsidRDefault="00572989" w:rsidP="00572989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31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Saper coordinare il proprio lavoro sequenzialmente e in maniera</w:t>
            </w:r>
            <w:r w:rsidRPr="00572989">
              <w:rPr>
                <w:rFonts w:eastAsia="Times New Roman" w:cstheme="minorHAnsi"/>
                <w:spacing w:val="-7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ordinata.</w:t>
            </w:r>
          </w:p>
          <w:p w:rsidR="00572989" w:rsidRPr="00572989" w:rsidRDefault="00572989" w:rsidP="00572989">
            <w:pPr>
              <w:tabs>
                <w:tab w:val="left" w:pos="790"/>
                <w:tab w:val="left" w:pos="791"/>
              </w:tabs>
              <w:spacing w:before="80" w:after="200" w:line="173" w:lineRule="exact"/>
              <w:ind w:left="431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Collaborare con il</w:t>
            </w:r>
            <w:r w:rsidRPr="00572989">
              <w:rPr>
                <w:rFonts w:eastAsia="Times New Roman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</w:tc>
      </w:tr>
      <w:tr w:rsidR="00572989" w:rsidRPr="00572989" w:rsidTr="00123141">
        <w:trPr>
          <w:trHeight w:val="1558"/>
        </w:trPr>
        <w:tc>
          <w:tcPr>
            <w:tcW w:w="98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tabs>
                <w:tab w:val="left" w:pos="790"/>
                <w:tab w:val="left" w:pos="791"/>
              </w:tabs>
              <w:spacing w:after="200" w:line="182" w:lineRule="exact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Portare sempre il materiale necessario (divisa completa, libro - ricettario,</w:t>
            </w:r>
            <w:r w:rsidRPr="00572989">
              <w:rPr>
                <w:rFonts w:eastAsia="Times New Roman" w:cstheme="minorHAnsi"/>
                <w:spacing w:val="-1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eccetera)</w:t>
            </w:r>
          </w:p>
          <w:p w:rsidR="00572989" w:rsidRPr="00572989" w:rsidRDefault="00572989" w:rsidP="00572989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Utilizzare in modo appropriato gli strumenti di</w:t>
            </w:r>
            <w:r w:rsidRPr="00572989">
              <w:rPr>
                <w:rFonts w:eastAsia="Times New Roman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572989" w:rsidRPr="00572989" w:rsidRDefault="00572989" w:rsidP="00572989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Mantenere in ordine e pulita la propria postazione di</w:t>
            </w:r>
            <w:r w:rsidRPr="00572989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lavoro.</w:t>
            </w:r>
          </w:p>
          <w:p w:rsidR="00572989" w:rsidRPr="00572989" w:rsidRDefault="00572989" w:rsidP="00572989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Portare avanti e a termine individualmente e/o in gruppo un lavoro</w:t>
            </w:r>
            <w:r w:rsidRPr="00572989">
              <w:rPr>
                <w:rFonts w:eastAsia="Times New Roman" w:cstheme="minorHAnsi"/>
                <w:spacing w:val="-10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programmato.</w:t>
            </w:r>
          </w:p>
          <w:p w:rsidR="00572989" w:rsidRPr="00572989" w:rsidRDefault="00572989" w:rsidP="00572989">
            <w:pPr>
              <w:tabs>
                <w:tab w:val="left" w:pos="790"/>
                <w:tab w:val="left" w:pos="791"/>
              </w:tabs>
              <w:spacing w:before="80" w:after="200" w:line="276" w:lineRule="auto"/>
              <w:ind w:left="429"/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</w:pPr>
            <w:proofErr w:type="spellStart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X</w:t>
            </w:r>
            <w:proofErr w:type="spellEnd"/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 xml:space="preserve">   Coordinare il lavoro pratico con il proprio</w:t>
            </w:r>
            <w:r w:rsidRPr="00572989">
              <w:rPr>
                <w:rFonts w:eastAsia="Times New Roman" w:cstheme="minorHAnsi"/>
                <w:spacing w:val="-2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gruppo.</w:t>
            </w:r>
          </w:p>
          <w:p w:rsidR="00572989" w:rsidRPr="00572989" w:rsidRDefault="00572989" w:rsidP="00572989">
            <w:pPr>
              <w:numPr>
                <w:ilvl w:val="0"/>
                <w:numId w:val="6"/>
              </w:numPr>
              <w:tabs>
                <w:tab w:val="left" w:pos="790"/>
                <w:tab w:val="left" w:pos="791"/>
              </w:tabs>
              <w:suppressAutoHyphens/>
              <w:spacing w:before="80" w:after="200" w:line="173" w:lineRule="exac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Organizzare e tenere in ordine costantemente il proprio</w:t>
            </w:r>
            <w:r w:rsidRPr="00572989">
              <w:rPr>
                <w:rFonts w:eastAsia="Times New Roman" w:cstheme="minorHAnsi"/>
                <w:spacing w:val="-4"/>
                <w:kern w:val="1"/>
                <w:sz w:val="20"/>
                <w:szCs w:val="20"/>
                <w:lang w:eastAsia="it-IT" w:bidi="it-IT"/>
              </w:rPr>
              <w:t xml:space="preserve"> </w:t>
            </w: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it-IT" w:bidi="it-IT"/>
              </w:rPr>
              <w:t>ricettario.</w:t>
            </w:r>
          </w:p>
        </w:tc>
      </w:tr>
    </w:tbl>
    <w:p w:rsidR="00572989" w:rsidRPr="00572989" w:rsidRDefault="00572989" w:rsidP="00572989">
      <w:pPr>
        <w:shd w:val="clear" w:color="auto" w:fill="FFFFFF"/>
        <w:spacing w:after="0" w:line="240" w:lineRule="auto"/>
        <w:jc w:val="both"/>
        <w:rPr>
          <w:rFonts w:eastAsia="Times New Roman" w:cstheme="minorHAnsi"/>
          <w:b/>
          <w:kern w:val="1"/>
          <w:sz w:val="20"/>
          <w:szCs w:val="20"/>
          <w:lang w:eastAsia="ar-SA"/>
        </w:rPr>
      </w:pPr>
      <w:r w:rsidRPr="00572989">
        <w:rPr>
          <w:rFonts w:eastAsia="Times New Roman" w:cstheme="minorHAnsi"/>
          <w:b/>
          <w:color w:val="333333"/>
          <w:kern w:val="1"/>
          <w:sz w:val="20"/>
          <w:szCs w:val="20"/>
          <w:lang w:eastAsia="ar-SA"/>
        </w:rPr>
        <w:t xml:space="preserve">      </w:t>
      </w: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color w:val="333333"/>
          <w:kern w:val="1"/>
          <w:sz w:val="20"/>
          <w:szCs w:val="20"/>
          <w:lang w:eastAsia="ar-SA"/>
        </w:rPr>
      </w:pPr>
      <w:r w:rsidRPr="00572989">
        <w:rPr>
          <w:rFonts w:eastAsia="Times New Roman" w:cstheme="minorHAnsi"/>
          <w:kern w:val="1"/>
          <w:sz w:val="20"/>
          <w:szCs w:val="20"/>
          <w:lang w:eastAsia="ar-SA"/>
        </w:rPr>
        <w:t>___________________________________________________________________________________________________________________________________</w:t>
      </w:r>
      <w:r w:rsidRPr="00572989">
        <w:rPr>
          <w:rFonts w:eastAsia="Times New Roman" w:cstheme="minorHAnsi"/>
          <w:color w:val="333333"/>
          <w:kern w:val="1"/>
          <w:sz w:val="20"/>
          <w:szCs w:val="20"/>
          <w:lang w:eastAsia="ar-SA"/>
        </w:rPr>
        <w:t>_____________________________________________________________</w:t>
      </w:r>
    </w:p>
    <w:p w:rsidR="00572989" w:rsidRPr="00572989" w:rsidRDefault="00572989" w:rsidP="00572989">
      <w:pPr>
        <w:shd w:val="clear" w:color="auto" w:fill="FFFFFF"/>
        <w:spacing w:after="0" w:line="240" w:lineRule="auto"/>
        <w:jc w:val="both"/>
        <w:rPr>
          <w:rFonts w:eastAsia="Times New Roman" w:cstheme="minorHAnsi"/>
          <w:color w:val="333333"/>
          <w:kern w:val="1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9644"/>
      </w:tblGrid>
      <w:tr w:rsidR="00572989" w:rsidRPr="00572989" w:rsidTr="00123141">
        <w:tc>
          <w:tcPr>
            <w:tcW w:w="9644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pacing w:after="0" w:line="240" w:lineRule="auto"/>
              <w:jc w:val="center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b/>
                <w:bCs/>
                <w:sz w:val="20"/>
                <w:szCs w:val="20"/>
                <w:lang w:eastAsia="ar-SA"/>
              </w:rPr>
              <w:t>6 -  METODOLOGIA</w:t>
            </w:r>
          </w:p>
        </w:tc>
      </w:tr>
    </w:tbl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212"/>
        <w:gridCol w:w="3213"/>
        <w:gridCol w:w="3219"/>
      </w:tblGrid>
      <w:tr w:rsidR="00572989" w:rsidRPr="00572989" w:rsidTr="00123141">
        <w:tc>
          <w:tcPr>
            <w:tcW w:w="3212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ind w:left="786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Mediazione didattica (metodi)</w:t>
            </w:r>
          </w:p>
        </w:tc>
        <w:tc>
          <w:tcPr>
            <w:tcW w:w="3213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ind w:left="786"/>
              <w:rPr>
                <w:rFonts w:eastAsia="Calibri" w:cstheme="minorHAnsi"/>
                <w:b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Soluzioni organizzative (Mezzi)</w:t>
            </w:r>
          </w:p>
        </w:tc>
        <w:tc>
          <w:tcPr>
            <w:tcW w:w="321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ind w:left="786"/>
              <w:rPr>
                <w:rFonts w:eastAsia="Calibri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sz w:val="20"/>
                <w:szCs w:val="20"/>
                <w:lang w:eastAsia="ar-SA"/>
              </w:rPr>
              <w:t>Spazi</w:t>
            </w: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keepNext/>
              <w:tabs>
                <w:tab w:val="left" w:pos="2232"/>
              </w:tabs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lastRenderedPageBreak/>
              <w:t>Flipped</w:t>
            </w:r>
            <w:proofErr w:type="spellEnd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 </w:t>
            </w:r>
            <w:proofErr w:type="spellStart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Classroom</w:t>
            </w:r>
            <w:proofErr w:type="spellEnd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  </w:t>
            </w: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ab/>
              <w:t>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Testi  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Aula</w:t>
            </w: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Debate</w:t>
            </w:r>
            <w:proofErr w:type="spellEnd"/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Lavagna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 xml:space="preserve">Aula virtuale      </w:t>
            </w: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Peer To Peer   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Vocabolari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Aula multimediale</w:t>
            </w: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Cooperative Learning         X  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Materiale in fotocopia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Spazi laboratoriali</w:t>
            </w: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Didattica breve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Giornali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Azienda Istituto</w:t>
            </w: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Lezione Frontale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Supporti multimediali        X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Visite guidate</w:t>
            </w: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Lettura ed interpretazione del testo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Stage</w:t>
            </w: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Altro (specificare)</w:t>
            </w: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Lezione introduttiva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sz w:val="20"/>
                <w:szCs w:val="20"/>
                <w:lang w:eastAsia="ar-SA"/>
              </w:rPr>
              <w:t>Altro (specificare)</w:t>
            </w:r>
          </w:p>
          <w:p w:rsidR="00572989" w:rsidRPr="00572989" w:rsidRDefault="00572989" w:rsidP="00572989">
            <w:pPr>
              <w:suppressAutoHyphens/>
              <w:spacing w:after="0" w:line="276" w:lineRule="auto"/>
              <w:jc w:val="both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Approfondimento disciplinare con contestualizzazione del problema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Attività laboratoriale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Costruzione di mappe/schemi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Utilizzo delle fonti (indicare quali)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Analisi critica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Lavori di gruppo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 xml:space="preserve">X        Eterogenei al loro interno 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numPr>
                <w:ilvl w:val="0"/>
                <w:numId w:val="4"/>
              </w:num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Per fasce di livello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Tutoraggio                     X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Altro: specificare</w:t>
            </w: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3212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3" w:type="dxa"/>
            <w:tcBorders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  <w:tc>
          <w:tcPr>
            <w:tcW w:w="3219" w:type="dxa"/>
            <w:tcBorders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LineNumbers/>
              <w:suppressAutoHyphens/>
              <w:snapToGrid w:val="0"/>
              <w:spacing w:after="0" w:line="240" w:lineRule="auto"/>
              <w:rPr>
                <w:rFonts w:eastAsia="Times New Roman" w:cstheme="minorHAnsi"/>
                <w:sz w:val="20"/>
                <w:szCs w:val="20"/>
                <w:lang w:eastAsia="ar-SA"/>
              </w:rPr>
            </w:pPr>
          </w:p>
        </w:tc>
      </w:tr>
    </w:tbl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14"/>
        <w:gridCol w:w="1802"/>
      </w:tblGrid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b/>
                <w:bCs/>
                <w:color w:val="000009"/>
                <w:spacing w:val="-1"/>
                <w:kern w:val="1"/>
                <w:sz w:val="20"/>
                <w:szCs w:val="20"/>
                <w:lang w:eastAsia="ar-SA"/>
              </w:rPr>
              <w:t>6 STRUMENTI DI LAVORO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Risorse digitali libro di testo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Risorse digitali in rete (link, </w:t>
            </w:r>
            <w:proofErr w:type="spellStart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videolezioni</w:t>
            </w:r>
            <w:proofErr w:type="spellEnd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, mappe)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proofErr w:type="spellStart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App</w:t>
            </w:r>
            <w:proofErr w:type="spellEnd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 Google: (specificare quali)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Testi didattici di supporto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Chat </w:t>
            </w:r>
            <w:proofErr w:type="spellStart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WhatsApp</w:t>
            </w:r>
            <w:proofErr w:type="spellEnd"/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Stampa specialistica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Materiali autoprodotti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Scheda predisposta dall’insegnante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proofErr w:type="spellStart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App</w:t>
            </w:r>
            <w:proofErr w:type="spellEnd"/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 Case Editrici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Personale Computer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X</w:t>
            </w: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Tablet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jc w:val="center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 xml:space="preserve">Sussidi audiovisivi 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Film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Documentario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Filmato didattico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keepNext/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color w:val="000000"/>
                <w:kern w:val="1"/>
                <w:sz w:val="20"/>
                <w:szCs w:val="20"/>
                <w:lang w:eastAsia="ar-SA"/>
              </w:rPr>
              <w:t>Video-registrazioni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  <w:tr w:rsidR="00572989" w:rsidRPr="00572989" w:rsidTr="00123141">
        <w:tc>
          <w:tcPr>
            <w:tcW w:w="55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  <w:t>Altro: (specificare)</w:t>
            </w:r>
          </w:p>
        </w:tc>
        <w:tc>
          <w:tcPr>
            <w:tcW w:w="18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rPr>
                <w:rFonts w:eastAsia="Times New Roman" w:cstheme="minorHAnsi"/>
                <w:kern w:val="1"/>
                <w:sz w:val="20"/>
                <w:szCs w:val="20"/>
                <w:lang w:eastAsia="ar-SA"/>
              </w:rPr>
            </w:pPr>
          </w:p>
        </w:tc>
      </w:tr>
    </w:tbl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b/>
          <w:sz w:val="20"/>
          <w:szCs w:val="20"/>
          <w:lang w:eastAsia="ar-SA"/>
        </w:rPr>
      </w:pPr>
    </w:p>
    <w:p w:rsidR="00572989" w:rsidRPr="00572989" w:rsidRDefault="00572989" w:rsidP="005729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134" w:right="1134"/>
        <w:jc w:val="center"/>
        <w:rPr>
          <w:rFonts w:eastAsia="Calibri" w:cstheme="minorHAnsi"/>
          <w:sz w:val="20"/>
          <w:szCs w:val="20"/>
          <w:lang w:eastAsia="ar-SA"/>
        </w:rPr>
      </w:pPr>
      <w:r w:rsidRPr="00572989">
        <w:rPr>
          <w:rFonts w:eastAsia="Calibri" w:cstheme="minorHAnsi"/>
          <w:b/>
          <w:sz w:val="20"/>
          <w:szCs w:val="20"/>
          <w:lang w:eastAsia="ar-SA"/>
        </w:rPr>
        <w:t>7 - Valutazione e verifica</w:t>
      </w:r>
    </w:p>
    <w:p w:rsidR="00572989" w:rsidRPr="00572989" w:rsidRDefault="00572989" w:rsidP="00572989">
      <w:pPr>
        <w:suppressAutoHyphens/>
        <w:spacing w:after="0" w:line="276" w:lineRule="auto"/>
        <w:ind w:left="786"/>
        <w:rPr>
          <w:rFonts w:eastAsia="Calibri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418" w:right="1418"/>
        <w:jc w:val="center"/>
        <w:rPr>
          <w:rFonts w:eastAsia="Calibri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left="1418" w:right="1418"/>
        <w:jc w:val="center"/>
        <w:rPr>
          <w:rFonts w:eastAsia="Calibri" w:cstheme="minorHAnsi"/>
          <w:sz w:val="20"/>
          <w:szCs w:val="20"/>
          <w:lang w:eastAsia="ar-SA"/>
        </w:rPr>
      </w:pPr>
      <w:r w:rsidRPr="00572989">
        <w:rPr>
          <w:rFonts w:eastAsia="Calibri" w:cstheme="minorHAnsi"/>
          <w:b/>
          <w:sz w:val="20"/>
          <w:szCs w:val="20"/>
          <w:lang w:eastAsia="ar-SA"/>
        </w:rPr>
        <w:t>7.1 – Strumenti di verifica</w:t>
      </w:r>
    </w:p>
    <w:p w:rsidR="00572989" w:rsidRPr="00572989" w:rsidRDefault="00572989" w:rsidP="00572989">
      <w:pPr>
        <w:suppressAutoHyphens/>
        <w:spacing w:after="120" w:line="240" w:lineRule="auto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lastRenderedPageBreak/>
        <w:t>Prove autentiche</w:t>
      </w:r>
    </w:p>
    <w:p w:rsidR="00572989" w:rsidRPr="00572989" w:rsidRDefault="00572989" w:rsidP="00572989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>Prova esperta</w:t>
      </w:r>
    </w:p>
    <w:p w:rsidR="00572989" w:rsidRPr="00572989" w:rsidRDefault="00572989" w:rsidP="00572989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>Analisi del testo legislativo</w:t>
      </w:r>
    </w:p>
    <w:p w:rsidR="00572989" w:rsidRPr="00572989" w:rsidRDefault="00572989" w:rsidP="00572989">
      <w:pPr>
        <w:numPr>
          <w:ilvl w:val="0"/>
          <w:numId w:val="1"/>
        </w:numPr>
        <w:suppressAutoHyphens/>
        <w:spacing w:after="120" w:line="240" w:lineRule="auto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>Prove pratiche</w:t>
      </w:r>
    </w:p>
    <w:p w:rsidR="00572989" w:rsidRPr="00572989" w:rsidRDefault="00572989" w:rsidP="00572989">
      <w:pPr>
        <w:suppressAutoHyphens/>
        <w:spacing w:after="120" w:line="240" w:lineRule="auto"/>
        <w:ind w:left="360"/>
        <w:jc w:val="both"/>
        <w:rPr>
          <w:rFonts w:eastAsia="Times New Roman" w:cstheme="minorHAnsi"/>
          <w:b/>
          <w:kern w:val="1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>X    Esercitazioni di gruppo</w:t>
      </w:r>
    </w:p>
    <w:p w:rsidR="00572989" w:rsidRPr="00572989" w:rsidRDefault="00572989" w:rsidP="00572989">
      <w:pPr>
        <w:keepNext/>
        <w:numPr>
          <w:ilvl w:val="0"/>
          <w:numId w:val="5"/>
        </w:numPr>
        <w:tabs>
          <w:tab w:val="left" w:pos="0"/>
        </w:tabs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b/>
          <w:kern w:val="1"/>
          <w:sz w:val="20"/>
          <w:szCs w:val="20"/>
          <w:lang w:eastAsia="ar-SA"/>
        </w:rPr>
        <w:t>Verifiche scritte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ab/>
      </w:r>
      <w:bookmarkStart w:id="9" w:name="Controllo27"/>
      <w:r w:rsidRPr="00572989">
        <w:rPr>
          <w:rFonts w:eastAsia="Times New Roman" w:cstheme="minorHAnsi"/>
          <w:sz w:val="20"/>
          <w:szCs w:val="20"/>
          <w:lang w:eastAsia="ar-SA"/>
        </w:rPr>
        <w:t>X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9"/>
      <w:r w:rsidRPr="00572989">
        <w:rPr>
          <w:rFonts w:eastAsia="Times New Roman" w:cstheme="minorHAnsi"/>
          <w:sz w:val="20"/>
          <w:szCs w:val="20"/>
          <w:lang w:eastAsia="ar-SA"/>
        </w:rPr>
        <w:t xml:space="preserve"> Quesiti 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ab/>
      </w:r>
      <w:bookmarkStart w:id="10" w:name="Controllo28"/>
      <w:r w:rsidRPr="00572989">
        <w:rPr>
          <w:rFonts w:eastAsia="Times New Roman" w:cstheme="minorHAnsi"/>
          <w:sz w:val="20"/>
          <w:szCs w:val="20"/>
          <w:lang w:eastAsia="ar-SA"/>
        </w:rPr>
        <w:t>X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10"/>
      <w:r w:rsidRPr="00572989">
        <w:rPr>
          <w:rFonts w:eastAsia="Times New Roman" w:cstheme="minorHAnsi"/>
          <w:sz w:val="20"/>
          <w:szCs w:val="20"/>
          <w:lang w:eastAsia="ar-SA"/>
        </w:rPr>
        <w:t xml:space="preserve"> Vero/falso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ab/>
      </w:r>
      <w:bookmarkStart w:id="11" w:name="Controllo29"/>
      <w:proofErr w:type="spellStart"/>
      <w:r w:rsidRPr="00572989">
        <w:rPr>
          <w:rFonts w:eastAsia="Times New Roman" w:cstheme="minorHAnsi"/>
          <w:sz w:val="20"/>
          <w:szCs w:val="20"/>
          <w:lang w:eastAsia="ar-SA"/>
        </w:rPr>
        <w:t>X</w:t>
      </w:r>
      <w:proofErr w:type="spellEnd"/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11"/>
      <w:r w:rsidRPr="00572989">
        <w:rPr>
          <w:rFonts w:eastAsia="Times New Roman" w:cstheme="minorHAnsi"/>
          <w:sz w:val="20"/>
          <w:szCs w:val="20"/>
          <w:lang w:eastAsia="ar-SA"/>
        </w:rPr>
        <w:t xml:space="preserve"> Scelta multipla 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ab/>
      </w:r>
      <w:bookmarkStart w:id="12" w:name="Controllo30"/>
      <w:r w:rsidRPr="00572989">
        <w:rPr>
          <w:rFonts w:eastAsia="Times New Roman" w:cstheme="minorHAnsi"/>
          <w:sz w:val="20"/>
          <w:szCs w:val="20"/>
          <w:lang w:eastAsia="ar-SA"/>
        </w:rPr>
        <w:t>X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12"/>
      <w:r w:rsidRPr="00572989">
        <w:rPr>
          <w:rFonts w:eastAsia="Times New Roman" w:cstheme="minorHAnsi"/>
          <w:sz w:val="20"/>
          <w:szCs w:val="20"/>
          <w:lang w:eastAsia="ar-SA"/>
        </w:rPr>
        <w:t xml:space="preserve"> Completamento 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ab/>
      </w:r>
      <w:bookmarkStart w:id="13" w:name="Controllo31"/>
      <w:r w:rsidRPr="00572989">
        <w:rPr>
          <w:rFonts w:eastAsia="Times New Roman" w:cstheme="minorHAnsi"/>
          <w:sz w:val="20"/>
          <w:szCs w:val="20"/>
          <w:lang w:eastAsia="ar-SA"/>
        </w:rPr>
        <w:t xml:space="preserve">   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13"/>
      <w:r w:rsidRPr="00572989">
        <w:rPr>
          <w:rFonts w:eastAsia="Times New Roman" w:cstheme="minorHAnsi"/>
          <w:sz w:val="20"/>
          <w:szCs w:val="20"/>
          <w:lang w:eastAsia="ar-SA"/>
        </w:rPr>
        <w:t xml:space="preserve"> Libero 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 xml:space="preserve">               X  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r w:rsidRPr="00572989">
        <w:rPr>
          <w:rFonts w:eastAsia="Times New Roman" w:cstheme="minorHAnsi"/>
          <w:sz w:val="20"/>
          <w:szCs w:val="20"/>
          <w:lang w:eastAsia="ar-SA"/>
        </w:rPr>
        <w:t xml:space="preserve"> Restituzione elaborati corretti/feedback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 xml:space="preserve">                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r w:rsidRPr="00572989">
        <w:rPr>
          <w:rFonts w:eastAsia="Times New Roman" w:cstheme="minorHAnsi"/>
          <w:sz w:val="20"/>
          <w:szCs w:val="20"/>
          <w:lang w:eastAsia="ar-SA"/>
        </w:rPr>
        <w:t xml:space="preserve"> Test on line (Google Moduli, Altro)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 xml:space="preserve">               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Start w:id="14" w:name="Controllo32"/>
      <w:bookmarkEnd w:id="14"/>
      <w:r w:rsidRPr="00572989">
        <w:rPr>
          <w:rFonts w:eastAsia="Times New Roman" w:cstheme="minorHAnsi"/>
          <w:sz w:val="20"/>
          <w:szCs w:val="20"/>
          <w:lang w:eastAsia="ar-SA"/>
        </w:rPr>
        <w:t xml:space="preserve"> </w:t>
      </w:r>
      <w:proofErr w:type="spellStart"/>
      <w:r w:rsidRPr="00572989">
        <w:rPr>
          <w:rFonts w:eastAsia="Times New Roman" w:cstheme="minorHAnsi"/>
          <w:sz w:val="20"/>
          <w:szCs w:val="20"/>
          <w:lang w:eastAsia="ar-SA"/>
        </w:rPr>
        <w:t>App</w:t>
      </w:r>
      <w:proofErr w:type="spellEnd"/>
      <w:r w:rsidRPr="00572989">
        <w:rPr>
          <w:rFonts w:eastAsia="Times New Roman" w:cstheme="minorHAnsi"/>
          <w:sz w:val="20"/>
          <w:szCs w:val="20"/>
          <w:lang w:eastAsia="ar-SA"/>
        </w:rPr>
        <w:t xml:space="preserve"> didattiche (</w:t>
      </w:r>
      <w:proofErr w:type="spellStart"/>
      <w:r w:rsidRPr="00572989">
        <w:rPr>
          <w:rFonts w:eastAsia="Andale Sans UI" w:cstheme="minorHAnsi"/>
          <w:kern w:val="1"/>
          <w:sz w:val="20"/>
          <w:szCs w:val="20"/>
          <w:lang w:eastAsia="ar-SA"/>
        </w:rPr>
        <w:t>Geogebra</w:t>
      </w:r>
      <w:proofErr w:type="spellEnd"/>
      <w:r w:rsidRPr="00572989">
        <w:rPr>
          <w:rFonts w:eastAsia="Andale Sans UI" w:cstheme="minorHAnsi"/>
          <w:kern w:val="1"/>
          <w:sz w:val="20"/>
          <w:szCs w:val="20"/>
          <w:lang w:eastAsia="ar-SA"/>
        </w:rPr>
        <w:t xml:space="preserve">, </w:t>
      </w:r>
      <w:proofErr w:type="spellStart"/>
      <w:r w:rsidRPr="00572989">
        <w:rPr>
          <w:rFonts w:eastAsia="Andale Sans UI" w:cstheme="minorHAnsi"/>
          <w:kern w:val="1"/>
          <w:sz w:val="20"/>
          <w:szCs w:val="20"/>
          <w:lang w:eastAsia="ar-SA"/>
        </w:rPr>
        <w:t>Coogle</w:t>
      </w:r>
      <w:proofErr w:type="spellEnd"/>
      <w:r w:rsidRPr="00572989">
        <w:rPr>
          <w:rFonts w:eastAsia="Andale Sans UI" w:cstheme="minorHAnsi"/>
          <w:kern w:val="1"/>
          <w:sz w:val="20"/>
          <w:szCs w:val="20"/>
          <w:lang w:eastAsia="ar-SA"/>
        </w:rPr>
        <w:t xml:space="preserve">, </w:t>
      </w:r>
      <w:proofErr w:type="spellStart"/>
      <w:r w:rsidRPr="00572989">
        <w:rPr>
          <w:rFonts w:eastAsia="Andale Sans UI" w:cstheme="minorHAnsi"/>
          <w:kern w:val="1"/>
          <w:sz w:val="20"/>
          <w:szCs w:val="20"/>
          <w:lang w:eastAsia="ar-SA"/>
        </w:rPr>
        <w:t>Kahoot</w:t>
      </w:r>
      <w:proofErr w:type="spellEnd"/>
      <w:r w:rsidRPr="00572989">
        <w:rPr>
          <w:rFonts w:eastAsia="Andale Sans UI" w:cstheme="minorHAnsi"/>
          <w:kern w:val="1"/>
          <w:sz w:val="20"/>
          <w:szCs w:val="20"/>
          <w:lang w:eastAsia="ar-SA"/>
        </w:rPr>
        <w:t xml:space="preserve">, </w:t>
      </w:r>
      <w:proofErr w:type="spellStart"/>
      <w:r w:rsidRPr="00572989">
        <w:rPr>
          <w:rFonts w:eastAsia="Andale Sans UI" w:cstheme="minorHAnsi"/>
          <w:kern w:val="1"/>
          <w:sz w:val="20"/>
          <w:szCs w:val="20"/>
          <w:lang w:eastAsia="ar-SA"/>
        </w:rPr>
        <w:t>Padlet</w:t>
      </w:r>
      <w:proofErr w:type="spellEnd"/>
      <w:r w:rsidRPr="00572989">
        <w:rPr>
          <w:rFonts w:eastAsia="Andale Sans UI" w:cstheme="minorHAnsi"/>
          <w:kern w:val="1"/>
          <w:sz w:val="20"/>
          <w:szCs w:val="20"/>
          <w:lang w:eastAsia="ar-SA"/>
        </w:rPr>
        <w:t>..altro)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b/>
          <w:sz w:val="20"/>
          <w:szCs w:val="20"/>
          <w:lang w:eastAsia="ar-SA"/>
        </w:rPr>
      </w:pPr>
      <w:bookmarkStart w:id="15" w:name="Testo10"/>
      <w:r w:rsidRPr="00572989">
        <w:rPr>
          <w:rFonts w:eastAsia="Times New Roman" w:cstheme="minorHAnsi"/>
          <w:sz w:val="20"/>
          <w:szCs w:val="20"/>
          <w:lang w:eastAsia="ar-SA"/>
        </w:rPr>
        <w:tab/>
        <w:t xml:space="preserve"> 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r w:rsidRPr="00572989">
        <w:rPr>
          <w:rFonts w:eastAsia="Times New Roman" w:cstheme="minorHAnsi"/>
          <w:sz w:val="20"/>
          <w:szCs w:val="20"/>
          <w:lang w:eastAsia="ar-SA"/>
        </w:rPr>
        <w:t xml:space="preserve"> Presentazioni (PPT, Relazioni, Altro)</w:t>
      </w:r>
      <w:r w:rsidRPr="00572989">
        <w:rPr>
          <w:rFonts w:eastAsia="Times New Roman" w:cstheme="minorHAnsi"/>
          <w:sz w:val="20"/>
          <w:szCs w:val="20"/>
          <w:lang w:eastAsia="ar-SA"/>
        </w:rPr>
        <w:tab/>
        <w:t xml:space="preserve">  </w:t>
      </w:r>
      <w:bookmarkEnd w:id="15"/>
      <w:r w:rsidRPr="00572989">
        <w:rPr>
          <w:rFonts w:eastAsia="Times New Roman" w:cstheme="minorHAnsi"/>
          <w:b/>
          <w:sz w:val="20"/>
          <w:szCs w:val="20"/>
          <w:lang w:eastAsia="ar-SA"/>
        </w:rPr>
        <w:t xml:space="preserve">                                                   </w:t>
      </w:r>
      <w:bookmarkStart w:id="16" w:name="Testo11"/>
      <w:bookmarkEnd w:id="16"/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bCs/>
          <w:sz w:val="20"/>
          <w:szCs w:val="20"/>
          <w:lang w:eastAsia="ar-SA"/>
        </w:rPr>
      </w:pPr>
      <w:bookmarkStart w:id="17" w:name="Testo12"/>
      <w:bookmarkEnd w:id="17"/>
      <w:r w:rsidRPr="00572989">
        <w:rPr>
          <w:rFonts w:eastAsia="Times New Roman" w:cstheme="minorHAnsi"/>
          <w:b/>
          <w:sz w:val="20"/>
          <w:szCs w:val="20"/>
          <w:lang w:eastAsia="ar-SA"/>
        </w:rPr>
        <w:t xml:space="preserve">               </w:t>
      </w:r>
      <w:r w:rsidRPr="00572989">
        <w:rPr>
          <w:rFonts w:eastAsia="Times New Roman" w:cstheme="minorHAnsi"/>
          <w:b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b/>
          <w:sz w:val="20"/>
          <w:szCs w:val="20"/>
          <w:lang w:eastAsia="ar-SA"/>
        </w:rPr>
      </w:r>
      <w:r w:rsidRPr="00572989">
        <w:rPr>
          <w:rFonts w:eastAsia="Times New Roman" w:cstheme="minorHAnsi"/>
          <w:b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b/>
          <w:sz w:val="20"/>
          <w:szCs w:val="20"/>
          <w:lang w:eastAsia="ar-SA"/>
        </w:rPr>
        <w:fldChar w:fldCharType="end"/>
      </w:r>
      <w:r w:rsidRPr="00572989">
        <w:rPr>
          <w:rFonts w:eastAsia="Times New Roman" w:cstheme="minorHAnsi"/>
          <w:b/>
          <w:sz w:val="20"/>
          <w:szCs w:val="20"/>
          <w:lang w:eastAsia="ar-SA"/>
        </w:rPr>
        <w:t xml:space="preserve"> </w:t>
      </w:r>
      <w:r w:rsidRPr="00572989">
        <w:rPr>
          <w:rFonts w:eastAsia="Times New Roman" w:cstheme="minorHAnsi"/>
          <w:bCs/>
          <w:sz w:val="20"/>
          <w:szCs w:val="20"/>
          <w:lang w:eastAsia="ar-SA"/>
        </w:rPr>
        <w:t xml:space="preserve">Laboratori virtuali   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b/>
          <w:kern w:val="1"/>
          <w:sz w:val="20"/>
          <w:szCs w:val="20"/>
          <w:lang w:eastAsia="ar-SA"/>
        </w:rPr>
      </w:pPr>
      <w:r w:rsidRPr="00572989">
        <w:rPr>
          <w:rFonts w:eastAsia="Times New Roman" w:cstheme="minorHAnsi"/>
          <w:bCs/>
          <w:sz w:val="20"/>
          <w:szCs w:val="20"/>
          <w:lang w:eastAsia="ar-SA"/>
        </w:rPr>
        <w:t xml:space="preserve">               </w:t>
      </w:r>
      <w:r w:rsidRPr="00572989">
        <w:rPr>
          <w:rFonts w:eastAsia="Times New Roman" w:cstheme="minorHAnsi"/>
          <w:bCs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bCs/>
          <w:sz w:val="20"/>
          <w:szCs w:val="20"/>
          <w:lang w:eastAsia="ar-SA"/>
        </w:rPr>
      </w:r>
      <w:r w:rsidRPr="00572989">
        <w:rPr>
          <w:rFonts w:eastAsia="Times New Roman" w:cstheme="minorHAnsi"/>
          <w:bCs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bCs/>
          <w:sz w:val="20"/>
          <w:szCs w:val="20"/>
          <w:lang w:eastAsia="ar-SA"/>
        </w:rPr>
        <w:fldChar w:fldCharType="end"/>
      </w:r>
      <w:r w:rsidRPr="00572989">
        <w:rPr>
          <w:rFonts w:eastAsia="Times New Roman" w:cstheme="minorHAnsi"/>
          <w:bCs/>
          <w:sz w:val="20"/>
          <w:szCs w:val="20"/>
          <w:lang w:eastAsia="ar-SA"/>
        </w:rPr>
        <w:t xml:space="preserve"> Altro (specificare)                      </w:t>
      </w:r>
      <w:bookmarkStart w:id="18" w:name="Testo15"/>
      <w:bookmarkEnd w:id="18"/>
    </w:p>
    <w:p w:rsidR="00572989" w:rsidRPr="00572989" w:rsidRDefault="00572989" w:rsidP="00572989">
      <w:pPr>
        <w:keepNext/>
        <w:numPr>
          <w:ilvl w:val="0"/>
          <w:numId w:val="5"/>
        </w:numPr>
        <w:tabs>
          <w:tab w:val="left" w:pos="0"/>
        </w:tabs>
        <w:suppressAutoHyphens/>
        <w:spacing w:before="240" w:after="60" w:line="100" w:lineRule="atLeast"/>
        <w:rPr>
          <w:rFonts w:eastAsia="Times New Roman" w:cstheme="minorHAnsi"/>
          <w:sz w:val="20"/>
          <w:szCs w:val="20"/>
          <w:lang w:eastAsia="ar-SA"/>
        </w:rPr>
      </w:pPr>
      <w:bookmarkStart w:id="19" w:name="Testo18"/>
      <w:bookmarkStart w:id="20" w:name="Testo19"/>
      <w:bookmarkEnd w:id="19"/>
      <w:bookmarkEnd w:id="20"/>
      <w:r w:rsidRPr="00572989">
        <w:rPr>
          <w:rFonts w:eastAsia="Times New Roman" w:cstheme="minorHAnsi"/>
          <w:b/>
          <w:kern w:val="1"/>
          <w:sz w:val="20"/>
          <w:szCs w:val="20"/>
          <w:lang w:eastAsia="ar-SA"/>
        </w:rPr>
        <w:t xml:space="preserve"> Verifiche orali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ab/>
        <w:t>X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Start w:id="21" w:name="Controllo33"/>
      <w:bookmarkEnd w:id="21"/>
      <w:r w:rsidRPr="00572989">
        <w:rPr>
          <w:rFonts w:eastAsia="Times New Roman" w:cstheme="minorHAnsi"/>
          <w:sz w:val="20"/>
          <w:szCs w:val="20"/>
          <w:lang w:eastAsia="ar-SA"/>
        </w:rPr>
        <w:t xml:space="preserve"> Interrogazione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ab/>
      </w:r>
      <w:bookmarkStart w:id="22" w:name="Controllo34"/>
      <w:r w:rsidRPr="00572989">
        <w:rPr>
          <w:rFonts w:eastAsia="Times New Roman" w:cstheme="minorHAnsi"/>
          <w:sz w:val="20"/>
          <w:szCs w:val="20"/>
          <w:lang w:eastAsia="ar-SA"/>
        </w:rPr>
        <w:t>X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22"/>
      <w:r w:rsidRPr="00572989">
        <w:rPr>
          <w:rFonts w:eastAsia="Times New Roman" w:cstheme="minorHAnsi"/>
          <w:sz w:val="20"/>
          <w:szCs w:val="20"/>
          <w:lang w:eastAsia="ar-SA"/>
        </w:rPr>
        <w:t xml:space="preserve"> Intervento 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ab/>
      </w:r>
      <w:bookmarkStart w:id="23" w:name="Controllo35"/>
      <w:r w:rsidRPr="00572989">
        <w:rPr>
          <w:rFonts w:eastAsia="Times New Roman" w:cstheme="minorHAnsi"/>
          <w:sz w:val="20"/>
          <w:szCs w:val="20"/>
          <w:lang w:eastAsia="ar-SA"/>
        </w:rPr>
        <w:t>X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23"/>
      <w:r w:rsidRPr="00572989">
        <w:rPr>
          <w:rFonts w:eastAsia="Times New Roman" w:cstheme="minorHAnsi"/>
          <w:sz w:val="20"/>
          <w:szCs w:val="20"/>
          <w:lang w:eastAsia="ar-SA"/>
        </w:rPr>
        <w:t xml:space="preserve"> Dialogo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ab/>
      </w:r>
      <w:bookmarkStart w:id="24" w:name="Controllo36"/>
      <w:r w:rsidRPr="00572989">
        <w:rPr>
          <w:rFonts w:eastAsia="Times New Roman" w:cstheme="minorHAnsi"/>
          <w:sz w:val="20"/>
          <w:szCs w:val="20"/>
          <w:lang w:eastAsia="ar-SA"/>
        </w:rPr>
        <w:t>X</w:t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24"/>
      <w:r w:rsidRPr="00572989">
        <w:rPr>
          <w:rFonts w:eastAsia="Times New Roman" w:cstheme="minorHAnsi"/>
          <w:sz w:val="20"/>
          <w:szCs w:val="20"/>
          <w:lang w:eastAsia="ar-SA"/>
        </w:rPr>
        <w:t xml:space="preserve"> Discussione </w:t>
      </w:r>
    </w:p>
    <w:p w:rsidR="00572989" w:rsidRPr="00572989" w:rsidRDefault="00572989" w:rsidP="00572989">
      <w:pPr>
        <w:suppressAutoHyphens/>
        <w:spacing w:after="0" w:line="100" w:lineRule="atLeast"/>
        <w:rPr>
          <w:rFonts w:eastAsia="Times New Roman" w:cstheme="minorHAnsi"/>
          <w:b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ab/>
      </w:r>
      <w:bookmarkStart w:id="25" w:name="Controllo37"/>
      <w:r w:rsidRPr="00572989">
        <w:rPr>
          <w:rFonts w:eastAsia="Times New Roman" w:cstheme="minorHAnsi"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sz w:val="20"/>
          <w:szCs w:val="20"/>
          <w:lang w:eastAsia="ar-SA"/>
        </w:rPr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sz w:val="20"/>
          <w:szCs w:val="20"/>
          <w:lang w:eastAsia="ar-SA"/>
        </w:rPr>
        <w:fldChar w:fldCharType="end"/>
      </w:r>
      <w:bookmarkEnd w:id="25"/>
      <w:r w:rsidRPr="00572989">
        <w:rPr>
          <w:rFonts w:eastAsia="Times New Roman" w:cstheme="minorHAnsi"/>
          <w:sz w:val="20"/>
          <w:szCs w:val="20"/>
          <w:lang w:eastAsia="ar-SA"/>
        </w:rPr>
        <w:t xml:space="preserve"> Ascolto</w:t>
      </w:r>
    </w:p>
    <w:p w:rsidR="00572989" w:rsidRPr="00572989" w:rsidRDefault="00572989" w:rsidP="00572989">
      <w:pPr>
        <w:suppressAutoHyphens/>
        <w:spacing w:after="0" w:line="100" w:lineRule="atLeast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b/>
          <w:sz w:val="20"/>
          <w:szCs w:val="20"/>
          <w:lang w:eastAsia="ar-SA"/>
        </w:rPr>
        <w:tab/>
      </w:r>
      <w:r w:rsidRPr="00572989">
        <w:rPr>
          <w:rFonts w:eastAsia="Times New Roman" w:cstheme="minorHAnsi"/>
          <w:b/>
          <w:sz w:val="20"/>
          <w:szCs w:val="20"/>
          <w:lang w:eastAsia="ar-SA"/>
        </w:rPr>
        <w:fldChar w:fldCharType="begin">
          <w:ffData>
            <w:name w:val="Control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572989">
        <w:rPr>
          <w:rFonts w:eastAsia="Times New Roman" w:cstheme="minorHAnsi"/>
          <w:sz w:val="20"/>
          <w:szCs w:val="20"/>
          <w:lang w:eastAsia="ar-SA"/>
        </w:rPr>
        <w:instrText xml:space="preserve"> FORMCHECKBOX </w:instrText>
      </w:r>
      <w:r w:rsidRPr="00572989">
        <w:rPr>
          <w:rFonts w:eastAsia="Times New Roman" w:cstheme="minorHAnsi"/>
          <w:b/>
          <w:sz w:val="20"/>
          <w:szCs w:val="20"/>
          <w:lang w:eastAsia="ar-SA"/>
        </w:rPr>
      </w:r>
      <w:r w:rsidRPr="00572989">
        <w:rPr>
          <w:rFonts w:eastAsia="Times New Roman" w:cstheme="minorHAnsi"/>
          <w:b/>
          <w:sz w:val="20"/>
          <w:szCs w:val="20"/>
          <w:lang w:eastAsia="ar-SA"/>
        </w:rPr>
        <w:fldChar w:fldCharType="separate"/>
      </w:r>
      <w:r w:rsidRPr="00572989">
        <w:rPr>
          <w:rFonts w:eastAsia="Times New Roman" w:cstheme="minorHAnsi"/>
          <w:b/>
          <w:sz w:val="20"/>
          <w:szCs w:val="20"/>
          <w:lang w:eastAsia="ar-SA"/>
        </w:rPr>
        <w:fldChar w:fldCharType="end"/>
      </w:r>
      <w:r w:rsidRPr="00572989">
        <w:rPr>
          <w:rFonts w:eastAsia="Times New Roman" w:cstheme="minorHAnsi"/>
          <w:b/>
          <w:sz w:val="20"/>
          <w:szCs w:val="20"/>
          <w:lang w:eastAsia="ar-SA"/>
        </w:rPr>
        <w:t xml:space="preserve"> Altro</w:t>
      </w: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pBdr>
          <w:top w:val="single" w:sz="4" w:space="2" w:color="000000"/>
          <w:left w:val="single" w:sz="4" w:space="4" w:color="000000"/>
          <w:bottom w:val="single" w:sz="4" w:space="1" w:color="000000"/>
          <w:right w:val="single" w:sz="4" w:space="4" w:color="000000"/>
        </w:pBdr>
        <w:suppressAutoHyphens/>
        <w:spacing w:after="0" w:line="276" w:lineRule="auto"/>
        <w:ind w:right="1418"/>
        <w:jc w:val="center"/>
        <w:rPr>
          <w:rFonts w:eastAsia="Calibri" w:cstheme="minorHAnsi"/>
          <w:sz w:val="20"/>
          <w:szCs w:val="20"/>
          <w:lang w:eastAsia="ar-SA"/>
        </w:rPr>
      </w:pPr>
      <w:r w:rsidRPr="00572989">
        <w:rPr>
          <w:rFonts w:eastAsia="Calibri" w:cstheme="minorHAnsi"/>
          <w:b/>
          <w:sz w:val="20"/>
          <w:szCs w:val="20"/>
          <w:lang w:eastAsia="ar-SA"/>
        </w:rPr>
        <w:t>8 – Rubriche valutative degli apprendimenti</w:t>
      </w:r>
    </w:p>
    <w:p w:rsidR="00572989" w:rsidRPr="00572989" w:rsidRDefault="00572989" w:rsidP="00572989">
      <w:pPr>
        <w:suppressAutoHyphens/>
        <w:spacing w:after="120" w:line="240" w:lineRule="auto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</w:p>
    <w:tbl>
      <w:tblPr>
        <w:tblW w:w="0" w:type="auto"/>
        <w:tblInd w:w="-25" w:type="dxa"/>
        <w:tblLayout w:type="fixed"/>
        <w:tblLook w:val="0000" w:firstRow="0" w:lastRow="0" w:firstColumn="0" w:lastColumn="0" w:noHBand="0" w:noVBand="0"/>
      </w:tblPr>
      <w:tblGrid>
        <w:gridCol w:w="10373"/>
      </w:tblGrid>
      <w:tr w:rsidR="00572989" w:rsidRPr="00572989" w:rsidTr="00123141">
        <w:trPr>
          <w:trHeight w:val="347"/>
        </w:trPr>
        <w:tc>
          <w:tcPr>
            <w:tcW w:w="103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  <w:t xml:space="preserve">Competenze dell’asse             : </w:t>
            </w: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jc w:val="center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  <w:t xml:space="preserve">- </w:t>
            </w: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  <w:r w:rsidRPr="00572989"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  <w:t>Rubriche valutative dell’asse</w:t>
            </w: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b/>
                <w:bCs/>
                <w:color w:val="000000"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autoSpaceDE w:val="0"/>
              <w:spacing w:after="0" w:line="240" w:lineRule="auto"/>
              <w:jc w:val="both"/>
              <w:rPr>
                <w:rFonts w:eastAsia="Calibri" w:cstheme="minorHAnsi"/>
                <w:color w:val="000000"/>
                <w:sz w:val="20"/>
                <w:szCs w:val="20"/>
                <w:lang w:eastAsia="ar-SA"/>
              </w:rPr>
            </w:pPr>
          </w:p>
        </w:tc>
      </w:tr>
    </w:tbl>
    <w:p w:rsidR="00572989" w:rsidRPr="00572989" w:rsidRDefault="00572989" w:rsidP="00572989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tbl>
      <w:tblPr>
        <w:tblW w:w="0" w:type="auto"/>
        <w:tblInd w:w="-15" w:type="dxa"/>
        <w:tblLayout w:type="fixed"/>
        <w:tblLook w:val="0000" w:firstRow="0" w:lastRow="0" w:firstColumn="0" w:lastColumn="0" w:noHBand="0" w:noVBand="0"/>
      </w:tblPr>
      <w:tblGrid>
        <w:gridCol w:w="2477"/>
        <w:gridCol w:w="626"/>
        <w:gridCol w:w="6631"/>
      </w:tblGrid>
      <w:tr w:rsidR="00572989" w:rsidRPr="00572989" w:rsidTr="00123141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Andale Sans UI" w:cstheme="minorHAnsi"/>
                <w:b/>
                <w:caps/>
                <w:kern w:val="1"/>
                <w:sz w:val="20"/>
                <w:szCs w:val="20"/>
                <w:lang w:eastAsia="ar-SA"/>
              </w:rPr>
              <w:t>strategie di recupero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suppressAutoHyphens/>
              <w:snapToGrid w:val="0"/>
              <w:spacing w:after="0" w:line="100" w:lineRule="atLeast"/>
              <w:ind w:left="720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Valutazione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ed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analisi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dei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d’ingresso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, di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quelli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intermedi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del I e II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periodo</w:t>
            </w:r>
            <w:proofErr w:type="spellEnd"/>
          </w:p>
          <w:p w:rsidR="00572989" w:rsidRPr="00572989" w:rsidRDefault="00572989" w:rsidP="00572989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Corsi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recupero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rafforzamento</w:t>
            </w:r>
            <w:proofErr w:type="spellEnd"/>
          </w:p>
          <w:p w:rsidR="00572989" w:rsidRPr="00572989" w:rsidRDefault="00572989" w:rsidP="00572989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Rallentamento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  <w:p w:rsidR="00572989" w:rsidRPr="00572989" w:rsidRDefault="00572989" w:rsidP="00572989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Studio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assistito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</w:p>
          <w:p w:rsidR="00572989" w:rsidRPr="00572989" w:rsidRDefault="00572989" w:rsidP="00572989">
            <w:pPr>
              <w:widowControl w:val="0"/>
              <w:numPr>
                <w:ilvl w:val="0"/>
                <w:numId w:val="7"/>
              </w:numPr>
              <w:suppressAutoHyphens/>
              <w:spacing w:after="0" w:line="100" w:lineRule="atLeast"/>
              <w:ind w:left="359" w:right="1843" w:hanging="283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Sportello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didattico</w:t>
            </w:r>
            <w:proofErr w:type="spellEnd"/>
          </w:p>
        </w:tc>
      </w:tr>
      <w:tr w:rsidR="00572989" w:rsidRPr="00572989" w:rsidTr="00123141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Andale Sans UI" w:cstheme="minorHAnsi"/>
                <w:b/>
                <w:kern w:val="1"/>
                <w:sz w:val="20"/>
                <w:szCs w:val="20"/>
                <w:lang w:eastAsia="ar-SA"/>
              </w:rPr>
              <w:t>BES (Bisogni Educativi Speciali)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widowControl w:val="0"/>
              <w:suppressAutoHyphens/>
              <w:snapToGrid w:val="0"/>
              <w:spacing w:after="0" w:line="100" w:lineRule="atLeast"/>
              <w:ind w:left="360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widowControl w:val="0"/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 xml:space="preserve">Saranno individuati Piani Educativi Personalizzati dai Consigli di classe, così come definito nel Piano di Inclusione previsto dal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>dlg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 xml:space="preserve"> 66/2017</w:t>
            </w:r>
          </w:p>
        </w:tc>
      </w:tr>
      <w:tr w:rsidR="00572989" w:rsidRPr="00572989" w:rsidTr="00123141">
        <w:tc>
          <w:tcPr>
            <w:tcW w:w="24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b/>
                <w:kern w:val="1"/>
                <w:sz w:val="20"/>
                <w:szCs w:val="20"/>
                <w:lang w:eastAsia="ar-SA"/>
              </w:rPr>
            </w:pPr>
            <w:proofErr w:type="spellStart"/>
            <w:r w:rsidRPr="00572989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572989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dispensative</w:t>
            </w:r>
            <w:proofErr w:type="spellEnd"/>
            <w:r w:rsidRPr="00572989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/</w:t>
            </w:r>
            <w:proofErr w:type="spellStart"/>
            <w:r w:rsidRPr="00572989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compensative</w:t>
            </w:r>
            <w:proofErr w:type="spellEnd"/>
          </w:p>
          <w:p w:rsidR="00572989" w:rsidRPr="00572989" w:rsidRDefault="00572989" w:rsidP="00572989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r w:rsidRPr="00572989">
              <w:rPr>
                <w:rFonts w:eastAsia="Andale Sans UI" w:cstheme="minorHAnsi"/>
                <w:b/>
                <w:kern w:val="1"/>
                <w:sz w:val="20"/>
                <w:szCs w:val="20"/>
                <w:lang w:eastAsia="ar-SA"/>
              </w:rPr>
              <w:t>Ove dovesse occorrere un caso di DSA L.170</w:t>
            </w: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widowControl w:val="0"/>
              <w:suppressAutoHyphens/>
              <w:snapToGrid w:val="0"/>
              <w:spacing w:after="0" w:line="100" w:lineRule="atLeast"/>
              <w:ind w:left="360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  <w:p w:rsidR="00572989" w:rsidRPr="00572989" w:rsidRDefault="00572989" w:rsidP="00572989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</w:p>
        </w:tc>
        <w:tc>
          <w:tcPr>
            <w:tcW w:w="66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572989" w:rsidRPr="00572989" w:rsidRDefault="00572989" w:rsidP="00572989">
            <w:pPr>
              <w:widowControl w:val="0"/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Si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adotteranno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r w:rsidRPr="00572989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(a </w:t>
            </w:r>
            <w:proofErr w:type="spellStart"/>
            <w:r w:rsidRPr="00572989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seconda</w:t>
            </w:r>
            <w:proofErr w:type="spellEnd"/>
            <w:r w:rsidRPr="00572989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572989">
              <w:rPr>
                <w:rFonts w:eastAsia="Andale Sans UI" w:cstheme="minorHAnsi"/>
                <w:b/>
                <w:kern w:val="1"/>
                <w:sz w:val="20"/>
                <w:szCs w:val="20"/>
                <w:lang w:val="de-DE" w:eastAsia="fa-IR" w:bidi="fa-IR"/>
              </w:rPr>
              <w:t>caso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) le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seguenti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misure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572989" w:rsidRPr="00572989" w:rsidRDefault="00572989" w:rsidP="00572989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dai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compiti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a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casa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o in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572989" w:rsidRPr="00572989" w:rsidRDefault="00572989" w:rsidP="00572989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dalla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lettura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in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classe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ad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alta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voce;</w:t>
            </w:r>
          </w:p>
          <w:p w:rsidR="00572989" w:rsidRPr="00572989" w:rsidRDefault="00572989" w:rsidP="00572989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dall’esercizio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scritto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572989" w:rsidRPr="00572989" w:rsidRDefault="00572989" w:rsidP="00572989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Dispensa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eastAsia="fa-IR" w:bidi="fa-IR"/>
              </w:rPr>
              <w:t>re</w:t>
            </w:r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da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test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a tempo;</w:t>
            </w:r>
          </w:p>
          <w:p w:rsidR="00572989" w:rsidRPr="00572989" w:rsidRDefault="00572989" w:rsidP="00572989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assegnando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un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maggior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tempo per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lo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svolgimento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di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una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prova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572989" w:rsidRPr="00572989" w:rsidRDefault="00572989" w:rsidP="00572989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materiale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predisposto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dal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docente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;</w:t>
            </w:r>
          </w:p>
          <w:p w:rsidR="00572989" w:rsidRPr="00572989" w:rsidRDefault="00572989" w:rsidP="00572989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lastRenderedPageBreak/>
              <w:t>Compensare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l’ausilio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del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compagno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affidabile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e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generoso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(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to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peer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);</w:t>
            </w:r>
          </w:p>
          <w:p w:rsidR="00572989" w:rsidRPr="00572989" w:rsidRDefault="00572989" w:rsidP="00572989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esigendo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solo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risposta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orale;</w:t>
            </w:r>
          </w:p>
          <w:p w:rsidR="00572989" w:rsidRPr="00572989" w:rsidRDefault="00572989" w:rsidP="00572989">
            <w:pPr>
              <w:widowControl w:val="0"/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</w:pP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Compensare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con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adeguati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mezzi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 xml:space="preserve">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multimediali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val="de-DE" w:eastAsia="fa-IR" w:bidi="fa-IR"/>
              </w:rPr>
              <w:t>:</w:t>
            </w:r>
          </w:p>
          <w:p w:rsidR="00572989" w:rsidRPr="00572989" w:rsidRDefault="00572989" w:rsidP="00572989">
            <w:pPr>
              <w:numPr>
                <w:ilvl w:val="0"/>
                <w:numId w:val="8"/>
              </w:numPr>
              <w:suppressAutoHyphens/>
              <w:spacing w:after="0" w:line="100" w:lineRule="atLeast"/>
              <w:rPr>
                <w:rFonts w:eastAsia="Times New Roman" w:cstheme="minorHAnsi"/>
                <w:sz w:val="20"/>
                <w:szCs w:val="20"/>
                <w:lang w:eastAsia="ar-SA"/>
              </w:rPr>
            </w:pPr>
            <w:r w:rsidRPr="00572989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 xml:space="preserve">Sintonizzatore vocale, domande con risposte a scelta o vero/falso, mappe concettuali, utilizzo di </w:t>
            </w:r>
            <w:proofErr w:type="spellStart"/>
            <w:r w:rsidRPr="00572989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>Lim</w:t>
            </w:r>
            <w:proofErr w:type="spellEnd"/>
            <w:r w:rsidRPr="00572989">
              <w:rPr>
                <w:rFonts w:eastAsia="Andale Sans UI" w:cstheme="minorHAnsi"/>
                <w:kern w:val="1"/>
                <w:sz w:val="20"/>
                <w:szCs w:val="20"/>
                <w:lang w:eastAsia="ar-SA"/>
              </w:rPr>
              <w:t xml:space="preserve"> in tutte le sue applicazioni.</w:t>
            </w:r>
          </w:p>
        </w:tc>
      </w:tr>
    </w:tbl>
    <w:p w:rsidR="00572989" w:rsidRPr="00572989" w:rsidRDefault="00572989" w:rsidP="00572989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120" w:line="240" w:lineRule="auto"/>
        <w:ind w:left="720"/>
        <w:jc w:val="both"/>
        <w:rPr>
          <w:rFonts w:eastAsia="Times New Roman" w:cstheme="minorHAnsi"/>
          <w:b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120" w:line="240" w:lineRule="auto"/>
        <w:ind w:left="720"/>
        <w:jc w:val="both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b/>
          <w:sz w:val="20"/>
          <w:szCs w:val="20"/>
          <w:lang w:eastAsia="ar-SA"/>
        </w:rPr>
        <w:t>La presente programmazione è suscettibile di modifiche o integrazioni nel corso dell’anno scolastico, in considerazione dei ritmi di apprendimento, degli interessi emersi e del tempo effettivamente a disposizione.</w:t>
      </w: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>DATA</w:t>
      </w: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                                                                                    FIRMA         </w:t>
      </w: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>30/11/2022</w:t>
      </w: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  <w:r w:rsidRPr="00572989">
        <w:rPr>
          <w:rFonts w:eastAsia="Times New Roman" w:cstheme="minorHAnsi"/>
          <w:sz w:val="20"/>
          <w:szCs w:val="20"/>
          <w:lang w:eastAsia="ar-SA"/>
        </w:rPr>
        <w:t xml:space="preserve">                                                                                                                      Sonia Pinto</w:t>
      </w: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jc w:val="center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rPr>
          <w:rFonts w:eastAsia="Times New Roman" w:cstheme="minorHAnsi"/>
          <w:sz w:val="20"/>
          <w:szCs w:val="20"/>
          <w:lang w:eastAsia="ar-SA"/>
        </w:rPr>
      </w:pPr>
    </w:p>
    <w:p w:rsidR="00572989" w:rsidRPr="00572989" w:rsidRDefault="00572989" w:rsidP="00572989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ar-SA"/>
        </w:rPr>
      </w:pPr>
    </w:p>
    <w:p w:rsidR="00572989" w:rsidRPr="00572989" w:rsidRDefault="00572989" w:rsidP="00572989"/>
    <w:p w:rsidR="007F4000" w:rsidRDefault="007F4000"/>
    <w:sectPr w:rsidR="007F4000" w:rsidSect="0045647E">
      <w:footerReference w:type="default" r:id="rId5"/>
      <w:pgSz w:w="11906" w:h="16838"/>
      <w:pgMar w:top="426" w:right="1134" w:bottom="1134" w:left="1134" w:header="720" w:footer="708" w:gutter="0"/>
      <w:cols w:space="720"/>
      <w:docGrid w:linePitch="600" w:charSpace="3276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OpenSymbol">
    <w:altName w:val="Arial Unicode MS"/>
    <w:charset w:val="80"/>
    <w:family w:val="auto"/>
    <w:pitch w:val="default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ndale Sans UI">
    <w:altName w:val="Arial Unicode MS"/>
    <w:charset w:val="00"/>
    <w:family w:val="auto"/>
    <w:pitch w:val="variable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5647E" w:rsidRDefault="00C404CE">
    <w:pPr>
      <w:pStyle w:val="Pidipagina"/>
      <w:ind w:right="360"/>
    </w:pPr>
    <w:r>
      <w:rPr>
        <w:noProof/>
        <w:lang w:eastAsia="it-IT"/>
      </w:rPr>
      <mc:AlternateContent>
        <mc:Choice Requires="wps">
          <w:drawing>
            <wp:anchor distT="0" distB="0" distL="0" distR="0" simplePos="0" relativeHeight="251659264" behindDoc="0" locked="0" layoutInCell="1" allowOverlap="1" wp14:anchorId="19490F61" wp14:editId="22DFCA17">
              <wp:simplePos x="0" y="0"/>
              <wp:positionH relativeFrom="page">
                <wp:posOffset>6763385</wp:posOffset>
              </wp:positionH>
              <wp:positionV relativeFrom="paragraph">
                <wp:posOffset>635</wp:posOffset>
              </wp:positionV>
              <wp:extent cx="359410" cy="172085"/>
              <wp:effectExtent l="635" t="635" r="1905" b="8255"/>
              <wp:wrapSquare wrapText="largest"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9410" cy="172085"/>
                      </a:xfrm>
                      <a:prstGeom prst="rect">
                        <a:avLst/>
                      </a:prstGeom>
                      <a:solidFill>
                        <a:srgbClr val="FFFFFF">
                          <a:alpha val="0"/>
                        </a:srgbClr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45647E" w:rsidRDefault="00C404CE">
                          <w:pPr>
                            <w:pStyle w:val="Pidipagina"/>
                          </w:pPr>
                          <w:r>
                            <w:rPr>
                              <w:rStyle w:val="Numeropagina"/>
                            </w:rPr>
                            <w:fldChar w:fldCharType="begin"/>
                          </w:r>
                          <w:r>
                            <w:rPr>
                              <w:rStyle w:val="Numeropagina"/>
                            </w:rPr>
                            <w:instrText xml:space="preserve"> PAGE </w:instrText>
                          </w:r>
                          <w:r>
                            <w:rPr>
                              <w:rStyle w:val="Numeropagina"/>
                            </w:rPr>
                            <w:fldChar w:fldCharType="separate"/>
                          </w:r>
                          <w:r>
                            <w:rPr>
                              <w:rStyle w:val="Numeropagina"/>
                              <w:noProof/>
                            </w:rPr>
                            <w:t>5</w:t>
                          </w:r>
                          <w:r>
                            <w:rPr>
                              <w:rStyle w:val="Numeropagina"/>
                            </w:rPr>
                            <w:fldChar w:fldCharType="end"/>
                          </w:r>
                        </w:p>
                      </w:txbxContent>
                    </wps:txbx>
                    <wps:bodyPr rot="0" vert="horz" wrap="square" lIns="0" tIns="0" rIns="0" bIns="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19490F6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532.55pt;margin-top:.05pt;width:28.3pt;height:13.55pt;z-index:251659264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" stroked="f">
              <v:fill opacity="0"/>
              <v:textbox inset="0,0,0,0">
                <w:txbxContent>
                  <w:p w:rsidR="0045647E" w:rsidRDefault="00C404CE">
                    <w:pPr>
                      <w:pStyle w:val="Pidipagina"/>
                    </w:pPr>
                    <w:r>
                      <w:rPr>
                        <w:rStyle w:val="Numeropagina"/>
                      </w:rPr>
                      <w:fldChar w:fldCharType="begin"/>
                    </w:r>
                    <w:r>
                      <w:rPr>
                        <w:rStyle w:val="Numeropagina"/>
                      </w:rPr>
                      <w:instrText xml:space="preserve"> PAGE </w:instrText>
                    </w:r>
                    <w:r>
                      <w:rPr>
                        <w:rStyle w:val="Numeropagina"/>
                      </w:rPr>
                      <w:fldChar w:fldCharType="separate"/>
                    </w:r>
                    <w:r>
                      <w:rPr>
                        <w:rStyle w:val="Numeropagina"/>
                        <w:noProof/>
                      </w:rPr>
                      <w:t>5</w:t>
                    </w:r>
                    <w:r>
                      <w:rPr>
                        <w:rStyle w:val="Numeropagina"/>
                      </w:rPr>
                      <w:fldChar w:fldCharType="end"/>
                    </w:r>
                  </w:p>
                </w:txbxContent>
              </v:textbox>
              <w10:wrap type="square" side="largest" anchorx="page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2"/>
    <w:multiLevelType w:val="multilevel"/>
    <w:tmpl w:val="00000002"/>
    <w:name w:val="WW8Num2"/>
    <w:lvl w:ilvl="0">
      <w:start w:val="1"/>
      <w:numFmt w:val="bullet"/>
      <w:lvlText w:val=""/>
      <w:lvlJc w:val="left"/>
      <w:pPr>
        <w:tabs>
          <w:tab w:val="num" w:pos="720"/>
        </w:tabs>
        <w:ind w:left="720" w:hanging="360"/>
      </w:pPr>
      <w:rPr>
        <w:rFonts w:ascii="Wingdings 2" w:hAnsi="Wingdings 2" w:cs="Times New Roman"/>
        <w:kern w:val="1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l"/>
      <w:lvlJc w:val="left"/>
      <w:pPr>
        <w:tabs>
          <w:tab w:val="num" w:pos="1800"/>
        </w:tabs>
        <w:ind w:left="1800" w:hanging="360"/>
      </w:pPr>
      <w:rPr>
        <w:rFonts w:ascii="Wingdings" w:hAnsi="Wingdings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l"/>
      <w:lvlJc w:val="left"/>
      <w:pPr>
        <w:tabs>
          <w:tab w:val="num" w:pos="2880"/>
        </w:tabs>
        <w:ind w:left="2880" w:hanging="360"/>
      </w:pPr>
      <w:rPr>
        <w:rFonts w:ascii="Wingdings" w:hAnsi="Wingdings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>
    <w:nsid w:val="00000003"/>
    <w:multiLevelType w:val="multilevel"/>
    <w:tmpl w:val="00000003"/>
    <w:name w:val="WW8Num3"/>
    <w:lvl w:ilvl="0">
      <w:start w:val="2"/>
      <w:numFmt w:val="decimal"/>
      <w:lvlText w:val="%1"/>
      <w:lvlJc w:val="left"/>
      <w:pPr>
        <w:tabs>
          <w:tab w:val="num" w:pos="794"/>
        </w:tabs>
        <w:ind w:left="794" w:hanging="510"/>
      </w:pPr>
      <w:rPr>
        <w:rFonts w:ascii="Wingdings 2" w:eastAsia="Andale Sans UI" w:hAnsi="Wingdings 2" w:cs="Wingdings 2"/>
        <w:kern w:val="1"/>
        <w:sz w:val="20"/>
        <w:szCs w:val="20"/>
        <w:lang w:eastAsia="it-IT" w:bidi="it-IT"/>
      </w:rPr>
    </w:lvl>
    <w:lvl w:ilvl="1">
      <w:start w:val="1"/>
      <w:numFmt w:val="decimal"/>
      <w:lvlText w:val="%1.%2"/>
      <w:lvlJc w:val="left"/>
      <w:pPr>
        <w:tabs>
          <w:tab w:val="num" w:pos="870"/>
        </w:tabs>
        <w:ind w:left="870" w:hanging="510"/>
      </w:pPr>
      <w:rPr>
        <w:rFonts w:ascii="OpenSymbol" w:hAnsi="OpenSymbol" w:cs="OpenSymbol"/>
        <w:i/>
      </w:rPr>
    </w:lvl>
    <w:lvl w:ilvl="2">
      <w:start w:val="1"/>
      <w:numFmt w:val="decimal"/>
      <w:lvlText w:val="%1.%2.%3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lvlText w:val="%1.%2.%3.%4"/>
      <w:lvlJc w:val="left"/>
      <w:pPr>
        <w:tabs>
          <w:tab w:val="num" w:pos="2160"/>
        </w:tabs>
        <w:ind w:left="2160" w:hanging="1080"/>
      </w:pPr>
      <w:rPr>
        <w:rFonts w:ascii="Wingdings" w:hAnsi="Wingdings" w:cs="OpenSymbol"/>
      </w:rPr>
    </w:lvl>
    <w:lvl w:ilvl="4">
      <w:start w:val="1"/>
      <w:numFmt w:val="decimal"/>
      <w:lvlText w:val="%1.%2.%3.%4.%5"/>
      <w:lvlJc w:val="left"/>
      <w:pPr>
        <w:tabs>
          <w:tab w:val="num" w:pos="2520"/>
        </w:tabs>
        <w:ind w:left="2520" w:hanging="1080"/>
      </w:pPr>
    </w:lvl>
    <w:lvl w:ilvl="5">
      <w:start w:val="1"/>
      <w:numFmt w:val="decimal"/>
      <w:lvlText w:val="%1.%2.%3.%4.%5.%6"/>
      <w:lvlJc w:val="left"/>
      <w:pPr>
        <w:tabs>
          <w:tab w:val="num" w:pos="3240"/>
        </w:tabs>
        <w:ind w:left="3240" w:hanging="1440"/>
      </w:pPr>
    </w:lvl>
    <w:lvl w:ilvl="6">
      <w:start w:val="1"/>
      <w:numFmt w:val="decimal"/>
      <w:lvlText w:val="%1.%2.%3.%4.%5.%6.%7"/>
      <w:lvlJc w:val="left"/>
      <w:pPr>
        <w:tabs>
          <w:tab w:val="num" w:pos="3600"/>
        </w:tabs>
        <w:ind w:left="3600" w:hanging="1440"/>
      </w:pPr>
    </w:lvl>
    <w:lvl w:ilvl="7">
      <w:start w:val="1"/>
      <w:numFmt w:val="decimal"/>
      <w:lvlText w:val="%1.%2.%3.%4.%5.%6.%7.%8"/>
      <w:lvlJc w:val="left"/>
      <w:pPr>
        <w:tabs>
          <w:tab w:val="num" w:pos="4320"/>
        </w:tabs>
        <w:ind w:left="4320" w:hanging="1800"/>
      </w:pPr>
    </w:lvl>
    <w:lvl w:ilvl="8">
      <w:start w:val="1"/>
      <w:numFmt w:val="decimal"/>
      <w:lvlText w:val="%1.%2.%3.%4.%5.%6.%7.%8.%9"/>
      <w:lvlJc w:val="left"/>
      <w:pPr>
        <w:tabs>
          <w:tab w:val="num" w:pos="5040"/>
        </w:tabs>
        <w:ind w:left="5040" w:hanging="2160"/>
      </w:pPr>
    </w:lvl>
  </w:abstractNum>
  <w:abstractNum w:abstractNumId="2">
    <w:nsid w:val="00000005"/>
    <w:multiLevelType w:val="singleLevel"/>
    <w:tmpl w:val="00000005"/>
    <w:name w:val="WW8Num5"/>
    <w:lvl w:ilvl="0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ascii="Symbol" w:eastAsia="Times New Roman" w:hAnsi="Symbol" w:cs="OpenSymbol"/>
        <w:kern w:val="1"/>
        <w:sz w:val="20"/>
        <w:szCs w:val="20"/>
      </w:rPr>
    </w:lvl>
  </w:abstractNum>
  <w:abstractNum w:abstractNumId="3">
    <w:nsid w:val="00000006"/>
    <w:multiLevelType w:val="multilevel"/>
    <w:tmpl w:val="00000006"/>
    <w:name w:val="WW8Num6"/>
    <w:lvl w:ilvl="0">
      <w:start w:val="3"/>
      <w:numFmt w:val="bullet"/>
      <w:lvlText w:val="-"/>
      <w:lvlJc w:val="left"/>
      <w:pPr>
        <w:tabs>
          <w:tab w:val="num" w:pos="0"/>
        </w:tabs>
        <w:ind w:left="720" w:hanging="360"/>
      </w:pPr>
      <w:rPr>
        <w:rFonts w:ascii="Times New Roman" w:hAnsi="Times New Roman" w:cs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/>
      </w:rPr>
    </w:lvl>
  </w:abstractNum>
  <w:abstractNum w:abstractNumId="4">
    <w:nsid w:val="00000007"/>
    <w:multiLevelType w:val="multilevel"/>
    <w:tmpl w:val="00000007"/>
    <w:name w:val="WW8Num7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  <w:rPr>
        <w:rFonts w:eastAsia="Times New Roman" w:cs="Times New Roman"/>
        <w:b/>
        <w:kern w:val="1"/>
        <w:sz w:val="20"/>
        <w:szCs w:val="20"/>
      </w:r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5">
    <w:nsid w:val="0000000E"/>
    <w:multiLevelType w:val="multilevel"/>
    <w:tmpl w:val="0000000E"/>
    <w:name w:val="WW8Num14"/>
    <w:lvl w:ilvl="0">
      <w:start w:val="1"/>
      <w:numFmt w:val="bullet"/>
      <w:lvlText w:val="✓"/>
      <w:lvlJc w:val="left"/>
      <w:pPr>
        <w:tabs>
          <w:tab w:val="num" w:pos="0"/>
        </w:tabs>
        <w:ind w:left="791" w:hanging="362"/>
      </w:pPr>
      <w:rPr>
        <w:rFonts w:ascii="Symbol" w:hAnsi="Symbol"/>
        <w:kern w:val="1"/>
        <w:sz w:val="20"/>
        <w:szCs w:val="20"/>
        <w:lang w:eastAsia="it-IT" w:bidi="it-IT"/>
      </w:rPr>
    </w:lvl>
    <w:lvl w:ilvl="1">
      <w:start w:val="1"/>
      <w:numFmt w:val="bullet"/>
      <w:lvlText w:val=""/>
      <w:lvlJc w:val="left"/>
      <w:pPr>
        <w:tabs>
          <w:tab w:val="num" w:pos="0"/>
        </w:tabs>
        <w:ind w:left="1451" w:hanging="362"/>
      </w:pPr>
      <w:rPr>
        <w:rFonts w:ascii="Symbol" w:hAnsi="Symbol" w:cs="Courier New" w:hint="default"/>
      </w:rPr>
    </w:lvl>
    <w:lvl w:ilvl="2">
      <w:start w:val="1"/>
      <w:numFmt w:val="bullet"/>
      <w:lvlText w:val=""/>
      <w:lvlJc w:val="left"/>
      <w:pPr>
        <w:tabs>
          <w:tab w:val="num" w:pos="0"/>
        </w:tabs>
        <w:ind w:left="2102" w:hanging="362"/>
      </w:pPr>
      <w:rPr>
        <w:rFonts w:ascii="Symbol" w:hAnsi="Symbol" w:cs="Courier New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754" w:hanging="362"/>
      </w:pPr>
      <w:rPr>
        <w:rFonts w:ascii="Symbol" w:hAnsi="Symbol" w:cs="Courier New" w:hint="default"/>
      </w:rPr>
    </w:lvl>
    <w:lvl w:ilvl="4">
      <w:start w:val="1"/>
      <w:numFmt w:val="bullet"/>
      <w:lvlText w:val=""/>
      <w:lvlJc w:val="left"/>
      <w:pPr>
        <w:tabs>
          <w:tab w:val="num" w:pos="0"/>
        </w:tabs>
        <w:ind w:left="3405" w:hanging="362"/>
      </w:pPr>
      <w:rPr>
        <w:rFonts w:ascii="Symbol" w:hAnsi="Symbol" w:cs="Courier New" w:hint="default"/>
      </w:rPr>
    </w:lvl>
    <w:lvl w:ilvl="5">
      <w:start w:val="1"/>
      <w:numFmt w:val="bullet"/>
      <w:lvlText w:val=""/>
      <w:lvlJc w:val="left"/>
      <w:pPr>
        <w:tabs>
          <w:tab w:val="num" w:pos="0"/>
        </w:tabs>
        <w:ind w:left="4057" w:hanging="362"/>
      </w:pPr>
      <w:rPr>
        <w:rFonts w:ascii="Symbol" w:hAnsi="Symbol" w:cs="Courier New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4708" w:hanging="362"/>
      </w:pPr>
      <w:rPr>
        <w:rFonts w:ascii="Symbol" w:hAnsi="Symbol" w:cs="Courier New" w:hint="default"/>
      </w:rPr>
    </w:lvl>
    <w:lvl w:ilvl="7">
      <w:start w:val="1"/>
      <w:numFmt w:val="bullet"/>
      <w:lvlText w:val=""/>
      <w:lvlJc w:val="left"/>
      <w:pPr>
        <w:tabs>
          <w:tab w:val="num" w:pos="0"/>
        </w:tabs>
        <w:ind w:left="5359" w:hanging="362"/>
      </w:pPr>
      <w:rPr>
        <w:rFonts w:ascii="Symbol" w:hAnsi="Symbol" w:cs="Courier New" w:hint="default"/>
      </w:rPr>
    </w:lvl>
    <w:lvl w:ilvl="8">
      <w:start w:val="1"/>
      <w:numFmt w:val="bullet"/>
      <w:lvlText w:val=""/>
      <w:lvlJc w:val="left"/>
      <w:pPr>
        <w:tabs>
          <w:tab w:val="num" w:pos="0"/>
        </w:tabs>
        <w:ind w:left="6011" w:hanging="362"/>
      </w:pPr>
      <w:rPr>
        <w:rFonts w:ascii="Symbol" w:hAnsi="Symbol" w:cs="Courier New" w:hint="default"/>
      </w:rPr>
    </w:lvl>
  </w:abstractNum>
  <w:abstractNum w:abstractNumId="6">
    <w:nsid w:val="0000000F"/>
    <w:multiLevelType w:val="multilevel"/>
    <w:tmpl w:val="0000000F"/>
    <w:name w:val="WW8Num15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 w:cs="OpenSymbol"/>
        <w:lang w:val="de-DE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 w:cs="OpenSymbol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 w:cs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 w:cs="OpenSymbol"/>
        <w:lang w:val="de-DE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 w:cs="OpenSymbol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 w:cs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OpenSymbol"/>
        <w:lang w:val="de-DE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 w:cs="OpenSymbol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 w:cs="Wingdings"/>
      </w:rPr>
    </w:lvl>
  </w:abstractNum>
  <w:abstractNum w:abstractNumId="7">
    <w:nsid w:val="00000010"/>
    <w:multiLevelType w:val="multilevel"/>
    <w:tmpl w:val="00000010"/>
    <w:name w:val="WW8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080" w:hanging="360"/>
      </w:pPr>
      <w:rPr>
        <w:rFonts w:ascii="Courier New" w:hAnsi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144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180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2160" w:hanging="360"/>
      </w:pPr>
      <w:rPr>
        <w:rFonts w:ascii="Courier New" w:hAnsi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25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  <w:kern w:val="1"/>
        <w:sz w:val="20"/>
        <w:szCs w:val="20"/>
        <w:lang w:val="de-DE" w:eastAsia="it-IT" w:bidi="it-I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3240" w:hanging="360"/>
      </w:pPr>
      <w:rPr>
        <w:rFonts w:ascii="Courier New" w:hAnsi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3600" w:hanging="360"/>
      </w:pPr>
      <w:rPr>
        <w:rFonts w:ascii="Wingdings" w:hAnsi="Wingdings"/>
      </w:rPr>
    </w:lvl>
  </w:abstractNum>
  <w:abstractNum w:abstractNumId="8">
    <w:nsid w:val="75EB0FE5"/>
    <w:multiLevelType w:val="hybridMultilevel"/>
    <w:tmpl w:val="F3C428EE"/>
    <w:lvl w:ilvl="0" w:tplc="2EB4F6EA">
      <w:start w:val="4"/>
      <w:numFmt w:val="decimal"/>
      <w:lvlText w:val="%1"/>
      <w:lvlJc w:val="left"/>
      <w:pPr>
        <w:ind w:left="720" w:hanging="360"/>
      </w:pPr>
      <w:rPr>
        <w:rFonts w:hint="default"/>
        <w:color w:val="00000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2989"/>
    <w:rsid w:val="005070F2"/>
    <w:rsid w:val="00572989"/>
    <w:rsid w:val="006B07BD"/>
    <w:rsid w:val="007F4000"/>
    <w:rsid w:val="00C404CE"/>
    <w:rsid w:val="00FA72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B26EEDD-6D41-4DBD-B298-C18FC4337D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Pidipagina">
    <w:name w:val="footer"/>
    <w:basedOn w:val="Normale"/>
    <w:link w:val="PidipaginaCarattere"/>
    <w:uiPriority w:val="99"/>
    <w:semiHidden/>
    <w:unhideWhenUsed/>
    <w:rsid w:val="00572989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semiHidden/>
    <w:rsid w:val="00572989"/>
  </w:style>
  <w:style w:type="character" w:styleId="Numeropagina">
    <w:name w:val="page number"/>
    <w:basedOn w:val="Carpredefinitoparagrafo"/>
    <w:rsid w:val="0057298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5</Pages>
  <Words>1155</Words>
  <Characters>6586</Characters>
  <Application>Microsoft Office Word</Application>
  <DocSecurity>0</DocSecurity>
  <Lines>54</Lines>
  <Paragraphs>15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PINTO SONIA</dc:creator>
  <cp:keywords/>
  <dc:description/>
  <cp:lastModifiedBy>PINTO SONIA</cp:lastModifiedBy>
  <cp:revision>5</cp:revision>
  <dcterms:created xsi:type="dcterms:W3CDTF">2022-11-24T14:10:00Z</dcterms:created>
  <dcterms:modified xsi:type="dcterms:W3CDTF">2022-11-24T14:17:00Z</dcterms:modified>
</cp:coreProperties>
</file>