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7E367" w14:textId="77777777" w:rsidR="00761778" w:rsidRPr="0093643F" w:rsidRDefault="00761778" w:rsidP="00761778">
      <w:pPr>
        <w:jc w:val="center"/>
        <w:rPr>
          <w:b/>
        </w:rPr>
      </w:pPr>
    </w:p>
    <w:p w14:paraId="112BD28B" w14:textId="77777777" w:rsidR="00761778" w:rsidRPr="0093643F" w:rsidRDefault="00761778" w:rsidP="00761778">
      <w:pPr>
        <w:pStyle w:val="Intestazione"/>
        <w:rPr>
          <w:b/>
          <w:szCs w:val="24"/>
          <w:lang w:val="it-IT"/>
        </w:rPr>
      </w:pPr>
    </w:p>
    <w:p w14:paraId="5938D62B" w14:textId="77777777" w:rsidR="00761778" w:rsidRPr="0093643F" w:rsidRDefault="00761778" w:rsidP="00761778">
      <w:pPr>
        <w:pStyle w:val="Intestazione"/>
        <w:rPr>
          <w:b/>
          <w:bCs/>
          <w:szCs w:val="24"/>
          <w:lang w:val="it-IT"/>
        </w:rPr>
      </w:pPr>
      <w:r w:rsidRPr="0093643F">
        <w:rPr>
          <w:b/>
          <w:szCs w:val="24"/>
          <w:lang w:val="it-IT"/>
        </w:rPr>
        <w:t xml:space="preserve">                            PROGRAMMAZIONE </w:t>
      </w:r>
      <w:r w:rsidRPr="0093643F">
        <w:rPr>
          <w:b/>
          <w:bCs/>
          <w:szCs w:val="24"/>
          <w:lang w:val="it-IT"/>
        </w:rPr>
        <w:t>DISCIPLINARE PER COMPETENZE</w:t>
      </w:r>
    </w:p>
    <w:p w14:paraId="747D07E2" w14:textId="46DD9BB1" w:rsidR="00761778" w:rsidRPr="0093643F" w:rsidRDefault="00761778" w:rsidP="00761778">
      <w:pPr>
        <w:pStyle w:val="Intestazione"/>
        <w:jc w:val="center"/>
        <w:rPr>
          <w:b/>
          <w:szCs w:val="24"/>
        </w:rPr>
      </w:pPr>
      <w:r w:rsidRPr="0093643F">
        <w:rPr>
          <w:b/>
          <w:bCs/>
          <w:szCs w:val="24"/>
          <w:lang w:val="it-IT"/>
        </w:rPr>
        <w:t>Classe</w:t>
      </w:r>
      <w:r w:rsidR="00CA421C" w:rsidRPr="0093643F">
        <w:rPr>
          <w:b/>
          <w:bCs/>
          <w:szCs w:val="24"/>
          <w:lang w:val="it-IT"/>
        </w:rPr>
        <w:t xml:space="preserve"> 3</w:t>
      </w:r>
      <w:r w:rsidR="0093643F">
        <w:rPr>
          <w:b/>
          <w:bCs/>
          <w:szCs w:val="24"/>
          <w:lang w:val="it-IT"/>
        </w:rPr>
        <w:t xml:space="preserve"> IPSEOA</w:t>
      </w:r>
    </w:p>
    <w:p w14:paraId="7BA46840" w14:textId="77777777" w:rsidR="00761778" w:rsidRPr="0093643F" w:rsidRDefault="00761778" w:rsidP="00761778">
      <w:pPr>
        <w:tabs>
          <w:tab w:val="center" w:pos="4819"/>
          <w:tab w:val="right" w:pos="9638"/>
        </w:tabs>
        <w:jc w:val="center"/>
        <w:rPr>
          <w:b/>
        </w:rPr>
      </w:pPr>
      <w:r w:rsidRPr="0093643F">
        <w:rPr>
          <w:b/>
        </w:rPr>
        <w:tab/>
        <w:t>IIS ENZO FERRARI</w:t>
      </w:r>
      <w:r w:rsidRPr="0093643F">
        <w:rPr>
          <w:b/>
        </w:rPr>
        <w:tab/>
      </w:r>
    </w:p>
    <w:p w14:paraId="6D4068E4" w14:textId="77777777" w:rsidR="00761778" w:rsidRPr="0093643F" w:rsidRDefault="00761778" w:rsidP="00761778">
      <w:pPr>
        <w:jc w:val="center"/>
      </w:pPr>
      <w:r w:rsidRPr="0093643F">
        <w:rPr>
          <w:b/>
        </w:rPr>
        <w:t xml:space="preserve">  Battipaglia </w:t>
      </w:r>
    </w:p>
    <w:p w14:paraId="5B04E697" w14:textId="77777777" w:rsidR="00761778" w:rsidRPr="0093643F" w:rsidRDefault="00761778" w:rsidP="00761778">
      <w:pPr>
        <w:jc w:val="center"/>
      </w:pPr>
      <w:r w:rsidRPr="0093643F">
        <w:t>ANNO SCOLASTICO</w:t>
      </w:r>
    </w:p>
    <w:p w14:paraId="6D767C2C" w14:textId="48C0F4E9" w:rsidR="00761778" w:rsidRPr="0093643F" w:rsidRDefault="00761778" w:rsidP="00761778">
      <w:pPr>
        <w:jc w:val="center"/>
        <w:rPr>
          <w:b/>
          <w:bCs/>
        </w:rPr>
      </w:pPr>
      <w:r w:rsidRPr="0093643F">
        <w:rPr>
          <w:b/>
          <w:bCs/>
        </w:rPr>
        <w:t>202</w:t>
      </w:r>
      <w:r w:rsidR="00B245B3">
        <w:rPr>
          <w:b/>
          <w:bCs/>
        </w:rPr>
        <w:t>2</w:t>
      </w:r>
      <w:r w:rsidRPr="0093643F">
        <w:rPr>
          <w:b/>
          <w:bCs/>
        </w:rPr>
        <w:t>-202</w:t>
      </w:r>
      <w:r w:rsidR="00B245B3">
        <w:rPr>
          <w:b/>
          <w:bCs/>
        </w:rPr>
        <w:t>3</w:t>
      </w:r>
    </w:p>
    <w:p w14:paraId="0F2F2842" w14:textId="77777777" w:rsidR="00761778" w:rsidRPr="0093643F" w:rsidRDefault="00761778" w:rsidP="00761778">
      <w:pPr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167"/>
        <w:gridCol w:w="1910"/>
        <w:gridCol w:w="5551"/>
      </w:tblGrid>
      <w:tr w:rsidR="00761778" w:rsidRPr="0093643F" w14:paraId="57BE2E82" w14:textId="77777777" w:rsidTr="00AE4439">
        <w:trPr>
          <w:trHeight w:val="3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1F28370F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DISCIPLINA: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4EE13" w14:textId="4E2815BD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MATEMATICA</w:t>
            </w:r>
          </w:p>
        </w:tc>
      </w:tr>
      <w:tr w:rsidR="00761778" w:rsidRPr="0093643F" w14:paraId="174696ED" w14:textId="77777777" w:rsidTr="00AE4439">
        <w:trPr>
          <w:trHeight w:val="3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360B28BD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ASSE*: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6A9A2" w14:textId="19C31DF6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MATEMATICO</w:t>
            </w:r>
          </w:p>
        </w:tc>
      </w:tr>
      <w:tr w:rsidR="00761778" w:rsidRPr="0093643F" w14:paraId="56732EB1" w14:textId="77777777" w:rsidTr="00AE4439">
        <w:trPr>
          <w:trHeight w:val="3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0A18CB3B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DOCENTE: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954B2" w14:textId="0D4A19FC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ANTONIETTA REGAZZI</w:t>
            </w:r>
          </w:p>
        </w:tc>
      </w:tr>
      <w:tr w:rsidR="00761778" w:rsidRPr="0093643F" w14:paraId="307C5DD7" w14:textId="77777777" w:rsidTr="00AE4439">
        <w:trPr>
          <w:trHeight w:val="3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1BD32A39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CLASSE e SEZIONE: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79218" w14:textId="67DDB0B0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 xml:space="preserve">3 </w:t>
            </w:r>
            <w:r w:rsidR="001E71C4">
              <w:rPr>
                <w:rFonts w:eastAsia="Calibri"/>
                <w:b/>
              </w:rPr>
              <w:t xml:space="preserve">A </w:t>
            </w:r>
            <w:r w:rsidR="00E30FEE">
              <w:rPr>
                <w:rFonts w:eastAsia="Calibri"/>
                <w:b/>
              </w:rPr>
              <w:t>ASA</w:t>
            </w:r>
          </w:p>
        </w:tc>
      </w:tr>
      <w:tr w:rsidR="00761778" w:rsidRPr="0093643F" w14:paraId="1F8FEF43" w14:textId="77777777" w:rsidTr="00AE4439">
        <w:trPr>
          <w:trHeight w:val="3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2E28C0A5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 xml:space="preserve">ORE SETTIMANALI DISCIPLINA: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354FA" w14:textId="7B98BF75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3</w:t>
            </w:r>
          </w:p>
        </w:tc>
      </w:tr>
      <w:tr w:rsidR="00761778" w:rsidRPr="0093643F" w14:paraId="74CB76D0" w14:textId="77777777" w:rsidTr="00AE4439">
        <w:trPr>
          <w:trHeight w:val="3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6FDA9B4E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 xml:space="preserve">DATA PRESENTAZIONE: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4E17E" w14:textId="74233034" w:rsidR="00761778" w:rsidRPr="0093643F" w:rsidRDefault="00330E13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30/11/202</w:t>
            </w:r>
            <w:r w:rsidR="00B245B3">
              <w:rPr>
                <w:rFonts w:eastAsia="Calibri"/>
                <w:b/>
              </w:rPr>
              <w:t>2</w:t>
            </w:r>
          </w:p>
        </w:tc>
      </w:tr>
      <w:tr w:rsidR="00761778" w:rsidRPr="0093643F" w14:paraId="0AA6798C" w14:textId="77777777" w:rsidTr="00AE4439">
        <w:trPr>
          <w:cantSplit/>
        </w:trPr>
        <w:tc>
          <w:tcPr>
            <w:tcW w:w="0" w:type="auto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2B3BEA" w14:textId="67D72C9E" w:rsidR="00761778" w:rsidRPr="0093643F" w:rsidRDefault="00761778" w:rsidP="00E134DA">
            <w:pPr>
              <w:pStyle w:val="Titolo1"/>
              <w:numPr>
                <w:ilvl w:val="0"/>
                <w:numId w:val="18"/>
              </w:num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3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SITUAZIONE DI PARTENZA </w:t>
            </w:r>
          </w:p>
        </w:tc>
      </w:tr>
      <w:tr w:rsidR="00761778" w:rsidRPr="0093643F" w14:paraId="3A46756D" w14:textId="77777777" w:rsidTr="00AE4439">
        <w:trPr>
          <w:cantSplit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9194F3" w14:textId="77777777" w:rsidR="00761778" w:rsidRPr="0093643F" w:rsidRDefault="00761778" w:rsidP="0093643F">
            <w:pPr>
              <w:spacing w:before="120"/>
              <w:jc w:val="center"/>
              <w:rPr>
                <w:b/>
              </w:rPr>
            </w:pPr>
            <w:r w:rsidRPr="0093643F">
              <w:rPr>
                <w:b/>
              </w:rPr>
              <w:t>Livello della classe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0C04BE" w14:textId="77777777" w:rsidR="00761778" w:rsidRPr="0093643F" w:rsidRDefault="00761778" w:rsidP="0093643F">
            <w:pPr>
              <w:spacing w:before="120"/>
              <w:jc w:val="center"/>
              <w:rPr>
                <w:b/>
                <w:kern w:val="1"/>
              </w:rPr>
            </w:pPr>
            <w:r w:rsidRPr="0093643F">
              <w:rPr>
                <w:b/>
              </w:rPr>
              <w:t>Comportamento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1EDE65" w14:textId="77777777" w:rsidR="00761778" w:rsidRPr="0093643F" w:rsidRDefault="00761778" w:rsidP="0093643F">
            <w:pPr>
              <w:spacing w:before="120"/>
              <w:jc w:val="center"/>
            </w:pPr>
            <w:r w:rsidRPr="0093643F">
              <w:rPr>
                <w:b/>
                <w:kern w:val="1"/>
              </w:rPr>
              <w:t>N.° ALLIEVI</w:t>
            </w:r>
            <w:r w:rsidRPr="0093643F">
              <w:t xml:space="preserve">  </w:t>
            </w:r>
            <w:bookmarkStart w:id="0" w:name="Testo4"/>
            <w:bookmarkEnd w:id="0"/>
            <w:r w:rsidRPr="0093643F">
              <w:t xml:space="preserve"> </w:t>
            </w:r>
            <w:proofErr w:type="gramStart"/>
            <w:r w:rsidRPr="0093643F">
              <w:rPr>
                <w:b/>
              </w:rPr>
              <w:t>Osservazioni :</w:t>
            </w:r>
            <w:proofErr w:type="gramEnd"/>
          </w:p>
        </w:tc>
      </w:tr>
      <w:tr w:rsidR="00761778" w:rsidRPr="0093643F" w14:paraId="744DDB29" w14:textId="77777777" w:rsidTr="00AE4439">
        <w:trPr>
          <w:cantSplit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139AEF" w14:textId="415B8616" w:rsidR="00761778" w:rsidRPr="0093643F" w:rsidRDefault="00761778" w:rsidP="0093643F">
            <w:r w:rsidRPr="0093643F">
              <w:t>Medio-alto</w:t>
            </w:r>
          </w:p>
          <w:p w14:paraId="572B8F7A" w14:textId="0AA21FD9" w:rsidR="00761778" w:rsidRPr="0093643F" w:rsidRDefault="00761778" w:rsidP="0093643F">
            <w:r w:rsidRPr="0093643F">
              <w:t>Medio</w:t>
            </w:r>
          </w:p>
          <w:p w14:paraId="3D2C0E31" w14:textId="08AC7F35" w:rsidR="00761778" w:rsidRPr="0093643F" w:rsidRDefault="001D34AC" w:rsidP="0093643F">
            <w:proofErr w:type="gramStart"/>
            <w:r w:rsidRPr="0093643F">
              <w:rPr>
                <w:rFonts w:ascii="Cambria Math" w:hAnsi="Cambria Math" w:cs="Cambria Math"/>
              </w:rPr>
              <w:t>⊗</w:t>
            </w:r>
            <w:r w:rsidRPr="0093643F">
              <w:t xml:space="preserve">  </w:t>
            </w:r>
            <w:r w:rsidR="00761778" w:rsidRPr="0093643F">
              <w:t>Medio</w:t>
            </w:r>
            <w:proofErr w:type="gramEnd"/>
            <w:r w:rsidR="00761778" w:rsidRPr="0093643F">
              <w:t>-basso</w:t>
            </w:r>
          </w:p>
          <w:p w14:paraId="5E294398" w14:textId="33215ABE" w:rsidR="00761778" w:rsidRPr="0093643F" w:rsidRDefault="00761778" w:rsidP="0093643F">
            <w:r w:rsidRPr="0093643F">
              <w:t>Basso</w:t>
            </w:r>
            <w:r w:rsidRPr="0093643F">
              <w:tab/>
            </w:r>
            <w:r w:rsidRPr="0093643F">
              <w:tab/>
            </w:r>
            <w:r w:rsidRPr="0093643F">
              <w:tab/>
              <w:t xml:space="preserve"> 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12F73B" w14:textId="282C4550" w:rsidR="00761778" w:rsidRPr="0093643F" w:rsidRDefault="00761778" w:rsidP="0093643F">
            <w:bookmarkStart w:id="1" w:name="Controllo5"/>
            <w:bookmarkEnd w:id="1"/>
            <w:r w:rsidRPr="0093643F">
              <w:t>Vivace</w:t>
            </w:r>
          </w:p>
          <w:p w14:paraId="22A38A8C" w14:textId="60C02D62" w:rsidR="00761778" w:rsidRPr="0093643F" w:rsidRDefault="00B245B3" w:rsidP="0093643F">
            <w:r w:rsidRPr="0093643F">
              <w:rPr>
                <w:rFonts w:ascii="Cambria Math" w:hAnsi="Cambria Math" w:cs="Cambria Math"/>
              </w:rPr>
              <w:t>⊗</w:t>
            </w:r>
            <w:r w:rsidRPr="0093643F">
              <w:t xml:space="preserve"> </w:t>
            </w:r>
            <w:r w:rsidR="00761778" w:rsidRPr="0093643F">
              <w:t>Tranquillo</w:t>
            </w:r>
          </w:p>
          <w:p w14:paraId="7706D6ED" w14:textId="11131735" w:rsidR="00761778" w:rsidRPr="0093643F" w:rsidRDefault="00761778" w:rsidP="0093643F">
            <w:r w:rsidRPr="0093643F">
              <w:t>Passivo</w:t>
            </w:r>
          </w:p>
          <w:p w14:paraId="5C703988" w14:textId="1968B3A3" w:rsidR="00761778" w:rsidRPr="0093643F" w:rsidRDefault="00761778" w:rsidP="0093643F">
            <w:pPr>
              <w:rPr>
                <w:b/>
              </w:rPr>
            </w:pPr>
            <w:r w:rsidRPr="0093643F">
              <w:t>Problematico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B267E3" w14:textId="77777777" w:rsidR="00373B52" w:rsidRDefault="00373B52" w:rsidP="0093643F">
            <w:pPr>
              <w:snapToGrid w:val="0"/>
              <w:jc w:val="both"/>
              <w:rPr>
                <w:bCs/>
              </w:rPr>
            </w:pPr>
            <w:bookmarkStart w:id="2" w:name="Testo5"/>
            <w:bookmarkEnd w:id="2"/>
          </w:p>
          <w:p w14:paraId="5322DA70" w14:textId="4B8CDD3F" w:rsidR="00935588" w:rsidRPr="0093643F" w:rsidRDefault="001D34AC" w:rsidP="0093643F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B245B3">
              <w:rPr>
                <w:bCs/>
              </w:rPr>
              <w:t>9</w:t>
            </w:r>
            <w:r w:rsidR="00935588" w:rsidRPr="0093643F">
              <w:rPr>
                <w:bCs/>
              </w:rPr>
              <w:t xml:space="preserve"> alunni di cui </w:t>
            </w:r>
            <w:r w:rsidR="00B245B3">
              <w:rPr>
                <w:bCs/>
              </w:rPr>
              <w:t>8</w:t>
            </w:r>
            <w:r>
              <w:rPr>
                <w:bCs/>
              </w:rPr>
              <w:t xml:space="preserve"> </w:t>
            </w:r>
            <w:r w:rsidR="00935588" w:rsidRPr="0093643F">
              <w:rPr>
                <w:bCs/>
              </w:rPr>
              <w:t xml:space="preserve">maschi e </w:t>
            </w:r>
            <w:r>
              <w:rPr>
                <w:bCs/>
              </w:rPr>
              <w:t>21</w:t>
            </w:r>
            <w:r w:rsidR="00935588" w:rsidRPr="0093643F">
              <w:rPr>
                <w:bCs/>
              </w:rPr>
              <w:t>femmine</w:t>
            </w:r>
          </w:p>
          <w:p w14:paraId="585C04ED" w14:textId="4A64C2C0" w:rsidR="00761778" w:rsidRPr="0093643F" w:rsidRDefault="001E71C4" w:rsidP="0093643F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un</w:t>
            </w:r>
            <w:r w:rsidR="00935588" w:rsidRPr="0093643F">
              <w:rPr>
                <w:bCs/>
              </w:rPr>
              <w:t xml:space="preserve"> </w:t>
            </w:r>
            <w:r w:rsidR="0093643F">
              <w:rPr>
                <w:bCs/>
              </w:rPr>
              <w:t>alunn</w:t>
            </w:r>
            <w:r>
              <w:rPr>
                <w:bCs/>
              </w:rPr>
              <w:t>o</w:t>
            </w:r>
            <w:r w:rsidR="0093643F">
              <w:rPr>
                <w:bCs/>
              </w:rPr>
              <w:t xml:space="preserve"> </w:t>
            </w:r>
            <w:r w:rsidR="00935588" w:rsidRPr="0093643F">
              <w:rPr>
                <w:bCs/>
              </w:rPr>
              <w:t>diversamente abil</w:t>
            </w:r>
            <w:r>
              <w:rPr>
                <w:bCs/>
              </w:rPr>
              <w:t>e</w:t>
            </w:r>
          </w:p>
          <w:p w14:paraId="43113258" w14:textId="34B9D556" w:rsidR="00CA421C" w:rsidRPr="0093643F" w:rsidRDefault="00935588" w:rsidP="0093643F">
            <w:pPr>
              <w:snapToGrid w:val="0"/>
              <w:jc w:val="both"/>
              <w:rPr>
                <w:bCs/>
              </w:rPr>
            </w:pPr>
            <w:r w:rsidRPr="0093643F">
              <w:rPr>
                <w:bCs/>
              </w:rPr>
              <w:t>(1 differenziata)</w:t>
            </w:r>
          </w:p>
          <w:p w14:paraId="7EA28F57" w14:textId="340357BB" w:rsidR="001E71C4" w:rsidRDefault="00935588" w:rsidP="0093643F">
            <w:pPr>
              <w:snapToGrid w:val="0"/>
              <w:jc w:val="both"/>
              <w:rPr>
                <w:bCs/>
              </w:rPr>
            </w:pPr>
            <w:r w:rsidRPr="0093643F">
              <w:rPr>
                <w:bCs/>
              </w:rPr>
              <w:t>DSA</w:t>
            </w:r>
            <w:r w:rsidR="001D34AC">
              <w:rPr>
                <w:bCs/>
              </w:rPr>
              <w:t xml:space="preserve"> non ancora rilevati</w:t>
            </w:r>
          </w:p>
          <w:p w14:paraId="383D7914" w14:textId="78A1F1CD" w:rsidR="00CA421C" w:rsidRDefault="001E71C4" w:rsidP="0093643F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BES</w:t>
            </w:r>
            <w:r w:rsidR="001D34AC">
              <w:rPr>
                <w:bCs/>
              </w:rPr>
              <w:t xml:space="preserve"> non ancora rilevati</w:t>
            </w:r>
          </w:p>
          <w:p w14:paraId="77C65110" w14:textId="0E051170" w:rsidR="00AE4439" w:rsidRPr="0093643F" w:rsidRDefault="00AE4439" w:rsidP="00AE4439">
            <w:pPr>
              <w:snapToGrid w:val="0"/>
              <w:rPr>
                <w:bCs/>
              </w:rPr>
            </w:pPr>
            <w:r>
              <w:rPr>
                <w:bCs/>
              </w:rPr>
              <w:t>DIVERSI ALUNNI NON PARTECIPANO ALLE LEZIONI</w:t>
            </w:r>
          </w:p>
          <w:p w14:paraId="5D35CEDD" w14:textId="77777777" w:rsidR="00761778" w:rsidRPr="0093643F" w:rsidRDefault="00761778" w:rsidP="0093643F">
            <w:pPr>
              <w:jc w:val="center"/>
              <w:rPr>
                <w:b/>
              </w:rPr>
            </w:pPr>
          </w:p>
        </w:tc>
      </w:tr>
      <w:tr w:rsidR="00761778" w:rsidRPr="0093643F" w14:paraId="6EAE0531" w14:textId="77777777" w:rsidTr="00AE4439">
        <w:trPr>
          <w:cantSplit/>
        </w:trPr>
        <w:tc>
          <w:tcPr>
            <w:tcW w:w="0" w:type="auto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DD9CCB" w14:textId="77777777" w:rsidR="00761778" w:rsidRPr="0093643F" w:rsidRDefault="00761778" w:rsidP="0093643F">
            <w:pPr>
              <w:widowControl w:val="0"/>
              <w:snapToGrid w:val="0"/>
              <w:jc w:val="both"/>
              <w:rPr>
                <w:bCs/>
              </w:rPr>
            </w:pPr>
          </w:p>
          <w:p w14:paraId="75D4FCF9" w14:textId="77777777" w:rsidR="00761778" w:rsidRPr="0093643F" w:rsidRDefault="00761778" w:rsidP="0093643F">
            <w:pPr>
              <w:widowControl w:val="0"/>
              <w:jc w:val="both"/>
            </w:pPr>
            <w:r w:rsidRPr="0093643F">
              <w:rPr>
                <w:bCs/>
              </w:rPr>
              <w:t>Strumenti utilizzati per l’analisi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05"/>
              <w:gridCol w:w="2613"/>
              <w:gridCol w:w="501"/>
              <w:gridCol w:w="2685"/>
              <w:gridCol w:w="505"/>
              <w:gridCol w:w="2532"/>
            </w:tblGrid>
            <w:tr w:rsidR="00761778" w:rsidRPr="0093643F" w14:paraId="2E107AD6" w14:textId="77777777" w:rsidTr="00AE4439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06F9C583" w14:textId="525274AD" w:rsidR="00761778" w:rsidRPr="0093643F" w:rsidRDefault="00330E13" w:rsidP="0093643F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371AD92E" w14:textId="77777777" w:rsidR="00761778" w:rsidRPr="0093643F" w:rsidRDefault="00761778" w:rsidP="0093643F">
                  <w:pPr>
                    <w:widowControl w:val="0"/>
                    <w:tabs>
                      <w:tab w:val="right" w:pos="2458"/>
                    </w:tabs>
                    <w:jc w:val="both"/>
                  </w:pPr>
                  <w:r w:rsidRPr="0093643F">
                    <w:rPr>
                      <w:color w:val="000000"/>
                    </w:rPr>
                    <w:t>test d’ingresso</w:t>
                  </w:r>
                  <w:r w:rsidRPr="0093643F">
                    <w:rPr>
                      <w:color w:val="000000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C0A8218" w14:textId="4052EA9D" w:rsidR="00761778" w:rsidRPr="0093643F" w:rsidRDefault="00330E13" w:rsidP="0093643F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5A2D9807" w14:textId="77777777" w:rsidR="00761778" w:rsidRPr="0093643F" w:rsidRDefault="00761778" w:rsidP="0093643F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bCs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222E1F0F" w14:textId="47FF53BD" w:rsidR="00761778" w:rsidRPr="0093643F" w:rsidRDefault="00330E13" w:rsidP="0093643F">
                  <w:pPr>
                    <w:widowControl w:val="0"/>
                    <w:snapToGrid w:val="0"/>
                    <w:jc w:val="both"/>
                    <w:rPr>
                      <w:bCs/>
                    </w:rPr>
                  </w:pPr>
                  <w:r w:rsidRPr="0093643F">
                    <w:rPr>
                      <w:rFonts w:ascii="Cambria Math" w:hAnsi="Cambria Math" w:cs="Cambria Math"/>
                      <w:bCs/>
                    </w:rPr>
                    <w:t>⊗</w:t>
                  </w:r>
                </w:p>
              </w:tc>
              <w:tc>
                <w:tcPr>
                  <w:tcW w:w="2684" w:type="dxa"/>
                  <w:shd w:val="clear" w:color="auto" w:fill="auto"/>
                </w:tcPr>
                <w:p w14:paraId="5E6A461C" w14:textId="26481751" w:rsidR="00761778" w:rsidRPr="0093643F" w:rsidRDefault="00761778" w:rsidP="0093643F">
                  <w:pPr>
                    <w:widowControl w:val="0"/>
                    <w:jc w:val="both"/>
                  </w:pPr>
                  <w:r w:rsidRPr="0093643F">
                    <w:rPr>
                      <w:bCs/>
                    </w:rPr>
                    <w:t>verifiche alla lavagna</w:t>
                  </w:r>
                  <w:r w:rsidR="0093643F">
                    <w:rPr>
                      <w:bCs/>
                    </w:rPr>
                    <w:t xml:space="preserve"> quando possibile</w:t>
                  </w:r>
                </w:p>
              </w:tc>
            </w:tr>
            <w:bookmarkStart w:id="3" w:name="Controllo2"/>
            <w:tr w:rsidR="00761778" w:rsidRPr="0093643F" w14:paraId="2B500FA9" w14:textId="77777777" w:rsidTr="00AE4439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49453557" w14:textId="77777777" w:rsidR="00761778" w:rsidRPr="0093643F" w:rsidRDefault="00761778" w:rsidP="0093643F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bCs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3643F">
                    <w:instrText xml:space="preserve"> FORMCHECKBOX </w:instrText>
                  </w:r>
                  <w:r w:rsidR="00E117DE">
                    <w:rPr>
                      <w:bCs/>
                    </w:rPr>
                  </w:r>
                  <w:r w:rsidR="00E117DE">
                    <w:rPr>
                      <w:bCs/>
                    </w:rPr>
                    <w:fldChar w:fldCharType="separate"/>
                  </w:r>
                  <w:r w:rsidRPr="0093643F">
                    <w:rPr>
                      <w:bCs/>
                    </w:rPr>
                    <w:fldChar w:fldCharType="end"/>
                  </w:r>
                  <w:bookmarkEnd w:id="3"/>
                </w:p>
              </w:tc>
              <w:tc>
                <w:tcPr>
                  <w:tcW w:w="2752" w:type="dxa"/>
                  <w:shd w:val="clear" w:color="auto" w:fill="auto"/>
                </w:tcPr>
                <w:p w14:paraId="7F1C1D06" w14:textId="77777777" w:rsidR="00761778" w:rsidRPr="0093643F" w:rsidRDefault="00761778" w:rsidP="0093643F">
                  <w:pPr>
                    <w:widowControl w:val="0"/>
                    <w:jc w:val="both"/>
                  </w:pPr>
                  <w:r w:rsidRPr="0093643F">
                    <w:rPr>
                      <w:color w:val="00000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749267E3" w14:textId="77A7A049" w:rsidR="00761778" w:rsidRPr="0093643F" w:rsidRDefault="00330E13" w:rsidP="0093643F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  <w:r w:rsidR="00761778" w:rsidRPr="0093643F"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2FA86148" w14:textId="77777777" w:rsidR="00761778" w:rsidRPr="0093643F" w:rsidRDefault="00761778" w:rsidP="0093643F">
                  <w:pPr>
                    <w:widowControl w:val="0"/>
                    <w:jc w:val="both"/>
                  </w:pPr>
                  <w:r w:rsidRPr="0093643F">
                    <w:rPr>
                      <w:color w:val="000000"/>
                    </w:rPr>
                    <w:t>dialogo</w:t>
                  </w:r>
                </w:p>
              </w:tc>
              <w:bookmarkStart w:id="4" w:name="Controllo6"/>
              <w:tc>
                <w:tcPr>
                  <w:tcW w:w="506" w:type="dxa"/>
                  <w:shd w:val="clear" w:color="auto" w:fill="auto"/>
                </w:tcPr>
                <w:p w14:paraId="69A8DDB2" w14:textId="77777777" w:rsidR="00761778" w:rsidRPr="0093643F" w:rsidRDefault="00761778" w:rsidP="0093643F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bCs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3643F">
                    <w:instrText xml:space="preserve"> FORMCHECKBOX </w:instrText>
                  </w:r>
                  <w:r w:rsidR="00E117DE">
                    <w:rPr>
                      <w:bCs/>
                    </w:rPr>
                  </w:r>
                  <w:r w:rsidR="00E117DE">
                    <w:rPr>
                      <w:bCs/>
                    </w:rPr>
                    <w:fldChar w:fldCharType="separate"/>
                  </w:r>
                  <w:r w:rsidRPr="0093643F">
                    <w:rPr>
                      <w:bCs/>
                    </w:rPr>
                    <w:fldChar w:fldCharType="end"/>
                  </w:r>
                  <w:bookmarkEnd w:id="4"/>
                </w:p>
              </w:tc>
              <w:tc>
                <w:tcPr>
                  <w:tcW w:w="2684" w:type="dxa"/>
                  <w:shd w:val="clear" w:color="auto" w:fill="auto"/>
                </w:tcPr>
                <w:p w14:paraId="0E4DEE01" w14:textId="77777777" w:rsidR="00761778" w:rsidRPr="0093643F" w:rsidRDefault="00761778" w:rsidP="0093643F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color w:val="000000"/>
                    </w:rPr>
                    <w:t>Altro ______</w:t>
                  </w:r>
                </w:p>
                <w:p w14:paraId="5EB044E6" w14:textId="77777777" w:rsidR="00761778" w:rsidRPr="0093643F" w:rsidRDefault="00761778" w:rsidP="0093643F">
                  <w:pPr>
                    <w:widowControl w:val="0"/>
                    <w:jc w:val="both"/>
                    <w:rPr>
                      <w:bCs/>
                    </w:rPr>
                  </w:pPr>
                </w:p>
              </w:tc>
            </w:tr>
          </w:tbl>
          <w:p w14:paraId="397593A5" w14:textId="77777777" w:rsidR="00761778" w:rsidRPr="0093643F" w:rsidRDefault="00761778" w:rsidP="0093643F"/>
        </w:tc>
      </w:tr>
    </w:tbl>
    <w:p w14:paraId="250A2A5B" w14:textId="77777777" w:rsidR="00761778" w:rsidRPr="0093643F" w:rsidRDefault="00761778" w:rsidP="00761778"/>
    <w:p w14:paraId="00DFDE2A" w14:textId="140D623F" w:rsidR="00761778" w:rsidRPr="0093643F" w:rsidRDefault="00761778" w:rsidP="00202387">
      <w:pPr>
        <w:pStyle w:val="Default"/>
        <w:rPr>
          <w:rFonts w:ascii="Times New Roman" w:hAnsi="Times New Roman" w:cs="Times New Roman"/>
        </w:rPr>
      </w:pPr>
      <w:r w:rsidRPr="0093643F">
        <w:rPr>
          <w:rFonts w:ascii="Times New Roman" w:hAnsi="Times New Roman" w:cs="Times New Roman"/>
          <w:b/>
          <w:i/>
        </w:rPr>
        <w:t>LIVELLI DI PROFITTO IN INGRESSO – ARGOMENTI</w:t>
      </w:r>
      <w:r w:rsidR="00202387" w:rsidRPr="0093643F">
        <w:rPr>
          <w:rFonts w:ascii="Times New Roman" w:hAnsi="Times New Roman" w:cs="Times New Roman"/>
          <w:b/>
          <w:i/>
        </w:rPr>
        <w:t>: calcolo algebrico e prodotti notevoli, equazioni e problemi di 1° grado, equazioni di 2° grado, sistemi lineari, rappresentazione di punti, riconoscimento figur</w:t>
      </w:r>
      <w:r w:rsidR="00D16C8B">
        <w:rPr>
          <w:rFonts w:ascii="Times New Roman" w:hAnsi="Times New Roman" w:cs="Times New Roman"/>
          <w:b/>
          <w:i/>
        </w:rPr>
        <w:t>e</w:t>
      </w:r>
      <w:r w:rsidR="00202387" w:rsidRPr="0093643F">
        <w:rPr>
          <w:rFonts w:ascii="Times New Roman" w:hAnsi="Times New Roman" w:cs="Times New Roman"/>
          <w:b/>
          <w:i/>
        </w:rPr>
        <w:t xml:space="preserve"> geometriche e proprietà triangolo rettangolo.</w:t>
      </w:r>
    </w:p>
    <w:p w14:paraId="275AA45C" w14:textId="77777777" w:rsidR="00761778" w:rsidRPr="0093643F" w:rsidRDefault="00761778" w:rsidP="00761778">
      <w:pPr>
        <w:pStyle w:val="Default"/>
        <w:rPr>
          <w:rFonts w:ascii="Times New Roman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32"/>
        <w:gridCol w:w="1332"/>
        <w:gridCol w:w="1389"/>
        <w:gridCol w:w="1333"/>
        <w:gridCol w:w="1576"/>
        <w:gridCol w:w="1333"/>
        <w:gridCol w:w="1333"/>
      </w:tblGrid>
      <w:tr w:rsidR="00EB6719" w:rsidRPr="0093643F" w14:paraId="57C54314" w14:textId="647CA68B" w:rsidTr="00EB6719">
        <w:trPr>
          <w:trHeight w:val="411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0329D" w14:textId="77777777" w:rsidR="007A0AAC" w:rsidRPr="0093643F" w:rsidRDefault="007A0AAC" w:rsidP="0093643F">
            <w:pPr>
              <w:jc w:val="both"/>
            </w:pPr>
            <w:r w:rsidRPr="0093643F">
              <w:t>1° Livello</w:t>
            </w:r>
          </w:p>
          <w:p w14:paraId="1482AA89" w14:textId="5F46F671" w:rsidR="007A0AAC" w:rsidRPr="0093643F" w:rsidRDefault="007A0AAC" w:rsidP="0093643F">
            <w:pPr>
              <w:jc w:val="both"/>
            </w:pPr>
            <w:r w:rsidRPr="0093643F">
              <w:t>&gt; 7,4</w:t>
            </w:r>
          </w:p>
          <w:p w14:paraId="73D4FE5E" w14:textId="10083FCA" w:rsidR="007A0AAC" w:rsidRPr="0093643F" w:rsidRDefault="007A0AAC" w:rsidP="0093643F">
            <w:pPr>
              <w:jc w:val="both"/>
            </w:pPr>
            <w:r w:rsidRPr="0093643F">
              <w:t>(ottimo)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F499E" w14:textId="77777777" w:rsidR="007A0AAC" w:rsidRPr="0093643F" w:rsidRDefault="007A0AAC" w:rsidP="0093643F">
            <w:pPr>
              <w:jc w:val="both"/>
            </w:pPr>
            <w:r w:rsidRPr="0093643F">
              <w:t>2° Livello</w:t>
            </w:r>
          </w:p>
          <w:p w14:paraId="2A281AC6" w14:textId="204D24BD" w:rsidR="007A0AAC" w:rsidRPr="0093643F" w:rsidRDefault="007A0AAC" w:rsidP="0093643F">
            <w:pPr>
              <w:jc w:val="both"/>
            </w:pPr>
            <w:r w:rsidRPr="0093643F">
              <w:t>da 6,5 a 7,4</w:t>
            </w:r>
          </w:p>
          <w:p w14:paraId="5F97F8BE" w14:textId="083A5CBC" w:rsidR="007A0AAC" w:rsidRPr="0093643F" w:rsidRDefault="007A0AAC" w:rsidP="0093643F">
            <w:pPr>
              <w:jc w:val="both"/>
            </w:pPr>
            <w:r w:rsidRPr="0093643F">
              <w:t>(buono)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E708E" w14:textId="77777777" w:rsidR="007A0AAC" w:rsidRPr="0093643F" w:rsidRDefault="007A0AAC" w:rsidP="0093643F">
            <w:pPr>
              <w:jc w:val="both"/>
            </w:pPr>
            <w:r w:rsidRPr="0093643F">
              <w:t>3° Livello</w:t>
            </w:r>
          </w:p>
          <w:p w14:paraId="64A0E820" w14:textId="77777777" w:rsidR="007A0AAC" w:rsidRPr="0093643F" w:rsidRDefault="007A0AAC" w:rsidP="0093643F">
            <w:pPr>
              <w:jc w:val="both"/>
            </w:pPr>
            <w:r w:rsidRPr="0093643F">
              <w:t>da 5,5 a 6,4</w:t>
            </w:r>
          </w:p>
          <w:p w14:paraId="0BF60D16" w14:textId="3C4E6069" w:rsidR="007A0AAC" w:rsidRPr="0093643F" w:rsidRDefault="007A0AAC" w:rsidP="0093643F">
            <w:pPr>
              <w:jc w:val="both"/>
            </w:pPr>
            <w:r w:rsidRPr="0093643F">
              <w:t>(sufficiente)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0C953" w14:textId="77777777" w:rsidR="007A0AAC" w:rsidRPr="0093643F" w:rsidRDefault="007A0AAC" w:rsidP="0093643F">
            <w:pPr>
              <w:jc w:val="both"/>
            </w:pPr>
            <w:r w:rsidRPr="0093643F">
              <w:t>4° Livello</w:t>
            </w:r>
          </w:p>
          <w:p w14:paraId="1118682C" w14:textId="77777777" w:rsidR="007A0AAC" w:rsidRPr="0093643F" w:rsidRDefault="007A0AAC" w:rsidP="0093643F">
            <w:pPr>
              <w:jc w:val="both"/>
            </w:pPr>
            <w:r w:rsidRPr="0093643F">
              <w:t>da 4,5 a 5,4</w:t>
            </w:r>
          </w:p>
          <w:p w14:paraId="70610C90" w14:textId="1579C67A" w:rsidR="007A0AAC" w:rsidRPr="0093643F" w:rsidRDefault="007A0AAC" w:rsidP="0093643F">
            <w:pPr>
              <w:jc w:val="both"/>
            </w:pPr>
            <w:r w:rsidRPr="0093643F">
              <w:t>(mediocre)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BF370" w14:textId="77777777" w:rsidR="007A0AAC" w:rsidRPr="0093643F" w:rsidRDefault="007A0AAC" w:rsidP="0093643F">
            <w:pPr>
              <w:jc w:val="both"/>
            </w:pPr>
            <w:r w:rsidRPr="0093643F">
              <w:t>5° Livello</w:t>
            </w:r>
          </w:p>
          <w:p w14:paraId="6F26E4BB" w14:textId="04FF2735" w:rsidR="007A0AAC" w:rsidRPr="0093643F" w:rsidRDefault="007A0AAC" w:rsidP="0093643F">
            <w:pPr>
              <w:jc w:val="both"/>
            </w:pPr>
            <w:r w:rsidRPr="0093643F">
              <w:t>&lt;</w:t>
            </w:r>
            <w:r w:rsidR="00935588" w:rsidRPr="0093643F">
              <w:t>4,5</w:t>
            </w:r>
          </w:p>
          <w:p w14:paraId="4221B9FE" w14:textId="366B4FB3" w:rsidR="007A0AAC" w:rsidRPr="0093643F" w:rsidRDefault="007A0AAC" w:rsidP="0093643F">
            <w:pPr>
              <w:jc w:val="both"/>
            </w:pPr>
            <w:r w:rsidRPr="0093643F">
              <w:t>(insufficiente)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91A05" w14:textId="77777777" w:rsidR="007A0AAC" w:rsidRPr="0093643F" w:rsidRDefault="007A0AAC" w:rsidP="0093643F">
            <w:pPr>
              <w:jc w:val="both"/>
            </w:pPr>
            <w:r w:rsidRPr="0093643F">
              <w:t>6° Livello</w:t>
            </w:r>
          </w:p>
          <w:p w14:paraId="6397F600" w14:textId="77777777" w:rsidR="007A0AAC" w:rsidRPr="0093643F" w:rsidRDefault="007A0AAC" w:rsidP="0093643F">
            <w:pPr>
              <w:jc w:val="both"/>
            </w:pPr>
            <w:r w:rsidRPr="0093643F">
              <w:t>NC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0242" w14:textId="07B0D2C5" w:rsidR="007A0AAC" w:rsidRPr="0093643F" w:rsidRDefault="007A0AAC" w:rsidP="0093643F">
            <w:pPr>
              <w:jc w:val="both"/>
            </w:pPr>
            <w:r w:rsidRPr="0093643F">
              <w:t>ASSENTI</w:t>
            </w:r>
          </w:p>
        </w:tc>
      </w:tr>
      <w:tr w:rsidR="00EB6719" w:rsidRPr="0093643F" w14:paraId="3F086D95" w14:textId="3D7956B3" w:rsidTr="00EB6719">
        <w:trPr>
          <w:trHeight w:val="619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3994B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45AB3161" w14:textId="79E7B910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935588" w:rsidRPr="0093643F">
              <w:t xml:space="preserve"> 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8A3CF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53922B48" w14:textId="5CBCC73A" w:rsidR="007A0AAC" w:rsidRPr="0093643F" w:rsidRDefault="007A0AAC" w:rsidP="007A0AAC">
            <w:pPr>
              <w:jc w:val="center"/>
            </w:pPr>
            <w:r w:rsidRPr="0093643F">
              <w:t xml:space="preserve">N. </w:t>
            </w:r>
            <w:r w:rsidR="00073B0B">
              <w:t>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1D297" w14:textId="77777777" w:rsidR="00935588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29934937" w14:textId="5582A9D7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935588" w:rsidRPr="0093643F">
              <w:t xml:space="preserve"> </w:t>
            </w:r>
            <w:r w:rsidR="00073B0B">
              <w:t>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14918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126C9794" w14:textId="3C1DEB3E" w:rsidR="007A0AAC" w:rsidRPr="0093643F" w:rsidRDefault="007A0AAC" w:rsidP="007A0AAC">
            <w:pPr>
              <w:jc w:val="center"/>
            </w:pPr>
            <w:r w:rsidRPr="0093643F">
              <w:t xml:space="preserve">N. </w:t>
            </w:r>
            <w:r w:rsidR="001D34AC">
              <w:t>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3B388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6AFFBF03" w14:textId="0C786958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EB6719" w:rsidRPr="0093643F">
              <w:t xml:space="preserve"> </w:t>
            </w:r>
            <w:r w:rsidR="00073B0B">
              <w:t>13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9CE33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704FC368" w14:textId="4C65C008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373B52">
              <w:t xml:space="preserve"> </w:t>
            </w:r>
            <w:r w:rsidR="00073B0B">
              <w:t>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8103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72FFD7C2" w14:textId="6116DCE4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EB6719" w:rsidRPr="0093643F">
              <w:t xml:space="preserve"> </w:t>
            </w:r>
            <w:r w:rsidR="00073B0B">
              <w:t>8</w:t>
            </w:r>
          </w:p>
        </w:tc>
      </w:tr>
      <w:tr w:rsidR="00EB6719" w:rsidRPr="0093643F" w14:paraId="4CD7E97D" w14:textId="5C05194C" w:rsidTr="00EB6719">
        <w:trPr>
          <w:trHeight w:val="301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0D042" w14:textId="0692C790" w:rsidR="007A0AAC" w:rsidRPr="0093643F" w:rsidRDefault="00935588" w:rsidP="00073B0B">
            <w:pPr>
              <w:jc w:val="center"/>
            </w:pPr>
            <w:r w:rsidRPr="0093643F">
              <w:t>0,0</w:t>
            </w:r>
            <w:r w:rsidR="001D34AC">
              <w:t xml:space="preserve"> 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259BB" w14:textId="0A6C56EA" w:rsidR="007A0AAC" w:rsidRPr="0093643F" w:rsidRDefault="00073B0B" w:rsidP="001E71C4">
            <w:pPr>
              <w:jc w:val="center"/>
            </w:pPr>
            <w:r w:rsidRPr="0093643F">
              <w:t>0,0</w:t>
            </w:r>
            <w:r>
              <w:t xml:space="preserve"> </w:t>
            </w:r>
            <w:r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92809" w14:textId="794F07F3" w:rsidR="007A0AAC" w:rsidRPr="0093643F" w:rsidRDefault="00073B0B" w:rsidP="001E71C4">
            <w:pPr>
              <w:jc w:val="center"/>
            </w:pPr>
            <w:r>
              <w:t>6,9</w:t>
            </w:r>
            <w:r w:rsidR="001D34AC">
              <w:t xml:space="preserve"> 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1B796" w14:textId="6E2D6350" w:rsidR="007A0AAC" w:rsidRPr="0093643F" w:rsidRDefault="00073B0B" w:rsidP="00E35FCF">
            <w:pPr>
              <w:jc w:val="center"/>
            </w:pPr>
            <w:r>
              <w:t>17,3</w:t>
            </w:r>
            <w:r w:rsidR="001D34AC">
              <w:t xml:space="preserve"> 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CD8EC" w14:textId="5516993D" w:rsidR="007A0AAC" w:rsidRPr="0093643F" w:rsidRDefault="00073B0B" w:rsidP="00E35FCF">
            <w:pPr>
              <w:jc w:val="center"/>
            </w:pPr>
            <w:r>
              <w:t>44</w:t>
            </w:r>
            <w:r w:rsidR="001D34AC">
              <w:t>,</w:t>
            </w:r>
            <w:r>
              <w:t>8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AB113" w14:textId="67F0F747" w:rsidR="007A0AAC" w:rsidRPr="0093643F" w:rsidRDefault="00073B0B" w:rsidP="00E35FCF">
            <w:pPr>
              <w:jc w:val="center"/>
            </w:pPr>
            <w:r>
              <w:t>3</w:t>
            </w:r>
            <w:r w:rsidR="00935588" w:rsidRPr="0093643F">
              <w:t>,</w:t>
            </w:r>
            <w:r>
              <w:t>4</w:t>
            </w:r>
            <w:r w:rsidR="00191D19">
              <w:t xml:space="preserve"> 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6122" w14:textId="66E0B7C2" w:rsidR="007A0AAC" w:rsidRPr="0093643F" w:rsidRDefault="001D34AC" w:rsidP="00E35FCF">
            <w:pPr>
              <w:jc w:val="center"/>
            </w:pPr>
            <w:r>
              <w:t>2</w:t>
            </w:r>
            <w:r w:rsidR="00073B0B">
              <w:t>7</w:t>
            </w:r>
            <w:r>
              <w:t>,</w:t>
            </w:r>
            <w:r w:rsidR="00073B0B">
              <w:t>6</w:t>
            </w:r>
            <w:r w:rsidR="00191D19">
              <w:t xml:space="preserve"> </w:t>
            </w:r>
            <w:r>
              <w:t>%</w:t>
            </w:r>
          </w:p>
        </w:tc>
      </w:tr>
    </w:tbl>
    <w:p w14:paraId="2445D425" w14:textId="77777777" w:rsidR="00373B52" w:rsidRDefault="00373B52" w:rsidP="0093643F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u w:val="single"/>
        </w:rPr>
      </w:pPr>
    </w:p>
    <w:p w14:paraId="2643251B" w14:textId="77777777" w:rsidR="00073B0B" w:rsidRDefault="00073B0B" w:rsidP="00667F66">
      <w:pPr>
        <w:pStyle w:val="Corpotesto"/>
        <w:spacing w:before="189"/>
        <w:ind w:right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L’asse matematico ha l’obiettivo di far acquisire allo studente le competenze necessarie ad affrontare razionalmente problemi 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situazioni della vita reale, ad arricchire il patrimonio culturale personale e a progredire negli studi. La competenza matematica,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che non si esaurisce nel sapere disciplinare specifico e neppure riguarda soltanto gli ambiti operativi di riferimento, consiste nel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padroneggiare il tessuto concettuale della matematica e i processi di astrazione e di </w:t>
      </w:r>
      <w:r>
        <w:rPr>
          <w:rFonts w:ascii="Times New Roman" w:hAnsi="Times New Roman"/>
        </w:rPr>
        <w:lastRenderedPageBreak/>
        <w:t>formalizzazione, nel cogliere i caratteri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distintivi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vari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linguaggi,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nell’attitudine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riesaminare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criticamente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 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sistemare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logicamente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conoscenze apprese.</w:t>
      </w:r>
    </w:p>
    <w:p w14:paraId="78F34C14" w14:textId="77777777" w:rsidR="00073B0B" w:rsidRDefault="00073B0B" w:rsidP="00667F66">
      <w:pPr>
        <w:pStyle w:val="Corpotesto"/>
        <w:spacing w:before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Essa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comporta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capacità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utilizzare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strategie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che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sono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proprie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del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pensiero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razionale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negli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aspetti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dialettici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algoritmici,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organizzare e valutare adeguatamente informazioni qualitative e quantitative, di dominare situazioni problematiche progettando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costruendo per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esse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modelli di spiegazione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di soluzione.</w:t>
      </w:r>
    </w:p>
    <w:p w14:paraId="28BAA237" w14:textId="5F1470FD" w:rsidR="00073B0B" w:rsidRDefault="00073B0B" w:rsidP="00667F66">
      <w:pPr>
        <w:pStyle w:val="Corpotesto"/>
        <w:spacing w:before="15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Finalità dell’asse matematico è l’acquisizione a conclusione dell’indirizzo di istituto professionale delle conoscenze e abilità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necessarie a riconoscere la coerenza e il legame logico tra proposizioni di un determinato ambito e sviluppare dimostrazioni, ad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affrontare situazioni problematiche in contesti diversi avvalendosi dei modelli e degli strumenti matematici più adeguati, 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interpretare e formalizzare situazioni geometriche spaziali, a cogliere il valore sociale e storico della matematica e riconoscerne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contributo allo sviluppo delle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Scienze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della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Cultura.</w:t>
      </w:r>
    </w:p>
    <w:p w14:paraId="2E3F7733" w14:textId="77777777" w:rsidR="00E134DA" w:rsidRDefault="00E134DA" w:rsidP="00667F66">
      <w:pPr>
        <w:pStyle w:val="Corpotesto"/>
        <w:spacing w:before="159"/>
        <w:jc w:val="both"/>
        <w:rPr>
          <w:rFonts w:ascii="Times New Roman" w:hAnsi="Times New Roman"/>
        </w:rPr>
      </w:pPr>
    </w:p>
    <w:p w14:paraId="4A7C905B" w14:textId="77777777" w:rsidR="0093643F" w:rsidRPr="0093643F" w:rsidRDefault="0093643F" w:rsidP="00073B0B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</w:rPr>
      </w:pPr>
      <w:r w:rsidRPr="0093643F">
        <w:rPr>
          <w:rFonts w:ascii="Times New Roman" w:hAnsi="Times New Roman" w:cs="Times New Roman"/>
          <w:b/>
          <w:bCs/>
          <w:u w:val="single"/>
        </w:rPr>
        <w:t>2. QUADRO DEGLI OBIETTIVI DI COMPETENZA</w:t>
      </w:r>
    </w:p>
    <w:p w14:paraId="27BAC482" w14:textId="5D900586" w:rsidR="0093643F" w:rsidRPr="00A41158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In base alla Direttiva Ministeriale n.5/2012 sono state definite le </w:t>
      </w:r>
      <w:r w:rsidRPr="00A41158">
        <w:rPr>
          <w:rFonts w:ascii="Times New Roman" w:hAnsi="Times New Roman" w:cs="Times New Roman"/>
          <w:bCs/>
          <w:i/>
          <w:iCs/>
        </w:rPr>
        <w:t>"Linee Guida"</w:t>
      </w:r>
      <w:r w:rsidRPr="00A41158">
        <w:rPr>
          <w:rFonts w:ascii="Times New Roman" w:hAnsi="Times New Roman" w:cs="Times New Roman"/>
          <w:bCs/>
        </w:rPr>
        <w:t> per il secondo biennio e il quinto anno per i gli Istituti Professionali in base alle quali:</w:t>
      </w:r>
    </w:p>
    <w:p w14:paraId="431173B6" w14:textId="77777777" w:rsidR="0093643F" w:rsidRPr="00A41158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il docente di “Matematica” concorre a far conseguire allo studente, al termine del percorso quinquennale di istruzione professionale, i seguenti risultati di apprendimento relativi al profilo educativo, culturale e professionale: 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e delle invenzioni tecnologiche.</w:t>
      </w:r>
    </w:p>
    <w:p w14:paraId="0F90E7B5" w14:textId="77777777" w:rsidR="0093643F" w:rsidRPr="00A41158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Sono state definite quindi le: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9"/>
        <w:gridCol w:w="4809"/>
      </w:tblGrid>
      <w:tr w:rsidR="0093643F" w:rsidRPr="0093643F" w14:paraId="1F1E7B91" w14:textId="77777777" w:rsidTr="00A41158">
        <w:trPr>
          <w:trHeight w:val="1875"/>
        </w:trPr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5D562" w14:textId="1C05BFE3" w:rsidR="0093643F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3643F">
              <w:rPr>
                <w:rFonts w:ascii="Times New Roman" w:hAnsi="Times New Roman" w:cs="Times New Roman"/>
                <w:b/>
                <w:bCs/>
                <w:u w:val="single"/>
              </w:rPr>
              <w:t>Competenze di base a conclusione del quinto anno:</w:t>
            </w:r>
          </w:p>
          <w:p w14:paraId="71A7E724" w14:textId="77777777" w:rsidR="0093643F" w:rsidRPr="00A41158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Cs/>
              </w:rPr>
            </w:pPr>
            <w:r w:rsidRPr="00A41158">
              <w:rPr>
                <w:rFonts w:ascii="Times New Roman" w:hAnsi="Times New Roman" w:cs="Times New Roman"/>
                <w:bCs/>
              </w:rPr>
              <w:t>I risultati di apprendimento sopra riportati in esito al percorso quinquennale costituiscono il riferimento delle attività didattiche della</w:t>
            </w:r>
          </w:p>
          <w:p w14:paraId="515B486A" w14:textId="77777777" w:rsidR="0093643F" w:rsidRPr="00A41158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Cs/>
              </w:rPr>
            </w:pPr>
            <w:r w:rsidRPr="00A41158">
              <w:rPr>
                <w:rFonts w:ascii="Times New Roman" w:hAnsi="Times New Roman" w:cs="Times New Roman"/>
                <w:bCs/>
              </w:rPr>
              <w:t>disciplina nel secondo biennio e quinto anno. La disciplina, nell’ambito della programmazione del Consiglio di classe, concorre in particolare al raggiungimento dei seguenti risultati di apprendimento espressi in termini di competenza:</w:t>
            </w:r>
          </w:p>
          <w:p w14:paraId="35F5D98F" w14:textId="77777777" w:rsidR="0093643F" w:rsidRPr="0093643F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</w:rPr>
            </w:pPr>
            <w:r w:rsidRPr="00A41158">
              <w:rPr>
                <w:rFonts w:ascii="Times New Roman" w:hAnsi="Times New Roman" w:cs="Times New Roman"/>
                <w:bCs/>
              </w:rPr>
              <w:br/>
            </w:r>
            <w:r w:rsidRPr="0093643F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80EA1" w14:textId="2C6303FF" w:rsidR="0093643F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41158">
              <w:rPr>
                <w:rFonts w:ascii="Times New Roman" w:hAnsi="Times New Roman" w:cs="Times New Roman"/>
                <w:b/>
                <w:u w:val="single"/>
              </w:rPr>
              <w:t>ASSE MATEMATICO</w:t>
            </w:r>
          </w:p>
          <w:p w14:paraId="6D9D1C62" w14:textId="77777777" w:rsidR="00A41158" w:rsidRP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  <w:p w14:paraId="7C53F078" w14:textId="7A541772" w:rsidR="00A41158" w:rsidRDefault="0093643F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M1.</w:t>
            </w:r>
            <w:r w:rsidR="00A41158"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Utilizzare le reti e gli strumenti </w:t>
            </w:r>
          </w:p>
          <w:p w14:paraId="391E91C4" w14:textId="241F6FE3" w:rsidR="00A41158" w:rsidRDefault="00A41158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informatici nelle attività di studio, 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  <w:p w14:paraId="04CE1C25" w14:textId="78CFFB3F" w:rsidR="0093643F" w:rsidRDefault="00A41158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>ricerca e approfondimento</w:t>
            </w:r>
          </w:p>
          <w:p w14:paraId="5DE6A735" w14:textId="77777777" w:rsidR="00667F66" w:rsidRPr="00A41158" w:rsidRDefault="00667F66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  <w:p w14:paraId="1E5104CF" w14:textId="35CD14DD" w:rsidR="00A41158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M2.</w:t>
            </w:r>
            <w:r w:rsidR="00A41158"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Comprendere e utilizzare i </w:t>
            </w:r>
            <w:r w:rsidR="00A41158">
              <w:rPr>
                <w:rFonts w:ascii="Times New Roman" w:hAnsi="Times New Roman" w:cs="Times New Roman"/>
              </w:rPr>
              <w:t xml:space="preserve"> </w:t>
            </w:r>
          </w:p>
          <w:p w14:paraId="229880DA" w14:textId="2B80C18C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principali concetti relativi </w:t>
            </w:r>
          </w:p>
          <w:p w14:paraId="1BDE05CA" w14:textId="651FAEDE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>all'economia,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3643F" w:rsidRPr="00A41158">
              <w:rPr>
                <w:rFonts w:ascii="Times New Roman" w:hAnsi="Times New Roman" w:cs="Times New Roman"/>
              </w:rPr>
              <w:t xml:space="preserve">all'organizzazione,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F6FDC6" w14:textId="5957C2A6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allo svolgimento dei processi </w:t>
            </w:r>
          </w:p>
          <w:p w14:paraId="721A6538" w14:textId="74A977E3" w:rsidR="0093643F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>produttivi e dei servizi</w:t>
            </w:r>
          </w:p>
          <w:p w14:paraId="2469454A" w14:textId="77777777" w:rsidR="00667F66" w:rsidRPr="00A41158" w:rsidRDefault="00667F66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  <w:p w14:paraId="05812F02" w14:textId="2AF6683C" w:rsidR="00A41158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M3.</w:t>
            </w:r>
            <w:r w:rsidR="00A41158"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Utilizzare i concetti fondamentali </w:t>
            </w:r>
          </w:p>
          <w:p w14:paraId="242DDA4F" w14:textId="46A9E833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strumenti degli assi culturali per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5CD6E45E" w14:textId="7F3DB79A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comprendere la realtà ed operare in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9AA14DE" w14:textId="71AAE094" w:rsidR="0093643F" w:rsidRP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>campi applicativi</w:t>
            </w:r>
          </w:p>
          <w:p w14:paraId="00B0F11C" w14:textId="77777777" w:rsidR="0093643F" w:rsidRPr="0093643F" w:rsidRDefault="0093643F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14:paraId="0822E424" w14:textId="62B00D3D" w:rsidR="00AE4439" w:rsidRDefault="00AE4439">
      <w:r>
        <w:br w:type="page"/>
      </w:r>
    </w:p>
    <w:p w14:paraId="16F8C397" w14:textId="5DFF5197" w:rsidR="00AE4439" w:rsidRDefault="00AE4439" w:rsidP="00AE4439">
      <w:pPr>
        <w:rPr>
          <w:b/>
          <w:bCs/>
          <w:u w:val="single"/>
        </w:rPr>
      </w:pPr>
      <w:r w:rsidRPr="00AE4439">
        <w:rPr>
          <w:b/>
          <w:bCs/>
          <w:u w:val="single"/>
        </w:rPr>
        <w:t>3. COMPETENZE CHIAVE PER L’APPRENDIMENTO PERMANENTE</w:t>
      </w:r>
    </w:p>
    <w:p w14:paraId="26E9EF90" w14:textId="77777777" w:rsidR="00AE4439" w:rsidRPr="00AE4439" w:rsidRDefault="00AE4439" w:rsidP="00AE4439">
      <w:pPr>
        <w:rPr>
          <w:b/>
          <w:bCs/>
          <w:u w:val="single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83"/>
        <w:gridCol w:w="531"/>
        <w:gridCol w:w="1592"/>
        <w:gridCol w:w="5422"/>
      </w:tblGrid>
      <w:tr w:rsidR="00667F66" w:rsidRPr="00BF0903" w14:paraId="6E92E06E" w14:textId="77777777" w:rsidTr="00BF0903">
        <w:trPr>
          <w:trHeight w:val="585"/>
        </w:trPr>
        <w:tc>
          <w:tcPr>
            <w:tcW w:w="0" w:type="auto"/>
            <w:gridSpan w:val="4"/>
            <w:vAlign w:val="center"/>
          </w:tcPr>
          <w:p w14:paraId="015D18CB" w14:textId="77777777" w:rsidR="005331AE" w:rsidRPr="00BF0903" w:rsidRDefault="005331AE" w:rsidP="00BF0903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RACCOMANDAZIONI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3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DEL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5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CONSIGLIO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1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del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6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22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proofErr w:type="spellStart"/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maggio</w:t>
            </w:r>
            <w:proofErr w:type="spellEnd"/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2018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(2018/C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1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89/01)</w:t>
            </w:r>
          </w:p>
          <w:p w14:paraId="34063E5A" w14:textId="273C18CA" w:rsidR="00667F66" w:rsidRPr="00BF0903" w:rsidRDefault="00667F66" w:rsidP="00BF0903">
            <w:pPr>
              <w:pStyle w:val="TableParagraph"/>
              <w:spacing w:before="5" w:line="211" w:lineRule="exact"/>
              <w:ind w:right="4242"/>
              <w:rPr>
                <w:b/>
                <w:sz w:val="24"/>
                <w:szCs w:val="24"/>
              </w:rPr>
            </w:pPr>
          </w:p>
        </w:tc>
      </w:tr>
      <w:tr w:rsidR="00667F66" w:rsidRPr="00BF0903" w14:paraId="5FCE0C83" w14:textId="77777777" w:rsidTr="00E30FEE">
        <w:trPr>
          <w:trHeight w:val="416"/>
        </w:trPr>
        <w:tc>
          <w:tcPr>
            <w:tcW w:w="0" w:type="auto"/>
            <w:gridSpan w:val="3"/>
          </w:tcPr>
          <w:p w14:paraId="13B8BEB8" w14:textId="77777777" w:rsidR="00667F66" w:rsidRPr="00BF0903" w:rsidRDefault="00667F66" w:rsidP="0024386D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1.</w:t>
            </w:r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alfabetica</w:t>
            </w:r>
            <w:proofErr w:type="spellEnd"/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funzionale</w:t>
            </w:r>
            <w:proofErr w:type="spellEnd"/>
          </w:p>
        </w:tc>
        <w:tc>
          <w:tcPr>
            <w:tcW w:w="0" w:type="auto"/>
          </w:tcPr>
          <w:p w14:paraId="17C79C90" w14:textId="0C8BAE5A" w:rsidR="00667F66" w:rsidRPr="00BF0903" w:rsidRDefault="00667F66" w:rsidP="00BF0903">
            <w:pPr>
              <w:pStyle w:val="TableParagraph"/>
              <w:ind w:left="110" w:right="172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individuare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comprendere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esprimere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creare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interpretare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concetti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sentimenti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fatti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opinioni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in forma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orale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scritta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utilizzando</w:t>
            </w:r>
            <w:proofErr w:type="spellEnd"/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materiali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visivi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sonori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attingendo</w:t>
            </w:r>
            <w:proofErr w:type="spellEnd"/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varie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discipline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contesti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Essa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implica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l'abilità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comunicare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relazionarsi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efficacemente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con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gli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altri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modo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opportuno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creativo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</w:p>
        </w:tc>
      </w:tr>
      <w:tr w:rsidR="00667F66" w:rsidRPr="00BF0903" w14:paraId="0E271C41" w14:textId="77777777" w:rsidTr="005331AE">
        <w:trPr>
          <w:trHeight w:val="803"/>
        </w:trPr>
        <w:tc>
          <w:tcPr>
            <w:tcW w:w="0" w:type="auto"/>
            <w:gridSpan w:val="3"/>
          </w:tcPr>
          <w:p w14:paraId="7EC2F360" w14:textId="77777777" w:rsidR="00667F66" w:rsidRPr="00BF0903" w:rsidRDefault="00667F66" w:rsidP="0024386D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2.</w:t>
            </w:r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multilinguistica</w:t>
            </w:r>
            <w:proofErr w:type="spellEnd"/>
          </w:p>
        </w:tc>
        <w:tc>
          <w:tcPr>
            <w:tcW w:w="0" w:type="auto"/>
          </w:tcPr>
          <w:p w14:paraId="17FF9866" w14:textId="77777777" w:rsidR="00667F66" w:rsidRPr="00BF0903" w:rsidRDefault="00667F66" w:rsidP="0024386D">
            <w:pPr>
              <w:pStyle w:val="TableParagraph"/>
              <w:ind w:left="110"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utilizzare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diverse lingue in modo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appropriato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ed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efficace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scopo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comunicare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.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linea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massima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essa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condivide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le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abilità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principali</w:t>
            </w:r>
            <w:proofErr w:type="spellEnd"/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con la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alfabetica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linguistiche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comprendono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dimensione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storica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competenze</w:t>
            </w:r>
            <w:proofErr w:type="spellEnd"/>
          </w:p>
          <w:p w14:paraId="43863189" w14:textId="77777777" w:rsidR="00667F66" w:rsidRPr="00BF0903" w:rsidRDefault="00667F66" w:rsidP="0024386D">
            <w:pPr>
              <w:pStyle w:val="TableParagraph"/>
              <w:spacing w:before="13"/>
              <w:ind w:left="110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sz w:val="24"/>
                <w:szCs w:val="24"/>
              </w:rPr>
              <w:t>interculturali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</w:p>
        </w:tc>
      </w:tr>
      <w:tr w:rsidR="00667F66" w:rsidRPr="00BF0903" w14:paraId="1FB56FA4" w14:textId="77777777" w:rsidTr="005331AE">
        <w:trPr>
          <w:trHeight w:val="2301"/>
        </w:trPr>
        <w:tc>
          <w:tcPr>
            <w:tcW w:w="0" w:type="auto"/>
            <w:gridSpan w:val="3"/>
          </w:tcPr>
          <w:p w14:paraId="0D73A808" w14:textId="77777777" w:rsidR="00667F66" w:rsidRPr="00BF0903" w:rsidRDefault="00667F66" w:rsidP="0024386D">
            <w:pPr>
              <w:pStyle w:val="TableParagraph"/>
              <w:ind w:left="112" w:right="88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3.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matematica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scienze</w:t>
            </w:r>
            <w:proofErr w:type="spellEnd"/>
            <w:r w:rsidRPr="00BF0903">
              <w:rPr>
                <w:rFonts w:ascii="Times New Roman"/>
                <w:b/>
                <w:sz w:val="24"/>
                <w:szCs w:val="24"/>
              </w:rPr>
              <w:t>,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tecnologie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ingegneria</w:t>
            </w:r>
            <w:proofErr w:type="spellEnd"/>
          </w:p>
        </w:tc>
        <w:tc>
          <w:tcPr>
            <w:tcW w:w="0" w:type="auto"/>
          </w:tcPr>
          <w:p w14:paraId="2901FA26" w14:textId="77777777" w:rsidR="00667F66" w:rsidRPr="00BF0903" w:rsidRDefault="00667F66" w:rsidP="0024386D">
            <w:pPr>
              <w:pStyle w:val="TableParagraph"/>
              <w:ind w:left="110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matematica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è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sviluppare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applicare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pensiero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comprensione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matematici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per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risolvere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serie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problemi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situazioni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quotidiane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E642F8" w14:textId="77777777" w:rsidR="00667F66" w:rsidRPr="00BF0903" w:rsidRDefault="00667F66" w:rsidP="0024386D">
            <w:pPr>
              <w:pStyle w:val="TableParagraph"/>
              <w:spacing w:before="1"/>
              <w:ind w:left="110" w:right="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scienze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riferisce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spiegare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mondo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ci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circonda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usando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l'insieme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conoscenze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metodologie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comprese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l'osservazione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sperimentazione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per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identificare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le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problematiche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trarre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conclusioni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siano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basate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fatti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empirici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disponibilità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farlo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E06A359" w14:textId="1869573D" w:rsidR="00667F66" w:rsidRPr="00BF0903" w:rsidRDefault="00667F66" w:rsidP="00BF0903">
            <w:pPr>
              <w:pStyle w:val="TableParagraph"/>
              <w:ind w:left="110"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/>
                <w:sz w:val="24"/>
                <w:szCs w:val="24"/>
              </w:rPr>
              <w:t>Le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competenze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tecnologie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ingegneria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sono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applicazioni</w:t>
            </w:r>
            <w:proofErr w:type="spellEnd"/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tali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conoscenze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metodologie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per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dare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risposta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ai</w:t>
            </w:r>
            <w:r w:rsidRPr="00BF0903">
              <w:rPr>
                <w:rFonts w:asci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desideri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ai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bisogni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avvertiti</w:t>
            </w:r>
            <w:proofErr w:type="spellEnd"/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dagli</w:t>
            </w:r>
            <w:proofErr w:type="spellEnd"/>
            <w:r w:rsidRPr="00BF0903">
              <w:rPr>
                <w:rFonts w:asci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esseri</w:t>
            </w:r>
            <w:proofErr w:type="spellEnd"/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umani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  <w:r w:rsidR="00BF0903">
              <w:rPr>
                <w:rFonts w:ascii="Times New Roman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scienze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tecnologie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ingegneria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implica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comprensione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cambiamenti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determinati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dall'attività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umana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della</w:t>
            </w:r>
            <w:proofErr w:type="spellEnd"/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responsabilità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individuale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cittadino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7F66" w:rsidRPr="00BF0903" w14:paraId="086F4E52" w14:textId="77777777" w:rsidTr="005331AE">
        <w:trPr>
          <w:trHeight w:val="1341"/>
        </w:trPr>
        <w:tc>
          <w:tcPr>
            <w:tcW w:w="0" w:type="auto"/>
            <w:gridSpan w:val="3"/>
          </w:tcPr>
          <w:p w14:paraId="0E88A60C" w14:textId="77777777" w:rsidR="00667F66" w:rsidRPr="00BF0903" w:rsidRDefault="00667F66" w:rsidP="0024386D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4.</w:t>
            </w:r>
            <w:r w:rsidRPr="00BF0903">
              <w:rPr>
                <w:rFonts w:asci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digitale</w:t>
            </w:r>
            <w:proofErr w:type="spellEnd"/>
          </w:p>
        </w:tc>
        <w:tc>
          <w:tcPr>
            <w:tcW w:w="0" w:type="auto"/>
          </w:tcPr>
          <w:p w14:paraId="2B56C811" w14:textId="77777777" w:rsidR="00667F66" w:rsidRPr="00BF0903" w:rsidRDefault="00667F66" w:rsidP="0024386D">
            <w:pPr>
              <w:pStyle w:val="TableParagraph"/>
              <w:ind w:left="110" w:right="88" w:hanging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presuppone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l'interesse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per le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tecnologie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il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loro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utilizzo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con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dimestichezza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spirito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critico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responsabile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per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apprendere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lavorare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partecipare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società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. Essa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comprende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l'alfabetizzazione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informatica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comunicazione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collaborazione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l'alfabetizzazione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mediatica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creazione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contenuti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digitali</w:t>
            </w:r>
            <w:proofErr w:type="spellEnd"/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inclusa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programmazione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),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sicurezza</w:t>
            </w:r>
            <w:proofErr w:type="spellEnd"/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compreso</w:t>
            </w:r>
            <w:proofErr w:type="spellEnd"/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l'essere</w:t>
            </w:r>
            <w:proofErr w:type="spellEnd"/>
            <w:r w:rsidRPr="00BF090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agio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nel</w:t>
            </w:r>
            <w:proofErr w:type="spellEnd"/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mondo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digitale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possedere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competenze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relative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cibersicurezza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),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questioni</w:t>
            </w:r>
            <w:proofErr w:type="spellEnd"/>
          </w:p>
          <w:p w14:paraId="3B46065F" w14:textId="77777777" w:rsidR="00667F66" w:rsidRPr="00BF0903" w:rsidRDefault="00667F66" w:rsidP="0024386D">
            <w:pPr>
              <w:pStyle w:val="TableParagraph"/>
              <w:spacing w:before="11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legate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proprietà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intellettuale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risoluzione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problemi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il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pensiero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critico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7F66" w:rsidRPr="00BF0903" w14:paraId="617B3640" w14:textId="77777777" w:rsidTr="005331AE">
        <w:trPr>
          <w:trHeight w:val="1343"/>
        </w:trPr>
        <w:tc>
          <w:tcPr>
            <w:tcW w:w="0" w:type="auto"/>
            <w:gridSpan w:val="3"/>
          </w:tcPr>
          <w:p w14:paraId="311C512B" w14:textId="77777777" w:rsidR="00667F66" w:rsidRPr="00BF0903" w:rsidRDefault="00667F66" w:rsidP="0024386D">
            <w:pPr>
              <w:pStyle w:val="TableParagraph"/>
              <w:ind w:left="112" w:right="468"/>
              <w:rPr>
                <w:rFonts w:ascii="Times New Roman" w:hAnsi="Times New Roman"/>
                <w:b/>
                <w:sz w:val="24"/>
                <w:szCs w:val="24"/>
              </w:rPr>
            </w:pP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personale</w:t>
            </w:r>
            <w:proofErr w:type="spellEnd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sociale</w:t>
            </w:r>
            <w:proofErr w:type="spellEnd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imparare</w:t>
            </w:r>
            <w:proofErr w:type="spellEnd"/>
            <w:r w:rsidRPr="00BF090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imparare</w:t>
            </w:r>
            <w:proofErr w:type="spellEnd"/>
          </w:p>
        </w:tc>
        <w:tc>
          <w:tcPr>
            <w:tcW w:w="0" w:type="auto"/>
          </w:tcPr>
          <w:p w14:paraId="32938C54" w14:textId="03C5B96A" w:rsidR="00667F66" w:rsidRPr="00BF0903" w:rsidRDefault="00667F66" w:rsidP="005331AE">
            <w:pPr>
              <w:pStyle w:val="TableParagraph"/>
              <w:ind w:left="110" w:right="87"/>
              <w:jc w:val="both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consiste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nella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riflettere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sé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stessi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gestire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efficacemente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tempo e le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informazioni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lavorare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con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altri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maniera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costruttiva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 di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mantenersi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resilienti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gestire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 proprio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apprendimento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la propria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carriera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Comprende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far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fronte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all'incertezza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complessità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imparare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gramStart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proofErr w:type="gramEnd"/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imparare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favorire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benessere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fisico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ed</w:t>
            </w:r>
            <w:r w:rsidRPr="00BF090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emotivo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mantenere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salute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fisica</w:t>
            </w:r>
            <w:proofErr w:type="spellEnd"/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mentale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nonché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essere</w:t>
            </w:r>
            <w:proofErr w:type="spellEnd"/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in</w:t>
            </w:r>
            <w:r w:rsidRPr="00BF090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grado</w:t>
            </w:r>
            <w:proofErr w:type="spellEnd"/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condurre</w:t>
            </w:r>
            <w:proofErr w:type="spellEnd"/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vita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attenta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salute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orientata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al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futuro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empatizzare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gestire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il</w:t>
            </w:r>
            <w:r w:rsidR="005331AE"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conflitto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un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contesto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favorevole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inclusivo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</w:p>
        </w:tc>
      </w:tr>
      <w:tr w:rsidR="00BF0903" w:rsidRPr="00BF0903" w14:paraId="3944FFA5" w14:textId="77777777" w:rsidTr="005331AE">
        <w:trPr>
          <w:trHeight w:val="805"/>
        </w:trPr>
        <w:tc>
          <w:tcPr>
            <w:tcW w:w="0" w:type="auto"/>
            <w:tcBorders>
              <w:right w:val="nil"/>
            </w:tcBorders>
          </w:tcPr>
          <w:p w14:paraId="4EDD16E2" w14:textId="7F77B12B" w:rsidR="00667F66" w:rsidRPr="00BF0903" w:rsidRDefault="00667F66" w:rsidP="00BF0903">
            <w:pPr>
              <w:pStyle w:val="TableParagraph"/>
              <w:tabs>
                <w:tab w:val="left" w:pos="522"/>
              </w:tabs>
              <w:ind w:left="112" w:right="113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6.</w:t>
            </w:r>
            <w:r w:rsidR="00BF0903">
              <w:rPr>
                <w:rFonts w:asci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pacing w:val="-1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cittadinanza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12C3A995" w14:textId="77777777" w:rsidR="00667F66" w:rsidRPr="00BF0903" w:rsidRDefault="00667F66" w:rsidP="00BF0903">
            <w:pPr>
              <w:pStyle w:val="TableParagraph"/>
              <w:ind w:left="199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</w:p>
        </w:tc>
        <w:tc>
          <w:tcPr>
            <w:tcW w:w="0" w:type="auto"/>
            <w:tcBorders>
              <w:left w:val="nil"/>
            </w:tcBorders>
          </w:tcPr>
          <w:p w14:paraId="774D658F" w14:textId="77777777" w:rsidR="00667F66" w:rsidRPr="00BF0903" w:rsidRDefault="00667F66" w:rsidP="00BF0903">
            <w:pPr>
              <w:pStyle w:val="TableParagraph"/>
              <w:tabs>
                <w:tab w:val="left" w:pos="1082"/>
              </w:tabs>
              <w:ind w:left="127"/>
              <w:jc w:val="both"/>
              <w:rPr>
                <w:rFonts w:ascii="Times New Roman"/>
                <w:b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materia</w:t>
            </w:r>
            <w:proofErr w:type="spellEnd"/>
            <w:r w:rsidRPr="00BF0903">
              <w:rPr>
                <w:rFonts w:ascii="Times New Roman"/>
                <w:b/>
                <w:sz w:val="24"/>
                <w:szCs w:val="24"/>
              </w:rPr>
              <w:tab/>
              <w:t>di</w:t>
            </w:r>
          </w:p>
        </w:tc>
        <w:tc>
          <w:tcPr>
            <w:tcW w:w="0" w:type="auto"/>
          </w:tcPr>
          <w:p w14:paraId="3B975FDA" w14:textId="538FBABA" w:rsidR="00667F66" w:rsidRPr="00BF0903" w:rsidRDefault="00667F66" w:rsidP="005331AE">
            <w:pPr>
              <w:pStyle w:val="TableParagraph"/>
              <w:ind w:left="110" w:right="603" w:hanging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riferisce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agire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cittadini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responsabili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partecipare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pienamente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vita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civica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sociale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in base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comprensione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delle</w:t>
            </w:r>
            <w:proofErr w:type="spellEnd"/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strutture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concetti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sociali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 economici,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giuridici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politici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oltre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dell'evoluzione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livello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globale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della</w:t>
            </w:r>
            <w:proofErr w:type="spellEnd"/>
            <w:r w:rsidR="005331AE"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sostenibilità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67F66" w:rsidRPr="00BF0903" w14:paraId="1F2D43B8" w14:textId="77777777" w:rsidTr="005331AE">
        <w:trPr>
          <w:trHeight w:val="806"/>
        </w:trPr>
        <w:tc>
          <w:tcPr>
            <w:tcW w:w="0" w:type="auto"/>
            <w:gridSpan w:val="3"/>
          </w:tcPr>
          <w:p w14:paraId="2710216D" w14:textId="77777777" w:rsidR="00667F66" w:rsidRPr="00BF0903" w:rsidRDefault="00667F66" w:rsidP="0024386D">
            <w:pPr>
              <w:pStyle w:val="TableParagraph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7.</w:t>
            </w:r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imprenditoriale</w:t>
            </w:r>
            <w:proofErr w:type="spellEnd"/>
          </w:p>
        </w:tc>
        <w:tc>
          <w:tcPr>
            <w:tcW w:w="0" w:type="auto"/>
          </w:tcPr>
          <w:p w14:paraId="30DF2D30" w14:textId="77777777" w:rsidR="00667F66" w:rsidRPr="00BF0903" w:rsidRDefault="00667F66" w:rsidP="0024386D">
            <w:pPr>
              <w:pStyle w:val="TableParagraph"/>
              <w:ind w:left="110" w:right="6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riferisce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agire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base di idee e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opportunità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 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trasformarle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valori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per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gli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altri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. Si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fonda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creatività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pensiero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critico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risoluzione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 xml:space="preserve">di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problemi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sull'iniziativa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perseveranza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nonché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capacità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lavorare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modalità</w:t>
            </w:r>
            <w:proofErr w:type="spellEnd"/>
          </w:p>
          <w:p w14:paraId="7CD55510" w14:textId="77777777" w:rsidR="00667F66" w:rsidRPr="00BF0903" w:rsidRDefault="00667F66" w:rsidP="0024386D">
            <w:pPr>
              <w:pStyle w:val="TableParagraph"/>
              <w:spacing w:before="10"/>
              <w:ind w:left="110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collaborativa</w:t>
            </w:r>
            <w:proofErr w:type="spellEnd"/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al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fine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programmare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gestire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progetti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che</w:t>
            </w:r>
            <w:proofErr w:type="spellEnd"/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hanno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un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valore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culturale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,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sociale</w:t>
            </w:r>
            <w:proofErr w:type="spellEnd"/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finanziario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>.</w:t>
            </w:r>
          </w:p>
        </w:tc>
      </w:tr>
      <w:tr w:rsidR="00BF0903" w:rsidRPr="00BF0903" w14:paraId="36DB73D3" w14:textId="77777777" w:rsidTr="005331AE">
        <w:trPr>
          <w:trHeight w:val="803"/>
        </w:trPr>
        <w:tc>
          <w:tcPr>
            <w:tcW w:w="0" w:type="auto"/>
            <w:tcBorders>
              <w:right w:val="nil"/>
            </w:tcBorders>
          </w:tcPr>
          <w:p w14:paraId="268BBBE4" w14:textId="081152D9" w:rsidR="00667F66" w:rsidRPr="00BF0903" w:rsidRDefault="00667F66" w:rsidP="0024386D">
            <w:pPr>
              <w:pStyle w:val="TableParagraph"/>
              <w:tabs>
                <w:tab w:val="left" w:pos="522"/>
              </w:tabs>
              <w:spacing w:line="244" w:lineRule="auto"/>
              <w:ind w:left="112" w:right="113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8.</w:t>
            </w:r>
            <w:r w:rsidR="00BF0903">
              <w:rPr>
                <w:rFonts w:asci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pacing w:val="-1"/>
                <w:sz w:val="24"/>
                <w:szCs w:val="24"/>
              </w:rPr>
              <w:t>Competenza</w:t>
            </w:r>
            <w:proofErr w:type="spellEnd"/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consapevolezza</w:t>
            </w:r>
            <w:proofErr w:type="spellEnd"/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culturali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59B3EFB2" w14:textId="77777777" w:rsidR="00667F66" w:rsidRPr="00BF0903" w:rsidRDefault="00667F66" w:rsidP="0024386D">
            <w:pPr>
              <w:pStyle w:val="TableParagraph"/>
              <w:ind w:left="124" w:right="100" w:firstLine="74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left w:val="nil"/>
            </w:tcBorders>
          </w:tcPr>
          <w:p w14:paraId="66FF5FA5" w14:textId="77777777" w:rsidR="00667F66" w:rsidRPr="00BF0903" w:rsidRDefault="00667F66" w:rsidP="0024386D">
            <w:pPr>
              <w:pStyle w:val="TableParagraph"/>
              <w:tabs>
                <w:tab w:val="left" w:pos="1082"/>
              </w:tabs>
              <w:ind w:left="170" w:right="122" w:hanging="44"/>
              <w:rPr>
                <w:rFonts w:ascii="Times New Roman"/>
                <w:b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materia</w:t>
            </w:r>
            <w:proofErr w:type="spellEnd"/>
            <w:r w:rsidRPr="00BF0903">
              <w:rPr>
                <w:rFonts w:ascii="Times New Roman"/>
                <w:b/>
                <w:sz w:val="24"/>
                <w:szCs w:val="24"/>
              </w:rPr>
              <w:tab/>
            </w:r>
            <w:r w:rsidRPr="00BF0903">
              <w:rPr>
                <w:rFonts w:ascii="Times New Roman"/>
                <w:b/>
                <w:spacing w:val="-13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b/>
                <w:sz w:val="24"/>
                <w:szCs w:val="24"/>
              </w:rPr>
              <w:t>espressione</w:t>
            </w:r>
            <w:proofErr w:type="spellEnd"/>
          </w:p>
        </w:tc>
        <w:tc>
          <w:tcPr>
            <w:tcW w:w="0" w:type="auto"/>
          </w:tcPr>
          <w:p w14:paraId="6E0530EE" w14:textId="77777777" w:rsidR="00667F66" w:rsidRPr="00BF0903" w:rsidRDefault="00667F66" w:rsidP="0024386D">
            <w:pPr>
              <w:pStyle w:val="TableParagraph"/>
              <w:ind w:left="110" w:right="38"/>
              <w:rPr>
                <w:rFonts w:ascii="Times New Roman"/>
                <w:sz w:val="24"/>
                <w:szCs w:val="24"/>
              </w:rPr>
            </w:pPr>
            <w:proofErr w:type="spellStart"/>
            <w:r w:rsidRPr="00BF0903">
              <w:rPr>
                <w:rFonts w:ascii="Times New Roman"/>
                <w:sz w:val="24"/>
                <w:szCs w:val="24"/>
              </w:rPr>
              <w:t>implica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la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comprensione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e il rispetto di come le idee e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significati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vengono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espressi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creativamente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e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comunicati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in diverse culture e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tramite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tutta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serie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arti 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altre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forme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culturali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.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Presuppone</w:t>
            </w:r>
            <w:proofErr w:type="spellEnd"/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l'impegno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capire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,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sviluppare</w:t>
            </w:r>
            <w:proofErr w:type="spellEnd"/>
            <w:r w:rsidRPr="00BF0903">
              <w:rPr>
                <w:rFonts w:ascii="Times New Roman"/>
                <w:sz w:val="24"/>
                <w:szCs w:val="24"/>
              </w:rPr>
              <w:t xml:space="preserve"> ed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esprimere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 xml:space="preserve">le </w:t>
            </w:r>
            <w:proofErr w:type="spellStart"/>
            <w:r w:rsidRPr="00BF0903">
              <w:rPr>
                <w:rFonts w:ascii="Times New Roman"/>
                <w:sz w:val="24"/>
                <w:szCs w:val="24"/>
              </w:rPr>
              <w:t>proprie</w:t>
            </w:r>
            <w:proofErr w:type="spellEnd"/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idee 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il</w:t>
            </w:r>
          </w:p>
          <w:p w14:paraId="5832FB31" w14:textId="77777777" w:rsidR="00667F66" w:rsidRPr="00BF0903" w:rsidRDefault="00667F66" w:rsidP="0024386D">
            <w:pPr>
              <w:pStyle w:val="TableParagraph"/>
              <w:spacing w:before="10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senso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della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propria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funzione</w:t>
            </w:r>
            <w:proofErr w:type="spellEnd"/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ruolo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nella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società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in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serie</w:t>
            </w:r>
            <w:proofErr w:type="spellEnd"/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modi</w:t>
            </w:r>
            <w:proofErr w:type="spellEnd"/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0903">
              <w:rPr>
                <w:rFonts w:ascii="Times New Roman" w:hAnsi="Times New Roman"/>
                <w:sz w:val="24"/>
                <w:szCs w:val="24"/>
              </w:rPr>
              <w:t>contesti</w:t>
            </w:r>
            <w:proofErr w:type="spellEnd"/>
            <w:r w:rsidRPr="00BF0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BF37CDC" w14:textId="3917DEE0" w:rsidR="0093643F" w:rsidRPr="00D16C8B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</w:p>
    <w:p w14:paraId="087B63D3" w14:textId="77777777" w:rsidR="00AE4439" w:rsidRDefault="00AE4439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5FBEB8BD" w14:textId="1E539B59" w:rsidR="0093643F" w:rsidRPr="00D16C8B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D16C8B">
        <w:rPr>
          <w:rFonts w:ascii="Times New Roman" w:hAnsi="Times New Roman" w:cs="Times New Roman"/>
          <w:bCs/>
        </w:rPr>
        <w:t>Di seguito si evidenzia il contributo della MATEMATICA allo sviluppo delle competenze chiave di cittadinanza, che si propone in tutte le unità didattiche della programmazione.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8"/>
      </w:tblGrid>
      <w:tr w:rsidR="0093643F" w:rsidRPr="0093643F" w14:paraId="42044EC2" w14:textId="77777777" w:rsidTr="009364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88C06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IMPARARE A IMPARARE:</w:t>
            </w:r>
          </w:p>
          <w:p w14:paraId="6C50A47C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il problema, scomporre il problema in sotto-problemi, trovare la strategia appropriata per la risoluzione.</w:t>
            </w:r>
          </w:p>
          <w:p w14:paraId="6CC30EDF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PROGETTARE:</w:t>
            </w:r>
          </w:p>
          <w:p w14:paraId="121E7B86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Utilizzare le conoscenze apprese per definire strategie di azione e verificare i risultati raggiunti.</w:t>
            </w:r>
          </w:p>
          <w:p w14:paraId="3675768F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RISOLVERE PROBLEMI:</w:t>
            </w:r>
          </w:p>
          <w:p w14:paraId="53520C3D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Affrontare situazioni problematiche costruendo e verificando ipotesi, individuando le fonti e le risorse adeguate, raccogliendo e valutando i dati, proponendo soluzioni.</w:t>
            </w:r>
          </w:p>
          <w:p w14:paraId="0DAC5428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COLLEGAMENTI E RELAZIONI:</w:t>
            </w:r>
          </w:p>
          <w:p w14:paraId="27254DC3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e rappresentare, anche con diversi registri semiotici, elaborando argomentazioni coerenti, collegamenti e relazioni tra oggetti matematici cogliendone la natura sistemica, individuando analogie e differenze, coerenze ed incoerenze.</w:t>
            </w:r>
          </w:p>
          <w:p w14:paraId="5D24F367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ACQUISIRE E INTERPRETARE LE INFORMAZIONI:</w:t>
            </w:r>
          </w:p>
          <w:p w14:paraId="6D9A8DC8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Acquisire ed interpretare criticamente l’informazione matematica ricevuta.</w:t>
            </w:r>
          </w:p>
          <w:p w14:paraId="5D3E29EA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COMUNICARE:</w:t>
            </w:r>
          </w:p>
          <w:p w14:paraId="34DAE461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Comprendere messaggi tecnici e scientifici trasmessi utilizzando linguaggi diversi (matematico, logico e simbolico) mediante diversi supporti (cartacei, informatici e multimediali).</w:t>
            </w:r>
          </w:p>
          <w:p w14:paraId="4C782611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lastRenderedPageBreak/>
              <w:t>COLLABORARE E PARTECIPARE:</w:t>
            </w:r>
          </w:p>
          <w:p w14:paraId="3859494C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Interagire in gruppo, comprendendo i diversi punti di vista, valorizzando le proprie e le altrui capacità, gestendo la conflittualità, contribuendo all’apprendimento comune ed alla realizzazione delle attività collettive, nel riconoscimento dei diritti fondamentali degli altri.</w:t>
            </w:r>
          </w:p>
          <w:p w14:paraId="545DAA65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AGIRE IN MODO AUTONOMO E RESPONSABILE:</w:t>
            </w:r>
          </w:p>
          <w:p w14:paraId="285ED0F7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Sapersi inserire in modo attivo e consapevole nella vita sociale e far valere al suo interno i propri diritti e bisogni riconoscendo al contempo quelli altrui, le opportunità comuni, i limiti, le regole, le responsabilità.</w:t>
            </w:r>
          </w:p>
          <w:p w14:paraId="58835943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</w:tc>
      </w:tr>
    </w:tbl>
    <w:p w14:paraId="61ABD722" w14:textId="77777777" w:rsidR="00713289" w:rsidRDefault="00713289" w:rsidP="0093643F">
      <w:pPr>
        <w:pStyle w:val="Default"/>
        <w:tabs>
          <w:tab w:val="left" w:pos="1470"/>
        </w:tabs>
        <w:rPr>
          <w:rFonts w:ascii="Times New Roman" w:hAnsi="Times New Roman" w:cs="Times New Roman"/>
          <w:b/>
        </w:rPr>
      </w:pPr>
    </w:p>
    <w:p w14:paraId="3A4E4623" w14:textId="0B6FF8E3" w:rsidR="0093643F" w:rsidRPr="0093643F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/>
        </w:rPr>
      </w:pPr>
      <w:r w:rsidRPr="0093643F">
        <w:rPr>
          <w:rFonts w:ascii="Times New Roman" w:hAnsi="Times New Roman" w:cs="Times New Roman"/>
          <w:b/>
        </w:rPr>
        <w:t xml:space="preserve">Per la valutazione delle competenze europee e di cittadinanza si fa riferimento alla griglia di valutazione relativa </w:t>
      </w:r>
      <w:r w:rsidR="00373B52">
        <w:rPr>
          <w:rFonts w:ascii="Times New Roman" w:hAnsi="Times New Roman" w:cs="Times New Roman"/>
          <w:b/>
        </w:rPr>
        <w:t>presente sul</w:t>
      </w:r>
      <w:r w:rsidRPr="0093643F">
        <w:rPr>
          <w:rFonts w:ascii="Times New Roman" w:hAnsi="Times New Roman" w:cs="Times New Roman"/>
          <w:b/>
        </w:rPr>
        <w:t xml:space="preserve"> PTOF di Istituto.</w:t>
      </w:r>
    </w:p>
    <w:p w14:paraId="1EE0B6C4" w14:textId="77777777" w:rsidR="00E35FCF" w:rsidRDefault="00E35FCF" w:rsidP="00BC6E56">
      <w:pPr>
        <w:pStyle w:val="Default"/>
        <w:rPr>
          <w:rFonts w:ascii="Times New Roman" w:hAnsi="Times New Roman" w:cs="Times New Roman"/>
          <w:b/>
          <w:bCs/>
          <w:u w:val="single"/>
          <w:lang w:eastAsia="it-IT"/>
        </w:rPr>
      </w:pPr>
    </w:p>
    <w:p w14:paraId="576B0131" w14:textId="77777777" w:rsidR="00AE4439" w:rsidRDefault="00AE4439" w:rsidP="00BC6E56">
      <w:pPr>
        <w:pStyle w:val="Default"/>
        <w:rPr>
          <w:rFonts w:ascii="Times New Roman" w:hAnsi="Times New Roman" w:cs="Times New Roman"/>
          <w:b/>
          <w:bCs/>
          <w:u w:val="single"/>
          <w:lang w:eastAsia="it-IT"/>
        </w:rPr>
      </w:pPr>
      <w:r>
        <w:rPr>
          <w:rFonts w:ascii="Times New Roman" w:hAnsi="Times New Roman" w:cs="Times New Roman"/>
          <w:b/>
          <w:bCs/>
          <w:u w:val="single"/>
          <w:lang w:eastAsia="it-IT"/>
        </w:rPr>
        <w:br w:type="page"/>
      </w:r>
    </w:p>
    <w:p w14:paraId="22FBB974" w14:textId="76F0D0F4" w:rsidR="00BC6E56" w:rsidRPr="00BC6E56" w:rsidRDefault="00ED2C54" w:rsidP="00BC6E56">
      <w:pPr>
        <w:pStyle w:val="Default"/>
        <w:rPr>
          <w:rFonts w:ascii="Times New Roman" w:hAnsi="Times New Roman" w:cs="Times New Roman"/>
          <w:color w:val="auto"/>
        </w:rPr>
      </w:pPr>
      <w:r w:rsidRPr="00BC6E56">
        <w:rPr>
          <w:rFonts w:ascii="Times New Roman" w:hAnsi="Times New Roman" w:cs="Times New Roman"/>
          <w:b/>
          <w:bCs/>
          <w:u w:val="single"/>
          <w:lang w:eastAsia="it-IT"/>
        </w:rPr>
        <w:t xml:space="preserve">4. </w:t>
      </w:r>
      <w:r w:rsidR="00BC6E56" w:rsidRPr="00BC6E56">
        <w:rPr>
          <w:rFonts w:ascii="Times New Roman" w:hAnsi="Times New Roman" w:cs="Times New Roman"/>
          <w:b/>
          <w:color w:val="auto"/>
          <w:u w:val="single"/>
        </w:rPr>
        <w:t xml:space="preserve">ARTICOLAZIONE DELLE </w:t>
      </w:r>
      <w:r w:rsidR="00EB1DE6">
        <w:rPr>
          <w:rFonts w:ascii="Times New Roman" w:hAnsi="Times New Roman" w:cs="Times New Roman"/>
          <w:b/>
          <w:color w:val="auto"/>
          <w:u w:val="single"/>
        </w:rPr>
        <w:t>UDA DI ASSE</w:t>
      </w:r>
    </w:p>
    <w:p w14:paraId="2E065EA0" w14:textId="56C543A2" w:rsidR="00BC6E56" w:rsidRPr="00BC6E56" w:rsidRDefault="00BC6E56" w:rsidP="00BC6E5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1"/>
        <w:gridCol w:w="7387"/>
      </w:tblGrid>
      <w:tr w:rsidR="00ED2C54" w:rsidRPr="00ED2C54" w14:paraId="1C4FDC33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CABC9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U.D.A. 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0FEA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RECUPERO NOZIONI PRELIMINARI </w:t>
            </w:r>
          </w:p>
          <w:p w14:paraId="2A8A724E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1832E799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5D67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F2031" w14:textId="17A4FCB3" w:rsidR="00ED2C54" w:rsidRPr="00BC6E56" w:rsidRDefault="00ED2C54" w:rsidP="00ED2C54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>M1 - M2 - M3</w:t>
            </w:r>
          </w:p>
        </w:tc>
      </w:tr>
      <w:tr w:rsidR="00ED2C54" w:rsidRPr="00ED2C54" w14:paraId="50C6B072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B8C5B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CONTENUTI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1722" w14:textId="22AD0625" w:rsidR="00E134DA" w:rsidRPr="00E134DA" w:rsidRDefault="00E134DA" w:rsidP="00EA45AA">
            <w:pPr>
              <w:numPr>
                <w:ilvl w:val="0"/>
                <w:numId w:val="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Frazioni e potenze</w:t>
            </w:r>
          </w:p>
          <w:p w14:paraId="2E3C65C8" w14:textId="04528999" w:rsidR="00E134DA" w:rsidRPr="00E134DA" w:rsidRDefault="00E134DA" w:rsidP="00EA45AA">
            <w:pPr>
              <w:numPr>
                <w:ilvl w:val="0"/>
                <w:numId w:val="7"/>
              </w:num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E134DA">
              <w:rPr>
                <w:color w:val="000000"/>
                <w:lang w:eastAsia="it-IT"/>
              </w:rPr>
              <w:t>Calcolo polinomiale</w:t>
            </w:r>
          </w:p>
          <w:p w14:paraId="2E746C9B" w14:textId="4C7B38BC" w:rsidR="00ED2C54" w:rsidRPr="00ED2C54" w:rsidRDefault="00ED2C54" w:rsidP="00EA45AA">
            <w:pPr>
              <w:numPr>
                <w:ilvl w:val="0"/>
                <w:numId w:val="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Percentuali e proporzioni</w:t>
            </w:r>
          </w:p>
          <w:p w14:paraId="43773F5D" w14:textId="77777777" w:rsidR="00ED2C54" w:rsidRPr="00ED2C54" w:rsidRDefault="00ED2C54" w:rsidP="00EA45AA">
            <w:pPr>
              <w:numPr>
                <w:ilvl w:val="0"/>
                <w:numId w:val="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Elementi di Statistica</w:t>
            </w:r>
          </w:p>
        </w:tc>
      </w:tr>
      <w:tr w:rsidR="00ED2C54" w:rsidRPr="00ED2C54" w14:paraId="38068524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BE133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U.D.A.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B4EEC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EQUAZIONI E DISEQUAZIONI</w:t>
            </w:r>
          </w:p>
          <w:p w14:paraId="10FF9512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3D495B0C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E995B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E2BC0" w14:textId="77777777" w:rsidR="00ED2C54" w:rsidRPr="00ED2C54" w:rsidRDefault="00ED2C54" w:rsidP="00EA45AA">
            <w:pPr>
              <w:numPr>
                <w:ilvl w:val="0"/>
                <w:numId w:val="8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Equazioni in una e due variabili, lineari e quadratiche</w:t>
            </w:r>
          </w:p>
          <w:p w14:paraId="2DA1299C" w14:textId="77777777" w:rsidR="00ED2C54" w:rsidRPr="00ED2C54" w:rsidRDefault="00ED2C54" w:rsidP="00EA45AA">
            <w:pPr>
              <w:numPr>
                <w:ilvl w:val="0"/>
                <w:numId w:val="8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Sistemi di equazioni lineari</w:t>
            </w:r>
          </w:p>
          <w:p w14:paraId="1AC61CBE" w14:textId="77777777" w:rsidR="00ED2C54" w:rsidRPr="00ED2C54" w:rsidRDefault="00ED2C54" w:rsidP="00EA45AA">
            <w:pPr>
              <w:numPr>
                <w:ilvl w:val="0"/>
                <w:numId w:val="8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Disequazioni lineari, di secondo grado e di grado superiore, intere e fratte, numeriche e letterali.</w:t>
            </w:r>
          </w:p>
        </w:tc>
      </w:tr>
      <w:tr w:rsidR="00ED2C54" w:rsidRPr="00ED2C54" w14:paraId="3BD5C653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6B3C6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B99A8" w14:textId="77777777" w:rsidR="00ED2C54" w:rsidRPr="00ED2C54" w:rsidRDefault="00ED2C54" w:rsidP="00EA45AA">
            <w:pPr>
              <w:numPr>
                <w:ilvl w:val="0"/>
                <w:numId w:val="9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Saper risolvere equazioni di primo e di secondo grado e applicarle a semplici problemi</w:t>
            </w:r>
          </w:p>
          <w:p w14:paraId="37629CFF" w14:textId="77777777" w:rsidR="00ED2C54" w:rsidRPr="00ED2C54" w:rsidRDefault="00ED2C54" w:rsidP="00EA45AA">
            <w:pPr>
              <w:numPr>
                <w:ilvl w:val="0"/>
                <w:numId w:val="9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Saper risolvere sistemi lineari e applicarli a vari problemi</w:t>
            </w:r>
          </w:p>
          <w:p w14:paraId="5D2DA9BE" w14:textId="77777777" w:rsidR="00ED2C54" w:rsidRPr="00ED2C54" w:rsidRDefault="00ED2C54" w:rsidP="00EA45AA">
            <w:pPr>
              <w:numPr>
                <w:ilvl w:val="0"/>
                <w:numId w:val="9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Saper risolvere le disequazioni e applicarle a vari problemi</w:t>
            </w:r>
          </w:p>
        </w:tc>
      </w:tr>
      <w:tr w:rsidR="00ED2C54" w:rsidRPr="00ED2C54" w14:paraId="5CADF20D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63200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8E74B" w14:textId="7E15E4D2" w:rsidR="00ED2C54" w:rsidRPr="00BC6E56" w:rsidRDefault="00ED2C54" w:rsidP="00ED2C54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ED2C54" w:rsidRPr="00ED2C54" w14:paraId="67E993C8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BB358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BE98B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primo grado in una variabile</w:t>
            </w:r>
          </w:p>
          <w:p w14:paraId="158B6AA4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primo grado in due variabili</w:t>
            </w:r>
          </w:p>
          <w:p w14:paraId="2086D3B2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secondo grado in una variabile</w:t>
            </w:r>
          </w:p>
          <w:p w14:paraId="6F741D64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Sistemi di equazioni lineari</w:t>
            </w:r>
          </w:p>
          <w:p w14:paraId="54987B57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Risoluzione con almeno un metodo di un sistema lineare</w:t>
            </w:r>
          </w:p>
          <w:p w14:paraId="78C095BD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primo grado</w:t>
            </w:r>
          </w:p>
          <w:p w14:paraId="0F3D6B66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secondo grado </w:t>
            </w:r>
          </w:p>
          <w:p w14:paraId="424DE5B9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grado superiore, intere e fratte, numeriche </w:t>
            </w:r>
          </w:p>
          <w:p w14:paraId="4172B07D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67ED033E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760D6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AAAEA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primo grado in una variabile numeriche e letterali</w:t>
            </w:r>
          </w:p>
          <w:p w14:paraId="216B9D30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387A0D89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primo grado in due variabili</w:t>
            </w:r>
          </w:p>
          <w:p w14:paraId="3D66051B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0DDEA97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secondo grado in una variabile numeriche e letterali</w:t>
            </w:r>
          </w:p>
          <w:p w14:paraId="3217E6BD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59FBB674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Sistemi di equazioni lineari</w:t>
            </w:r>
          </w:p>
          <w:p w14:paraId="28935928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Risoluzione con più di un metodo di un sistema lineare</w:t>
            </w:r>
          </w:p>
          <w:p w14:paraId="37D0254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4732F52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primo grado</w:t>
            </w:r>
          </w:p>
          <w:p w14:paraId="08F3A34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05CB8090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secondo grado </w:t>
            </w:r>
          </w:p>
          <w:p w14:paraId="6B0FB66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54D5800F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Disequazioni di grado superiore, intere e fratte, numeriche e letterali. Prova delle soluzioni</w:t>
            </w:r>
          </w:p>
          <w:p w14:paraId="1D9E95FE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4A7AB6A1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256CA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lastRenderedPageBreak/>
              <w:t>U.D.A.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84120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IL PIANO CARTESIANO E LA RETTA</w:t>
            </w:r>
          </w:p>
          <w:p w14:paraId="391735E0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3B4E1C11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D19AD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EDDDC" w14:textId="77777777" w:rsidR="00ED2C54" w:rsidRPr="00ED2C54" w:rsidRDefault="00ED2C54" w:rsidP="00EA45AA">
            <w:pPr>
              <w:numPr>
                <w:ilvl w:val="0"/>
                <w:numId w:val="10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Gli insiemi numerici</w:t>
            </w:r>
          </w:p>
          <w:p w14:paraId="70E21CDB" w14:textId="77777777" w:rsidR="00ED2C54" w:rsidRPr="00ED2C54" w:rsidRDefault="00ED2C54" w:rsidP="00EA45AA">
            <w:pPr>
              <w:numPr>
                <w:ilvl w:val="0"/>
                <w:numId w:val="10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Le funzioni e le relative rappresentazioni grafiche</w:t>
            </w:r>
          </w:p>
          <w:p w14:paraId="2D79F8E4" w14:textId="77777777" w:rsidR="00ED2C54" w:rsidRPr="00ED2C54" w:rsidRDefault="00ED2C54" w:rsidP="00EA45AA">
            <w:pPr>
              <w:numPr>
                <w:ilvl w:val="0"/>
                <w:numId w:val="10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Le coordinate cartesiane e la retta: introduzione alla geometria analitica.</w:t>
            </w:r>
          </w:p>
        </w:tc>
      </w:tr>
      <w:tr w:rsidR="00ED2C54" w:rsidRPr="00ED2C54" w14:paraId="26146E87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79ED4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4FF02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conoscere e riconoscere gli insiemi numerici</w:t>
            </w:r>
          </w:p>
          <w:p w14:paraId="0FA7E152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capire il concetto di funzione, individuare dominio e codominio</w:t>
            </w:r>
          </w:p>
          <w:p w14:paraId="367BC85A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saper rappresentare punti nel piano cartesiano</w:t>
            </w:r>
          </w:p>
          <w:p w14:paraId="45C1FC10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determinare la lunghezza di un segmento e le coordinate del punto medio</w:t>
            </w:r>
          </w:p>
          <w:p w14:paraId="3DEFC3B6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determinare l’equazione cartesiana di una retta</w:t>
            </w:r>
          </w:p>
          <w:p w14:paraId="3233E50D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conoscere il significato di coefficiente angolare di una retta</w:t>
            </w:r>
          </w:p>
          <w:p w14:paraId="0BE6E597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scrivere l’equazione di una retta che passa per due punti</w:t>
            </w:r>
          </w:p>
          <w:p w14:paraId="3402785F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studiare il parallelismo e la perpendicolarità tra due rette</w:t>
            </w:r>
          </w:p>
          <w:p w14:paraId="5DD095EC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risolvere i principali problemi sulla retta</w:t>
            </w:r>
          </w:p>
        </w:tc>
      </w:tr>
      <w:tr w:rsidR="00ED2C54" w:rsidRPr="00ED2C54" w14:paraId="25469A09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10B2E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6D141" w14:textId="6370AD03" w:rsidR="00ED2C54" w:rsidRPr="00BC6E56" w:rsidRDefault="00ED2C54" w:rsidP="00ED2C54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ED2C54" w:rsidRPr="00ED2C54" w14:paraId="64C9A8A8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002A5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23055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distanza di due punti</w:t>
            </w:r>
          </w:p>
          <w:p w14:paraId="67C51627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Le coordinate del punto medio</w:t>
            </w:r>
          </w:p>
          <w:p w14:paraId="0EEFB7E1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L’area di un triangolo</w:t>
            </w:r>
          </w:p>
          <w:p w14:paraId="1D6DE0D2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della retta.</w:t>
            </w:r>
          </w:p>
          <w:p w14:paraId="1B56A6F7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perpendicolarità.</w:t>
            </w:r>
          </w:p>
          <w:p w14:paraId="665020ED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parallelismo.</w:t>
            </w:r>
          </w:p>
          <w:p w14:paraId="2B0C2414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 fascio proprio di rette.</w:t>
            </w:r>
          </w:p>
          <w:p w14:paraId="0BD0D009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 fascio improprio di rette.</w:t>
            </w:r>
          </w:p>
        </w:tc>
      </w:tr>
      <w:tr w:rsidR="00ED2C54" w:rsidRPr="00ED2C54" w14:paraId="5019B3D3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8287F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66673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distanza di due punti</w:t>
            </w:r>
          </w:p>
          <w:p w14:paraId="02655393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Il punto medio di un segmento e formula inversa</w:t>
            </w:r>
          </w:p>
          <w:p w14:paraId="0443E361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Classificazione di un triangolo</w:t>
            </w:r>
          </w:p>
          <w:p w14:paraId="3B76C3D4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Baricentro di un triangolo e formula inversa</w:t>
            </w:r>
          </w:p>
          <w:p w14:paraId="56436057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Area di un triangolo</w:t>
            </w:r>
          </w:p>
          <w:p w14:paraId="71D3CD55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della retta.</w:t>
            </w:r>
          </w:p>
          <w:p w14:paraId="65792D03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perpendicolarità.</w:t>
            </w:r>
          </w:p>
          <w:p w14:paraId="74C0C519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parallelismo.</w:t>
            </w:r>
          </w:p>
          <w:p w14:paraId="22563756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distanza di un punto da una retta.</w:t>
            </w:r>
          </w:p>
          <w:p w14:paraId="60959D68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 fascio proprio di rette.</w:t>
            </w:r>
          </w:p>
          <w:p w14:paraId="66C47D57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 fascio improprio di rette.</w:t>
            </w:r>
          </w:p>
          <w:p w14:paraId="1B09554A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Soluzioni algebriche di problemi relativi alla retta</w:t>
            </w:r>
          </w:p>
        </w:tc>
      </w:tr>
      <w:tr w:rsidR="00ED2C54" w:rsidRPr="00ED2C54" w14:paraId="7FBA4980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48B7C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U.D.A.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7C1C2" w14:textId="77777777" w:rsidR="00ED2C54" w:rsidRPr="00ED2C54" w:rsidRDefault="00ED2C54" w:rsidP="00ED2C54">
            <w:pPr>
              <w:suppressAutoHyphens w:val="0"/>
              <w:ind w:left="360" w:hanging="36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LE CONICHE: la parabola</w:t>
            </w:r>
          </w:p>
          <w:p w14:paraId="7610DB4F" w14:textId="77777777" w:rsidR="00ED2C54" w:rsidRPr="00ED2C54" w:rsidRDefault="00ED2C54" w:rsidP="00ED2C54">
            <w:pPr>
              <w:suppressAutoHyphens w:val="0"/>
              <w:ind w:left="360" w:hanging="360"/>
              <w:rPr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Eventualmente cenni sulle altre coniche</w:t>
            </w:r>
          </w:p>
        </w:tc>
      </w:tr>
      <w:tr w:rsidR="00ED2C54" w:rsidRPr="00ED2C54" w14:paraId="364CB95F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2BFFE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C3CEF" w14:textId="77777777" w:rsidR="00ED2C54" w:rsidRPr="00ED2C54" w:rsidRDefault="00ED2C54" w:rsidP="00EA45AA">
            <w:pPr>
              <w:numPr>
                <w:ilvl w:val="0"/>
                <w:numId w:val="14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parabola</w:t>
            </w:r>
          </w:p>
          <w:p w14:paraId="18AA3F25" w14:textId="77777777" w:rsidR="00ED2C54" w:rsidRPr="00ED2C54" w:rsidRDefault="00ED2C54" w:rsidP="00EA45AA">
            <w:pPr>
              <w:numPr>
                <w:ilvl w:val="0"/>
                <w:numId w:val="14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La circonferenza</w:t>
            </w:r>
          </w:p>
          <w:p w14:paraId="56452942" w14:textId="77777777" w:rsidR="00ED2C54" w:rsidRPr="00ED2C54" w:rsidRDefault="00ED2C54" w:rsidP="00EA45AA">
            <w:pPr>
              <w:numPr>
                <w:ilvl w:val="0"/>
                <w:numId w:val="14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L’iperbole</w:t>
            </w:r>
          </w:p>
        </w:tc>
      </w:tr>
      <w:tr w:rsidR="00ED2C54" w:rsidRPr="00ED2C54" w14:paraId="3AC71CE7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036AC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E3110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Scrivere l’equazione di una parabola con asse parallelo all’asse y, utilizzando la definizione di luogo geometrico </w:t>
            </w:r>
          </w:p>
          <w:p w14:paraId="23DCFEB8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Utilizzare la parabola per lo studio del segno del trinomio di 2° grado</w:t>
            </w:r>
          </w:p>
          <w:p w14:paraId="70248C64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Riconoscere l’equazione di una parabola e ricavare le coordinate del vertice e del fuoco, le equazioni dell’asse e della direttrice</w:t>
            </w:r>
          </w:p>
          <w:p w14:paraId="452AD755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lastRenderedPageBreak/>
              <w:t>Riconoscere l’equazione di una circonferenza o di un’iperbole e ricavare gli elementi caratteristici</w:t>
            </w:r>
          </w:p>
          <w:p w14:paraId="1793AD3A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Scrivere l’equazione di una conica di cui siano assegnate determinate condizioni</w:t>
            </w:r>
          </w:p>
          <w:p w14:paraId="17693947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Riconoscere le posizioni reciproche di una retta e di una conica</w:t>
            </w:r>
          </w:p>
        </w:tc>
      </w:tr>
      <w:tr w:rsidR="00ED2C54" w:rsidRPr="00ED2C54" w14:paraId="32B2EDF7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CA808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lastRenderedPageBreak/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6F3C8" w14:textId="025FCE74" w:rsidR="00ED2C54" w:rsidRPr="00BC6E56" w:rsidRDefault="00ED2C54" w:rsidP="00ED2C54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ED2C54" w:rsidRPr="00ED2C54" w14:paraId="171FFAF1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FD9F3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9021E" w14:textId="77777777" w:rsidR="00ED2C54" w:rsidRPr="00ED2C54" w:rsidRDefault="00ED2C54" w:rsidP="00EA45AA">
            <w:pPr>
              <w:numPr>
                <w:ilvl w:val="0"/>
                <w:numId w:val="16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della parabola </w:t>
            </w:r>
          </w:p>
          <w:p w14:paraId="3B12ED46" w14:textId="77777777" w:rsidR="00ED2C54" w:rsidRPr="00ED2C54" w:rsidRDefault="00ED2C54" w:rsidP="00EA45AA">
            <w:pPr>
              <w:numPr>
                <w:ilvl w:val="0"/>
                <w:numId w:val="16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tangenza retta – parabola</w:t>
            </w:r>
          </w:p>
          <w:p w14:paraId="60256EFE" w14:textId="77777777" w:rsidR="00ED2C54" w:rsidRPr="00ED2C54" w:rsidRDefault="00ED2C54" w:rsidP="00EA45AA">
            <w:pPr>
              <w:numPr>
                <w:ilvl w:val="0"/>
                <w:numId w:val="16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Lo stesso per la circonferenza e l’iperbole.</w:t>
            </w:r>
          </w:p>
        </w:tc>
      </w:tr>
      <w:tr w:rsidR="00ED2C54" w:rsidRPr="00ED2C54" w14:paraId="3724ACC6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A9BE9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C0181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della parabola </w:t>
            </w:r>
          </w:p>
          <w:p w14:paraId="61826CC1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tangenza retta – parabola</w:t>
            </w:r>
          </w:p>
          <w:p w14:paraId="63931F79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Lo stesso per la circonferenza e l’iperbole.</w:t>
            </w:r>
          </w:p>
          <w:p w14:paraId="1E2B4C5C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Problemi relativi alla parabola</w:t>
            </w:r>
          </w:p>
          <w:p w14:paraId="7E1D325F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Lo stesso per la circonferenza e l’iperbole.</w:t>
            </w:r>
          </w:p>
          <w:p w14:paraId="41225542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Studio del segno del trinomio di 2° grado mediante la geometria analitica.</w:t>
            </w:r>
          </w:p>
          <w:p w14:paraId="5D2D8A6F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Problemi di max e min con la parabola</w:t>
            </w:r>
          </w:p>
        </w:tc>
      </w:tr>
      <w:tr w:rsidR="00A301B0" w:rsidRPr="00ED2C54" w14:paraId="7EC01AEA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ADF34" w14:textId="332B8786" w:rsidR="00A301B0" w:rsidRPr="00ED2C54" w:rsidRDefault="00A301B0" w:rsidP="00A301B0">
            <w:pPr>
              <w:suppressAutoHyphens w:val="0"/>
              <w:rPr>
                <w:color w:val="000000"/>
                <w:lang w:eastAsia="it-IT"/>
              </w:rPr>
            </w:pPr>
            <w:r w:rsidRPr="00D45909">
              <w:rPr>
                <w:b/>
                <w:bCs/>
                <w:color w:val="000000"/>
                <w:lang w:eastAsia="it-IT"/>
              </w:rPr>
              <w:t>U.D.A.4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199A5" w14:textId="27FAF553" w:rsidR="00A301B0" w:rsidRPr="00ED2C54" w:rsidRDefault="00A301B0" w:rsidP="00713289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D45909">
              <w:rPr>
                <w:b/>
                <w:bCs/>
                <w:color w:val="000000"/>
                <w:lang w:eastAsia="it-IT"/>
              </w:rPr>
              <w:t>ELEMENTI DI STORIA DELLA MATEMATICA</w:t>
            </w:r>
          </w:p>
        </w:tc>
      </w:tr>
      <w:tr w:rsidR="00E30FEE" w:rsidRPr="00ED2C54" w14:paraId="75CC3FCF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3A16" w14:textId="68ED3B0C" w:rsidR="00E30FEE" w:rsidRPr="00D45909" w:rsidRDefault="00E30FEE" w:rsidP="00E30FEE">
            <w:pPr>
              <w:suppressAutoHyphens w:val="0"/>
              <w:rPr>
                <w:b/>
                <w:bCs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63357" w14:textId="6FFF39E9" w:rsidR="00E30FEE" w:rsidRPr="00D45909" w:rsidRDefault="00E30FEE" w:rsidP="00E30FEE">
            <w:pPr>
              <w:suppressAutoHyphens w:val="0"/>
              <w:ind w:left="720"/>
              <w:textAlignment w:val="baseline"/>
              <w:rPr>
                <w:b/>
                <w:bCs/>
                <w:color w:val="000000"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E30FEE" w:rsidRPr="00ED2C54" w14:paraId="048A8CAD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F31DE" w14:textId="0F6DF263" w:rsidR="00E30FEE" w:rsidRPr="00ED2C54" w:rsidRDefault="00713289" w:rsidP="00E30FEE">
            <w:pPr>
              <w:suppressAutoHyphens w:val="0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D7D6D" w14:textId="77777777" w:rsidR="00E30FEE" w:rsidRDefault="00E30FEE" w:rsidP="00E30FEE">
            <w:pPr>
              <w:numPr>
                <w:ilvl w:val="0"/>
                <w:numId w:val="16"/>
              </w:numPr>
              <w:textAlignment w:val="baseline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FIBONACCI – il numero della bellezza</w:t>
            </w:r>
          </w:p>
          <w:p w14:paraId="5CF177D7" w14:textId="77777777" w:rsidR="00E30FEE" w:rsidRDefault="00E30FEE" w:rsidP="00E30FEE">
            <w:pPr>
              <w:numPr>
                <w:ilvl w:val="0"/>
                <w:numId w:val="16"/>
              </w:numPr>
              <w:textAlignment w:val="baseline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IL P-GRECO</w:t>
            </w:r>
          </w:p>
          <w:p w14:paraId="4CA8D89B" w14:textId="368F6A9E" w:rsidR="00E30FEE" w:rsidRPr="00ED2C54" w:rsidRDefault="00E30FEE" w:rsidP="00E30FEE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Alcune figure femminili nella storia della matematica</w:t>
            </w:r>
          </w:p>
        </w:tc>
      </w:tr>
    </w:tbl>
    <w:p w14:paraId="3F949943" w14:textId="77777777" w:rsidR="00E35FCF" w:rsidRDefault="00E35FCF" w:rsidP="00BA3E9A">
      <w:pPr>
        <w:suppressAutoHyphens w:val="0"/>
        <w:spacing w:after="120"/>
        <w:rPr>
          <w:b/>
          <w:bCs/>
          <w:color w:val="000000"/>
          <w:u w:val="single"/>
          <w:lang w:eastAsia="it-IT"/>
        </w:rPr>
      </w:pPr>
    </w:p>
    <w:p w14:paraId="1C97AD82" w14:textId="4A8731F6" w:rsidR="00BA3E9A" w:rsidRPr="00ED2C54" w:rsidRDefault="00BA3E9A" w:rsidP="00BA3E9A">
      <w:pPr>
        <w:suppressAutoHyphens w:val="0"/>
        <w:spacing w:after="120"/>
        <w:rPr>
          <w:lang w:eastAsia="it-IT"/>
        </w:rPr>
      </w:pPr>
      <w:r w:rsidRPr="00ED2C54">
        <w:rPr>
          <w:b/>
          <w:bCs/>
          <w:color w:val="000000"/>
          <w:u w:val="single"/>
          <w:lang w:eastAsia="it-IT"/>
        </w:rPr>
        <w:t>TEMPI INDICATIVI PER LO SVOLGIMENTO </w:t>
      </w:r>
    </w:p>
    <w:p w14:paraId="01E824DB" w14:textId="14BCB54A" w:rsidR="00BA3E9A" w:rsidRPr="00ED2C54" w:rsidRDefault="00BA3E9A" w:rsidP="00BA3E9A">
      <w:pPr>
        <w:suppressAutoHyphens w:val="0"/>
        <w:spacing w:line="480" w:lineRule="auto"/>
        <w:ind w:right="499"/>
        <w:rPr>
          <w:lang w:eastAsia="it-IT"/>
        </w:rPr>
      </w:pPr>
      <w:bookmarkStart w:id="5" w:name="_Hlk120646975"/>
      <w:r w:rsidRPr="00ED2C54">
        <w:rPr>
          <w:b/>
          <w:bCs/>
          <w:color w:val="000000"/>
          <w:lang w:eastAsia="it-IT"/>
        </w:rPr>
        <w:t xml:space="preserve">UDA </w:t>
      </w:r>
      <w:proofErr w:type="gramStart"/>
      <w:r w:rsidRPr="00ED2C54">
        <w:rPr>
          <w:b/>
          <w:bCs/>
          <w:color w:val="000000"/>
          <w:lang w:eastAsia="it-IT"/>
        </w:rPr>
        <w:t>0</w:t>
      </w:r>
      <w:r w:rsidRPr="00ED2C54">
        <w:rPr>
          <w:color w:val="000000"/>
          <w:lang w:eastAsia="it-IT"/>
        </w:rPr>
        <w:t>:   </w:t>
      </w:r>
      <w:proofErr w:type="gramEnd"/>
      <w:r w:rsidRPr="00ED2C54">
        <w:rPr>
          <w:color w:val="000000"/>
          <w:lang w:eastAsia="it-IT"/>
        </w:rPr>
        <w:t xml:space="preserve">     </w:t>
      </w:r>
      <w:r w:rsidRPr="00ED2C54">
        <w:rPr>
          <w:color w:val="000000"/>
          <w:lang w:eastAsia="it-IT"/>
        </w:rPr>
        <w:tab/>
        <w:t xml:space="preserve">da </w:t>
      </w:r>
      <w:r w:rsidR="00E30FEE">
        <w:rPr>
          <w:color w:val="000000"/>
          <w:lang w:eastAsia="it-IT"/>
        </w:rPr>
        <w:t>settem</w:t>
      </w:r>
      <w:r w:rsidRPr="00ED2C54">
        <w:rPr>
          <w:color w:val="000000"/>
          <w:lang w:eastAsia="it-IT"/>
        </w:rPr>
        <w:t>bre a maggio</w:t>
      </w:r>
    </w:p>
    <w:bookmarkEnd w:id="5"/>
    <w:p w14:paraId="41DA83C1" w14:textId="77777777" w:rsidR="00BA3E9A" w:rsidRPr="00ED2C54" w:rsidRDefault="00BA3E9A" w:rsidP="00BA3E9A">
      <w:pPr>
        <w:suppressAutoHyphens w:val="0"/>
        <w:spacing w:line="480" w:lineRule="auto"/>
        <w:ind w:right="499"/>
        <w:rPr>
          <w:lang w:eastAsia="it-IT"/>
        </w:rPr>
      </w:pPr>
      <w:r w:rsidRPr="00ED2C54">
        <w:rPr>
          <w:b/>
          <w:bCs/>
          <w:color w:val="000000"/>
          <w:lang w:eastAsia="it-IT"/>
        </w:rPr>
        <w:t xml:space="preserve">UDA 1: </w:t>
      </w:r>
      <w:r w:rsidRPr="00ED2C54">
        <w:rPr>
          <w:b/>
          <w:bCs/>
          <w:color w:val="000000"/>
          <w:lang w:eastAsia="it-IT"/>
        </w:rPr>
        <w:tab/>
      </w:r>
      <w:r w:rsidRPr="00ED2C54">
        <w:rPr>
          <w:color w:val="000000"/>
          <w:lang w:eastAsia="it-IT"/>
        </w:rPr>
        <w:t>ottobre – novembre – dicembre </w:t>
      </w:r>
    </w:p>
    <w:p w14:paraId="76FD64AB" w14:textId="77777777" w:rsidR="00BA3E9A" w:rsidRPr="00ED2C54" w:rsidRDefault="00BA3E9A" w:rsidP="00BA3E9A">
      <w:pPr>
        <w:suppressAutoHyphens w:val="0"/>
        <w:spacing w:line="480" w:lineRule="auto"/>
        <w:ind w:right="499"/>
        <w:rPr>
          <w:lang w:eastAsia="it-IT"/>
        </w:rPr>
      </w:pPr>
      <w:r w:rsidRPr="00ED2C54">
        <w:rPr>
          <w:b/>
          <w:bCs/>
          <w:color w:val="000000"/>
          <w:lang w:eastAsia="it-IT"/>
        </w:rPr>
        <w:t xml:space="preserve">UDA 2 </w:t>
      </w:r>
      <w:r w:rsidRPr="00ED2C54">
        <w:rPr>
          <w:b/>
          <w:bCs/>
          <w:color w:val="000000"/>
          <w:lang w:eastAsia="it-IT"/>
        </w:rPr>
        <w:tab/>
      </w:r>
      <w:r w:rsidRPr="00ED2C54">
        <w:rPr>
          <w:color w:val="000000"/>
          <w:lang w:eastAsia="it-IT"/>
        </w:rPr>
        <w:t>gennaio – febbraio – marzo </w:t>
      </w:r>
    </w:p>
    <w:p w14:paraId="720BF7FE" w14:textId="2683A177" w:rsidR="00BA3E9A" w:rsidRDefault="00BA3E9A" w:rsidP="00BA3E9A">
      <w:pPr>
        <w:suppressAutoHyphens w:val="0"/>
        <w:spacing w:line="480" w:lineRule="auto"/>
        <w:ind w:right="499"/>
        <w:rPr>
          <w:color w:val="000000"/>
          <w:lang w:eastAsia="it-IT"/>
        </w:rPr>
      </w:pPr>
      <w:r w:rsidRPr="00ED2C54">
        <w:rPr>
          <w:b/>
          <w:bCs/>
          <w:color w:val="000000"/>
          <w:lang w:eastAsia="it-IT"/>
        </w:rPr>
        <w:t>UDA 3:</w:t>
      </w:r>
      <w:r w:rsidRPr="00ED2C54">
        <w:rPr>
          <w:b/>
          <w:bCs/>
          <w:color w:val="000000"/>
          <w:lang w:eastAsia="it-IT"/>
        </w:rPr>
        <w:tab/>
      </w:r>
      <w:r w:rsidRPr="00ED2C54">
        <w:rPr>
          <w:color w:val="000000"/>
          <w:lang w:eastAsia="it-IT"/>
        </w:rPr>
        <w:t>aprile – maggio </w:t>
      </w:r>
    </w:p>
    <w:p w14:paraId="6754A0D7" w14:textId="2C6A803E" w:rsidR="00E30FEE" w:rsidRPr="00ED2C54" w:rsidRDefault="00E30FEE" w:rsidP="00E30FEE">
      <w:pPr>
        <w:suppressAutoHyphens w:val="0"/>
        <w:spacing w:line="480" w:lineRule="auto"/>
        <w:ind w:right="499"/>
        <w:rPr>
          <w:lang w:eastAsia="it-IT"/>
        </w:rPr>
      </w:pPr>
      <w:r w:rsidRPr="00ED2C54">
        <w:rPr>
          <w:b/>
          <w:bCs/>
          <w:color w:val="000000"/>
          <w:lang w:eastAsia="it-IT"/>
        </w:rPr>
        <w:t xml:space="preserve">UDA </w:t>
      </w:r>
      <w:proofErr w:type="gramStart"/>
      <w:r>
        <w:rPr>
          <w:b/>
          <w:bCs/>
          <w:color w:val="000000"/>
          <w:lang w:eastAsia="it-IT"/>
        </w:rPr>
        <w:t>4</w:t>
      </w:r>
      <w:r w:rsidRPr="00ED2C54">
        <w:rPr>
          <w:color w:val="000000"/>
          <w:lang w:eastAsia="it-IT"/>
        </w:rPr>
        <w:t>:   </w:t>
      </w:r>
      <w:proofErr w:type="gramEnd"/>
      <w:r w:rsidRPr="00ED2C54">
        <w:rPr>
          <w:color w:val="000000"/>
          <w:lang w:eastAsia="it-IT"/>
        </w:rPr>
        <w:t xml:space="preserve">     </w:t>
      </w:r>
      <w:r w:rsidRPr="00ED2C54">
        <w:rPr>
          <w:color w:val="000000"/>
          <w:lang w:eastAsia="it-IT"/>
        </w:rPr>
        <w:tab/>
        <w:t xml:space="preserve">da </w:t>
      </w:r>
      <w:r>
        <w:rPr>
          <w:color w:val="000000"/>
          <w:lang w:eastAsia="it-IT"/>
        </w:rPr>
        <w:t>settem</w:t>
      </w:r>
      <w:r w:rsidRPr="00ED2C54">
        <w:rPr>
          <w:color w:val="000000"/>
          <w:lang w:eastAsia="it-IT"/>
        </w:rPr>
        <w:t>bre a maggio</w:t>
      </w:r>
    </w:p>
    <w:p w14:paraId="598FCAA5" w14:textId="77777777" w:rsidR="00CD0067" w:rsidRDefault="00CD0067" w:rsidP="00ED2C54">
      <w:pPr>
        <w:suppressAutoHyphens w:val="0"/>
        <w:rPr>
          <w:b/>
          <w:bCs/>
          <w:color w:val="000000"/>
          <w:lang w:eastAsia="it-IT"/>
        </w:rPr>
      </w:pPr>
    </w:p>
    <w:p w14:paraId="59956AE4" w14:textId="2A999E4A" w:rsidR="00E35FCF" w:rsidRDefault="00ED2C54" w:rsidP="00ED2C54">
      <w:pPr>
        <w:suppressAutoHyphens w:val="0"/>
        <w:rPr>
          <w:b/>
          <w:bCs/>
          <w:color w:val="000000"/>
          <w:lang w:eastAsia="it-IT"/>
        </w:rPr>
      </w:pPr>
      <w:r w:rsidRPr="00ED2C54">
        <w:rPr>
          <w:b/>
          <w:bCs/>
          <w:color w:val="000000"/>
          <w:lang w:eastAsia="it-IT"/>
        </w:rPr>
        <w:t>Durante quest’anno scolastico si svilupper</w:t>
      </w:r>
      <w:r w:rsidR="00E35FCF">
        <w:rPr>
          <w:b/>
          <w:bCs/>
          <w:color w:val="000000"/>
          <w:lang w:eastAsia="it-IT"/>
        </w:rPr>
        <w:t>anno</w:t>
      </w:r>
      <w:r w:rsidRPr="00ED2C54">
        <w:rPr>
          <w:b/>
          <w:bCs/>
          <w:color w:val="000000"/>
          <w:lang w:eastAsia="it-IT"/>
        </w:rPr>
        <w:t xml:space="preserve"> le seguenti </w:t>
      </w:r>
      <w:r w:rsidR="00CD0067" w:rsidRPr="00ED2C54">
        <w:rPr>
          <w:b/>
          <w:bCs/>
          <w:color w:val="000000"/>
          <w:lang w:eastAsia="it-IT"/>
        </w:rPr>
        <w:t xml:space="preserve">UDA </w:t>
      </w:r>
      <w:r w:rsidR="00CD0067">
        <w:rPr>
          <w:b/>
          <w:bCs/>
          <w:color w:val="000000"/>
          <w:lang w:eastAsia="it-IT"/>
        </w:rPr>
        <w:t>MU</w:t>
      </w:r>
      <w:r w:rsidR="00CD0067" w:rsidRPr="00ED2C54">
        <w:rPr>
          <w:b/>
          <w:bCs/>
          <w:color w:val="000000"/>
          <w:lang w:eastAsia="it-IT"/>
        </w:rPr>
        <w:t>LTIDISCIPLINARI: </w:t>
      </w:r>
    </w:p>
    <w:p w14:paraId="15576CED" w14:textId="3AB2F770" w:rsidR="00B82027" w:rsidRDefault="00A301B0" w:rsidP="00A301B0">
      <w:pPr>
        <w:pStyle w:val="Testopreformattato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piana del </w:t>
      </w:r>
      <w:proofErr w:type="spellStart"/>
      <w:r w:rsidR="00CD006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ele</w:t>
      </w:r>
      <w:proofErr w:type="spellEnd"/>
      <w:r>
        <w:rPr>
          <w:rFonts w:ascii="Times New Roman" w:hAnsi="Times New Roman" w:cs="Times New Roman"/>
          <w:sz w:val="24"/>
          <w:szCs w:val="24"/>
        </w:rPr>
        <w:t>: risorse storico-culturali-naturalistiche ed enogastronomiche del territorio con particolare riferimento alla località Paestum</w:t>
      </w:r>
    </w:p>
    <w:p w14:paraId="4B888CC1" w14:textId="23B4C90D" w:rsidR="00E06DEE" w:rsidRDefault="00A301B0" w:rsidP="00A301B0">
      <w:pPr>
        <w:pStyle w:val="Testopreformattato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promozioni delle risorse culturali ed enogastronomiche del territorio di appartenenza e quelli dei servizi offerti da una struttura ricettiva.</w:t>
      </w:r>
    </w:p>
    <w:p w14:paraId="53C9E4ED" w14:textId="2F1DE854" w:rsidR="00E06DEE" w:rsidRDefault="00A301B0" w:rsidP="00A301B0">
      <w:pPr>
        <w:pStyle w:val="Testopreformattato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Turismo e ospitalità alberghiera nel percorso</w:t>
      </w:r>
      <w:r w:rsidR="000A1C0D">
        <w:rPr>
          <w:rFonts w:ascii="Times New Roman" w:hAnsi="Times New Roman" w:cs="Times New Roman"/>
          <w:sz w:val="24"/>
          <w:szCs w:val="24"/>
        </w:rPr>
        <w:t xml:space="preserve"> PCTO</w:t>
      </w:r>
      <w:r w:rsidR="00AE4439">
        <w:rPr>
          <w:rFonts w:ascii="Times New Roman" w:hAnsi="Times New Roman" w:cs="Times New Roman"/>
          <w:sz w:val="24"/>
          <w:szCs w:val="24"/>
        </w:rPr>
        <w:t>.</w:t>
      </w:r>
    </w:p>
    <w:p w14:paraId="2966BD74" w14:textId="657ECF70" w:rsidR="00AE4439" w:rsidRDefault="00AE4439" w:rsidP="00AE4439">
      <w:pPr>
        <w:pStyle w:val="Testopreformatta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C032F6" w14:textId="77777777" w:rsidR="00713289" w:rsidRDefault="00713289" w:rsidP="00AE4439">
      <w:pPr>
        <w:pStyle w:val="Testopreformatta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4CE8D809" w14:textId="75740A68" w:rsidR="00AE4439" w:rsidRPr="00AE4439" w:rsidRDefault="00AE4439" w:rsidP="00AE4439">
      <w:pPr>
        <w:pStyle w:val="Testopreformatta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5. </w:t>
      </w:r>
      <w:r w:rsidR="00713289">
        <w:rPr>
          <w:rFonts w:ascii="Times New Roman" w:hAnsi="Times New Roman" w:cs="Times New Roman"/>
          <w:b/>
          <w:bCs/>
          <w:sz w:val="24"/>
          <w:szCs w:val="24"/>
          <w:u w:val="single"/>
        </w:rPr>
        <w:t>METODOLOGIE, STRUMENTI E VALUTAZIONI</w:t>
      </w:r>
    </w:p>
    <w:p w14:paraId="0292AA2A" w14:textId="55FA869B" w:rsidR="00B82027" w:rsidRDefault="00B82027" w:rsidP="00B82027">
      <w:pPr>
        <w:pStyle w:val="Testopreformatta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1" w:type="pct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208"/>
        <w:gridCol w:w="3209"/>
        <w:gridCol w:w="3221"/>
      </w:tblGrid>
      <w:tr w:rsidR="00761778" w:rsidRPr="0093643F" w14:paraId="37DEEA8A" w14:textId="77777777" w:rsidTr="00954AB8"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ED18D9" w14:textId="51CDC1C8" w:rsidR="00761778" w:rsidRPr="0093643F" w:rsidRDefault="00761778" w:rsidP="0093643F">
            <w:pPr>
              <w:pStyle w:val="Contenutotabella"/>
              <w:jc w:val="center"/>
              <w:rPr>
                <w:sz w:val="24"/>
                <w:szCs w:val="24"/>
              </w:rPr>
            </w:pPr>
            <w:r w:rsidRPr="0093643F">
              <w:rPr>
                <w:b/>
                <w:bCs/>
                <w:sz w:val="24"/>
                <w:szCs w:val="24"/>
              </w:rPr>
              <w:t>METODOLOGIA</w:t>
            </w:r>
          </w:p>
        </w:tc>
      </w:tr>
      <w:tr w:rsidR="00761778" w:rsidRPr="0093643F" w14:paraId="6D2D3237" w14:textId="77777777" w:rsidTr="00713289">
        <w:tc>
          <w:tcPr>
            <w:tcW w:w="16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0CB451" w14:textId="77777777" w:rsidR="00761778" w:rsidRPr="0093643F" w:rsidRDefault="00761778" w:rsidP="0093643F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Mediazione didattica (metodi)</w:t>
            </w:r>
          </w:p>
        </w:tc>
        <w:tc>
          <w:tcPr>
            <w:tcW w:w="16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E8587" w14:textId="77777777" w:rsidR="00761778" w:rsidRPr="0093643F" w:rsidRDefault="00761778" w:rsidP="0093643F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Soluzioni organizzative (Mezzi)</w:t>
            </w:r>
          </w:p>
        </w:tc>
        <w:tc>
          <w:tcPr>
            <w:tcW w:w="1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0580DC" w14:textId="77777777" w:rsidR="00761778" w:rsidRPr="0093643F" w:rsidRDefault="00761778" w:rsidP="0093643F">
            <w:pPr>
              <w:pStyle w:val="Paragrafoelenco"/>
              <w:spacing w:after="0"/>
              <w:ind w:left="786"/>
              <w:rPr>
                <w:rFonts w:ascii="Times New Roman" w:hAnsi="Times New Roman"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Spazi</w:t>
            </w:r>
          </w:p>
        </w:tc>
      </w:tr>
      <w:tr w:rsidR="00761778" w:rsidRPr="0093643F" w14:paraId="67E09F62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EC4DF4" w14:textId="44815523" w:rsidR="00761778" w:rsidRPr="0093643F" w:rsidRDefault="00761778" w:rsidP="0093643F">
            <w:pPr>
              <w:keepNext/>
              <w:spacing w:line="100" w:lineRule="atLeast"/>
            </w:pPr>
            <w:proofErr w:type="spellStart"/>
            <w:r w:rsidRPr="0093643F">
              <w:rPr>
                <w:color w:val="000000"/>
                <w:kern w:val="1"/>
              </w:rPr>
              <w:t>Flipped</w:t>
            </w:r>
            <w:proofErr w:type="spellEnd"/>
            <w:r w:rsidRPr="0093643F">
              <w:rPr>
                <w:color w:val="000000"/>
                <w:kern w:val="1"/>
              </w:rPr>
              <w:t xml:space="preserve"> </w:t>
            </w:r>
            <w:proofErr w:type="spellStart"/>
            <w:r w:rsidRPr="0093643F">
              <w:rPr>
                <w:color w:val="000000"/>
                <w:kern w:val="1"/>
              </w:rPr>
              <w:t>Classroom</w:t>
            </w:r>
            <w:bookmarkStart w:id="6" w:name="_Hlk57562323"/>
            <w:proofErr w:type="spellEnd"/>
            <w:r w:rsidR="00AA538B">
              <w:rPr>
                <w:color w:val="000000"/>
                <w:kern w:val="1"/>
              </w:rPr>
              <w:t xml:space="preserve"> </w:t>
            </w:r>
            <w:bookmarkEnd w:id="6"/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79215" w14:textId="6F29EF78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Testi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2C26FD" w14:textId="14D49225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Aula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</w:tr>
      <w:tr w:rsidR="00761778" w:rsidRPr="0093643F" w14:paraId="1AF4F9CF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4F6CF6" w14:textId="77777777" w:rsidR="00761778" w:rsidRPr="0093643F" w:rsidRDefault="00761778" w:rsidP="0093643F">
            <w:pPr>
              <w:keepNext/>
              <w:spacing w:line="100" w:lineRule="atLeast"/>
            </w:pPr>
            <w:proofErr w:type="spellStart"/>
            <w:r w:rsidRPr="0093643F">
              <w:rPr>
                <w:color w:val="000000"/>
                <w:kern w:val="1"/>
              </w:rPr>
              <w:t>Debate</w:t>
            </w:r>
            <w:proofErr w:type="spellEnd"/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13E499" w14:textId="00D80A02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Lavagna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358325" w14:textId="30ABF85C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Aula virtuale</w:t>
            </w:r>
          </w:p>
        </w:tc>
      </w:tr>
      <w:tr w:rsidR="00761778" w:rsidRPr="0093643F" w14:paraId="461B7A4D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204C19" w14:textId="1CB2B5D1" w:rsidR="00761778" w:rsidRPr="0093643F" w:rsidRDefault="00761778" w:rsidP="0093643F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Peer To Peer</w:t>
            </w:r>
            <w:r w:rsidR="00F73AE3"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42303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Vocabolari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901251" w14:textId="6ED2B711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Aula multimediale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</w:tr>
      <w:tr w:rsidR="00761778" w:rsidRPr="0093643F" w14:paraId="60088E73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2FC3C0" w14:textId="32D92649" w:rsidR="00761778" w:rsidRPr="0093643F" w:rsidRDefault="00761778" w:rsidP="0093643F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Cooperative Learning</w:t>
            </w:r>
            <w:r w:rsidR="00F73AE3"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75662D" w14:textId="1A172D6A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Materiale in fotocopia</w:t>
            </w:r>
            <w:r w:rsidR="00BF0903"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DDCCDA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Spazi laboratoriali</w:t>
            </w:r>
          </w:p>
        </w:tc>
      </w:tr>
      <w:tr w:rsidR="00761778" w:rsidRPr="0093643F" w14:paraId="11F9C28A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4DC804" w14:textId="77777777" w:rsidR="00761778" w:rsidRPr="0093643F" w:rsidRDefault="00761778" w:rsidP="0093643F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Didattica breve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F0D0F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Giornali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A4B67D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Azienda Istituto</w:t>
            </w:r>
          </w:p>
        </w:tc>
      </w:tr>
      <w:tr w:rsidR="00761778" w:rsidRPr="0093643F" w14:paraId="147A053A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A8D58A" w14:textId="206BF244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 xml:space="preserve">Lezione Frontale 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4EBD2" w14:textId="15BD866F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Supporti multimediali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A7A537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Visite guidate</w:t>
            </w:r>
          </w:p>
        </w:tc>
      </w:tr>
      <w:tr w:rsidR="00761778" w:rsidRPr="0093643F" w14:paraId="66999E6E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7382C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Lettura ed interpretazione del testo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2A902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Stage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3A6DF9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Altro (specificare)</w:t>
            </w:r>
          </w:p>
        </w:tc>
      </w:tr>
      <w:tr w:rsidR="00761778" w:rsidRPr="0093643F" w14:paraId="2A40FC66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FCBE9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Lezione introduttiva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1E7D57" w14:textId="5ABC1E6A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Altro</w:t>
            </w:r>
            <w:r w:rsidR="008F0FC6">
              <w:t xml:space="preserve">: </w:t>
            </w:r>
            <w:r w:rsidR="00F73AE3"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  <w:r w:rsidRPr="0093643F">
              <w:t xml:space="preserve"> </w:t>
            </w:r>
            <w:r w:rsidR="00F73AE3" w:rsidRPr="0093643F">
              <w:t>tavoletta grafica</w:t>
            </w:r>
          </w:p>
          <w:p w14:paraId="28BB4853" w14:textId="77777777" w:rsidR="00761778" w:rsidRPr="0093643F" w:rsidRDefault="00761778" w:rsidP="0093643F">
            <w:pPr>
              <w:spacing w:line="276" w:lineRule="auto"/>
              <w:jc w:val="both"/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D26A33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71FED6E1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F8EAD" w14:textId="29E39171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Approfondimento disciplinare con contestualizzazione del problema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15079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6912B0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458CC68E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67A23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Attività laboratoriale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8690E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B31DD7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16AC1D3B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9FC65" w14:textId="54114224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Costruzione di mappe/schemi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447B1E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34123B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289881E1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EA11F6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Utilizzo delle fonti (indicare quali)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BFE6AE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0172A8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6E312684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6F53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Analisi critica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AB426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CDC5FC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5C55F69D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F8B37" w14:textId="235400A8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Lavori di gruppo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CA128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AF7630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26D5628C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E2C384" w14:textId="2C8835C4" w:rsidR="00761778" w:rsidRPr="0093643F" w:rsidRDefault="00564DED" w:rsidP="00564DED">
            <w:pPr>
              <w:pStyle w:val="Paragrafoelenco1"/>
              <w:spacing w:line="100" w:lineRule="atLeast"/>
              <w:ind w:left="0"/>
            </w:pPr>
            <w:r w:rsidRPr="0093643F">
              <w:rPr>
                <w:rFonts w:ascii="Cambria Math" w:hAnsi="Cambria Math" w:cs="Cambria Math"/>
                <w:kern w:val="1"/>
              </w:rPr>
              <w:lastRenderedPageBreak/>
              <w:t>⊗</w:t>
            </w:r>
            <w:r w:rsidR="00761778" w:rsidRPr="0093643F">
              <w:rPr>
                <w:kern w:val="1"/>
              </w:rPr>
              <w:t xml:space="preserve">Eterogenei al loro interno 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3A107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F56FF9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6B3CD703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326C73" w14:textId="26CDE768" w:rsidR="00761778" w:rsidRPr="0093643F" w:rsidRDefault="00F73AE3" w:rsidP="00564DED">
            <w:pPr>
              <w:pStyle w:val="Paragrafoelenco1"/>
              <w:spacing w:line="100" w:lineRule="atLeast"/>
              <w:ind w:left="0"/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  <w:r w:rsidR="00761778" w:rsidRPr="0093643F">
              <w:rPr>
                <w:kern w:val="1"/>
              </w:rPr>
              <w:t>Per fasce di livello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775E95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7435B3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342CA54A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176C4" w14:textId="101E2112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Tutoraggio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060D99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44A2F7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50A4A4DC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CDCD45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Altro: specificare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488B30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106FFA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</w:tbl>
    <w:p w14:paraId="0C1756FB" w14:textId="76709BEB" w:rsidR="00713289" w:rsidRDefault="00713289"/>
    <w:p w14:paraId="591A842D" w14:textId="694D8B49" w:rsidR="00713289" w:rsidRDefault="00713289"/>
    <w:p w14:paraId="5EE560A9" w14:textId="20BA17E0" w:rsidR="00713289" w:rsidRDefault="00713289"/>
    <w:p w14:paraId="1E32B61B" w14:textId="1A80F976" w:rsidR="00713289" w:rsidRDefault="00713289"/>
    <w:p w14:paraId="60EEDA90" w14:textId="4643B714" w:rsidR="00713289" w:rsidRDefault="00713289"/>
    <w:p w14:paraId="2ED36244" w14:textId="7E6DA909" w:rsidR="00713289" w:rsidRDefault="00713289"/>
    <w:p w14:paraId="4FFAB268" w14:textId="5F9B2E99" w:rsidR="00713289" w:rsidRDefault="00713289"/>
    <w:p w14:paraId="5F579639" w14:textId="3E2ADF1A" w:rsidR="00713289" w:rsidRDefault="00713289"/>
    <w:p w14:paraId="0DBDAC7C" w14:textId="408EC1D3" w:rsidR="00713289" w:rsidRDefault="00713289"/>
    <w:p w14:paraId="3FAE9F02" w14:textId="2916E406" w:rsidR="00713289" w:rsidRDefault="00713289"/>
    <w:p w14:paraId="6E367AEA" w14:textId="3B1660D0" w:rsidR="00713289" w:rsidRDefault="00713289"/>
    <w:p w14:paraId="648CE480" w14:textId="0C26F3A5" w:rsidR="00713289" w:rsidRDefault="00713289"/>
    <w:p w14:paraId="4D5DBF0E" w14:textId="20776C2E" w:rsidR="00713289" w:rsidRDefault="00713289"/>
    <w:p w14:paraId="207DF05D" w14:textId="77777777" w:rsidR="00713289" w:rsidRDefault="00713289"/>
    <w:tbl>
      <w:tblPr>
        <w:tblW w:w="4998" w:type="pct"/>
        <w:tblInd w:w="10" w:type="dxa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507"/>
        <w:gridCol w:w="4117"/>
      </w:tblGrid>
      <w:tr w:rsidR="00713289" w:rsidRPr="0093643F" w14:paraId="2D3958FE" w14:textId="77777777" w:rsidTr="00CD0067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5A88A7" w14:textId="48C47C8B" w:rsidR="00713289" w:rsidRPr="0093643F" w:rsidRDefault="00713289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54AB8">
              <w:rPr>
                <w:b/>
                <w:bCs/>
                <w:i/>
                <w:iCs/>
                <w:color w:val="000009"/>
                <w:spacing w:val="-1"/>
                <w:kern w:val="1"/>
              </w:rPr>
              <w:t>STRUMENTI DI LAVORO</w:t>
            </w:r>
          </w:p>
        </w:tc>
      </w:tr>
      <w:tr w:rsidR="00761778" w:rsidRPr="0093643F" w14:paraId="17F28CA4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17D886" w14:textId="5377B297" w:rsidR="00713289" w:rsidRPr="00713289" w:rsidRDefault="00761778" w:rsidP="00713289">
            <w:pPr>
              <w:keepNext/>
              <w:spacing w:line="100" w:lineRule="atLeast"/>
              <w:rPr>
                <w:color w:val="000000"/>
                <w:kern w:val="1"/>
              </w:rPr>
            </w:pPr>
            <w:r w:rsidRPr="0093643F">
              <w:rPr>
                <w:color w:val="000000"/>
                <w:kern w:val="1"/>
              </w:rPr>
              <w:t>Libro di Testo</w:t>
            </w:r>
            <w:r w:rsidR="00713289">
              <w:rPr>
                <w:color w:val="000000"/>
                <w:kern w:val="1"/>
              </w:rPr>
              <w:t>: Colori della matematica per gli istituti alberghieri ed. Petrini, autori</w:t>
            </w:r>
            <w:r w:rsidR="00CD0067">
              <w:rPr>
                <w:color w:val="000000"/>
                <w:kern w:val="1"/>
              </w:rPr>
              <w:t>: Sasso - Fragni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A54C4" w14:textId="727E6E74" w:rsidR="00761778" w:rsidRPr="0093643F" w:rsidRDefault="00F73AE3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31A21D3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0A3436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Risorse digitali libro di testo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1E424" w14:textId="44489DA6" w:rsidR="00761778" w:rsidRPr="0093643F" w:rsidRDefault="00F73AE3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207D6A6A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90994F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Risorse digitali in rete (link, videolezioni, mappe)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5636B3" w14:textId="29D8E33B" w:rsidR="00761778" w:rsidRPr="0093643F" w:rsidRDefault="00F73AE3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bookmarkStart w:id="7" w:name="_Hlk57565530"/>
            <w:r w:rsidRPr="0093643F">
              <w:rPr>
                <w:rFonts w:ascii="Cambria Math" w:hAnsi="Cambria Math" w:cs="Cambria Math"/>
                <w:kern w:val="1"/>
              </w:rPr>
              <w:t>⊗</w:t>
            </w:r>
            <w:bookmarkEnd w:id="7"/>
          </w:p>
        </w:tc>
      </w:tr>
      <w:tr w:rsidR="00761778" w:rsidRPr="0093643F" w14:paraId="6497074D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6821E1" w14:textId="40DFC398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 xml:space="preserve">App Google: </w:t>
            </w:r>
            <w:r w:rsidR="00490B12" w:rsidRPr="0093643F">
              <w:rPr>
                <w:kern w:val="1"/>
              </w:rPr>
              <w:t xml:space="preserve">Meet, moduli, </w:t>
            </w:r>
            <w:proofErr w:type="spellStart"/>
            <w:r w:rsidR="00490B12" w:rsidRPr="0093643F">
              <w:rPr>
                <w:kern w:val="1"/>
              </w:rPr>
              <w:t>j</w:t>
            </w:r>
            <w:r w:rsidR="00490B12">
              <w:rPr>
                <w:kern w:val="1"/>
              </w:rPr>
              <w:t>amboard</w:t>
            </w:r>
            <w:proofErr w:type="spellEnd"/>
            <w:r w:rsidR="00490B12" w:rsidRPr="0093643F">
              <w:rPr>
                <w:color w:val="000000"/>
                <w:kern w:val="1"/>
              </w:rPr>
              <w:t xml:space="preserve"> 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85F25" w14:textId="635F6A32" w:rsidR="00761778" w:rsidRPr="0093643F" w:rsidRDefault="00490B12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5B59B8F3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FFEE4A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Testi didattici di supporto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55424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3440F739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19343F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Chat WhatsApp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612EE" w14:textId="4E20BD04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1C452CA8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59197A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Stampa specialistica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333A01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56D5CE31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CED8EA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Materiali autoprodotti dall’insegnante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643F1C" w14:textId="751371DD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29FD05D9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541068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Scheda predisposta dall’insegnante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6411F" w14:textId="652C19F3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3F80BE2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D62986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App Case Editrici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3F5C3" w14:textId="5A31FFAA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2D4B8A6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ECD956" w14:textId="320B25D2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Personal Computer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A7203" w14:textId="75651B1C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D46D2C8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BCB728" w14:textId="77777777" w:rsidR="00761778" w:rsidRPr="0093643F" w:rsidRDefault="00761778" w:rsidP="0093643F">
            <w:pPr>
              <w:spacing w:line="100" w:lineRule="atLeast"/>
              <w:rPr>
                <w:kern w:val="1"/>
              </w:rPr>
            </w:pPr>
            <w:r w:rsidRPr="0093643F">
              <w:rPr>
                <w:kern w:val="1"/>
              </w:rPr>
              <w:t>Tablet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B674E" w14:textId="70B6B065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7E614047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112C62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 xml:space="preserve">Sussidi audiovisivi 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06A78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23C5BA10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EBD6F4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Film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255E3" w14:textId="75EFD082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4EAFA00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7FAE0F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Documentario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562C6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3CBD9C12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85DB6A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Filmato didattico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F76CF" w14:textId="443C4BBD" w:rsidR="00761778" w:rsidRPr="0093643F" w:rsidRDefault="00490B12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490B12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5DA5E394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193335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Video-registrazioni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E5BD5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667A5A42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187F81" w14:textId="77777777" w:rsidR="00761778" w:rsidRPr="0093643F" w:rsidRDefault="00761778" w:rsidP="0093643F">
            <w:pPr>
              <w:spacing w:line="100" w:lineRule="atLeast"/>
              <w:rPr>
                <w:kern w:val="1"/>
              </w:rPr>
            </w:pPr>
            <w:r w:rsidRPr="0093643F">
              <w:rPr>
                <w:kern w:val="1"/>
              </w:rPr>
              <w:t>Altro: (specificare)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0506F" w14:textId="7919F2FD" w:rsidR="00761778" w:rsidRPr="0093643F" w:rsidRDefault="000A1C0D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Tavoletta grafica</w:t>
            </w:r>
          </w:p>
        </w:tc>
      </w:tr>
    </w:tbl>
    <w:p w14:paraId="60A71F9C" w14:textId="43246108" w:rsidR="00CD0067" w:rsidRDefault="00CD0067">
      <w:r>
        <w:br w:type="page"/>
      </w:r>
    </w:p>
    <w:p w14:paraId="65AB41A7" w14:textId="77777777" w:rsidR="00CD0067" w:rsidRDefault="00CD0067"/>
    <w:tbl>
      <w:tblPr>
        <w:tblW w:w="4998" w:type="pct"/>
        <w:tblInd w:w="-4" w:type="dxa"/>
        <w:tblLook w:val="0020" w:firstRow="1" w:lastRow="0" w:firstColumn="0" w:lastColumn="0" w:noHBand="0" w:noVBand="0"/>
      </w:tblPr>
      <w:tblGrid>
        <w:gridCol w:w="2924"/>
        <w:gridCol w:w="6700"/>
      </w:tblGrid>
      <w:tr w:rsidR="00954AB8" w:rsidRPr="0093643F" w14:paraId="7C8BE06C" w14:textId="77777777" w:rsidTr="00CD0067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1AE557" w14:textId="7572891B" w:rsidR="00954AB8" w:rsidRPr="0093643F" w:rsidRDefault="00954AB8" w:rsidP="0093643F">
            <w:pPr>
              <w:widowControl w:val="0"/>
              <w:spacing w:line="100" w:lineRule="atLeast"/>
              <w:rPr>
                <w:rFonts w:eastAsia="Andale Sans UI"/>
                <w:b/>
                <w:caps/>
                <w:kern w:val="1"/>
              </w:rPr>
            </w:pPr>
            <w:r>
              <w:rPr>
                <w:rFonts w:eastAsia="Andale Sans UI"/>
                <w:b/>
                <w:caps/>
                <w:kern w:val="1"/>
              </w:rPr>
              <w:t>rubriche valutative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D0815" w14:textId="3437CEB3" w:rsidR="00954AB8" w:rsidRPr="0093643F" w:rsidRDefault="00954AB8" w:rsidP="00954AB8">
            <w:pPr>
              <w:widowControl w:val="0"/>
              <w:spacing w:line="100" w:lineRule="atLeast"/>
              <w:ind w:left="359" w:right="1843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Si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fa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riferimento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alle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rubriche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valutative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approvate</w:t>
            </w:r>
            <w:proofErr w:type="spellEnd"/>
            <w:r>
              <w:rPr>
                <w:rFonts w:eastAsia="Andale Sans UI"/>
                <w:kern w:val="1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dipartimento</w:t>
            </w:r>
            <w:proofErr w:type="spellEnd"/>
          </w:p>
        </w:tc>
      </w:tr>
      <w:tr w:rsidR="00564DED" w:rsidRPr="0093643F" w14:paraId="2A3CA63D" w14:textId="77777777" w:rsidTr="00CD0067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A3BE69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caps/>
                <w:kern w:val="1"/>
              </w:rPr>
              <w:t>strategie di recupero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2EE92" w14:textId="77777777" w:rsidR="00564DED" w:rsidRPr="0093643F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Valutazione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ed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analisi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dei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test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d’ingresso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, di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quelli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intermedi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del I e II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periodo</w:t>
            </w:r>
            <w:proofErr w:type="spellEnd"/>
          </w:p>
          <w:p w14:paraId="27A6FAA2" w14:textId="77777777" w:rsidR="00564DED" w:rsidRPr="0093643F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Corsi di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recupero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e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rafforzamento</w:t>
            </w:r>
            <w:proofErr w:type="spellEnd"/>
          </w:p>
          <w:p w14:paraId="4BE9D70B" w14:textId="2B99FAFE" w:rsidR="00564DED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Rallentamento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didattico</w:t>
            </w:r>
            <w:proofErr w:type="spellEnd"/>
          </w:p>
          <w:p w14:paraId="4D3EB61E" w14:textId="23909EAE" w:rsidR="00CD0067" w:rsidRPr="0093643F" w:rsidRDefault="00CD0067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>
              <w:rPr>
                <w:rFonts w:eastAsia="Andale Sans UI"/>
                <w:kern w:val="1"/>
                <w:lang w:val="de-DE" w:eastAsia="fa-IR" w:bidi="fa-IR"/>
              </w:rPr>
              <w:t xml:space="preserve">Pausa </w:t>
            </w:r>
            <w:proofErr w:type="spellStart"/>
            <w:r>
              <w:rPr>
                <w:rFonts w:eastAsia="Andale Sans UI"/>
                <w:kern w:val="1"/>
                <w:lang w:val="de-DE" w:eastAsia="fa-IR" w:bidi="fa-IR"/>
              </w:rPr>
              <w:t>didattica</w:t>
            </w:r>
            <w:proofErr w:type="spellEnd"/>
          </w:p>
          <w:p w14:paraId="64EB91B1" w14:textId="77777777" w:rsidR="00564DED" w:rsidRPr="0093643F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Studio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assistito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in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classe</w:t>
            </w:r>
            <w:proofErr w:type="spellEnd"/>
          </w:p>
          <w:p w14:paraId="3C412531" w14:textId="77777777" w:rsidR="00564DED" w:rsidRPr="0093643F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Sportello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didattico</w:t>
            </w:r>
            <w:proofErr w:type="spellEnd"/>
          </w:p>
        </w:tc>
      </w:tr>
      <w:tr w:rsidR="00564DED" w:rsidRPr="0093643F" w14:paraId="45F0543F" w14:textId="77777777" w:rsidTr="00CD0067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C2390A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kern w:val="1"/>
              </w:rPr>
              <w:t>BES (Bisogni Educativi Speciali)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7929C" w14:textId="144C0821" w:rsidR="00564DED" w:rsidRPr="0093643F" w:rsidRDefault="00564DED" w:rsidP="0093643F">
            <w:pPr>
              <w:widowControl w:val="0"/>
              <w:spacing w:line="100" w:lineRule="atLeast"/>
            </w:pPr>
            <w:r w:rsidRPr="0093643F">
              <w:rPr>
                <w:rFonts w:eastAsia="Andale Sans UI"/>
                <w:kern w:val="1"/>
              </w:rPr>
              <w:t xml:space="preserve">Saranno individuati Piani Educativi Personalizzati dai Consigli di classe, </w:t>
            </w:r>
            <w:r w:rsidR="00BF0903">
              <w:rPr>
                <w:rFonts w:eastAsia="Andale Sans UI"/>
                <w:kern w:val="1"/>
              </w:rPr>
              <w:t>inseriti all’interno dei PFI</w:t>
            </w:r>
          </w:p>
        </w:tc>
      </w:tr>
      <w:tr w:rsidR="00564DED" w:rsidRPr="0093643F" w14:paraId="0B799660" w14:textId="77777777" w:rsidTr="00CD0067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DCCC1B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b/>
                <w:kern w:val="1"/>
              </w:rPr>
            </w:pP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Misure</w:t>
            </w:r>
            <w:proofErr w:type="spellEnd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dispensative</w:t>
            </w:r>
            <w:proofErr w:type="spellEnd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/</w:t>
            </w: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compensative</w:t>
            </w:r>
            <w:proofErr w:type="spellEnd"/>
          </w:p>
          <w:p w14:paraId="448EEBC5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kern w:val="1"/>
              </w:rPr>
              <w:t>Ove dovesse occorrere un caso di DSA L.170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8C97A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Si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adotteranno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 xml:space="preserve">(a </w:t>
            </w: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seconda</w:t>
            </w:r>
            <w:proofErr w:type="spellEnd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 xml:space="preserve"> del </w:t>
            </w:r>
            <w:proofErr w:type="spellStart"/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caso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) le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seguenti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misure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:</w:t>
            </w:r>
          </w:p>
          <w:p w14:paraId="0B261302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dai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compiti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a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casa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o in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classe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;</w:t>
            </w:r>
          </w:p>
          <w:p w14:paraId="4EB3E45B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dalla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lettura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in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classe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ad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alta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voce;</w:t>
            </w:r>
          </w:p>
          <w:p w14:paraId="664C4C7A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dall’esercizio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scritto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;</w:t>
            </w:r>
          </w:p>
          <w:p w14:paraId="181EC0DC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proofErr w:type="spellEnd"/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da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test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a tempo;</w:t>
            </w:r>
          </w:p>
          <w:p w14:paraId="6ED977E8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assegnando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un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maggior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tempo per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lo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svolgimento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di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una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prova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;</w:t>
            </w:r>
          </w:p>
          <w:p w14:paraId="27DA0422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con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materiale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predisposto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dal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docente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;</w:t>
            </w:r>
          </w:p>
          <w:p w14:paraId="71DD41C6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con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l’ausilio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del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compagno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affidabile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e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generoso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(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peer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to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peer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);</w:t>
            </w:r>
          </w:p>
          <w:p w14:paraId="50313653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esigendo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solo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risposta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orale;</w:t>
            </w:r>
          </w:p>
          <w:p w14:paraId="0AFDEF7D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</w:rPr>
            </w:pP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con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adeguati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mezzi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</w:t>
            </w:r>
            <w:proofErr w:type="spellStart"/>
            <w:r w:rsidRPr="0093643F">
              <w:rPr>
                <w:rFonts w:eastAsia="Andale Sans UI"/>
                <w:kern w:val="1"/>
                <w:lang w:val="de-DE" w:eastAsia="fa-IR" w:bidi="fa-IR"/>
              </w:rPr>
              <w:t>multimediali</w:t>
            </w:r>
            <w:proofErr w:type="spellEnd"/>
            <w:r w:rsidRPr="0093643F">
              <w:rPr>
                <w:rFonts w:eastAsia="Andale Sans UI"/>
                <w:kern w:val="1"/>
                <w:lang w:val="de-DE" w:eastAsia="fa-IR" w:bidi="fa-IR"/>
              </w:rPr>
              <w:t>:</w:t>
            </w:r>
          </w:p>
          <w:p w14:paraId="4EE6F5AF" w14:textId="77777777" w:rsidR="00564DED" w:rsidRPr="00CD0067" w:rsidRDefault="00564DED" w:rsidP="00EA45AA">
            <w:pPr>
              <w:numPr>
                <w:ilvl w:val="0"/>
                <w:numId w:val="4"/>
              </w:numPr>
              <w:spacing w:line="100" w:lineRule="atLeast"/>
            </w:pPr>
            <w:r w:rsidRPr="0093643F">
              <w:rPr>
                <w:rFonts w:eastAsia="Andale Sans UI"/>
                <w:kern w:val="1"/>
              </w:rPr>
              <w:lastRenderedPageBreak/>
              <w:t>Sintonizzatore vocale, domande con risposte a scelta o vero/falso, mappe concettuali, utilizzo di Lim in tutte le sue applicazioni.</w:t>
            </w:r>
          </w:p>
          <w:p w14:paraId="4AD94003" w14:textId="5DE977D5" w:rsidR="00CD0067" w:rsidRPr="0093643F" w:rsidRDefault="00CD0067" w:rsidP="00EA45AA">
            <w:pPr>
              <w:numPr>
                <w:ilvl w:val="0"/>
                <w:numId w:val="4"/>
              </w:numPr>
              <w:spacing w:line="100" w:lineRule="atLeast"/>
            </w:pPr>
            <w:r>
              <w:rPr>
                <w:rFonts w:eastAsia="Andale Sans UI"/>
              </w:rPr>
              <w:t>Utilizzo di quaderni operativi didattici.</w:t>
            </w:r>
          </w:p>
        </w:tc>
      </w:tr>
    </w:tbl>
    <w:p w14:paraId="0ACB77A3" w14:textId="77777777" w:rsidR="00E30FEE" w:rsidRDefault="00E30FEE" w:rsidP="00954AB8">
      <w:pPr>
        <w:spacing w:after="120"/>
        <w:jc w:val="both"/>
        <w:rPr>
          <w:b/>
        </w:rPr>
      </w:pPr>
    </w:p>
    <w:p w14:paraId="756065CB" w14:textId="77797D5E" w:rsidR="00761778" w:rsidRPr="0093643F" w:rsidRDefault="00761778" w:rsidP="00954AB8">
      <w:pPr>
        <w:spacing w:after="120"/>
        <w:jc w:val="both"/>
      </w:pPr>
      <w:r w:rsidRPr="0093643F">
        <w:rPr>
          <w:b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0E2E1F80" w14:textId="77777777" w:rsidR="00761778" w:rsidRPr="0093643F" w:rsidRDefault="00761778" w:rsidP="00761778"/>
    <w:p w14:paraId="01129ED3" w14:textId="747261CC" w:rsidR="00761778" w:rsidRPr="0093643F" w:rsidRDefault="00761778" w:rsidP="00761778">
      <w:r w:rsidRPr="0093643F">
        <w:t>DATA</w:t>
      </w:r>
      <w:r w:rsidR="008F0FC6">
        <w:t xml:space="preserve"> </w:t>
      </w:r>
      <w:r w:rsidR="008F0FC6" w:rsidRPr="00E117DE">
        <w:rPr>
          <w:b/>
          <w:bCs/>
        </w:rPr>
        <w:t>30/11/202</w:t>
      </w:r>
      <w:r w:rsidR="00E30FEE" w:rsidRPr="00E117DE">
        <w:rPr>
          <w:b/>
          <w:bCs/>
        </w:rPr>
        <w:t>2</w:t>
      </w:r>
    </w:p>
    <w:p w14:paraId="4263B522" w14:textId="77777777" w:rsidR="00761778" w:rsidRPr="0093643F" w:rsidRDefault="00761778" w:rsidP="00761778">
      <w:pPr>
        <w:jc w:val="center"/>
      </w:pPr>
      <w:r w:rsidRPr="0093643F">
        <w:t xml:space="preserve">                                                                                                                           FIRMA         </w:t>
      </w:r>
    </w:p>
    <w:p w14:paraId="0628A0D7" w14:textId="77777777" w:rsidR="00761778" w:rsidRPr="0093643F" w:rsidRDefault="00761778" w:rsidP="00761778">
      <w:pPr>
        <w:jc w:val="center"/>
      </w:pPr>
    </w:p>
    <w:p w14:paraId="5FAEFB9F" w14:textId="2EAF4A9E" w:rsidR="00761778" w:rsidRPr="008F0FC6" w:rsidRDefault="008F0FC6" w:rsidP="008F0FC6">
      <w:pPr>
        <w:jc w:val="right"/>
        <w:rPr>
          <w:i/>
          <w:iCs/>
        </w:rPr>
      </w:pPr>
      <w:r>
        <w:rPr>
          <w:i/>
          <w:iCs/>
        </w:rPr>
        <w:t>Antonietta Regazzi</w:t>
      </w:r>
    </w:p>
    <w:p w14:paraId="56F7E059" w14:textId="77777777" w:rsidR="00761778" w:rsidRPr="0093643F" w:rsidRDefault="00761778" w:rsidP="00761778">
      <w:pPr>
        <w:jc w:val="center"/>
      </w:pPr>
    </w:p>
    <w:p w14:paraId="7E668B26" w14:textId="77777777" w:rsidR="00761778" w:rsidRPr="0093643F" w:rsidRDefault="00761778" w:rsidP="00761778">
      <w:pPr>
        <w:jc w:val="center"/>
      </w:pPr>
    </w:p>
    <w:p w14:paraId="3EF52252" w14:textId="77777777" w:rsidR="00761778" w:rsidRPr="0093643F" w:rsidRDefault="00761778" w:rsidP="00761778">
      <w:pPr>
        <w:jc w:val="center"/>
      </w:pPr>
    </w:p>
    <w:p w14:paraId="5D3284D2" w14:textId="77777777" w:rsidR="00761778" w:rsidRPr="0093643F" w:rsidRDefault="00761778" w:rsidP="00761778">
      <w:pPr>
        <w:jc w:val="center"/>
      </w:pPr>
    </w:p>
    <w:p w14:paraId="761E4EBE" w14:textId="77777777" w:rsidR="00761778" w:rsidRPr="0093643F" w:rsidRDefault="00761778" w:rsidP="00761778">
      <w:pPr>
        <w:jc w:val="center"/>
      </w:pPr>
    </w:p>
    <w:p w14:paraId="07AC462A" w14:textId="77777777" w:rsidR="00F03231" w:rsidRPr="0093643F" w:rsidRDefault="00F03231"/>
    <w:sectPr w:rsidR="00F03231" w:rsidRPr="0093643F" w:rsidSect="00073B0B">
      <w:footerReference w:type="default" r:id="rId8"/>
      <w:pgSz w:w="11906" w:h="16838"/>
      <w:pgMar w:top="1417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CEB91" w14:textId="77777777" w:rsidR="00247F32" w:rsidRDefault="00247F32">
      <w:r>
        <w:separator/>
      </w:r>
    </w:p>
  </w:endnote>
  <w:endnote w:type="continuationSeparator" w:id="0">
    <w:p w14:paraId="0287BD48" w14:textId="77777777" w:rsidR="00247F32" w:rsidRDefault="0024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FFF8" w14:textId="2679AE97" w:rsidR="001E71C4" w:rsidRDefault="001E71C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BFC2CB" wp14:editId="6FD7022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9410" cy="172085"/>
              <wp:effectExtent l="635" t="635" r="1905" b="8255"/>
              <wp:wrapSquare wrapText="largest"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08B48" w14:textId="77777777" w:rsidR="001E71C4" w:rsidRDefault="001E71C4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BFC2C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32.55pt;margin-top:.05pt;width:28.3pt;height:13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" stroked="f">
              <v:fill opacity="0"/>
              <v:textbox inset="0,0,0,0">
                <w:txbxContent>
                  <w:p w14:paraId="6EA08B48" w14:textId="77777777" w:rsidR="001E71C4" w:rsidRDefault="001E71C4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87C85" w14:textId="77777777" w:rsidR="00247F32" w:rsidRDefault="00247F32">
      <w:r>
        <w:separator/>
      </w:r>
    </w:p>
  </w:footnote>
  <w:footnote w:type="continuationSeparator" w:id="0">
    <w:p w14:paraId="754E6AA2" w14:textId="77777777" w:rsidR="00247F32" w:rsidRDefault="00247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5"/>
        </w:tabs>
        <w:ind w:left="785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65"/>
        </w:tabs>
        <w:ind w:left="1505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65"/>
        </w:tabs>
        <w:ind w:left="22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65"/>
        </w:tabs>
        <w:ind w:left="29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65"/>
        </w:tabs>
        <w:ind w:left="3665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65"/>
        </w:tabs>
        <w:ind w:left="43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5"/>
        </w:tabs>
        <w:ind w:left="51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"/>
        </w:tabs>
        <w:ind w:left="5825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"/>
        </w:tabs>
        <w:ind w:left="6545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6" w15:restartNumberingAfterBreak="0">
    <w:nsid w:val="066802CE"/>
    <w:multiLevelType w:val="multilevel"/>
    <w:tmpl w:val="762A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AC02C55"/>
    <w:multiLevelType w:val="hybridMultilevel"/>
    <w:tmpl w:val="E14CD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F20691"/>
    <w:multiLevelType w:val="multilevel"/>
    <w:tmpl w:val="31D66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AF1BE1"/>
    <w:multiLevelType w:val="multilevel"/>
    <w:tmpl w:val="6BD4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5FE7230"/>
    <w:multiLevelType w:val="multilevel"/>
    <w:tmpl w:val="FC8C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1352CEB"/>
    <w:multiLevelType w:val="multilevel"/>
    <w:tmpl w:val="FA20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0F332A"/>
    <w:multiLevelType w:val="multilevel"/>
    <w:tmpl w:val="2DF0B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144662"/>
    <w:multiLevelType w:val="multilevel"/>
    <w:tmpl w:val="BA447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261850"/>
    <w:multiLevelType w:val="multilevel"/>
    <w:tmpl w:val="DF08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B12E5E"/>
    <w:multiLevelType w:val="multilevel"/>
    <w:tmpl w:val="F4B4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09232A"/>
    <w:multiLevelType w:val="multilevel"/>
    <w:tmpl w:val="6400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D3119E"/>
    <w:multiLevelType w:val="hybridMultilevel"/>
    <w:tmpl w:val="F68280C4"/>
    <w:lvl w:ilvl="0" w:tplc="5DACE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939B6"/>
    <w:multiLevelType w:val="multilevel"/>
    <w:tmpl w:val="95EA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975774"/>
    <w:multiLevelType w:val="hybridMultilevel"/>
    <w:tmpl w:val="79483A88"/>
    <w:lvl w:ilvl="0" w:tplc="2C80AF5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870B1"/>
    <w:multiLevelType w:val="multilevel"/>
    <w:tmpl w:val="E7B2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FF0717"/>
    <w:multiLevelType w:val="hybridMultilevel"/>
    <w:tmpl w:val="7D023FBC"/>
    <w:lvl w:ilvl="0" w:tplc="7C3C6A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76814"/>
    <w:multiLevelType w:val="multilevel"/>
    <w:tmpl w:val="0D22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7A051B"/>
    <w:multiLevelType w:val="hybridMultilevel"/>
    <w:tmpl w:val="FFA06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3680">
    <w:abstractNumId w:val="0"/>
  </w:num>
  <w:num w:numId="2" w16cid:durableId="1888570628">
    <w:abstractNumId w:val="3"/>
  </w:num>
  <w:num w:numId="3" w16cid:durableId="1857841567">
    <w:abstractNumId w:val="14"/>
  </w:num>
  <w:num w:numId="4" w16cid:durableId="2055305990">
    <w:abstractNumId w:val="15"/>
  </w:num>
  <w:num w:numId="5" w16cid:durableId="1610508003">
    <w:abstractNumId w:val="26"/>
  </w:num>
  <w:num w:numId="6" w16cid:durableId="1100757270">
    <w:abstractNumId w:val="25"/>
  </w:num>
  <w:num w:numId="7" w16cid:durableId="197819054">
    <w:abstractNumId w:val="21"/>
  </w:num>
  <w:num w:numId="8" w16cid:durableId="1220049765">
    <w:abstractNumId w:val="23"/>
  </w:num>
  <w:num w:numId="9" w16cid:durableId="581647161">
    <w:abstractNumId w:val="24"/>
  </w:num>
  <w:num w:numId="10" w16cid:durableId="806121568">
    <w:abstractNumId w:val="22"/>
  </w:num>
  <w:num w:numId="11" w16cid:durableId="2064325998">
    <w:abstractNumId w:val="32"/>
  </w:num>
  <w:num w:numId="12" w16cid:durableId="329677749">
    <w:abstractNumId w:val="16"/>
  </w:num>
  <w:num w:numId="13" w16cid:durableId="1419906631">
    <w:abstractNumId w:val="20"/>
  </w:num>
  <w:num w:numId="14" w16cid:durableId="415248858">
    <w:abstractNumId w:val="30"/>
  </w:num>
  <w:num w:numId="15" w16cid:durableId="1949850763">
    <w:abstractNumId w:val="28"/>
  </w:num>
  <w:num w:numId="16" w16cid:durableId="1367946720">
    <w:abstractNumId w:val="19"/>
  </w:num>
  <w:num w:numId="17" w16cid:durableId="1059324322">
    <w:abstractNumId w:val="18"/>
  </w:num>
  <w:num w:numId="18" w16cid:durableId="257297358">
    <w:abstractNumId w:val="31"/>
  </w:num>
  <w:num w:numId="19" w16cid:durableId="1903178383">
    <w:abstractNumId w:val="27"/>
  </w:num>
  <w:num w:numId="20" w16cid:durableId="2081243502">
    <w:abstractNumId w:val="29"/>
  </w:num>
  <w:num w:numId="21" w16cid:durableId="19280445">
    <w:abstractNumId w:val="17"/>
  </w:num>
  <w:num w:numId="22" w16cid:durableId="7411666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778"/>
    <w:rsid w:val="000310BB"/>
    <w:rsid w:val="00073B0B"/>
    <w:rsid w:val="000A1C0D"/>
    <w:rsid w:val="00191D19"/>
    <w:rsid w:val="001D34AC"/>
    <w:rsid w:val="001E71C4"/>
    <w:rsid w:val="00202387"/>
    <w:rsid w:val="00247F32"/>
    <w:rsid w:val="00325EC8"/>
    <w:rsid w:val="00330E13"/>
    <w:rsid w:val="00373B52"/>
    <w:rsid w:val="004608C2"/>
    <w:rsid w:val="00490B12"/>
    <w:rsid w:val="005331AE"/>
    <w:rsid w:val="00564DED"/>
    <w:rsid w:val="00667F66"/>
    <w:rsid w:val="006A4F16"/>
    <w:rsid w:val="00705804"/>
    <w:rsid w:val="00713289"/>
    <w:rsid w:val="00761778"/>
    <w:rsid w:val="00776D7E"/>
    <w:rsid w:val="007A0AAC"/>
    <w:rsid w:val="0087258A"/>
    <w:rsid w:val="008F0FC6"/>
    <w:rsid w:val="00935588"/>
    <w:rsid w:val="0093643F"/>
    <w:rsid w:val="00954AB8"/>
    <w:rsid w:val="00A301B0"/>
    <w:rsid w:val="00A41158"/>
    <w:rsid w:val="00AA538B"/>
    <w:rsid w:val="00AE4439"/>
    <w:rsid w:val="00B245B3"/>
    <w:rsid w:val="00B736CB"/>
    <w:rsid w:val="00B82027"/>
    <w:rsid w:val="00BA3E9A"/>
    <w:rsid w:val="00BC6E56"/>
    <w:rsid w:val="00BF0903"/>
    <w:rsid w:val="00CA421C"/>
    <w:rsid w:val="00CD0067"/>
    <w:rsid w:val="00D16C8B"/>
    <w:rsid w:val="00E02150"/>
    <w:rsid w:val="00E06DEE"/>
    <w:rsid w:val="00E117DE"/>
    <w:rsid w:val="00E134DA"/>
    <w:rsid w:val="00E30FEE"/>
    <w:rsid w:val="00E35FCF"/>
    <w:rsid w:val="00EA45AA"/>
    <w:rsid w:val="00EB1DE6"/>
    <w:rsid w:val="00EB6719"/>
    <w:rsid w:val="00ED2C54"/>
    <w:rsid w:val="00F03231"/>
    <w:rsid w:val="00F7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E28EEC"/>
  <w15:chartTrackingRefBased/>
  <w15:docId w15:val="{97B3EE13-B64D-4950-95DE-3A831EEF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17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76177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61778"/>
    <w:rPr>
      <w:rFonts w:ascii="Arial" w:eastAsia="Times New Roman" w:hAnsi="Arial" w:cs="Arial"/>
      <w:b/>
      <w:kern w:val="1"/>
      <w:sz w:val="28"/>
      <w:szCs w:val="20"/>
      <w:lang w:val="x-none" w:eastAsia="ar-SA"/>
    </w:rPr>
  </w:style>
  <w:style w:type="character" w:styleId="Numeropagina">
    <w:name w:val="page number"/>
    <w:basedOn w:val="Carpredefinitoparagrafo"/>
    <w:rsid w:val="00761778"/>
  </w:style>
  <w:style w:type="paragraph" w:styleId="Pidipagina">
    <w:name w:val="footer"/>
    <w:basedOn w:val="Normale"/>
    <w:link w:val="PidipaginaCarattere"/>
    <w:rsid w:val="007617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61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76177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761778"/>
    <w:pPr>
      <w:tabs>
        <w:tab w:val="center" w:pos="4819"/>
        <w:tab w:val="right" w:pos="9638"/>
      </w:tabs>
    </w:pPr>
    <w:rPr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761778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761778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761778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761778"/>
    <w:pPr>
      <w:ind w:left="720"/>
    </w:pPr>
  </w:style>
  <w:style w:type="table" w:styleId="Grigliatabella">
    <w:name w:val="Table Grid"/>
    <w:basedOn w:val="Tabellanormale"/>
    <w:uiPriority w:val="39"/>
    <w:rsid w:val="0093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87258A"/>
  </w:style>
  <w:style w:type="character" w:customStyle="1" w:styleId="apple-tab-span">
    <w:name w:val="apple-tab-span"/>
    <w:basedOn w:val="Carpredefinitoparagrafo"/>
    <w:rsid w:val="00ED2C54"/>
  </w:style>
  <w:style w:type="paragraph" w:customStyle="1" w:styleId="Testopreformattato">
    <w:name w:val="Testo preformattato"/>
    <w:basedOn w:val="Normale"/>
    <w:rsid w:val="00B82027"/>
    <w:pPr>
      <w:widowControl w:val="0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paragraph" w:styleId="Corpotesto">
    <w:name w:val="Body Text"/>
    <w:basedOn w:val="Normale"/>
    <w:link w:val="CorpotestoCarattere"/>
    <w:uiPriority w:val="1"/>
    <w:qFormat/>
    <w:rsid w:val="00073B0B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3B0B"/>
    <w:rPr>
      <w:rFonts w:ascii="Calibri" w:eastAsia="Calibri" w:hAnsi="Calibri" w:cs="Calibri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67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67F66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995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5B048-CF9C-45B4-9208-AC146010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2854</Words>
  <Characters>16269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regazzi</dc:creator>
  <cp:keywords/>
  <dc:description/>
  <cp:lastModifiedBy>antonietta regazzi</cp:lastModifiedBy>
  <cp:revision>3</cp:revision>
  <dcterms:created xsi:type="dcterms:W3CDTF">2022-11-29T20:03:00Z</dcterms:created>
  <dcterms:modified xsi:type="dcterms:W3CDTF">2022-11-29T20:08:00Z</dcterms:modified>
</cp:coreProperties>
</file>