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3119" w:rsidRDefault="00EA3119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EA3119" w:rsidRDefault="00EA3119">
      <w:pPr>
        <w:pStyle w:val="Intestazione"/>
        <w:rPr>
          <w:b/>
          <w:sz w:val="20"/>
          <w:lang w:val="it-IT"/>
        </w:rPr>
      </w:pPr>
    </w:p>
    <w:p w:rsidR="00EA3119" w:rsidRPr="00E96E5C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E96E5C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E96E5C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E96E5C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:rsidR="00EA3119" w:rsidRPr="00E96E5C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ab/>
        <w:t>IIS ENZO FERRARI</w:t>
      </w:r>
      <w:r w:rsidRPr="00E96E5C">
        <w:rPr>
          <w:rFonts w:ascii="Calibri" w:hAnsi="Calibri" w:cs="Calibri"/>
          <w:b/>
          <w:sz w:val="22"/>
          <w:szCs w:val="22"/>
        </w:rPr>
        <w:tab/>
      </w:r>
    </w:p>
    <w:p w:rsidR="00EA3119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 xml:space="preserve">  Battipaglia </w:t>
      </w:r>
    </w:p>
    <w:p w:rsidR="00E96336" w:rsidRPr="00E96E5C" w:rsidRDefault="00E96336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E96E5C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ANNI SCOLASTICI</w:t>
      </w:r>
    </w:p>
    <w:p w:rsidR="00EA3119" w:rsidRPr="00E96E5C" w:rsidRDefault="00EA3119" w:rsidP="008D7393">
      <w:pPr>
        <w:rPr>
          <w:rFonts w:ascii="Calibri" w:hAnsi="Calibri" w:cs="Calibri"/>
          <w:b/>
          <w:bCs/>
          <w:sz w:val="22"/>
          <w:szCs w:val="22"/>
        </w:rPr>
      </w:pPr>
    </w:p>
    <w:p w:rsidR="00EA3119" w:rsidRPr="00E96E5C" w:rsidRDefault="0067768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2022-2023</w:t>
      </w:r>
    </w:p>
    <w:p w:rsidR="00EA3119" w:rsidRPr="00E96E5C" w:rsidRDefault="00EA3119">
      <w:pPr>
        <w:jc w:val="center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E96E5C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5780" w:rsidRPr="00885780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85780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:rsidR="00EA3119" w:rsidRPr="00E96E5C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85780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487A9C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MICELI  NESTORE</w:t>
            </w:r>
          </w:p>
        </w:tc>
      </w:tr>
      <w:tr w:rsidR="00EA3119" w:rsidRPr="00E96E5C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1A300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Seconda</w:t>
            </w:r>
            <w:r w:rsidR="0081294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</w:t>
            </w:r>
            <w:r w:rsidR="008D7393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IPSEOA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E96E5C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D22C4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22</w:t>
            </w:r>
            <w:r w:rsidR="008D7393">
              <w:rPr>
                <w:rFonts w:ascii="Calibri" w:eastAsia="Calibri" w:hAnsi="Calibri" w:cs="Calibri"/>
                <w:b/>
                <w:sz w:val="22"/>
                <w:szCs w:val="22"/>
              </w:rPr>
              <w:t>/11/2021</w:t>
            </w:r>
          </w:p>
        </w:tc>
      </w:tr>
    </w:tbl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E96E5C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E96E5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E96E5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E96E5C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1" w:name="Testo4"/>
            <w:bookmarkEnd w:id="1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E96E5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E96E5C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2" w:name="Controllo1"/>
            <w:bookmarkEnd w:id="2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:rsidR="00EA3119" w:rsidRPr="00E96E5C" w:rsidRDefault="00487A9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</w:r>
            <w:r w:rsidRPr="00E96E5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3119" w:rsidRPr="00E96E5C" w:rsidRDefault="00487A9C">
            <w:pPr>
              <w:rPr>
                <w:rFonts w:ascii="Calibri" w:hAnsi="Calibri" w:cs="Calibri"/>
                <w:sz w:val="22"/>
                <w:szCs w:val="22"/>
              </w:rPr>
            </w:pPr>
            <w:bookmarkStart w:id="3" w:name="Controllo5"/>
            <w:bookmarkEnd w:id="3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E96E5C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4" w:name="Controllo8"/>
          <w:p w:rsidR="00EA3119" w:rsidRPr="00E96E5C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6E5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3E7D99">
              <w:rPr>
                <w:rFonts w:ascii="Calibri" w:hAnsi="Calibri" w:cs="Calibri"/>
                <w:sz w:val="22"/>
                <w:szCs w:val="22"/>
              </w:rPr>
            </w:r>
            <w:r w:rsidR="003E7D9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E96E5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  <w:r w:rsidRPr="00E96E5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5" w:name="Testo5"/>
            <w:bookmarkEnd w:id="5"/>
          </w:p>
          <w:p w:rsidR="00EA3119" w:rsidRPr="00E96E5C" w:rsidRDefault="0067768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28</w:t>
            </w:r>
          </w:p>
        </w:tc>
      </w:tr>
      <w:tr w:rsidR="00EA3119" w:rsidRPr="00E96E5C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EA3119" w:rsidRPr="00E96E5C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E96E5C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3119" w:rsidRPr="00E96E5C" w:rsidRDefault="00487A9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E7D99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3E7D99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487A9C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6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E7D99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3E7D99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EA3119"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7" w:name="Controllo2"/>
            <w:tr w:rsidR="00EA3119" w:rsidRPr="00E96E5C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E7D99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3E7D9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752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E7D99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3E7D99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8" w:name="Controllo6"/>
              <w:tc>
                <w:tcPr>
                  <w:tcW w:w="506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E96E5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3E7D99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3E7D9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E96E5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4" w:type="dxa"/>
                  <w:shd w:val="clear" w:color="auto" w:fill="auto"/>
                </w:tcPr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E96E5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:rsidR="00EA3119" w:rsidRPr="00E96E5C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 w:rsidP="00C1016D">
      <w:pPr>
        <w:pStyle w:val="Default"/>
        <w:rPr>
          <w:sz w:val="22"/>
          <w:szCs w:val="22"/>
        </w:rPr>
      </w:pPr>
      <w:r w:rsidRPr="00E96E5C">
        <w:rPr>
          <w:b/>
          <w:i/>
          <w:sz w:val="22"/>
          <w:szCs w:val="22"/>
        </w:rPr>
        <w:t>LIVELLI DI PROFITTO IN INGRESSO – ARGOMENTI</w:t>
      </w:r>
      <w:r w:rsidR="002E591E">
        <w:rPr>
          <w:b/>
          <w:i/>
          <w:sz w:val="22"/>
          <w:szCs w:val="22"/>
        </w:rPr>
        <w:t>:</w:t>
      </w:r>
      <w:r w:rsidR="00C1016D">
        <w:rPr>
          <w:b/>
          <w:i/>
          <w:sz w:val="22"/>
          <w:szCs w:val="22"/>
        </w:rPr>
        <w:t xml:space="preserve"> pallavolo</w:t>
      </w:r>
      <w:r w:rsidR="008D7393">
        <w:rPr>
          <w:b/>
          <w:i/>
          <w:sz w:val="22"/>
          <w:szCs w:val="22"/>
        </w:rPr>
        <w:t xml:space="preserve"> </w:t>
      </w:r>
      <w:r w:rsidR="00C1016D">
        <w:rPr>
          <w:b/>
          <w:i/>
          <w:sz w:val="22"/>
          <w:szCs w:val="22"/>
        </w:rPr>
        <w:t>,</w:t>
      </w:r>
      <w:r w:rsidR="008D7393">
        <w:rPr>
          <w:b/>
          <w:i/>
          <w:sz w:val="22"/>
          <w:szCs w:val="22"/>
        </w:rPr>
        <w:t xml:space="preserve">calcio a 5,basket, </w:t>
      </w:r>
      <w:r w:rsidR="00C1016D">
        <w:rPr>
          <w:b/>
          <w:i/>
          <w:sz w:val="22"/>
          <w:szCs w:val="22"/>
        </w:rPr>
        <w:t xml:space="preserve"> tennis tavolo, badminton, </w:t>
      </w:r>
      <w:r w:rsidR="008D7393">
        <w:rPr>
          <w:b/>
          <w:i/>
          <w:sz w:val="22"/>
          <w:szCs w:val="22"/>
        </w:rPr>
        <w:t xml:space="preserve">atletica leggera; corsa, lanci, salti, </w:t>
      </w:r>
      <w:r w:rsidR="00C1016D">
        <w:rPr>
          <w:b/>
          <w:i/>
          <w:sz w:val="22"/>
          <w:szCs w:val="22"/>
        </w:rPr>
        <w:t>il corpo umano, conoscenze generiche sull’attività motoria</w:t>
      </w:r>
      <w:r w:rsidR="008D7393">
        <w:rPr>
          <w:b/>
          <w:i/>
          <w:sz w:val="22"/>
          <w:szCs w:val="22"/>
        </w:rPr>
        <w:t>.</w:t>
      </w:r>
    </w:p>
    <w:p w:rsidR="00EA3119" w:rsidRPr="00E96E5C" w:rsidRDefault="00EA3119">
      <w:pPr>
        <w:pStyle w:val="Default"/>
        <w:rPr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232"/>
      </w:tblGrid>
      <w:tr w:rsidR="00EA3119" w:rsidRPr="00E96E5C" w:rsidTr="005D5756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:rsidR="00EA3119" w:rsidRPr="00E96E5C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E96E5C" w:rsidTr="005D5756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67768C">
              <w:rPr>
                <w:rFonts w:ascii="Calibri" w:hAnsi="Calibri" w:cs="Calibri"/>
                <w:sz w:val="22"/>
                <w:szCs w:val="22"/>
              </w:rPr>
              <w:t>4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67768C">
              <w:rPr>
                <w:rFonts w:ascii="Calibri" w:hAnsi="Calibri" w:cs="Calibri"/>
                <w:sz w:val="22"/>
                <w:szCs w:val="22"/>
              </w:rPr>
              <w:t>10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67768C">
              <w:rPr>
                <w:rFonts w:ascii="Calibri" w:hAnsi="Calibri" w:cs="Calibri"/>
                <w:sz w:val="22"/>
                <w:szCs w:val="22"/>
              </w:rPr>
              <w:t>3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67768C">
              <w:rPr>
                <w:rFonts w:ascii="Calibri" w:hAnsi="Calibri" w:cs="Calibri"/>
                <w:sz w:val="22"/>
                <w:szCs w:val="22"/>
              </w:rPr>
              <w:t>4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67768C">
              <w:rPr>
                <w:rFonts w:ascii="Calibri" w:hAnsi="Calibri" w:cs="Calibri"/>
                <w:sz w:val="22"/>
                <w:szCs w:val="22"/>
              </w:rPr>
              <w:t>2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Alunni N. __</w:t>
            </w:r>
            <w:r w:rsidR="0067768C">
              <w:rPr>
                <w:rFonts w:ascii="Calibri" w:hAnsi="Calibri" w:cs="Calibri"/>
                <w:sz w:val="22"/>
                <w:szCs w:val="22"/>
              </w:rPr>
              <w:t>5</w:t>
            </w:r>
            <w:r w:rsidRPr="00E96E5C">
              <w:rPr>
                <w:rFonts w:ascii="Calibri" w:hAnsi="Calibri" w:cs="Calibri"/>
                <w:sz w:val="22"/>
                <w:szCs w:val="22"/>
              </w:rPr>
              <w:t>_______</w:t>
            </w:r>
          </w:p>
        </w:tc>
      </w:tr>
      <w:tr w:rsidR="00EA3119" w:rsidRPr="00E96E5C" w:rsidTr="005D5756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:rsidR="00EA3119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C1016D" w:rsidRDefault="00C1016D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C1016D" w:rsidRDefault="00C1016D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D41F40" w:rsidRPr="00E96E5C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E96E5C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3119" w:rsidRPr="00E96E5C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:rsidR="00EA3119" w:rsidRPr="00E96E5C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:rsidR="00EA3119" w:rsidRPr="00E96E5C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>COMPETENZE CHIAVE DI CITTADINANZA TRASVERSALI</w:t>
      </w:r>
    </w:p>
    <w:p w:rsidR="00EA3119" w:rsidRPr="00E96E5C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E96E5C">
        <w:rPr>
          <w:b/>
          <w:bCs/>
          <w:sz w:val="22"/>
          <w:szCs w:val="22"/>
        </w:rPr>
        <w:t xml:space="preserve">         </w:t>
      </w:r>
      <w:r w:rsidRPr="00E96E5C">
        <w:rPr>
          <w:b/>
          <w:bCs/>
          <w:i/>
          <w:sz w:val="22"/>
          <w:szCs w:val="22"/>
        </w:rPr>
        <w:t>DA PERSEGUIRE A CONCLUSIONE DELL’OBBLIGO SCOLASTICO</w:t>
      </w:r>
    </w:p>
    <w:p w:rsidR="00EA3119" w:rsidRPr="00E96E5C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COMPETENZE CHIAVE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E96E5C">
              <w:rPr>
                <w:b/>
                <w:sz w:val="22"/>
                <w:szCs w:val="22"/>
              </w:rPr>
              <w:t>CAPACITA’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E96E5C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:rsidR="00EA3119" w:rsidRPr="00E96E5C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6F5B5A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6F5B5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:rsidR="00EA3119" w:rsidRPr="00885780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885780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885780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885780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:rsidR="00EA3119" w:rsidRPr="00E96E5C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r w:rsidR="00E96336" w:rsidRPr="00E9633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96336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E96E5C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:rsidR="00EA3119" w:rsidRPr="00E96E5C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:rsidR="00EA3119" w:rsidRPr="00E96E5C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E96E5C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:rsidR="00EA3119" w:rsidRPr="00E96E5C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0B288F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0B288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:rsidR="00EA3119" w:rsidRPr="00E96E5C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 xml:space="preserve">COMPETENZE DEGLI ASSI CULTURALI </w:t>
      </w: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E96E5C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:rsidR="00EA3119" w:rsidRPr="00E96E5C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E96E5C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  <w:u w:val="single"/>
        </w:rPr>
        <w:t xml:space="preserve"> COMPETENZE IN AMBITO DISCIPLINARE </w:t>
      </w: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:rsidR="00EA3119" w:rsidRPr="00E96E5C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E96E5C">
        <w:rPr>
          <w:b/>
          <w:bCs/>
          <w:sz w:val="22"/>
          <w:szCs w:val="22"/>
        </w:rPr>
        <w:t xml:space="preserve"> </w:t>
      </w:r>
      <w:r w:rsidRPr="00E96E5C">
        <w:rPr>
          <w:b/>
          <w:bCs/>
          <w:sz w:val="22"/>
          <w:szCs w:val="22"/>
          <w:u w:val="single"/>
        </w:rPr>
        <w:t xml:space="preserve">ASSE CULTURALE DEI LINGUAGGI </w:t>
      </w:r>
      <w:r w:rsidRPr="00E96E5C">
        <w:rPr>
          <w:b/>
          <w:bCs/>
          <w:sz w:val="22"/>
          <w:szCs w:val="22"/>
          <w:u w:val="single"/>
        </w:rPr>
        <w:tab/>
      </w:r>
      <w:r w:rsidRPr="00E96E5C">
        <w:rPr>
          <w:b/>
          <w:bCs/>
          <w:sz w:val="22"/>
          <w:szCs w:val="22"/>
        </w:rPr>
        <w:tab/>
      </w:r>
      <w:r w:rsidRPr="00E96E5C">
        <w:rPr>
          <w:b/>
          <w:bCs/>
          <w:sz w:val="22"/>
          <w:szCs w:val="22"/>
        </w:rPr>
        <w:tab/>
      </w:r>
      <w:r w:rsidRPr="00E96E5C">
        <w:rPr>
          <w:b/>
          <w:bCs/>
          <w:sz w:val="22"/>
          <w:szCs w:val="22"/>
        </w:rPr>
        <w:t xml:space="preserve"> </w:t>
      </w:r>
      <w:r w:rsidRPr="00E96E5C">
        <w:rPr>
          <w:b/>
          <w:bCs/>
          <w:sz w:val="22"/>
          <w:szCs w:val="22"/>
          <w:u w:val="single"/>
        </w:rPr>
        <w:t>ASSE CULTURALE MATEMATICO</w:t>
      </w:r>
    </w:p>
    <w:p w:rsidR="00EA3119" w:rsidRPr="00E96E5C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X </w:t>
      </w:r>
      <w:r w:rsidR="00EA3119" w:rsidRPr="00E96E5C">
        <w:rPr>
          <w:b/>
          <w:bCs/>
          <w:sz w:val="22"/>
          <w:szCs w:val="22"/>
          <w:u w:val="single"/>
        </w:rPr>
        <w:t>ASSE CULTURALE SCIENTIFICO TECNOLOGICO</w:t>
      </w:r>
      <w:r w:rsidR="00EA3119" w:rsidRPr="00E96E5C">
        <w:rPr>
          <w:b/>
          <w:bCs/>
          <w:sz w:val="22"/>
          <w:szCs w:val="22"/>
        </w:rPr>
        <w:tab/>
      </w:r>
      <w:r w:rsidR="00EA3119" w:rsidRPr="00E96E5C">
        <w:rPr>
          <w:b/>
          <w:bCs/>
          <w:sz w:val="22"/>
          <w:szCs w:val="22"/>
        </w:rPr>
        <w:t xml:space="preserve"> </w:t>
      </w:r>
      <w:r w:rsidR="00EA3119" w:rsidRPr="00E96E5C">
        <w:rPr>
          <w:b/>
          <w:bCs/>
          <w:sz w:val="22"/>
          <w:szCs w:val="22"/>
          <w:u w:val="single"/>
        </w:rPr>
        <w:t>ASSE CULTURALE STORICO-SOCIALE</w:t>
      </w: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E96E5C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E96E5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E96E5C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E96E5C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E96E5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E96E5C">
              <w:rPr>
                <w:i/>
                <w:iCs/>
                <w:sz w:val="22"/>
                <w:szCs w:val="22"/>
              </w:rPr>
              <w:t>disciplina definite</w:t>
            </w:r>
            <w:r w:rsidRPr="00E96E5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:rsidR="00EA3119" w:rsidRPr="00E96E5C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139CE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B139CE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:rsidR="00B139CE" w:rsidRPr="00B139CE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  <w:r w:rsidRPr="00E96E5C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:rsidR="00EA3119" w:rsidRPr="00E96E5C" w:rsidRDefault="00EA3119">
      <w:pPr>
        <w:pStyle w:val="Default"/>
        <w:jc w:val="center"/>
        <w:rPr>
          <w:color w:val="auto"/>
          <w:sz w:val="22"/>
          <w:szCs w:val="22"/>
        </w:rPr>
      </w:pPr>
      <w:r w:rsidRPr="00E96E5C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E96E5C">
        <w:rPr>
          <w:color w:val="auto"/>
          <w:sz w:val="22"/>
          <w:szCs w:val="22"/>
        </w:rPr>
        <w:t>conoscenze e</w:t>
      </w:r>
      <w:r w:rsidRPr="00E96E5C">
        <w:rPr>
          <w:color w:val="auto"/>
          <w:sz w:val="22"/>
          <w:szCs w:val="22"/>
        </w:rPr>
        <w:t xml:space="preserve"> abilità)</w:t>
      </w:r>
    </w:p>
    <w:p w:rsidR="00EA3119" w:rsidRPr="00E96E5C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E96E5C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ECC" w:rsidRPr="009A37F6" w:rsidRDefault="00EA3119" w:rsidP="00B139CE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COMPETENZA N.1 (ASSE </w:t>
            </w:r>
            <w:r w:rsidR="00071ECC" w:rsidRPr="009A37F6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A37F6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:rsidR="00B139CE" w:rsidRPr="00B139CE" w:rsidRDefault="00071ECC" w:rsidP="00B139CE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</w:t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:rsidR="00071ECC" w:rsidRPr="007C3A69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A3119" w:rsidRPr="00E96E5C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E96E5C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:rsidR="00E77667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:rsidR="00FC5176" w:rsidRPr="00FC5176" w:rsidRDefault="00FC5176" w:rsidP="00FC5176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76">
              <w:rPr>
                <w:rFonts w:ascii="Calibri" w:hAnsi="Calibri" w:cs="Calibri"/>
                <w:bCs/>
                <w:sz w:val="22"/>
                <w:szCs w:val="22"/>
              </w:rPr>
              <w:t>riconoscere i ritmi e le informazioni dei diversi canali percettivi;</w:t>
            </w:r>
          </w:p>
          <w:p w:rsidR="00EA3119" w:rsidRPr="00FC5176" w:rsidRDefault="00FC5176" w:rsidP="00FC5176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76">
              <w:rPr>
                <w:rFonts w:ascii="Calibri" w:hAnsi="Calibri" w:cs="Calibri"/>
                <w:bCs/>
                <w:sz w:val="22"/>
                <w:szCs w:val="22"/>
              </w:rPr>
              <w:t>riconoscere le informazioni principali sulle procedure utilizzate per il miglioramento delle capacità condizionali.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:rsidR="00B139CE" w:rsidRPr="00B139CE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B139CE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:rsidR="00926619" w:rsidRPr="00926619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E96E5C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EA3119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9A37F6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9A37F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E96E5C">
              <w:rPr>
                <w:b/>
                <w:sz w:val="22"/>
                <w:szCs w:val="22"/>
              </w:rPr>
              <w:br/>
            </w:r>
            <w:r w:rsidRPr="00E96E5C">
              <w:rPr>
                <w:b/>
                <w:sz w:val="22"/>
                <w:szCs w:val="22"/>
              </w:rPr>
              <w:br/>
            </w:r>
            <w:r w:rsidR="00B139CE" w:rsidRPr="00B139CE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:rsidR="00071ECC" w:rsidRPr="007C3A69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3119" w:rsidRPr="00E96E5C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E96E5C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:rsidR="00EA3119" w:rsidRPr="00E96E5C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:rsidR="00926619" w:rsidRPr="00926619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E96E5C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EA3119" w:rsidP="00B139CE">
            <w:pPr>
              <w:pStyle w:val="Default"/>
              <w:rPr>
                <w:sz w:val="22"/>
                <w:szCs w:val="22"/>
              </w:rPr>
            </w:pPr>
            <w:bookmarkStart w:id="9" w:name="_Hlk56504862"/>
            <w:r w:rsidRPr="00E96E5C">
              <w:rPr>
                <w:b/>
                <w:sz w:val="22"/>
                <w:szCs w:val="22"/>
              </w:rPr>
              <w:t xml:space="preserve">COMPETENZA N.3 </w:t>
            </w:r>
            <w:r w:rsidR="00071ECC" w:rsidRPr="00071ECC">
              <w:rPr>
                <w:b/>
                <w:sz w:val="22"/>
                <w:szCs w:val="22"/>
              </w:rPr>
              <w:t xml:space="preserve">(ASSE </w:t>
            </w:r>
            <w:r w:rsidR="00071ECC" w:rsidRPr="00071ECC">
              <w:rPr>
                <w:b/>
                <w:bCs/>
                <w:sz w:val="22"/>
                <w:szCs w:val="22"/>
              </w:rPr>
              <w:t>CULTURALE SCIENTIFICO TECNOLOGICO)</w:t>
            </w:r>
            <w:r w:rsidRPr="00E96E5C">
              <w:rPr>
                <w:b/>
                <w:sz w:val="22"/>
                <w:szCs w:val="22"/>
              </w:rPr>
              <w:br/>
            </w:r>
            <w:r w:rsidRPr="00E96E5C">
              <w:rPr>
                <w:b/>
                <w:sz w:val="22"/>
                <w:szCs w:val="22"/>
              </w:rPr>
              <w:br/>
            </w:r>
            <w:r w:rsidR="00B139CE" w:rsidRPr="00B139CE">
              <w:rPr>
                <w:sz w:val="22"/>
                <w:szCs w:val="22"/>
              </w:rPr>
              <w:t>Salute, benessere, sicurezza e prevenzione</w:t>
            </w:r>
          </w:p>
          <w:p w:rsidR="00EA3119" w:rsidRPr="00E96E5C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:rsidR="00EA3119" w:rsidRPr="00E96E5C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E96E5C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E96E5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E96E5C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E77667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:rsidR="00B234FD" w:rsidRPr="00FC5176" w:rsidRDefault="00FC5176" w:rsidP="00FC5176">
            <w:pPr>
              <w:numPr>
                <w:ilvl w:val="1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FC5176">
              <w:rPr>
                <w:rFonts w:ascii="Calibri" w:hAnsi="Calibri" w:cs="Calibri"/>
                <w:sz w:val="22"/>
                <w:szCs w:val="22"/>
              </w:rPr>
              <w:t>mettere in atto corrette abitudini nel rispetto della sicurezza e riconoscere sensazioni di benessere derivanti dall’attività motoria.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667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:rsidR="00E77667" w:rsidRPr="00E77667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77667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:rsidR="00B234FD" w:rsidRPr="00E96E5C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9"/>
    </w:tbl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B139CE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Default="00B139CE" w:rsidP="00B139C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lastRenderedPageBreak/>
              <w:t>COMPETENZA N.</w:t>
            </w:r>
            <w:r>
              <w:rPr>
                <w:b/>
                <w:sz w:val="22"/>
                <w:szCs w:val="22"/>
              </w:rPr>
              <w:t>4</w:t>
            </w:r>
            <w:r w:rsidRPr="00B139CE">
              <w:rPr>
                <w:b/>
                <w:sz w:val="22"/>
                <w:szCs w:val="22"/>
              </w:rPr>
              <w:t xml:space="preserve"> (ASSE </w:t>
            </w:r>
            <w:r w:rsidRPr="00B139CE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:rsidR="00B139CE" w:rsidRDefault="00B139CE" w:rsidP="00B139C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B139CE" w:rsidRPr="00A3552E" w:rsidRDefault="00B139CE" w:rsidP="00B139CE">
            <w:pPr>
              <w:pStyle w:val="Default"/>
              <w:rPr>
                <w:sz w:val="22"/>
                <w:szCs w:val="22"/>
              </w:rPr>
            </w:pPr>
            <w:r w:rsidRPr="00A3552E">
              <w:rPr>
                <w:sz w:val="22"/>
                <w:szCs w:val="22"/>
              </w:rPr>
              <w:t>Relazione con l’ambiente naturale e tecnologico</w:t>
            </w:r>
          </w:p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B139CE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9CE" w:rsidRPr="00B139CE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B139CE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B139CE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9CE" w:rsidRPr="00D41F40" w:rsidRDefault="00E77667" w:rsidP="00B139CE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D41F40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F40" w:rsidRPr="00D41F40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D41F40">
              <w:rPr>
                <w:bCs/>
                <w:sz w:val="22"/>
                <w:szCs w:val="22"/>
              </w:rPr>
              <w:t>Adeguare il proprio comportamento al contesto in cui si opera.</w:t>
            </w:r>
          </w:p>
        </w:tc>
      </w:tr>
    </w:tbl>
    <w:p w:rsidR="00D70E94" w:rsidRDefault="00D70E94">
      <w:pPr>
        <w:pStyle w:val="Default"/>
        <w:rPr>
          <w:b/>
          <w:color w:val="auto"/>
          <w:sz w:val="22"/>
          <w:szCs w:val="22"/>
        </w:rPr>
      </w:pPr>
    </w:p>
    <w:p w:rsidR="00071ECC" w:rsidRDefault="00071ECC">
      <w:pPr>
        <w:pStyle w:val="Default"/>
        <w:rPr>
          <w:b/>
          <w:color w:val="auto"/>
          <w:sz w:val="22"/>
          <w:szCs w:val="22"/>
        </w:rPr>
      </w:pPr>
    </w:p>
    <w:p w:rsidR="00071ECC" w:rsidRPr="00E96E5C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E96E5C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:rsidR="00EA3119" w:rsidRPr="00E96E5C" w:rsidRDefault="00EA3119">
      <w:pPr>
        <w:pStyle w:val="Default"/>
        <w:rPr>
          <w:b/>
          <w:kern w:val="1"/>
          <w:sz w:val="22"/>
          <w:szCs w:val="22"/>
        </w:rPr>
      </w:pPr>
    </w:p>
    <w:p w:rsidR="00EA3119" w:rsidRPr="00E96E5C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E96E5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E96E5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:rsidR="00EA3119" w:rsidRPr="00E96E5C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735231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930D0C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E96E5C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Conoscenza della terminologia specifica essenziale;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la funzionalità del sistema cardio-respiratorio in relazione al movimento;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i cambiamenti della preadolescenza;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i ritmi e le informazioni dei diversi canali percettivi;</w:t>
            </w:r>
          </w:p>
          <w:p w:rsidR="00EA3119" w:rsidRPr="002527F9" w:rsidRDefault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riconoscere le informazioni principali sulle procedure utilizzate per il miglioramento delle capacità condizionali.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930D0C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930D0C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modalità cooperative che valorizzino le diversità;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>conoscere regole, elementi tecnici essenziali, gesti arbitrali più importanti degli sport trattati;</w:t>
            </w:r>
          </w:p>
          <w:p w:rsidR="00EA3119" w:rsidRPr="002527F9" w:rsidRDefault="00C1016D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kern w:val="1"/>
                <w:sz w:val="22"/>
                <w:szCs w:val="22"/>
              </w:rPr>
              <w:t xml:space="preserve">conoscere le regole del fair-play. 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E96E5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A3119" w:rsidRPr="00E96E5C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3119" w:rsidRPr="00930D0C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930D0C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E96E5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930D0C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:rsidR="00C1016D" w:rsidRPr="00C1016D" w:rsidRDefault="00C1016D" w:rsidP="00C1016D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Conoscere le regole di convivenza civile in contesti liberi e strutturati</w:t>
            </w:r>
          </w:p>
          <w:p w:rsidR="002527F9" w:rsidRPr="00930D0C" w:rsidRDefault="00C1016D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mettere in atto corrette abitudini nel rispetto della sicurezza e riconoscere sensazioni di benessere derivanti dall’attività motoria.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930D0C" w:rsidTr="00FC5176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30D0C" w:rsidRP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930D0C" w:rsidTr="00FC5176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P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930D0C" w:rsidTr="00FC5176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30D0C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30D0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:rsidR="00930D0C" w:rsidRPr="00930D0C" w:rsidRDefault="00C1016D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C1016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E96E5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E96E5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:rsidR="00EA3119" w:rsidRPr="00E96E5C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E96E5C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lastRenderedPageBreak/>
              <w:t xml:space="preserve">Avere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E96E5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E96E5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E96E5C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E96E5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E96E5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E96E5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E96E5C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E96E5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AF0E9B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E96E5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:rsidR="00EA3119" w:rsidRPr="00E96E5C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AF0E9B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E96E5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:rsidR="00EA3119" w:rsidRPr="00E96E5C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E96E5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E96E5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:rsidR="00EA3119" w:rsidRPr="00E96E5C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E96E5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 w:rsidP="00F94358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</w:p>
    <w:p w:rsidR="00EA3119" w:rsidRPr="00F94358" w:rsidRDefault="00F94358" w:rsidP="00F94358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>
        <w:rPr>
          <w:rFonts w:ascii="Calibri" w:hAnsi="Calibri" w:cs="Calibri"/>
          <w:kern w:val="1"/>
          <w:sz w:val="22"/>
          <w:szCs w:val="22"/>
        </w:rPr>
        <w:t xml:space="preserve"> </w:t>
      </w: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E96E5C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F94358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="00EA3119"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94781F"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E96E5C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E96E5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E96E5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E96E5C">
              <w:rPr>
                <w:rFonts w:cs="Calibri"/>
                <w:b/>
              </w:rPr>
              <w:t>Spazi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:rsidR="00EA3119" w:rsidRPr="00E96E5C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="00692733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</w:t>
            </w:r>
            <w:r w:rsidR="00692733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3119" w:rsidRPr="00E96E5C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Pr="00E96E5C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6EA1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:rsidR="006B6EA1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:rsidR="00EA3119" w:rsidRPr="00E96E5C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6B6EA1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A7144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A7144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336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E96E5C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E96E5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E96E5C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E96E5C">
        <w:rPr>
          <w:rFonts w:cs="Calibri"/>
          <w:b/>
        </w:rPr>
        <w:t>7 - Valutazione e verifica</w:t>
      </w:r>
    </w:p>
    <w:p w:rsidR="00EA3119" w:rsidRPr="00E96E5C" w:rsidRDefault="00EA3119">
      <w:pPr>
        <w:pStyle w:val="Paragrafoelenco"/>
        <w:spacing w:after="0"/>
        <w:ind w:left="786"/>
        <w:rPr>
          <w:rFonts w:cs="Calibri"/>
        </w:rPr>
      </w:pPr>
    </w:p>
    <w:p w:rsidR="00EA3119" w:rsidRPr="00E96E5C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E96E5C">
        <w:rPr>
          <w:rFonts w:cs="Calibri"/>
          <w:b/>
        </w:rPr>
        <w:t>7.1 – Strumenti di verifica</w:t>
      </w: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Prove autentiche</w:t>
      </w: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Prova esperta</w:t>
      </w:r>
    </w:p>
    <w:p w:rsidR="00EA3119" w:rsidRPr="00E96E5C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Analisi del testo legislativo</w:t>
      </w:r>
    </w:p>
    <w:p w:rsidR="00EA3119" w:rsidRPr="00E96E5C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E75C39">
        <w:rPr>
          <w:rFonts w:ascii="Calibri" w:hAnsi="Calibri" w:cs="Calibri"/>
          <w:b/>
          <w:bCs/>
          <w:sz w:val="22"/>
          <w:szCs w:val="22"/>
        </w:rPr>
        <w:t>X</w:t>
      </w:r>
      <w:r w:rsidR="00E75C39">
        <w:rPr>
          <w:rFonts w:ascii="Calibri" w:hAnsi="Calibri" w:cs="Calibri"/>
          <w:sz w:val="22"/>
          <w:szCs w:val="22"/>
        </w:rPr>
        <w:t xml:space="preserve">    </w:t>
      </w:r>
      <w:r w:rsidR="00EA3119" w:rsidRPr="00E96E5C">
        <w:rPr>
          <w:rFonts w:ascii="Calibri" w:hAnsi="Calibri" w:cs="Calibri"/>
          <w:sz w:val="22"/>
          <w:szCs w:val="22"/>
        </w:rPr>
        <w:t>Prove pratiche</w:t>
      </w:r>
    </w:p>
    <w:p w:rsidR="00EA3119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Pr="00E75C39"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  </w:t>
      </w:r>
      <w:r w:rsidR="00EA3119" w:rsidRPr="00E96E5C">
        <w:rPr>
          <w:rFonts w:ascii="Calibri" w:hAnsi="Calibri" w:cs="Calibri"/>
          <w:sz w:val="22"/>
          <w:szCs w:val="22"/>
        </w:rPr>
        <w:t>Esercitazioni di gruppo</w:t>
      </w:r>
    </w:p>
    <w:p w:rsidR="00C5410A" w:rsidRPr="00C5410A" w:rsidRDefault="00C5410A" w:rsidP="00C5410A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bookmarkStart w:id="10" w:name="_Hlk57211454"/>
      <w:r w:rsidRPr="00C5410A">
        <w:rPr>
          <w:rFonts w:ascii="Calibri" w:hAnsi="Calibri" w:cs="Calibri"/>
          <w:b/>
          <w:bCs/>
          <w:sz w:val="22"/>
          <w:szCs w:val="22"/>
        </w:rPr>
        <w:t>X</w:t>
      </w:r>
      <w:r w:rsidRPr="00C5410A">
        <w:rPr>
          <w:rFonts w:ascii="Calibri" w:hAnsi="Calibri" w:cs="Calibri"/>
          <w:b/>
          <w:sz w:val="22"/>
          <w:szCs w:val="22"/>
        </w:rPr>
        <w:t xml:space="preserve"> </w:t>
      </w:r>
      <w:r w:rsidRPr="00C5410A">
        <w:rPr>
          <w:rFonts w:ascii="Calibri" w:hAnsi="Calibri" w:cs="Calibri"/>
          <w:sz w:val="22"/>
          <w:szCs w:val="22"/>
        </w:rPr>
        <w:t>Altro (osservazione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0"/>
    <w:p w:rsidR="00C5410A" w:rsidRPr="00E96E5C" w:rsidRDefault="00C5410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:rsidR="00EA3119" w:rsidRPr="00E96E5C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kern w:val="1"/>
          <w:sz w:val="22"/>
          <w:szCs w:val="22"/>
        </w:rPr>
        <w:lastRenderedPageBreak/>
        <w:t xml:space="preserve"> </w:t>
      </w:r>
      <w:r w:rsidR="00EA3119" w:rsidRPr="00E96E5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:rsidR="00EA3119" w:rsidRPr="00E96E5C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6B6EA1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>
        <w:rPr>
          <w:rFonts w:ascii="Calibri" w:hAnsi="Calibri" w:cs="Calibri"/>
          <w:sz w:val="22"/>
          <w:szCs w:val="22"/>
        </w:rPr>
        <w:t>Quesiti</w:t>
      </w:r>
      <w:r w:rsidR="00EA3119" w:rsidRPr="00E96E5C">
        <w:rPr>
          <w:rFonts w:ascii="Calibri" w:hAnsi="Calibri" w:cs="Calibri"/>
          <w:sz w:val="22"/>
          <w:szCs w:val="22"/>
        </w:rPr>
        <w:t xml:space="preserve"> </w:t>
      </w:r>
    </w:p>
    <w:bookmarkStart w:id="11" w:name="Controllo28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E96E5C">
        <w:rPr>
          <w:rFonts w:ascii="Calibri" w:hAnsi="Calibri" w:cs="Calibri"/>
          <w:sz w:val="22"/>
          <w:szCs w:val="22"/>
        </w:rPr>
        <w:t xml:space="preserve"> Vero/falso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 xml:space="preserve">X </w:t>
      </w:r>
      <w:r>
        <w:rPr>
          <w:rFonts w:ascii="Calibri" w:hAnsi="Calibri" w:cs="Calibri"/>
          <w:sz w:val="22"/>
          <w:szCs w:val="22"/>
        </w:rPr>
        <w:t xml:space="preserve">   </w:t>
      </w:r>
      <w:r w:rsidR="00EA3119" w:rsidRPr="00E96E5C">
        <w:rPr>
          <w:rFonts w:ascii="Calibri" w:hAnsi="Calibri" w:cs="Calibri"/>
          <w:sz w:val="22"/>
          <w:szCs w:val="22"/>
        </w:rPr>
        <w:t xml:space="preserve">Scelta multipla </w:t>
      </w:r>
    </w:p>
    <w:bookmarkStart w:id="12" w:name="Controllo30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E96E5C">
        <w:rPr>
          <w:rFonts w:ascii="Calibri" w:hAnsi="Calibri" w:cs="Calibri"/>
          <w:sz w:val="22"/>
          <w:szCs w:val="22"/>
        </w:rPr>
        <w:t xml:space="preserve"> Completamento </w:t>
      </w:r>
    </w:p>
    <w:bookmarkStart w:id="13" w:name="Controllo31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E96E5C">
        <w:rPr>
          <w:rFonts w:ascii="Calibri" w:hAnsi="Calibri" w:cs="Calibri"/>
          <w:sz w:val="22"/>
          <w:szCs w:val="22"/>
        </w:rPr>
        <w:t xml:space="preserve"> Libero  </w:t>
      </w:r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r w:rsidRPr="00E96E5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bookmarkStart w:id="14" w:name="_Hlk57211128"/>
      <w:r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  <w:lang w:val="en-US"/>
        </w:rPr>
        <w:t>X</w:t>
      </w:r>
      <w:r w:rsidRPr="00E75C39">
        <w:rPr>
          <w:rFonts w:ascii="Calibri" w:hAnsi="Calibri" w:cs="Calibri"/>
          <w:sz w:val="22"/>
          <w:szCs w:val="22"/>
          <w:lang w:val="en-US"/>
        </w:rPr>
        <w:t xml:space="preserve">   </w:t>
      </w:r>
      <w:bookmarkEnd w:id="14"/>
      <w:r w:rsidR="00EA3119" w:rsidRPr="00E96E5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E96E5C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E96E5C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Start w:id="15" w:name="Controllo32"/>
      <w:bookmarkEnd w:id="15"/>
      <w:r w:rsidRPr="00E96E5C">
        <w:rPr>
          <w:rFonts w:ascii="Calibri" w:hAnsi="Calibri" w:cs="Calibri"/>
          <w:sz w:val="22"/>
          <w:szCs w:val="22"/>
        </w:rPr>
        <w:t xml:space="preserve"> App didattiche (</w:t>
      </w:r>
      <w:r w:rsidRPr="00E96E5C">
        <w:rPr>
          <w:rFonts w:ascii="Calibri" w:eastAsia="Andale Sans UI" w:hAnsi="Calibri" w:cs="Calibri"/>
          <w:kern w:val="1"/>
          <w:sz w:val="22"/>
          <w:szCs w:val="22"/>
        </w:rPr>
        <w:t>Geogebra, Coogle, Kahoot, Padlet..altro)</w:t>
      </w:r>
      <w:bookmarkStart w:id="16" w:name="Testo10"/>
    </w:p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r w:rsidRPr="00E96E5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E96E5C">
        <w:rPr>
          <w:rFonts w:ascii="Calibri" w:hAnsi="Calibri" w:cs="Calibri"/>
          <w:sz w:val="22"/>
          <w:szCs w:val="22"/>
        </w:rPr>
        <w:tab/>
        <w:t xml:space="preserve">  </w:t>
      </w:r>
      <w:bookmarkEnd w:id="16"/>
      <w:r w:rsidRPr="00E96E5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7" w:name="Testo11"/>
      <w:bookmarkEnd w:id="17"/>
    </w:p>
    <w:bookmarkStart w:id="18" w:name="Testo12"/>
    <w:bookmarkEnd w:id="18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b/>
          <w:sz w:val="22"/>
          <w:szCs w:val="22"/>
        </w:rPr>
      </w:r>
      <w:r w:rsidR="003E7D99">
        <w:rPr>
          <w:rFonts w:ascii="Calibri" w:hAnsi="Calibri" w:cs="Calibri"/>
          <w:b/>
          <w:sz w:val="22"/>
          <w:szCs w:val="22"/>
        </w:rPr>
        <w:fldChar w:fldCharType="separate"/>
      </w:r>
      <w:r w:rsidRPr="00E96E5C">
        <w:rPr>
          <w:rFonts w:ascii="Calibri" w:hAnsi="Calibri" w:cs="Calibri"/>
          <w:b/>
          <w:sz w:val="22"/>
          <w:szCs w:val="22"/>
        </w:rPr>
        <w:fldChar w:fldCharType="end"/>
      </w:r>
      <w:r w:rsidRPr="00E96E5C">
        <w:rPr>
          <w:rFonts w:ascii="Calibri" w:hAnsi="Calibri" w:cs="Calibri"/>
          <w:b/>
          <w:sz w:val="22"/>
          <w:szCs w:val="22"/>
        </w:rPr>
        <w:t xml:space="preserve"> </w:t>
      </w:r>
      <w:r w:rsidRPr="00E96E5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:rsidR="00EA3119" w:rsidRPr="00E96E5C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E96E5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bCs/>
          <w:sz w:val="22"/>
          <w:szCs w:val="22"/>
        </w:rPr>
      </w:r>
      <w:r w:rsidR="003E7D99">
        <w:rPr>
          <w:rFonts w:ascii="Calibri" w:hAnsi="Calibri" w:cs="Calibri"/>
          <w:bCs/>
          <w:sz w:val="22"/>
          <w:szCs w:val="22"/>
        </w:rPr>
        <w:fldChar w:fldCharType="separate"/>
      </w:r>
      <w:r w:rsidRPr="00E96E5C">
        <w:rPr>
          <w:rFonts w:ascii="Calibri" w:hAnsi="Calibri" w:cs="Calibri"/>
          <w:bCs/>
          <w:sz w:val="22"/>
          <w:szCs w:val="22"/>
        </w:rPr>
        <w:fldChar w:fldCharType="end"/>
      </w:r>
      <w:r w:rsidRPr="00E96E5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9" w:name="Testo15"/>
      <w:bookmarkEnd w:id="19"/>
    </w:p>
    <w:p w:rsidR="00EA3119" w:rsidRPr="00E96E5C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0" w:name="Testo19"/>
      <w:bookmarkStart w:id="21" w:name="Testo18"/>
      <w:bookmarkEnd w:id="20"/>
      <w:bookmarkEnd w:id="21"/>
      <w:r w:rsidRPr="00E96E5C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2" w:name="Controllo33"/>
      <w:bookmarkEnd w:id="22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>X</w:t>
      </w:r>
      <w:r>
        <w:rPr>
          <w:rFonts w:ascii="Calibri" w:hAnsi="Calibri" w:cs="Calibri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EA3119" w:rsidRPr="00E96E5C">
        <w:rPr>
          <w:rFonts w:ascii="Calibri" w:hAnsi="Calibri" w:cs="Calibri"/>
          <w:sz w:val="22"/>
          <w:szCs w:val="22"/>
        </w:rPr>
        <w:t>Interrogazione</w:t>
      </w:r>
    </w:p>
    <w:bookmarkStart w:id="23" w:name="Controllo34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E96E5C">
        <w:rPr>
          <w:rFonts w:ascii="Calibri" w:hAnsi="Calibri" w:cs="Calibri"/>
          <w:sz w:val="22"/>
          <w:szCs w:val="22"/>
        </w:rPr>
        <w:t xml:space="preserve"> Intervento </w:t>
      </w:r>
    </w:p>
    <w:p w:rsidR="00EA3119" w:rsidRPr="00E96E5C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75C39">
        <w:rPr>
          <w:rFonts w:ascii="Calibri" w:hAnsi="Calibri" w:cs="Calibri"/>
          <w:b/>
          <w:bCs/>
          <w:sz w:val="22"/>
          <w:szCs w:val="22"/>
        </w:rPr>
        <w:t xml:space="preserve">X   </w:t>
      </w:r>
      <w:r w:rsidR="00EA3119" w:rsidRPr="00E96E5C">
        <w:rPr>
          <w:rFonts w:ascii="Calibri" w:hAnsi="Calibri" w:cs="Calibri"/>
          <w:sz w:val="22"/>
          <w:szCs w:val="22"/>
        </w:rPr>
        <w:t>Dialogo</w:t>
      </w:r>
    </w:p>
    <w:bookmarkStart w:id="24" w:name="Controllo36"/>
    <w:p w:rsidR="00EA3119" w:rsidRPr="00E96E5C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E96E5C">
        <w:rPr>
          <w:rFonts w:ascii="Calibri" w:hAnsi="Calibri" w:cs="Calibri"/>
          <w:sz w:val="22"/>
          <w:szCs w:val="22"/>
        </w:rPr>
        <w:t xml:space="preserve"> Discussione </w:t>
      </w:r>
    </w:p>
    <w:bookmarkStart w:id="25" w:name="Controllo37"/>
    <w:p w:rsidR="00EA3119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E5C">
        <w:rPr>
          <w:rFonts w:ascii="Calibri" w:hAnsi="Calibri" w:cs="Calibri"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sz w:val="22"/>
          <w:szCs w:val="22"/>
        </w:rPr>
      </w:r>
      <w:r w:rsidR="003E7D99">
        <w:rPr>
          <w:rFonts w:ascii="Calibri" w:hAnsi="Calibri" w:cs="Calibri"/>
          <w:sz w:val="22"/>
          <w:szCs w:val="22"/>
        </w:rPr>
        <w:fldChar w:fldCharType="separate"/>
      </w:r>
      <w:r w:rsidRPr="00E96E5C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E96E5C">
        <w:rPr>
          <w:rFonts w:ascii="Calibri" w:hAnsi="Calibri" w:cs="Calibri"/>
          <w:sz w:val="22"/>
          <w:szCs w:val="22"/>
        </w:rPr>
        <w:t xml:space="preserve"> Ascolto</w:t>
      </w:r>
    </w:p>
    <w:p w:rsidR="00C5410A" w:rsidRPr="00C5410A" w:rsidRDefault="00C5410A" w:rsidP="00C5410A">
      <w:pPr>
        <w:spacing w:line="100" w:lineRule="atLeast"/>
        <w:rPr>
          <w:rFonts w:ascii="Calibri" w:hAnsi="Calibri" w:cs="Calibri"/>
          <w:sz w:val="22"/>
          <w:szCs w:val="22"/>
        </w:rPr>
      </w:pPr>
      <w:r w:rsidRPr="00C5410A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5410A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3E7D99">
        <w:rPr>
          <w:rFonts w:ascii="Calibri" w:hAnsi="Calibri" w:cs="Calibri"/>
          <w:b/>
          <w:bCs/>
          <w:sz w:val="22"/>
          <w:szCs w:val="22"/>
        </w:rPr>
      </w:r>
      <w:r w:rsidR="003E7D99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C5410A">
        <w:rPr>
          <w:rFonts w:ascii="Calibri" w:hAnsi="Calibri" w:cs="Calibri"/>
          <w:sz w:val="22"/>
          <w:szCs w:val="22"/>
        </w:rPr>
        <w:fldChar w:fldCharType="end"/>
      </w:r>
      <w:r w:rsidRPr="00C5410A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5410A">
        <w:rPr>
          <w:rFonts w:ascii="Calibri" w:hAnsi="Calibri" w:cs="Calibri"/>
          <w:sz w:val="22"/>
          <w:szCs w:val="22"/>
        </w:rPr>
        <w:t xml:space="preserve">Altro </w:t>
      </w:r>
    </w:p>
    <w:p w:rsidR="00C5410A" w:rsidRPr="00E96E5C" w:rsidRDefault="00C5410A">
      <w:pPr>
        <w:spacing w:line="100" w:lineRule="atLeast"/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E96E5C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E96E5C">
        <w:rPr>
          <w:b/>
          <w:color w:val="auto"/>
          <w:sz w:val="22"/>
          <w:szCs w:val="22"/>
        </w:rPr>
        <w:t xml:space="preserve"> </w:t>
      </w: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:rsidR="00EA3119" w:rsidRPr="00E96E5C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E96E5C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:rsidR="00E96336" w:rsidRP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:rsidR="00EA3119" w:rsidRPr="00E96E5C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E96336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E96E5C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:rsidR="00EA3119" w:rsidRPr="00E96E5C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E96E5C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:rsidR="00EA3119" w:rsidRPr="00E96E5C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:rsidR="00E96336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:rsidR="00E96336" w:rsidRPr="00E96E5C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il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gesto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motorio in modo adeguato ed essenzialmente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corretto. Partecipa in modo adeguato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alle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attività di gruppo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:rsidR="00E96336" w:rsidRPr="00E96E5C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E96E5C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A3119" w:rsidRPr="00E96E5C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E96E5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3 (avanzato)</w:t>
            </w:r>
          </w:p>
          <w:p w:rsidR="00EA3119" w:rsidRPr="00E96E5C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96E5C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:rsidR="00EA3119" w:rsidRPr="00E96E5C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119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:rsidR="00E96336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</w:t>
            </w:r>
            <w:r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.</w:t>
            </w: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 xml:space="preserve"> Comprende e affronta le attività con responsabilità e collaborazione</w:t>
            </w:r>
          </w:p>
          <w:p w:rsidR="00E96336" w:rsidRPr="00E96E5C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E96336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:rsidR="00EA3119" w:rsidRPr="00E96E5C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E96E5C">
        <w:rPr>
          <w:rFonts w:cs="Calibri"/>
          <w:b/>
        </w:rPr>
        <w:t>8 – Rubriche valutative degli apprendimenti</w:t>
      </w: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E96E5C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119" w:rsidRPr="00E96E5C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96E5C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:rsidR="00EA3119" w:rsidRPr="00E96E5C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EA3119" w:rsidRPr="00E96E5C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E96E5C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AF0E9B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3119" w:rsidRPr="00AF0E9B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AF0E9B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:rsidR="00EA3119" w:rsidRPr="00AF0E9B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:rsidR="00EA3119" w:rsidRPr="00AF0E9B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AF0E9B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:rsidR="00EA3119" w:rsidRPr="00E96E5C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:rsidR="00EA3119" w:rsidRPr="00E96E5C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3119" w:rsidRPr="00E96E5C" w:rsidRDefault="00EA3119">
      <w:pPr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>DATA</w:t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>
        <w:rPr>
          <w:rFonts w:ascii="Calibri" w:hAnsi="Calibri" w:cs="Calibri"/>
          <w:sz w:val="22"/>
          <w:szCs w:val="22"/>
        </w:rPr>
        <w:tab/>
      </w:r>
      <w:r w:rsidR="007C3A69" w:rsidRPr="007C3A69">
        <w:rPr>
          <w:rFonts w:ascii="Calibri" w:hAnsi="Calibri" w:cs="Calibri"/>
          <w:sz w:val="22"/>
          <w:szCs w:val="22"/>
        </w:rPr>
        <w:t xml:space="preserve">    FIRMA         </w:t>
      </w:r>
    </w:p>
    <w:p w:rsidR="00EA3119" w:rsidRPr="00487A9C" w:rsidRDefault="00EA3119" w:rsidP="00487A9C">
      <w:pPr>
        <w:jc w:val="center"/>
        <w:rPr>
          <w:rFonts w:ascii="Calibri" w:hAnsi="Calibri" w:cs="Calibri"/>
          <w:sz w:val="22"/>
          <w:szCs w:val="22"/>
        </w:rPr>
      </w:pPr>
      <w:r w:rsidRPr="00E96E5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</w:t>
      </w:r>
      <w:r w:rsidR="00487A9C">
        <w:rPr>
          <w:rFonts w:ascii="Calibri" w:hAnsi="Calibri" w:cs="Calibri"/>
          <w:sz w:val="22"/>
          <w:szCs w:val="22"/>
        </w:rPr>
        <w:t xml:space="preserve">    </w:t>
      </w:r>
    </w:p>
    <w:p w:rsidR="00EA3119" w:rsidRDefault="0067768C" w:rsidP="00487A9C">
      <w:pPr>
        <w:tabs>
          <w:tab w:val="left" w:pos="6570"/>
        </w:tabs>
        <w:rPr>
          <w:sz w:val="20"/>
          <w:szCs w:val="20"/>
        </w:rPr>
      </w:pPr>
      <w:r>
        <w:rPr>
          <w:sz w:val="20"/>
          <w:szCs w:val="20"/>
        </w:rPr>
        <w:t>22</w:t>
      </w:r>
      <w:r w:rsidR="00BE1A88">
        <w:rPr>
          <w:sz w:val="20"/>
          <w:szCs w:val="20"/>
        </w:rPr>
        <w:t>/11/2021</w:t>
      </w:r>
      <w:r w:rsidR="00487A9C">
        <w:rPr>
          <w:sz w:val="20"/>
          <w:szCs w:val="20"/>
        </w:rPr>
        <w:tab/>
        <w:t>Prof. MICELI NESTORE</w:t>
      </w: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  <w:rPr>
          <w:sz w:val="20"/>
          <w:szCs w:val="20"/>
        </w:rPr>
      </w:pPr>
    </w:p>
    <w:p w:rsidR="00EA3119" w:rsidRDefault="00EA3119">
      <w:pPr>
        <w:jc w:val="center"/>
      </w:pPr>
    </w:p>
    <w:sectPr w:rsidR="00EA3119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D99" w:rsidRDefault="003E7D99">
      <w:r>
        <w:separator/>
      </w:r>
    </w:p>
  </w:endnote>
  <w:endnote w:type="continuationSeparator" w:id="0">
    <w:p w:rsidR="003E7D99" w:rsidRDefault="003E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393" w:rsidRDefault="0067768C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7393" w:rsidRDefault="008D7393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764D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JN4iQIAABsFAAAOAAAAZHJzL2Uyb0RvYy54bWysVNuO2yAQfa/Uf0C8Z32pc7G1zmovTVVp&#10;e5F2+wHE4BgVAwUSe1v13ztAnM22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" stroked="f">
              <v:fill opacity="0"/>
              <v:textbox inset="0,0,0,0">
                <w:txbxContent>
                  <w:p w:rsidR="008D7393" w:rsidRDefault="008D7393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6764D7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D99" w:rsidRDefault="003E7D99">
      <w:r>
        <w:separator/>
      </w:r>
    </w:p>
  </w:footnote>
  <w:footnote w:type="continuationSeparator" w:id="0">
    <w:p w:rsidR="003E7D99" w:rsidRDefault="003E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55"/>
    <w:rsid w:val="00071ECC"/>
    <w:rsid w:val="00073BE3"/>
    <w:rsid w:val="000B288F"/>
    <w:rsid w:val="001612FA"/>
    <w:rsid w:val="001A3001"/>
    <w:rsid w:val="001D3555"/>
    <w:rsid w:val="00230B6B"/>
    <w:rsid w:val="002527F9"/>
    <w:rsid w:val="002542A9"/>
    <w:rsid w:val="00261A3F"/>
    <w:rsid w:val="00275C3A"/>
    <w:rsid w:val="00292E6B"/>
    <w:rsid w:val="002B171E"/>
    <w:rsid w:val="002D6A8C"/>
    <w:rsid w:val="002E591E"/>
    <w:rsid w:val="003000B6"/>
    <w:rsid w:val="003C3B68"/>
    <w:rsid w:val="003E7D99"/>
    <w:rsid w:val="00472494"/>
    <w:rsid w:val="00487A9C"/>
    <w:rsid w:val="004C5533"/>
    <w:rsid w:val="005106ED"/>
    <w:rsid w:val="005D5756"/>
    <w:rsid w:val="00604FFF"/>
    <w:rsid w:val="00666787"/>
    <w:rsid w:val="006764D7"/>
    <w:rsid w:val="0067768C"/>
    <w:rsid w:val="00692733"/>
    <w:rsid w:val="006939EA"/>
    <w:rsid w:val="006B6EA1"/>
    <w:rsid w:val="006F5B5A"/>
    <w:rsid w:val="00735231"/>
    <w:rsid w:val="007A3173"/>
    <w:rsid w:val="007B61C5"/>
    <w:rsid w:val="007C3A69"/>
    <w:rsid w:val="007F20F4"/>
    <w:rsid w:val="0081294D"/>
    <w:rsid w:val="00862AA8"/>
    <w:rsid w:val="00885780"/>
    <w:rsid w:val="008D7393"/>
    <w:rsid w:val="00926619"/>
    <w:rsid w:val="00930D0C"/>
    <w:rsid w:val="0094781F"/>
    <w:rsid w:val="009A37F6"/>
    <w:rsid w:val="00A3552E"/>
    <w:rsid w:val="00A64757"/>
    <w:rsid w:val="00A71448"/>
    <w:rsid w:val="00AD67CC"/>
    <w:rsid w:val="00AF0E9B"/>
    <w:rsid w:val="00B04E1E"/>
    <w:rsid w:val="00B139CE"/>
    <w:rsid w:val="00B234FD"/>
    <w:rsid w:val="00B42255"/>
    <w:rsid w:val="00B440DA"/>
    <w:rsid w:val="00B70E82"/>
    <w:rsid w:val="00BC23FD"/>
    <w:rsid w:val="00BE1A88"/>
    <w:rsid w:val="00C1016D"/>
    <w:rsid w:val="00C5410A"/>
    <w:rsid w:val="00CB3D63"/>
    <w:rsid w:val="00D41F40"/>
    <w:rsid w:val="00D70E94"/>
    <w:rsid w:val="00D912FB"/>
    <w:rsid w:val="00E75C39"/>
    <w:rsid w:val="00E77667"/>
    <w:rsid w:val="00E96336"/>
    <w:rsid w:val="00E96E5C"/>
    <w:rsid w:val="00EA3119"/>
    <w:rsid w:val="00ED22C4"/>
    <w:rsid w:val="00F86D0E"/>
    <w:rsid w:val="00F94358"/>
    <w:rsid w:val="00FC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5D58808-FFB8-430C-9BD7-E93028DC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Utente</cp:lastModifiedBy>
  <cp:revision>2</cp:revision>
  <cp:lastPrinted>1900-12-31T23:00:00Z</cp:lastPrinted>
  <dcterms:created xsi:type="dcterms:W3CDTF">2022-11-24T08:39:00Z</dcterms:created>
  <dcterms:modified xsi:type="dcterms:W3CDTF">2022-11-24T08:39:00Z</dcterms:modified>
</cp:coreProperties>
</file>