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A3119" w:rsidRDefault="00EA3119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EA3119" w:rsidRDefault="00EA3119">
      <w:pPr>
        <w:pStyle w:val="Intestazione"/>
        <w:rPr>
          <w:b/>
          <w:sz w:val="20"/>
          <w:lang w:val="it-IT"/>
        </w:rPr>
      </w:pPr>
    </w:p>
    <w:p w:rsidR="00EA3119" w:rsidRPr="00E96E5C" w:rsidRDefault="00EA3119">
      <w:pPr>
        <w:pStyle w:val="Intestazione"/>
        <w:rPr>
          <w:rFonts w:ascii="Calibri" w:hAnsi="Calibri" w:cs="Calibri"/>
          <w:b/>
          <w:sz w:val="22"/>
          <w:szCs w:val="22"/>
        </w:rPr>
      </w:pPr>
      <w:r w:rsidRPr="00E96E5C">
        <w:rPr>
          <w:rFonts w:ascii="Calibri" w:hAnsi="Calibri" w:cs="Calibri"/>
          <w:b/>
          <w:sz w:val="22"/>
          <w:szCs w:val="22"/>
          <w:lang w:val="it-IT"/>
        </w:rPr>
        <w:t xml:space="preserve">                            PROGRAMMAZIONE </w:t>
      </w:r>
      <w:r w:rsidRPr="00E96E5C">
        <w:rPr>
          <w:rFonts w:ascii="Calibri" w:hAnsi="Calibri" w:cs="Calibri"/>
          <w:b/>
          <w:bCs/>
          <w:sz w:val="22"/>
          <w:szCs w:val="22"/>
          <w:lang w:val="it-IT"/>
        </w:rPr>
        <w:t>DISCIPLINARE PER COMPETENZE</w:t>
      </w:r>
      <w:r w:rsidR="0094781F" w:rsidRPr="00E96E5C">
        <w:rPr>
          <w:rFonts w:ascii="Calibri" w:hAnsi="Calibri" w:cs="Calibri"/>
          <w:b/>
          <w:bCs/>
          <w:sz w:val="22"/>
          <w:szCs w:val="22"/>
          <w:lang w:val="it-IT"/>
        </w:rPr>
        <w:t xml:space="preserve"> – BIENNIO -</w:t>
      </w:r>
      <w:r w:rsidRPr="00E96E5C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:rsidR="00EA3119" w:rsidRPr="00E96E5C" w:rsidRDefault="00EA3119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E96E5C">
        <w:rPr>
          <w:rFonts w:ascii="Calibri" w:hAnsi="Calibri" w:cs="Calibri"/>
          <w:b/>
          <w:sz w:val="22"/>
          <w:szCs w:val="22"/>
        </w:rPr>
        <w:tab/>
        <w:t>IIS ENZO FERRARI</w:t>
      </w:r>
      <w:r w:rsidRPr="00E96E5C">
        <w:rPr>
          <w:rFonts w:ascii="Calibri" w:hAnsi="Calibri" w:cs="Calibri"/>
          <w:b/>
          <w:sz w:val="22"/>
          <w:szCs w:val="22"/>
        </w:rPr>
        <w:tab/>
      </w:r>
    </w:p>
    <w:p w:rsidR="00EA3119" w:rsidRDefault="00EA3119">
      <w:pPr>
        <w:jc w:val="center"/>
        <w:rPr>
          <w:rFonts w:ascii="Calibri" w:hAnsi="Calibri" w:cs="Calibri"/>
          <w:b/>
          <w:sz w:val="22"/>
          <w:szCs w:val="22"/>
        </w:rPr>
      </w:pPr>
      <w:r w:rsidRPr="00E96E5C">
        <w:rPr>
          <w:rFonts w:ascii="Calibri" w:hAnsi="Calibri" w:cs="Calibri"/>
          <w:b/>
          <w:sz w:val="22"/>
          <w:szCs w:val="22"/>
        </w:rPr>
        <w:t xml:space="preserve">  Battipaglia </w:t>
      </w:r>
    </w:p>
    <w:p w:rsidR="00E96336" w:rsidRPr="00E96E5C" w:rsidRDefault="00E96336">
      <w:pPr>
        <w:jc w:val="center"/>
        <w:rPr>
          <w:rFonts w:ascii="Calibri" w:hAnsi="Calibri" w:cs="Calibri"/>
          <w:sz w:val="22"/>
          <w:szCs w:val="22"/>
        </w:rPr>
      </w:pPr>
    </w:p>
    <w:p w:rsidR="00EA3119" w:rsidRPr="00E96E5C" w:rsidRDefault="00EA3119" w:rsidP="00E96336">
      <w:pPr>
        <w:jc w:val="center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>ANNI SCOLASTICI</w:t>
      </w:r>
    </w:p>
    <w:p w:rsidR="00EA3119" w:rsidRPr="00E96E5C" w:rsidRDefault="00EA3119" w:rsidP="008D7393">
      <w:pPr>
        <w:rPr>
          <w:rFonts w:ascii="Calibri" w:hAnsi="Calibri" w:cs="Calibri"/>
          <w:b/>
          <w:bCs/>
          <w:sz w:val="22"/>
          <w:szCs w:val="22"/>
        </w:rPr>
      </w:pPr>
    </w:p>
    <w:p w:rsidR="00EA3119" w:rsidRPr="00E96E5C" w:rsidRDefault="00626AEB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2022-2023</w:t>
      </w:r>
    </w:p>
    <w:p w:rsidR="00EA3119" w:rsidRPr="00E96E5C" w:rsidRDefault="00EA3119">
      <w:pPr>
        <w:jc w:val="center"/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04"/>
        <w:gridCol w:w="5137"/>
      </w:tblGrid>
      <w:tr w:rsidR="00EA3119" w:rsidRPr="00E96E5C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B234FD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EA3119" w:rsidRPr="00E96E5C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5780" w:rsidRPr="00885780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885780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:rsidR="00EA3119" w:rsidRPr="00E96E5C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885780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EA3119" w:rsidRPr="00E96E5C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487A9C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MICELI  NESTORE</w:t>
            </w:r>
          </w:p>
        </w:tc>
      </w:tr>
      <w:tr w:rsidR="00EA3119" w:rsidRPr="00E96E5C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1A300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Seconda</w:t>
            </w:r>
            <w:r w:rsidR="008D7393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A IPSEOA</w:t>
            </w:r>
          </w:p>
        </w:tc>
      </w:tr>
      <w:tr w:rsidR="00EA3119" w:rsidRPr="00E96E5C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EA3119" w:rsidRPr="00E96E5C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626AEB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22</w:t>
            </w:r>
            <w:r w:rsidR="008D7393">
              <w:rPr>
                <w:rFonts w:ascii="Calibri" w:eastAsia="Calibri" w:hAnsi="Calibri" w:cs="Calibri"/>
                <w:b/>
                <w:sz w:val="22"/>
                <w:szCs w:val="22"/>
              </w:rPr>
              <w:t>/11/2021</w:t>
            </w:r>
          </w:p>
        </w:tc>
      </w:tr>
    </w:tbl>
    <w:p w:rsidR="00EA3119" w:rsidRPr="00E96E5C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2"/>
        <w:gridCol w:w="2775"/>
        <w:gridCol w:w="4056"/>
      </w:tblGrid>
      <w:tr w:rsidR="00EA3119" w:rsidRPr="00E96E5C" w:rsidTr="005D5756">
        <w:trPr>
          <w:cantSplit/>
        </w:trPr>
        <w:tc>
          <w:tcPr>
            <w:tcW w:w="100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94781F" w:rsidRPr="00E96E5C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E96E5C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EA3119" w:rsidRPr="00E96E5C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E96E5C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1" w:name="Testo4"/>
            <w:bookmarkEnd w:id="1"/>
            <w:r w:rsidRPr="00E96E5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4781F" w:rsidRPr="00E96E5C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EA3119" w:rsidRPr="00E96E5C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37223">
              <w:rPr>
                <w:rFonts w:ascii="Calibri" w:hAnsi="Calibri" w:cs="Calibri"/>
                <w:sz w:val="22"/>
                <w:szCs w:val="22"/>
              </w:rPr>
            </w:r>
            <w:r w:rsidR="00A3722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2" w:name="Controllo1"/>
            <w:bookmarkEnd w:id="2"/>
            <w:r w:rsidRPr="00E96E5C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:rsidR="00EA3119" w:rsidRPr="00E96E5C" w:rsidRDefault="00487A9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37223">
              <w:rPr>
                <w:rFonts w:ascii="Calibri" w:hAnsi="Calibri" w:cs="Calibri"/>
                <w:sz w:val="22"/>
                <w:szCs w:val="22"/>
              </w:rPr>
            </w:r>
            <w:r w:rsidR="00A3722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 xml:space="preserve">  Medio</w:t>
            </w:r>
          </w:p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37223">
              <w:rPr>
                <w:rFonts w:ascii="Calibri" w:hAnsi="Calibri" w:cs="Calibri"/>
                <w:sz w:val="22"/>
                <w:szCs w:val="22"/>
              </w:rPr>
            </w:r>
            <w:r w:rsidR="00A3722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E96E5C">
              <w:rPr>
                <w:rFonts w:ascii="Calibri" w:hAnsi="Calibri" w:cs="Calibri"/>
                <w:sz w:val="22"/>
                <w:szCs w:val="22"/>
              </w:rPr>
              <w:t xml:space="preserve"> Medio-basso</w:t>
            </w:r>
          </w:p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37223">
              <w:rPr>
                <w:rFonts w:ascii="Calibri" w:hAnsi="Calibri" w:cs="Calibri"/>
                <w:sz w:val="22"/>
                <w:szCs w:val="22"/>
              </w:rPr>
            </w:r>
            <w:r w:rsidR="00A3722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E96E5C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E96E5C">
              <w:rPr>
                <w:rFonts w:ascii="Calibri" w:hAnsi="Calibri" w:cs="Calibri"/>
                <w:sz w:val="22"/>
                <w:szCs w:val="22"/>
              </w:rPr>
              <w:tab/>
            </w:r>
            <w:r w:rsidRPr="00E96E5C">
              <w:rPr>
                <w:rFonts w:ascii="Calibri" w:hAnsi="Calibri" w:cs="Calibri"/>
                <w:sz w:val="22"/>
                <w:szCs w:val="22"/>
              </w:rPr>
              <w:tab/>
            </w:r>
            <w:r w:rsidRPr="00E96E5C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3119" w:rsidRPr="00E96E5C" w:rsidRDefault="00487A9C">
            <w:pPr>
              <w:rPr>
                <w:rFonts w:ascii="Calibri" w:hAnsi="Calibri" w:cs="Calibri"/>
                <w:sz w:val="22"/>
                <w:szCs w:val="22"/>
              </w:rPr>
            </w:pPr>
            <w:bookmarkStart w:id="3" w:name="Controllo5"/>
            <w:bookmarkEnd w:id="3"/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37223">
              <w:rPr>
                <w:rFonts w:ascii="Calibri" w:hAnsi="Calibri" w:cs="Calibri"/>
                <w:sz w:val="22"/>
                <w:szCs w:val="22"/>
              </w:rPr>
            </w:r>
            <w:r w:rsidR="00A3722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 xml:space="preserve"> Vivace</w:t>
            </w:r>
          </w:p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37223">
              <w:rPr>
                <w:rFonts w:ascii="Calibri" w:hAnsi="Calibri" w:cs="Calibri"/>
                <w:sz w:val="22"/>
                <w:szCs w:val="22"/>
              </w:rPr>
            </w:r>
            <w:r w:rsidR="00A3722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E96E5C">
              <w:rPr>
                <w:rFonts w:ascii="Calibri" w:hAnsi="Calibri" w:cs="Calibri"/>
                <w:sz w:val="22"/>
                <w:szCs w:val="22"/>
              </w:rPr>
              <w:t xml:space="preserve">  Tranquillo</w:t>
            </w:r>
          </w:p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37223">
              <w:rPr>
                <w:rFonts w:ascii="Calibri" w:hAnsi="Calibri" w:cs="Calibri"/>
                <w:sz w:val="22"/>
                <w:szCs w:val="22"/>
              </w:rPr>
            </w:r>
            <w:r w:rsidR="00A3722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E96E5C">
              <w:rPr>
                <w:rFonts w:ascii="Calibri" w:hAnsi="Calibri" w:cs="Calibri"/>
                <w:sz w:val="22"/>
                <w:szCs w:val="22"/>
              </w:rPr>
              <w:t xml:space="preserve"> Passivo</w:t>
            </w:r>
          </w:p>
          <w:bookmarkStart w:id="4" w:name="Controllo8"/>
          <w:p w:rsidR="00EA3119" w:rsidRPr="00E96E5C" w:rsidRDefault="00EA311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37223">
              <w:rPr>
                <w:rFonts w:ascii="Calibri" w:hAnsi="Calibri" w:cs="Calibri"/>
                <w:sz w:val="22"/>
                <w:szCs w:val="22"/>
              </w:rPr>
            </w:r>
            <w:r w:rsidR="00A3722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"/>
            <w:r w:rsidRPr="00E96E5C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5" w:name="Testo5"/>
            <w:bookmarkEnd w:id="5"/>
          </w:p>
          <w:p w:rsidR="00EA3119" w:rsidRPr="00E96E5C" w:rsidRDefault="00626AE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27</w:t>
            </w:r>
          </w:p>
        </w:tc>
      </w:tr>
      <w:tr w:rsidR="00EA3119" w:rsidRPr="00E96E5C" w:rsidTr="005D5756">
        <w:trPr>
          <w:cantSplit/>
        </w:trPr>
        <w:tc>
          <w:tcPr>
            <w:tcW w:w="100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EA3119" w:rsidRPr="00E96E5C" w:rsidRDefault="00EA3119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EA3119" w:rsidRPr="00E96E5C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:rsidR="00EA3119" w:rsidRPr="00E96E5C" w:rsidRDefault="00487A9C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A37223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A37223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E96E5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3119" w:rsidRPr="00E96E5C" w:rsidRDefault="00487A9C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bookmarkStart w:id="6" w:name="Controllo3"/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A37223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A37223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  <w:tc>
                <w:tcPr>
                  <w:tcW w:w="2813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bookmarkStart w:id="7" w:name="Controllo2"/>
            <w:tr w:rsidR="00EA3119" w:rsidRPr="00E96E5C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A37223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A37223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  <w:tc>
                <w:tcPr>
                  <w:tcW w:w="2752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A37223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A37223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dialogo</w:t>
                  </w:r>
                </w:p>
              </w:tc>
              <w:bookmarkStart w:id="8" w:name="Controllo6"/>
              <w:tc>
                <w:tcPr>
                  <w:tcW w:w="506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A37223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A37223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  <w:tc>
                <w:tcPr>
                  <w:tcW w:w="2684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 w:rsidP="00C1016D">
      <w:pPr>
        <w:pStyle w:val="Default"/>
        <w:rPr>
          <w:sz w:val="22"/>
          <w:szCs w:val="22"/>
        </w:rPr>
      </w:pPr>
      <w:r w:rsidRPr="00E96E5C">
        <w:rPr>
          <w:b/>
          <w:i/>
          <w:sz w:val="22"/>
          <w:szCs w:val="22"/>
        </w:rPr>
        <w:t>LIVELLI DI PROFITTO IN INGRESSO – ARGOMENTI</w:t>
      </w:r>
      <w:r w:rsidR="002E591E">
        <w:rPr>
          <w:b/>
          <w:i/>
          <w:sz w:val="22"/>
          <w:szCs w:val="22"/>
        </w:rPr>
        <w:t>:</w:t>
      </w:r>
      <w:r w:rsidR="00C1016D">
        <w:rPr>
          <w:b/>
          <w:i/>
          <w:sz w:val="22"/>
          <w:szCs w:val="22"/>
        </w:rPr>
        <w:t xml:space="preserve"> </w:t>
      </w:r>
      <w:proofErr w:type="gramStart"/>
      <w:r w:rsidR="00C1016D">
        <w:rPr>
          <w:b/>
          <w:i/>
          <w:sz w:val="22"/>
          <w:szCs w:val="22"/>
        </w:rPr>
        <w:t>pallavolo</w:t>
      </w:r>
      <w:r w:rsidR="008D7393">
        <w:rPr>
          <w:b/>
          <w:i/>
          <w:sz w:val="22"/>
          <w:szCs w:val="22"/>
        </w:rPr>
        <w:t xml:space="preserve"> </w:t>
      </w:r>
      <w:r w:rsidR="00C1016D">
        <w:rPr>
          <w:b/>
          <w:i/>
          <w:sz w:val="22"/>
          <w:szCs w:val="22"/>
        </w:rPr>
        <w:t>,</w:t>
      </w:r>
      <w:r w:rsidR="008D7393">
        <w:rPr>
          <w:b/>
          <w:i/>
          <w:sz w:val="22"/>
          <w:szCs w:val="22"/>
        </w:rPr>
        <w:t>calcio</w:t>
      </w:r>
      <w:proofErr w:type="gramEnd"/>
      <w:r w:rsidR="008D7393">
        <w:rPr>
          <w:b/>
          <w:i/>
          <w:sz w:val="22"/>
          <w:szCs w:val="22"/>
        </w:rPr>
        <w:t xml:space="preserve"> a 5,basket, </w:t>
      </w:r>
      <w:r w:rsidR="00C1016D">
        <w:rPr>
          <w:b/>
          <w:i/>
          <w:sz w:val="22"/>
          <w:szCs w:val="22"/>
        </w:rPr>
        <w:t xml:space="preserve"> tennis tavolo, badminton, </w:t>
      </w:r>
      <w:r w:rsidR="008D7393">
        <w:rPr>
          <w:b/>
          <w:i/>
          <w:sz w:val="22"/>
          <w:szCs w:val="22"/>
        </w:rPr>
        <w:t xml:space="preserve">atletica leggera; corsa, lanci, salti, </w:t>
      </w:r>
      <w:r w:rsidR="00C1016D">
        <w:rPr>
          <w:b/>
          <w:i/>
          <w:sz w:val="22"/>
          <w:szCs w:val="22"/>
        </w:rPr>
        <w:t>il corpo umano, conoscenze generiche sull’attività motoria</w:t>
      </w:r>
      <w:r w:rsidR="008D7393">
        <w:rPr>
          <w:b/>
          <w:i/>
          <w:sz w:val="22"/>
          <w:szCs w:val="22"/>
        </w:rPr>
        <w:t>.</w:t>
      </w:r>
    </w:p>
    <w:p w:rsidR="00EA3119" w:rsidRPr="00E96E5C" w:rsidRDefault="00EA3119">
      <w:pPr>
        <w:pStyle w:val="Default"/>
        <w:rPr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2232"/>
      </w:tblGrid>
      <w:tr w:rsidR="00EA3119" w:rsidRPr="00E96E5C" w:rsidTr="005D5756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:rsidR="00EA3119" w:rsidRPr="00E96E5C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:rsidR="00EA3119" w:rsidRPr="00E96E5C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:rsidR="00EA3119" w:rsidRPr="00E96E5C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:rsidR="00EA3119" w:rsidRPr="00E96E5C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</w:t>
            </w:r>
            <w:r w:rsidR="0094781F" w:rsidRPr="00E96E5C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EA3119" w:rsidRPr="00E96E5C" w:rsidTr="005D5756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626AEB">
              <w:rPr>
                <w:rFonts w:ascii="Calibri" w:hAnsi="Calibri" w:cs="Calibri"/>
                <w:sz w:val="22"/>
                <w:szCs w:val="22"/>
              </w:rPr>
              <w:t>2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___</w:t>
            </w:r>
            <w:r w:rsidR="00626AEB">
              <w:rPr>
                <w:rFonts w:ascii="Calibri" w:hAnsi="Calibri" w:cs="Calibri"/>
                <w:sz w:val="22"/>
                <w:szCs w:val="22"/>
              </w:rPr>
              <w:t>3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___</w:t>
            </w:r>
            <w:r w:rsidR="00626AEB">
              <w:rPr>
                <w:rFonts w:ascii="Calibri" w:hAnsi="Calibri" w:cs="Calibri"/>
                <w:sz w:val="22"/>
                <w:szCs w:val="22"/>
              </w:rPr>
              <w:t>2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626AEB">
              <w:rPr>
                <w:rFonts w:ascii="Calibri" w:hAnsi="Calibri" w:cs="Calibri"/>
                <w:sz w:val="22"/>
                <w:szCs w:val="22"/>
              </w:rPr>
              <w:t>3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626AEB">
              <w:rPr>
                <w:rFonts w:ascii="Calibri" w:hAnsi="Calibri" w:cs="Calibri"/>
                <w:sz w:val="22"/>
                <w:szCs w:val="22"/>
              </w:rPr>
              <w:t>6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</w:t>
            </w:r>
            <w:r w:rsidR="00626AEB">
              <w:rPr>
                <w:rFonts w:ascii="Calibri" w:hAnsi="Calibri" w:cs="Calibri"/>
                <w:sz w:val="22"/>
                <w:szCs w:val="22"/>
              </w:rPr>
              <w:t>12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_______</w:t>
            </w:r>
          </w:p>
        </w:tc>
      </w:tr>
      <w:tr w:rsidR="00EA3119" w:rsidRPr="00E96E5C" w:rsidTr="005D5756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:rsidR="00EA3119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C1016D" w:rsidRDefault="00C1016D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C1016D" w:rsidRDefault="00C1016D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Pr="00E96E5C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EA3119" w:rsidRPr="00E96E5C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E96E5C">
              <w:rPr>
                <w:b/>
                <w:sz w:val="22"/>
                <w:szCs w:val="22"/>
                <w:shd w:val="clear" w:color="auto" w:fill="FFFFFF"/>
              </w:rPr>
              <w:lastRenderedPageBreak/>
              <w:t xml:space="preserve">2. QUADRO DEGLI OBIETTIVI DI COMPETENZA </w:t>
            </w:r>
          </w:p>
        </w:tc>
      </w:tr>
    </w:tbl>
    <w:p w:rsidR="00EA3119" w:rsidRPr="00E96E5C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EA3119" w:rsidRPr="00E96E5C" w:rsidRDefault="00EA3119">
      <w:pPr>
        <w:pStyle w:val="Default"/>
        <w:shd w:val="clear" w:color="auto" w:fill="FFFFFF"/>
        <w:tabs>
          <w:tab w:val="left" w:pos="1470"/>
        </w:tabs>
        <w:rPr>
          <w:b/>
          <w:sz w:val="22"/>
          <w:szCs w:val="22"/>
        </w:rPr>
      </w:pPr>
    </w:p>
    <w:p w:rsidR="00EA3119" w:rsidRPr="00E96E5C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sz w:val="22"/>
          <w:szCs w:val="22"/>
        </w:rPr>
      </w:pPr>
      <w:r w:rsidRPr="00E96E5C">
        <w:rPr>
          <w:b/>
          <w:bCs/>
          <w:sz w:val="22"/>
          <w:szCs w:val="22"/>
          <w:u w:val="single"/>
        </w:rPr>
        <w:t>COMPETENZE CHIAVE DI CITTADINANZA TRASVERSALI</w:t>
      </w:r>
    </w:p>
    <w:p w:rsidR="00EA3119" w:rsidRPr="00E96E5C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  <w:r w:rsidRPr="00E96E5C">
        <w:rPr>
          <w:b/>
          <w:bCs/>
          <w:sz w:val="22"/>
          <w:szCs w:val="22"/>
        </w:rPr>
        <w:t xml:space="preserve">         </w:t>
      </w:r>
      <w:r w:rsidRPr="00E96E5C">
        <w:rPr>
          <w:b/>
          <w:bCs/>
          <w:i/>
          <w:sz w:val="22"/>
          <w:szCs w:val="22"/>
        </w:rPr>
        <w:t>DA PERSEGUIRE A CONCLUSIONE DELL’OBBLIGO SCOLASTICO</w:t>
      </w:r>
    </w:p>
    <w:p w:rsidR="00EA3119" w:rsidRPr="00E96E5C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08"/>
        <w:gridCol w:w="2700"/>
        <w:gridCol w:w="5438"/>
      </w:tblGrid>
      <w:tr w:rsidR="00EA3119" w:rsidRPr="00E96E5C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caps/>
                <w:sz w:val="22"/>
                <w:szCs w:val="22"/>
              </w:rPr>
            </w:pPr>
            <w:r w:rsidRPr="00E96E5C">
              <w:rPr>
                <w:b/>
                <w:caps/>
                <w:sz w:val="22"/>
                <w:szCs w:val="22"/>
              </w:rPr>
              <w:t>AMBITO DI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E96E5C">
              <w:rPr>
                <w:b/>
                <w:caps/>
                <w:sz w:val="22"/>
                <w:szCs w:val="22"/>
              </w:rPr>
              <w:t>COMPETENZE CHIAVE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E96E5C">
              <w:rPr>
                <w:b/>
                <w:sz w:val="22"/>
                <w:szCs w:val="22"/>
              </w:rPr>
              <w:t>da conseguire a fine obbligo scolastico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  <w:sz w:val="22"/>
                <w:szCs w:val="22"/>
              </w:rPr>
            </w:pPr>
            <w:r w:rsidRPr="00E96E5C">
              <w:rPr>
                <w:b/>
                <w:sz w:val="22"/>
                <w:szCs w:val="22"/>
              </w:rPr>
              <w:t>CAPACITA’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ind w:left="432" w:hanging="72"/>
              <w:rPr>
                <w:b/>
                <w:caps/>
                <w:sz w:val="22"/>
                <w:szCs w:val="22"/>
              </w:rPr>
            </w:pPr>
            <w:r w:rsidRPr="00E96E5C">
              <w:rPr>
                <w:bCs/>
                <w:sz w:val="22"/>
                <w:szCs w:val="22"/>
              </w:rPr>
              <w:t xml:space="preserve"> (Ogni docente indichi le capacità che si intendono sviluppare in modo particolare nell’A.S. in corso)</w:t>
            </w:r>
          </w:p>
          <w:p w:rsidR="00EA3119" w:rsidRPr="00E96E5C" w:rsidRDefault="00EA3119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E96E5C">
              <w:rPr>
                <w:b/>
                <w:caps/>
                <w:sz w:val="22"/>
                <w:szCs w:val="22"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Imparare a imparare</w:t>
            </w:r>
          </w:p>
          <w:p w:rsidR="00EA3119" w:rsidRPr="00E96E5C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  <w:t xml:space="preserve">competenza </w:t>
            </w: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imprenditoriale</w:t>
            </w:r>
          </w:p>
          <w:p w:rsidR="00EA3119" w:rsidRPr="00E96E5C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in materia di cittadinanza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Essere capace di: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</w:t>
            </w:r>
            <w:r w:rsidRPr="000B288F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0B28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organizzare e gestire il proprio apprendimento</w:t>
            </w:r>
          </w:p>
          <w:p w:rsidR="00EA3119" w:rsidRPr="00E96E5C" w:rsidRDefault="006F5B5A" w:rsidP="006F5B5A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r w:rsidRPr="006F5B5A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6F5B5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0B28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utilizzare un proprio metodo di studio e di lavoro</w:t>
            </w:r>
          </w:p>
          <w:p w:rsidR="00EA3119" w:rsidRPr="00885780" w:rsidRDefault="00885780" w:rsidP="00885780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6F5B5A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885780">
              <w:rPr>
                <w:rFonts w:ascii="Calibri" w:hAnsi="Calibri" w:cs="Calibri"/>
                <w:sz w:val="22"/>
                <w:szCs w:val="22"/>
              </w:rPr>
              <w:t xml:space="preserve">elaborare e realizzare attività seguendo la logica </w:t>
            </w:r>
            <w:r w:rsidRPr="00885780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EA3119" w:rsidRPr="00885780">
              <w:rPr>
                <w:rFonts w:ascii="Calibri" w:hAnsi="Calibri" w:cs="Calibri"/>
                <w:sz w:val="22"/>
                <w:szCs w:val="22"/>
              </w:rPr>
              <w:t>della progettazione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snapToGrid w:val="0"/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E96E5C">
              <w:rPr>
                <w:b/>
                <w:caps/>
                <w:sz w:val="22"/>
                <w:szCs w:val="22"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sociale</w:t>
            </w:r>
          </w:p>
          <w:p w:rsidR="00EA3119" w:rsidRPr="00E96E5C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Consapevolezza</w:t>
            </w:r>
          </w:p>
          <w:p w:rsidR="00EA3119" w:rsidRPr="00E96E5C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digitale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E96E5C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0B288F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comprendere e rappresentare testi e messaggi di genere e di complessità diversi, formulati con linguaggi e supporti diversi.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</w:t>
            </w:r>
            <w:r w:rsidR="00E96336" w:rsidRPr="00E9633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96336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Lavorare, interagire con gli altri in precise e specifiche attività collettive.</w:t>
            </w:r>
          </w:p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E96E5C">
              <w:rPr>
                <w:b/>
                <w:caps/>
                <w:sz w:val="22"/>
                <w:szCs w:val="22"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119" w:rsidRPr="00E96E5C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Risolvere problemi</w:t>
            </w:r>
          </w:p>
          <w:p w:rsidR="00EA3119" w:rsidRPr="00E96E5C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 xml:space="preserve">Individuare collegamenti e relazioni </w:t>
            </w:r>
          </w:p>
          <w:p w:rsidR="00EA3119" w:rsidRPr="00E96E5C" w:rsidRDefault="00EA3119">
            <w:pPr>
              <w:numPr>
                <w:ilvl w:val="0"/>
                <w:numId w:val="3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Acquisire /interpretare l’informazione ricevuta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E96E5C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0B288F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comprendere, interpretare ed intervenire in modo personale negli eventi del mondo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0B288F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0B28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costruire conoscenze significative e dotate di senso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0B288F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0B28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 xml:space="preserve">esplicitare giudizi critici distinguendo i fatti dalle operazioni, gli eventi dalle congetture, le cause dagli effetti 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:rsidR="00EA3119" w:rsidRPr="00E96E5C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:rsidR="00EA3119" w:rsidRPr="00E96E5C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:rsidR="00EA3119" w:rsidRPr="00E96E5C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E96E5C">
        <w:rPr>
          <w:b/>
          <w:bCs/>
          <w:sz w:val="22"/>
          <w:szCs w:val="22"/>
          <w:u w:val="single"/>
        </w:rPr>
        <w:t xml:space="preserve">COMPETENZE DEGLI ASSI CULTURALI </w:t>
      </w:r>
    </w:p>
    <w:p w:rsidR="00EA3119" w:rsidRPr="00E96E5C" w:rsidRDefault="00EA3119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E96E5C">
        <w:rPr>
          <w:b/>
          <w:bCs/>
          <w:i/>
          <w:sz w:val="22"/>
          <w:szCs w:val="22"/>
        </w:rPr>
        <w:t xml:space="preserve">       DA PERSEGUIRE A CONCLUSIONE DELL’OBBLIGO SCOLASTICO </w:t>
      </w:r>
    </w:p>
    <w:p w:rsidR="00EA3119" w:rsidRPr="00E96E5C" w:rsidRDefault="00EA3119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E96E5C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EA3119" w:rsidRPr="00E96E5C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:rsidR="00EA3119" w:rsidRPr="00E96E5C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E96E5C">
        <w:rPr>
          <w:b/>
          <w:bCs/>
          <w:sz w:val="22"/>
          <w:szCs w:val="22"/>
          <w:u w:val="single"/>
        </w:rPr>
        <w:t xml:space="preserve"> COMPETENZE IN AMBITO DISCIPLINARE </w:t>
      </w:r>
    </w:p>
    <w:p w:rsidR="00EA3119" w:rsidRPr="00E96E5C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:rsidR="00EA3119" w:rsidRPr="00E96E5C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E96E5C">
        <w:rPr>
          <w:b/>
          <w:bCs/>
          <w:sz w:val="22"/>
          <w:szCs w:val="22"/>
        </w:rPr>
        <w:t xml:space="preserve"> </w:t>
      </w:r>
      <w:r w:rsidRPr="00E96E5C">
        <w:rPr>
          <w:b/>
          <w:bCs/>
          <w:sz w:val="22"/>
          <w:szCs w:val="22"/>
          <w:u w:val="single"/>
        </w:rPr>
        <w:t xml:space="preserve">ASSE CULTURALE DEI LINGUAGGI </w:t>
      </w:r>
      <w:r w:rsidRPr="00E96E5C">
        <w:rPr>
          <w:b/>
          <w:bCs/>
          <w:sz w:val="22"/>
          <w:szCs w:val="22"/>
          <w:u w:val="single"/>
        </w:rPr>
        <w:tab/>
      </w:r>
      <w:r w:rsidRPr="00E96E5C">
        <w:rPr>
          <w:b/>
          <w:bCs/>
          <w:sz w:val="22"/>
          <w:szCs w:val="22"/>
        </w:rPr>
        <w:tab/>
      </w:r>
      <w:r w:rsidRPr="00E96E5C">
        <w:rPr>
          <w:b/>
          <w:bCs/>
          <w:sz w:val="22"/>
          <w:szCs w:val="22"/>
        </w:rPr>
        <w:tab/>
      </w:r>
      <w:r w:rsidRPr="00E96E5C">
        <w:rPr>
          <w:b/>
          <w:bCs/>
          <w:sz w:val="22"/>
          <w:szCs w:val="22"/>
        </w:rPr>
        <w:t xml:space="preserve"> </w:t>
      </w:r>
      <w:r w:rsidRPr="00E96E5C">
        <w:rPr>
          <w:b/>
          <w:bCs/>
          <w:sz w:val="22"/>
          <w:szCs w:val="22"/>
          <w:u w:val="single"/>
        </w:rPr>
        <w:t>ASSE CULTURALE MATEMATICO</w:t>
      </w:r>
    </w:p>
    <w:p w:rsidR="00EA3119" w:rsidRPr="00E96E5C" w:rsidRDefault="00885780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 xml:space="preserve">X </w:t>
      </w:r>
      <w:r w:rsidR="00EA3119" w:rsidRPr="00E96E5C">
        <w:rPr>
          <w:b/>
          <w:bCs/>
          <w:sz w:val="22"/>
          <w:szCs w:val="22"/>
          <w:u w:val="single"/>
        </w:rPr>
        <w:t>ASSE CULTURALE SCIENTIFICO TECNOLOGICO</w:t>
      </w:r>
      <w:r w:rsidR="00EA3119" w:rsidRPr="00E96E5C">
        <w:rPr>
          <w:b/>
          <w:bCs/>
          <w:sz w:val="22"/>
          <w:szCs w:val="22"/>
        </w:rPr>
        <w:tab/>
      </w:r>
      <w:r w:rsidR="00EA3119" w:rsidRPr="00E96E5C">
        <w:rPr>
          <w:b/>
          <w:bCs/>
          <w:sz w:val="22"/>
          <w:szCs w:val="22"/>
        </w:rPr>
        <w:t xml:space="preserve"> </w:t>
      </w:r>
      <w:r w:rsidR="00EA3119" w:rsidRPr="00E96E5C">
        <w:rPr>
          <w:b/>
          <w:bCs/>
          <w:sz w:val="22"/>
          <w:szCs w:val="22"/>
          <w:u w:val="single"/>
        </w:rPr>
        <w:t>ASSE CULTURALE STORICO-SOCIALE</w:t>
      </w:r>
    </w:p>
    <w:p w:rsidR="00EA3119" w:rsidRPr="00E96E5C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22"/>
        <w:gridCol w:w="5843"/>
      </w:tblGrid>
      <w:tr w:rsidR="00EA3119" w:rsidRPr="00E96E5C" w:rsidTr="005D5756">
        <w:trPr>
          <w:trHeight w:val="1536"/>
        </w:trPr>
        <w:tc>
          <w:tcPr>
            <w:tcW w:w="4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E96E5C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94781F" w:rsidRPr="00E96E5C">
              <w:rPr>
                <w:b/>
                <w:bCs/>
                <w:sz w:val="22"/>
                <w:szCs w:val="22"/>
                <w:u w:val="single"/>
              </w:rPr>
              <w:t>del Biennio</w:t>
            </w:r>
            <w:r w:rsidRPr="00E96E5C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E96E5C">
              <w:rPr>
                <w:i/>
                <w:iCs/>
                <w:sz w:val="22"/>
                <w:szCs w:val="22"/>
              </w:rPr>
              <w:t xml:space="preserve">Competenze della </w:t>
            </w:r>
            <w:r w:rsidR="0094781F" w:rsidRPr="00E96E5C">
              <w:rPr>
                <w:i/>
                <w:iCs/>
                <w:sz w:val="22"/>
                <w:szCs w:val="22"/>
              </w:rPr>
              <w:t>disciplina definite</w:t>
            </w:r>
            <w:r w:rsidRPr="00E96E5C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39CE" w:rsidRDefault="00B139CE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B139CE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:rsidR="00B139CE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:rsidR="00B139CE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Salute, benessere, sicurezza e prevenzione</w:t>
            </w:r>
          </w:p>
          <w:p w:rsidR="00B139CE" w:rsidRPr="00B139CE" w:rsidRDefault="00E77667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Relazione con l’ambiente naturale e tecnologico</w:t>
            </w:r>
          </w:p>
        </w:tc>
      </w:tr>
    </w:tbl>
    <w:p w:rsidR="00EA3119" w:rsidRPr="00E96E5C" w:rsidRDefault="00EA3119">
      <w:pPr>
        <w:pStyle w:val="Default"/>
        <w:rPr>
          <w:color w:val="auto"/>
          <w:sz w:val="22"/>
          <w:szCs w:val="22"/>
        </w:rPr>
      </w:pPr>
    </w:p>
    <w:p w:rsidR="00EA3119" w:rsidRPr="00E96E5C" w:rsidRDefault="00EA3119">
      <w:pPr>
        <w:pStyle w:val="Default"/>
        <w:rPr>
          <w:color w:val="auto"/>
          <w:sz w:val="22"/>
          <w:szCs w:val="22"/>
        </w:rPr>
      </w:pPr>
    </w:p>
    <w:p w:rsidR="00EA3119" w:rsidRPr="00E96E5C" w:rsidRDefault="00EA3119">
      <w:pPr>
        <w:pStyle w:val="Default"/>
        <w:rPr>
          <w:color w:val="auto"/>
          <w:sz w:val="22"/>
          <w:szCs w:val="22"/>
        </w:rPr>
      </w:pPr>
      <w:r w:rsidRPr="00E96E5C">
        <w:rPr>
          <w:b/>
          <w:color w:val="auto"/>
          <w:sz w:val="22"/>
          <w:szCs w:val="22"/>
          <w:u w:val="single"/>
        </w:rPr>
        <w:lastRenderedPageBreak/>
        <w:t xml:space="preserve">ARTICOLAZIONE DELLE COMPETENZE IN ABILITA’ E CONOSCENZE </w:t>
      </w:r>
    </w:p>
    <w:p w:rsidR="00EA3119" w:rsidRPr="00E96E5C" w:rsidRDefault="00EA3119">
      <w:pPr>
        <w:pStyle w:val="Default"/>
        <w:jc w:val="center"/>
        <w:rPr>
          <w:color w:val="auto"/>
          <w:sz w:val="22"/>
          <w:szCs w:val="22"/>
        </w:rPr>
      </w:pPr>
      <w:r w:rsidRPr="00E96E5C">
        <w:rPr>
          <w:color w:val="auto"/>
          <w:sz w:val="22"/>
          <w:szCs w:val="22"/>
        </w:rPr>
        <w:t xml:space="preserve">(Per ciascuna competenza esplicitare le corrispondenti </w:t>
      </w:r>
      <w:r w:rsidR="0094781F" w:rsidRPr="00E96E5C">
        <w:rPr>
          <w:color w:val="auto"/>
          <w:sz w:val="22"/>
          <w:szCs w:val="22"/>
        </w:rPr>
        <w:t>conoscenze e</w:t>
      </w:r>
      <w:r w:rsidRPr="00E96E5C">
        <w:rPr>
          <w:color w:val="auto"/>
          <w:sz w:val="22"/>
          <w:szCs w:val="22"/>
        </w:rPr>
        <w:t xml:space="preserve"> abilità)</w:t>
      </w:r>
    </w:p>
    <w:p w:rsidR="00EA3119" w:rsidRPr="00E96E5C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8"/>
      </w:tblGrid>
      <w:tr w:rsidR="00EA3119" w:rsidRPr="00E96E5C" w:rsidTr="005D5756">
        <w:trPr>
          <w:cantSplit/>
          <w:trHeight w:val="589"/>
        </w:trPr>
        <w:tc>
          <w:tcPr>
            <w:tcW w:w="10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1ECC" w:rsidRPr="009A37F6" w:rsidRDefault="00EA3119" w:rsidP="00B139CE">
            <w:pPr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A37F6">
              <w:rPr>
                <w:rFonts w:ascii="Calibri" w:hAnsi="Calibri" w:cs="Calibri"/>
                <w:b/>
                <w:sz w:val="22"/>
                <w:szCs w:val="22"/>
              </w:rPr>
              <w:t xml:space="preserve">COMPETENZA N.1 (ASSE </w:t>
            </w:r>
            <w:r w:rsidR="00071ECC" w:rsidRPr="009A37F6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="00071ECC" w:rsidRPr="009A37F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9A37F6">
              <w:rPr>
                <w:rFonts w:ascii="Calibri" w:hAnsi="Calibri" w:cs="Calibri"/>
                <w:b/>
                <w:sz w:val="22"/>
                <w:szCs w:val="22"/>
              </w:rPr>
              <w:br/>
            </w:r>
          </w:p>
          <w:p w:rsidR="00B139CE" w:rsidRPr="00B139CE" w:rsidRDefault="00071ECC" w:rsidP="00B139CE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</w:t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:rsidR="00071ECC" w:rsidRPr="007C3A69" w:rsidRDefault="00071ECC" w:rsidP="00071ECC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EA3119" w:rsidRPr="00E96E5C" w:rsidRDefault="00EA3119" w:rsidP="00071ECC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EA3119" w:rsidRPr="00E96E5C" w:rsidTr="005D5756">
        <w:trPr>
          <w:trHeight w:val="26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E96E5C" w:rsidTr="005D5756">
        <w:trPr>
          <w:trHeight w:val="2634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Conoscenza della terminologia specifica essenziale;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Conoscere la funzionalità del sistema cardio-respiratorio in relazione al movimento;</w:t>
            </w:r>
          </w:p>
          <w:p w:rsidR="00E77667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riconoscere i cambiamenti della preadolescenza;</w:t>
            </w:r>
          </w:p>
          <w:p w:rsidR="00FC5176" w:rsidRPr="00FC5176" w:rsidRDefault="00FC5176" w:rsidP="00FC5176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76">
              <w:rPr>
                <w:rFonts w:ascii="Calibri" w:hAnsi="Calibri" w:cs="Calibri"/>
                <w:bCs/>
                <w:sz w:val="22"/>
                <w:szCs w:val="22"/>
              </w:rPr>
              <w:t>riconoscere i ritmi e le informazioni dei diversi canali percettivi;</w:t>
            </w:r>
          </w:p>
          <w:p w:rsidR="00EA3119" w:rsidRPr="00FC5176" w:rsidRDefault="00FC5176" w:rsidP="00FC5176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76">
              <w:rPr>
                <w:rFonts w:ascii="Calibri" w:hAnsi="Calibri" w:cs="Calibri"/>
                <w:bCs/>
                <w:sz w:val="22"/>
                <w:szCs w:val="22"/>
              </w:rPr>
              <w:t>riconoscere le informazioni principali sulle procedure utilizzate per il miglioramento delle capacità condizionali.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B139CE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139CE">
              <w:rPr>
                <w:rFonts w:ascii="Calibri" w:hAnsi="Calibri" w:cs="Calibri"/>
                <w:bCs/>
                <w:sz w:val="22"/>
                <w:szCs w:val="22"/>
              </w:rPr>
              <w:t>Saper decodificare la terminologia specifica;</w:t>
            </w:r>
          </w:p>
          <w:p w:rsidR="00B139CE" w:rsidRPr="00B139CE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139CE">
              <w:rPr>
                <w:rFonts w:ascii="Calibri" w:hAnsi="Calibri" w:cs="Calibri"/>
                <w:bCs/>
                <w:sz w:val="22"/>
                <w:szCs w:val="22"/>
              </w:rPr>
              <w:t>saper controllare il movimento dei segmenti corporei adattandolo ai cambiamenti morfologici;</w:t>
            </w:r>
          </w:p>
          <w:p w:rsidR="00B139CE" w:rsidRPr="00B139CE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139CE">
              <w:rPr>
                <w:rFonts w:ascii="Calibri" w:hAnsi="Calibri" w:cs="Calibri"/>
                <w:bCs/>
                <w:sz w:val="22"/>
                <w:szCs w:val="22"/>
              </w:rPr>
              <w:t>riconoscere le modificazioni cardio-respiratorie;</w:t>
            </w:r>
          </w:p>
          <w:p w:rsidR="00B139CE" w:rsidRPr="00B139CE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139CE">
              <w:rPr>
                <w:rFonts w:ascii="Calibri" w:hAnsi="Calibri" w:cs="Calibri"/>
                <w:bCs/>
                <w:sz w:val="22"/>
                <w:szCs w:val="22"/>
              </w:rPr>
              <w:t>saper utilizzare il ritmo e le informazioni sensoriali;</w:t>
            </w:r>
          </w:p>
          <w:p w:rsidR="00B139CE" w:rsidRPr="00B139CE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139CE">
              <w:rPr>
                <w:rFonts w:ascii="Calibri" w:hAnsi="Calibri" w:cs="Calibri"/>
                <w:bCs/>
                <w:sz w:val="22"/>
                <w:szCs w:val="22"/>
              </w:rPr>
              <w:t xml:space="preserve">utilizzare le procedure proposte per l'incremento delle capacità condizionali </w:t>
            </w:r>
          </w:p>
          <w:p w:rsidR="00926619" w:rsidRPr="00926619" w:rsidRDefault="00926619" w:rsidP="00926619">
            <w:p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A3119" w:rsidRPr="00E96E5C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B139CE" w:rsidRDefault="00EA3119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9A37F6">
              <w:rPr>
                <w:rFonts w:ascii="Calibri" w:hAnsi="Calibri" w:cs="Calibri"/>
                <w:b/>
                <w:sz w:val="22"/>
                <w:szCs w:val="22"/>
              </w:rPr>
              <w:t xml:space="preserve">COMPETENZA N.2 (ASSE </w:t>
            </w:r>
            <w:r w:rsidR="00071ECC" w:rsidRPr="009A37F6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="00071ECC" w:rsidRPr="009A37F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E96E5C">
              <w:rPr>
                <w:b/>
                <w:sz w:val="22"/>
                <w:szCs w:val="22"/>
              </w:rPr>
              <w:br/>
            </w:r>
            <w:r w:rsidRPr="00E96E5C">
              <w:rPr>
                <w:b/>
                <w:sz w:val="22"/>
                <w:szCs w:val="22"/>
              </w:rPr>
              <w:br/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:rsidR="00071ECC" w:rsidRPr="007C3A69" w:rsidRDefault="00071ECC" w:rsidP="00B139CE">
            <w:pPr>
              <w:autoSpaceDE w:val="0"/>
              <w:ind w:left="36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EA3119" w:rsidRPr="00E96E5C" w:rsidRDefault="00EA3119" w:rsidP="00071ECC">
            <w:pPr>
              <w:autoSpaceDE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E96E5C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E96E5C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Conoscere modalità cooperative che valorizzino le diversità;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conoscere le regole, gli elementi tecnici essenziali, i gesti arbitrali più importanti degli sport trattati;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conoscere le regole del fair-play.</w:t>
            </w:r>
          </w:p>
          <w:p w:rsidR="00EA3119" w:rsidRPr="00E96E5C" w:rsidRDefault="00EA3119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Relazionarsi positivamente mettendo in atto comportamenti corretti e collaborativi;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rispettare le regole in un'attività di gioco e sport ricoprendo un ruolo attivo;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svolgere funzioni organizzative e di arbitraggio con la guida dell'insegnante.</w:t>
            </w:r>
          </w:p>
          <w:p w:rsidR="00926619" w:rsidRPr="00926619" w:rsidRDefault="00926619" w:rsidP="00926619">
            <w:pPr>
              <w:autoSpaceDE w:val="0"/>
              <w:snapToGrid w:val="0"/>
              <w:ind w:left="113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A3119" w:rsidRPr="00E96E5C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B139CE" w:rsidRDefault="00EA3119" w:rsidP="00B139CE">
            <w:pPr>
              <w:pStyle w:val="Default"/>
              <w:rPr>
                <w:sz w:val="22"/>
                <w:szCs w:val="22"/>
              </w:rPr>
            </w:pPr>
            <w:bookmarkStart w:id="9" w:name="_Hlk56504862"/>
            <w:r w:rsidRPr="00E96E5C">
              <w:rPr>
                <w:b/>
                <w:sz w:val="22"/>
                <w:szCs w:val="22"/>
              </w:rPr>
              <w:t xml:space="preserve">COMPETENZA N.3 </w:t>
            </w:r>
            <w:r w:rsidR="00071ECC" w:rsidRPr="00071ECC">
              <w:rPr>
                <w:b/>
                <w:sz w:val="22"/>
                <w:szCs w:val="22"/>
              </w:rPr>
              <w:t xml:space="preserve">(ASSE </w:t>
            </w:r>
            <w:r w:rsidR="00071ECC" w:rsidRPr="00071ECC">
              <w:rPr>
                <w:b/>
                <w:bCs/>
                <w:sz w:val="22"/>
                <w:szCs w:val="22"/>
              </w:rPr>
              <w:t>CULTURALE SCIENTIFICO TECNOLOGICO)</w:t>
            </w:r>
            <w:r w:rsidRPr="00E96E5C">
              <w:rPr>
                <w:b/>
                <w:sz w:val="22"/>
                <w:szCs w:val="22"/>
              </w:rPr>
              <w:br/>
            </w:r>
            <w:r w:rsidRPr="00E96E5C">
              <w:rPr>
                <w:b/>
                <w:sz w:val="22"/>
                <w:szCs w:val="22"/>
              </w:rPr>
              <w:br/>
            </w:r>
            <w:r w:rsidR="00B139CE" w:rsidRPr="00B139CE">
              <w:rPr>
                <w:sz w:val="22"/>
                <w:szCs w:val="22"/>
              </w:rPr>
              <w:t>Salute, benessere, sicurezza e prevenzione</w:t>
            </w:r>
          </w:p>
          <w:p w:rsidR="00EA3119" w:rsidRPr="00E96E5C" w:rsidRDefault="00EA3119" w:rsidP="00B139CE">
            <w:pPr>
              <w:pStyle w:val="Default"/>
              <w:rPr>
                <w:b/>
                <w:sz w:val="22"/>
                <w:szCs w:val="22"/>
              </w:rPr>
            </w:pPr>
          </w:p>
          <w:p w:rsidR="00EA3119" w:rsidRPr="00E96E5C" w:rsidRDefault="00EA3119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E96E5C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E96E5C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Conoscere le regole di convivenza civile in contesti liberi e strutturati;</w:t>
            </w:r>
          </w:p>
          <w:p w:rsidR="00B234FD" w:rsidRPr="00FC5176" w:rsidRDefault="00FC5176" w:rsidP="00FC5176">
            <w:pPr>
              <w:numPr>
                <w:ilvl w:val="1"/>
                <w:numId w:val="25"/>
              </w:numPr>
              <w:rPr>
                <w:rFonts w:ascii="Calibri" w:hAnsi="Calibri" w:cs="Calibri"/>
                <w:sz w:val="22"/>
                <w:szCs w:val="22"/>
              </w:rPr>
            </w:pPr>
            <w:r w:rsidRPr="00FC5176">
              <w:rPr>
                <w:rFonts w:ascii="Calibri" w:hAnsi="Calibri" w:cs="Calibri"/>
                <w:sz w:val="22"/>
                <w:szCs w:val="22"/>
              </w:rPr>
              <w:t>mettere in atto corrette abitudini nel rispetto della sicurezza e riconoscere sensazioni di benessere derivanti dall’attività motoria.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667">
              <w:rPr>
                <w:rFonts w:ascii="Calibri" w:hAnsi="Calibri" w:cs="Calibri"/>
                <w:sz w:val="22"/>
                <w:szCs w:val="22"/>
              </w:rPr>
              <w:t>condividere, utilizzare e rispettare le regole utili alla convivenza ed alle attività motorie e sportive;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667">
              <w:rPr>
                <w:rFonts w:ascii="Calibri" w:hAnsi="Calibri" w:cs="Calibri"/>
                <w:sz w:val="22"/>
                <w:szCs w:val="22"/>
              </w:rPr>
              <w:t>eseguire semplici percorsi di allenamento e applicare i principi metodologici proposti per il mantenimento della salute.</w:t>
            </w:r>
          </w:p>
          <w:p w:rsidR="00B234FD" w:rsidRPr="00E96E5C" w:rsidRDefault="00B234FD" w:rsidP="00B234FD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9"/>
    </w:tbl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:rsidR="00EA3119" w:rsidRDefault="00EA3119">
      <w:pPr>
        <w:pStyle w:val="Default"/>
        <w:rPr>
          <w:b/>
          <w:color w:val="auto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B139CE" w:rsidRPr="00B139CE" w:rsidTr="00B139CE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Default="00B139CE" w:rsidP="00B139C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139CE">
              <w:rPr>
                <w:b/>
                <w:sz w:val="22"/>
                <w:szCs w:val="22"/>
              </w:rPr>
              <w:t>COMPETENZA N.</w:t>
            </w:r>
            <w:r>
              <w:rPr>
                <w:b/>
                <w:sz w:val="22"/>
                <w:szCs w:val="22"/>
              </w:rPr>
              <w:t>4</w:t>
            </w:r>
            <w:r w:rsidRPr="00B139CE">
              <w:rPr>
                <w:b/>
                <w:sz w:val="22"/>
                <w:szCs w:val="22"/>
              </w:rPr>
              <w:t xml:space="preserve"> (ASSE </w:t>
            </w:r>
            <w:r w:rsidRPr="00B139CE">
              <w:rPr>
                <w:b/>
                <w:bCs/>
                <w:sz w:val="22"/>
                <w:szCs w:val="22"/>
              </w:rPr>
              <w:t>CULTURALE SCIENTIFICO TECNOLOGICO)</w:t>
            </w:r>
          </w:p>
          <w:p w:rsidR="00B139CE" w:rsidRDefault="00B139CE" w:rsidP="00B139C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B139CE" w:rsidRPr="00A3552E" w:rsidRDefault="00B139CE" w:rsidP="00B139CE">
            <w:pPr>
              <w:pStyle w:val="Default"/>
              <w:rPr>
                <w:sz w:val="22"/>
                <w:szCs w:val="22"/>
              </w:rPr>
            </w:pPr>
            <w:r w:rsidRPr="00A3552E">
              <w:rPr>
                <w:sz w:val="22"/>
                <w:szCs w:val="22"/>
              </w:rPr>
              <w:t>Relazione con l’ambiente naturale e tecnologico</w:t>
            </w:r>
          </w:p>
          <w:p w:rsidR="00B139CE" w:rsidRPr="00B139CE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B139CE" w:rsidRPr="00B139CE" w:rsidTr="00B139CE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9CE" w:rsidRPr="00B139CE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B139CE">
              <w:rPr>
                <w:b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B139CE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B139CE">
              <w:rPr>
                <w:b/>
                <w:sz w:val="22"/>
                <w:szCs w:val="22"/>
              </w:rPr>
              <w:t>ABILITA’</w:t>
            </w:r>
          </w:p>
        </w:tc>
      </w:tr>
      <w:tr w:rsidR="00B139CE" w:rsidRPr="00B139CE" w:rsidTr="00B139CE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9CE" w:rsidRPr="00D41F40" w:rsidRDefault="00E77667" w:rsidP="00B139CE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D41F40">
              <w:rPr>
                <w:bCs/>
                <w:sz w:val="22"/>
                <w:szCs w:val="22"/>
              </w:rPr>
              <w:t>Riconoscere le modalità di comportamento necessarie per operare correttamente nell'ambiente naturale in cui si svolge l’attività.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F40" w:rsidRPr="00D41F40" w:rsidRDefault="00E77667" w:rsidP="00D41F40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D41F40">
              <w:rPr>
                <w:bCs/>
                <w:sz w:val="22"/>
                <w:szCs w:val="22"/>
              </w:rPr>
              <w:t>Adeguare il proprio comportamento al contesto in cui si opera.</w:t>
            </w:r>
          </w:p>
        </w:tc>
      </w:tr>
    </w:tbl>
    <w:p w:rsidR="00D70E94" w:rsidRDefault="00D70E94">
      <w:pPr>
        <w:pStyle w:val="Default"/>
        <w:rPr>
          <w:b/>
          <w:color w:val="auto"/>
          <w:sz w:val="22"/>
          <w:szCs w:val="22"/>
        </w:rPr>
      </w:pPr>
    </w:p>
    <w:p w:rsidR="00071ECC" w:rsidRDefault="00071ECC">
      <w:pPr>
        <w:pStyle w:val="Default"/>
        <w:rPr>
          <w:b/>
          <w:color w:val="auto"/>
          <w:sz w:val="22"/>
          <w:szCs w:val="22"/>
        </w:rPr>
      </w:pPr>
    </w:p>
    <w:p w:rsidR="00071ECC" w:rsidRPr="00E96E5C" w:rsidRDefault="00071ECC">
      <w:pPr>
        <w:pStyle w:val="Default"/>
        <w:rPr>
          <w:b/>
          <w:color w:val="auto"/>
          <w:sz w:val="22"/>
          <w:szCs w:val="22"/>
        </w:rPr>
      </w:pPr>
    </w:p>
    <w:tbl>
      <w:tblPr>
        <w:tblW w:w="10065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65"/>
      </w:tblGrid>
      <w:tr w:rsidR="00EA3119" w:rsidRPr="00E96E5C" w:rsidTr="005D5756">
        <w:tc>
          <w:tcPr>
            <w:tcW w:w="10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B70E82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EA3119"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:rsidR="00EA3119" w:rsidRPr="00E96E5C" w:rsidRDefault="00EA3119">
      <w:pPr>
        <w:pStyle w:val="Default"/>
        <w:rPr>
          <w:b/>
          <w:kern w:val="1"/>
          <w:sz w:val="22"/>
          <w:szCs w:val="22"/>
        </w:rPr>
      </w:pPr>
    </w:p>
    <w:p w:rsidR="00EA3119" w:rsidRPr="00E96E5C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E96E5C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E96E5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94781F" w:rsidRPr="00E96E5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E96E5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:rsidR="00EA3119" w:rsidRPr="00E96E5C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1005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E96E5C" w:rsidTr="00930D0C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E96E5C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3119" w:rsidRPr="00735231" w:rsidRDefault="00EA3119" w:rsidP="00930D0C">
            <w:pPr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35231">
              <w:rPr>
                <w:rFonts w:ascii="Calibri" w:hAnsi="Calibri" w:cs="Calibri"/>
                <w:kern w:val="1"/>
                <w:sz w:val="22"/>
                <w:szCs w:val="22"/>
              </w:rPr>
              <w:t xml:space="preserve">  </w:t>
            </w:r>
            <w:r w:rsidR="00930D0C" w:rsidRPr="00930D0C">
              <w:rPr>
                <w:rFonts w:ascii="Calibri" w:hAnsi="Calibri" w:cs="Calibri"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EA3119" w:rsidRPr="00E96E5C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Conoscenza della terminologia specifica essenziale;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conoscere la funzionalità del sistema cardio-respiratorio in relazione al movimento;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riconoscere i cambiamenti della preadolescenza;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riconoscere i ritmi e le informazioni dei diversi canali percettivi;</w:t>
            </w:r>
          </w:p>
          <w:p w:rsidR="00EA3119" w:rsidRPr="002527F9" w:rsidRDefault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riconoscere le informazioni principali sulle procedure utilizzate per il miglioramento delle capacità condizionali.</w:t>
            </w:r>
          </w:p>
        </w:tc>
      </w:tr>
    </w:tbl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E96E5C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E96E5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3119" w:rsidRPr="00930D0C" w:rsidRDefault="00EA3119" w:rsidP="00930D0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2. </w:t>
            </w:r>
            <w:r w:rsidR="00930D0C" w:rsidRPr="00930D0C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</w:tc>
      </w:tr>
      <w:tr w:rsidR="00EA3119" w:rsidRPr="00E96E5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UDA di riferimento</w:t>
            </w:r>
            <w:r w:rsidR="002D6A8C">
              <w:rPr>
                <w:rFonts w:ascii="Calibri" w:hAnsi="Calibri" w:cs="Calibri"/>
                <w:kern w:val="1"/>
                <w:sz w:val="22"/>
                <w:szCs w:val="22"/>
              </w:rPr>
              <w:t>:</w:t>
            </w:r>
            <w:r w:rsidR="002527F9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Conoscere modalità cooperative che valorizzino le diversità;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conoscere regole, elementi tecnici essenziali, gesti arbitrali più importanti degli sport trattati;</w:t>
            </w:r>
          </w:p>
          <w:p w:rsidR="00EA3119" w:rsidRPr="002527F9" w:rsidRDefault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 xml:space="preserve">conoscere le regole del fair-play. </w:t>
            </w:r>
          </w:p>
        </w:tc>
      </w:tr>
    </w:tbl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E96E5C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E96E5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3119" w:rsidRPr="00930D0C" w:rsidRDefault="00EA3119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930D0C" w:rsidRPr="00930D0C">
              <w:rPr>
                <w:rFonts w:ascii="Calibri" w:hAnsi="Calibri" w:cs="Calibri"/>
                <w:kern w:val="1"/>
                <w:sz w:val="22"/>
                <w:szCs w:val="22"/>
              </w:rPr>
              <w:t>Salute, benessere, sicurezza e prevenzione</w:t>
            </w:r>
          </w:p>
        </w:tc>
      </w:tr>
      <w:tr w:rsidR="00EA3119" w:rsidRPr="00E96E5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Pr="00930D0C" w:rsidRDefault="00EA3119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Conoscere le regole di convivenza civile in contesti liberi e strutturati</w:t>
            </w:r>
          </w:p>
          <w:p w:rsidR="002527F9" w:rsidRPr="00930D0C" w:rsidRDefault="00C1016D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mettere in atto corrette abitudini nel rispetto della sicurezza e riconoscere sensazioni di benessere derivanti dall’attività motoria.</w:t>
            </w:r>
          </w:p>
        </w:tc>
      </w:tr>
    </w:tbl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930D0C" w:rsidRPr="00930D0C" w:rsidTr="00FC5176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30D0C" w:rsidRPr="00930D0C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930D0C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930D0C" w:rsidRPr="00930D0C" w:rsidTr="00FC5176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Pr="00930D0C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930D0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Modulo 4. Relazione con l’ambiente naturale e tecnologico</w:t>
            </w:r>
          </w:p>
        </w:tc>
      </w:tr>
      <w:tr w:rsidR="00930D0C" w:rsidRPr="00930D0C" w:rsidTr="00FC5176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930D0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:rsidR="00930D0C" w:rsidRPr="00930D0C" w:rsidRDefault="00C1016D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Riconoscere le modalità di comportamento necessarie per operare correttamente nell'ambiente naturale in cui si svolge l’attività.</w:t>
            </w:r>
          </w:p>
        </w:tc>
      </w:tr>
    </w:tbl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E96E5C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E96E5C" w:rsidTr="00AF0E9B">
        <w:trPr>
          <w:trHeight w:val="225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E96E5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:rsidR="00EA3119" w:rsidRPr="00E96E5C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EA3119" w:rsidRPr="00E96E5C" w:rsidTr="00AF0E9B">
        <w:trPr>
          <w:trHeight w:val="1006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E96E5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Avere </w:t>
            </w:r>
            <w:r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rispetto di </w:t>
            </w:r>
            <w:r w:rsidR="0094781F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e degli</w:t>
            </w:r>
            <w:r w:rsidRPr="00E96E5C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AF0E9B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Rispettare le regole più elementari della buona</w:t>
            </w:r>
            <w:r w:rsidR="00EA3119" w:rsidRPr="00E96E5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AF0E9B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ascoltare l’altro. Collaborare con i</w:t>
            </w:r>
            <w:r w:rsidR="00EA3119" w:rsidRPr="00E96E5C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Imparare a intervenire nel momento</w:t>
            </w:r>
            <w:r w:rsidR="00EA3119" w:rsidRPr="00E96E5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EA3119" w:rsidRPr="00E96E5C" w:rsidTr="00AF0E9B">
        <w:trPr>
          <w:trHeight w:val="1007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AF0E9B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Acquisire termini e convenzioni proprie della</w:t>
            </w:r>
            <w:r w:rsidR="00EA3119" w:rsidRPr="00E96E5C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Prendere sicurezza di </w:t>
            </w:r>
            <w:r w:rsidR="0094781F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nell’ambito della disciplina e della futura</w:t>
            </w:r>
            <w:r w:rsidR="00EA3119" w:rsidRPr="00E96E5C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coordinare il proprio lavoro sequenzialmente e in maniera</w:t>
            </w:r>
            <w:r w:rsidR="00EA3119" w:rsidRPr="00E96E5C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Collaborare con il</w:t>
            </w:r>
            <w:r w:rsidR="00EA3119" w:rsidRPr="00E96E5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EA3119" w:rsidRPr="00E96E5C" w:rsidTr="00AF0E9B">
        <w:trPr>
          <w:trHeight w:val="1558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AF0E9B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sempre il materiale necessario (divisa completa, libro - ricettario,</w:t>
            </w:r>
            <w:r w:rsidR="00EA3119" w:rsidRPr="00E96E5C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Utilizzare in modo appropriato gli strumenti di</w:t>
            </w:r>
            <w:r w:rsidR="00EA3119" w:rsidRPr="00E96E5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Mantenere in ordine e pulita la propria postazione di</w:t>
            </w:r>
            <w:r w:rsidR="00EA3119" w:rsidRPr="00E96E5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AF0E9B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avanti e a termine individualmente e/o in gruppo un lavoro</w:t>
            </w:r>
            <w:r w:rsidR="00EA3119" w:rsidRPr="00E96E5C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Coordinare il lavoro pratico con il proprio</w:t>
            </w:r>
            <w:r w:rsidR="00EA3119" w:rsidRPr="00E96E5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:rsidR="00EA3119" w:rsidRPr="00E96E5C" w:rsidRDefault="00EA3119">
            <w:pPr>
              <w:numPr>
                <w:ilvl w:val="0"/>
                <w:numId w:val="17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E96E5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E96E5C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E96E5C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A3119" w:rsidRPr="00E96E5C" w:rsidRDefault="00EA3119" w:rsidP="00F94358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</w:p>
    <w:p w:rsidR="00EA3119" w:rsidRPr="00F94358" w:rsidRDefault="00F94358" w:rsidP="00F94358">
      <w:pPr>
        <w:suppressAutoHyphens w:val="0"/>
        <w:spacing w:after="165"/>
        <w:ind w:left="295"/>
        <w:rPr>
          <w:rFonts w:ascii="Calibri" w:hAnsi="Calibri" w:cs="Calibri"/>
          <w:kern w:val="1"/>
          <w:sz w:val="22"/>
          <w:szCs w:val="22"/>
        </w:rPr>
      </w:pPr>
      <w:r>
        <w:rPr>
          <w:rFonts w:ascii="Calibri" w:hAnsi="Calibri" w:cs="Calibri"/>
          <w:kern w:val="1"/>
          <w:sz w:val="22"/>
          <w:szCs w:val="22"/>
        </w:rPr>
        <w:t xml:space="preserve"> </w:t>
      </w: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E96E5C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F94358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  <w:r w:rsidR="00EA3119"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94781F"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498"/>
      </w:tblGrid>
      <w:tr w:rsidR="00EA3119" w:rsidRPr="00E96E5C" w:rsidTr="005D5756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E96E5C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E96E5C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E96E5C">
              <w:rPr>
                <w:rFonts w:cs="Calibri"/>
                <w:b/>
              </w:rPr>
              <w:t>Spazi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Flipped Classroom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Testi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A7144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A7144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 </w:t>
            </w:r>
            <w:r w:rsidR="00692733" w:rsidRPr="00A7144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="00692733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</w:t>
            </w:r>
            <w:r w:rsidR="00692733">
              <w:rPr>
                <w:rFonts w:ascii="Calibri" w:hAnsi="Calibri" w:cs="Calibri"/>
                <w:kern w:val="1"/>
                <w:sz w:val="22"/>
                <w:szCs w:val="22"/>
              </w:rPr>
              <w:t>Eterogenei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 xml:space="preserve">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 </w:t>
            </w:r>
            <w:r w:rsidRPr="00A7144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A7144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A7144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A7144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4" w:type="dxa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410"/>
      </w:tblGrid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t>6 STRUMENTI DI LAVORO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6EA1" w:rsidRPr="00E96E5C" w:rsidRDefault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6B6EA1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 xml:space="preserve">X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6EA1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6B6EA1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:rsidR="006B6EA1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6B6EA1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:rsidR="00EA3119" w:rsidRPr="00E96E5C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6B6EA1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A7144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A7144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6B6EA1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kern w:val="1"/>
                <w:sz w:val="22"/>
                <w:szCs w:val="22"/>
                <w:lang w:val="en-US"/>
              </w:rPr>
              <w:t>G-suite For Educational</w:t>
            </w: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A7144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A7144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b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b/>
          <w:sz w:val="22"/>
          <w:szCs w:val="22"/>
        </w:rPr>
      </w:pPr>
    </w:p>
    <w:p w:rsidR="00EA3119" w:rsidRPr="00E96E5C" w:rsidRDefault="00EA3119" w:rsidP="005D5756">
      <w:pPr>
        <w:pStyle w:val="Paragrafoelenco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E96E5C">
        <w:rPr>
          <w:rFonts w:cs="Calibri"/>
          <w:b/>
        </w:rPr>
        <w:t>7 - Valutazione e verifica</w:t>
      </w:r>
    </w:p>
    <w:p w:rsidR="00EA3119" w:rsidRPr="00E96E5C" w:rsidRDefault="00EA3119">
      <w:pPr>
        <w:pStyle w:val="Paragrafoelenco"/>
        <w:spacing w:after="0"/>
        <w:ind w:left="786"/>
        <w:rPr>
          <w:rFonts w:cs="Calibri"/>
        </w:rPr>
      </w:pPr>
    </w:p>
    <w:p w:rsidR="00EA3119" w:rsidRPr="00E96E5C" w:rsidRDefault="00EA3119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E96E5C">
        <w:rPr>
          <w:rFonts w:cs="Calibri"/>
          <w:b/>
        </w:rPr>
        <w:t>7.1 – Strumenti di verifica</w:t>
      </w:r>
    </w:p>
    <w:p w:rsidR="00EA3119" w:rsidRPr="00E96E5C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>Prove autentiche</w:t>
      </w:r>
    </w:p>
    <w:p w:rsidR="00EA3119" w:rsidRPr="00E96E5C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>Prova esperta</w:t>
      </w:r>
    </w:p>
    <w:p w:rsidR="00EA3119" w:rsidRPr="00E96E5C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>Analisi del testo legislativo</w:t>
      </w:r>
    </w:p>
    <w:p w:rsidR="00EA3119" w:rsidRPr="00E96E5C" w:rsidRDefault="00AF0E9B" w:rsidP="00AF0E9B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E75C39" w:rsidRPr="00E75C39">
        <w:rPr>
          <w:rFonts w:ascii="Calibri" w:hAnsi="Calibri" w:cs="Calibri"/>
          <w:b/>
          <w:bCs/>
          <w:sz w:val="22"/>
          <w:szCs w:val="22"/>
        </w:rPr>
        <w:t>X</w:t>
      </w:r>
      <w:r w:rsidR="00E75C39">
        <w:rPr>
          <w:rFonts w:ascii="Calibri" w:hAnsi="Calibri" w:cs="Calibri"/>
          <w:sz w:val="22"/>
          <w:szCs w:val="22"/>
        </w:rPr>
        <w:t xml:space="preserve">    </w:t>
      </w:r>
      <w:r w:rsidR="00EA3119" w:rsidRPr="00E96E5C">
        <w:rPr>
          <w:rFonts w:ascii="Calibri" w:hAnsi="Calibri" w:cs="Calibri"/>
          <w:sz w:val="22"/>
          <w:szCs w:val="22"/>
        </w:rPr>
        <w:t>Prove pratiche</w:t>
      </w:r>
    </w:p>
    <w:p w:rsidR="00EA3119" w:rsidRDefault="00E75C39" w:rsidP="00E75C39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  <w:r w:rsidRPr="00E75C39">
        <w:rPr>
          <w:rFonts w:ascii="Calibri" w:hAnsi="Calibri" w:cs="Calibri"/>
          <w:b/>
          <w:bCs/>
          <w:sz w:val="22"/>
          <w:szCs w:val="22"/>
        </w:rPr>
        <w:t>X</w:t>
      </w:r>
      <w:r>
        <w:rPr>
          <w:rFonts w:ascii="Calibri" w:hAnsi="Calibri" w:cs="Calibri"/>
          <w:sz w:val="22"/>
          <w:szCs w:val="22"/>
        </w:rPr>
        <w:t xml:space="preserve">   </w:t>
      </w:r>
      <w:r w:rsidR="00EA3119" w:rsidRPr="00E96E5C">
        <w:rPr>
          <w:rFonts w:ascii="Calibri" w:hAnsi="Calibri" w:cs="Calibri"/>
          <w:sz w:val="22"/>
          <w:szCs w:val="22"/>
        </w:rPr>
        <w:t>Esercitazioni di gruppo</w:t>
      </w:r>
    </w:p>
    <w:p w:rsidR="00C5410A" w:rsidRPr="00C5410A" w:rsidRDefault="00C5410A" w:rsidP="00C5410A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  <w:bookmarkStart w:id="10" w:name="_Hlk57211454"/>
      <w:r w:rsidRPr="00C5410A">
        <w:rPr>
          <w:rFonts w:ascii="Calibri" w:hAnsi="Calibri" w:cs="Calibri"/>
          <w:b/>
          <w:bCs/>
          <w:sz w:val="22"/>
          <w:szCs w:val="22"/>
        </w:rPr>
        <w:t>X</w:t>
      </w:r>
      <w:r w:rsidRPr="00C5410A">
        <w:rPr>
          <w:rFonts w:ascii="Calibri" w:hAnsi="Calibri" w:cs="Calibri"/>
          <w:b/>
          <w:sz w:val="22"/>
          <w:szCs w:val="22"/>
        </w:rPr>
        <w:t xml:space="preserve"> </w:t>
      </w:r>
      <w:r w:rsidRPr="00C5410A">
        <w:rPr>
          <w:rFonts w:ascii="Calibri" w:hAnsi="Calibri" w:cs="Calibri"/>
          <w:sz w:val="22"/>
          <w:szCs w:val="22"/>
        </w:rPr>
        <w:t>Altro (osservazione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10"/>
    <w:p w:rsidR="00C5410A" w:rsidRPr="00E96E5C" w:rsidRDefault="00C5410A" w:rsidP="00E75C39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:rsidR="00EA3119" w:rsidRPr="00E96E5C" w:rsidRDefault="006B6EA1">
      <w:pPr>
        <w:keepNext/>
        <w:numPr>
          <w:ilvl w:val="0"/>
          <w:numId w:val="10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kern w:val="1"/>
          <w:sz w:val="22"/>
          <w:szCs w:val="22"/>
        </w:rPr>
        <w:t xml:space="preserve"> </w:t>
      </w:r>
      <w:r w:rsidR="00EA3119" w:rsidRPr="00E96E5C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:rsidR="00EA3119" w:rsidRPr="00E96E5C" w:rsidRDefault="006B6EA1">
      <w:pPr>
        <w:spacing w:line="10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C3A69" w:rsidRPr="006B6EA1">
        <w:rPr>
          <w:rFonts w:ascii="Calibri" w:hAnsi="Calibri" w:cs="Calibri"/>
          <w:b/>
          <w:bCs/>
          <w:sz w:val="22"/>
          <w:szCs w:val="22"/>
        </w:rPr>
        <w:t xml:space="preserve">X </w:t>
      </w:r>
      <w:r w:rsidR="007C3A69">
        <w:rPr>
          <w:rFonts w:ascii="Calibri" w:hAnsi="Calibri" w:cs="Calibri"/>
          <w:sz w:val="22"/>
          <w:szCs w:val="22"/>
        </w:rPr>
        <w:t>Quesiti</w:t>
      </w:r>
      <w:r w:rsidR="00EA3119" w:rsidRPr="00E96E5C">
        <w:rPr>
          <w:rFonts w:ascii="Calibri" w:hAnsi="Calibri" w:cs="Calibri"/>
          <w:sz w:val="22"/>
          <w:szCs w:val="22"/>
        </w:rPr>
        <w:t xml:space="preserve"> </w:t>
      </w:r>
    </w:p>
    <w:bookmarkStart w:id="11" w:name="Controllo28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A37223">
        <w:rPr>
          <w:rFonts w:ascii="Calibri" w:hAnsi="Calibri" w:cs="Calibri"/>
          <w:sz w:val="22"/>
          <w:szCs w:val="22"/>
        </w:rPr>
      </w:r>
      <w:r w:rsidR="00A37223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11"/>
      <w:r w:rsidRPr="00E96E5C">
        <w:rPr>
          <w:rFonts w:ascii="Calibri" w:hAnsi="Calibri" w:cs="Calibri"/>
          <w:sz w:val="22"/>
          <w:szCs w:val="22"/>
        </w:rPr>
        <w:t xml:space="preserve"> Vero/falso</w:t>
      </w:r>
    </w:p>
    <w:p w:rsidR="00EA3119" w:rsidRPr="00E96E5C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75C39">
        <w:rPr>
          <w:rFonts w:ascii="Calibri" w:hAnsi="Calibri" w:cs="Calibri"/>
          <w:b/>
          <w:bCs/>
          <w:sz w:val="22"/>
          <w:szCs w:val="22"/>
        </w:rPr>
        <w:t xml:space="preserve">X </w:t>
      </w:r>
      <w:r>
        <w:rPr>
          <w:rFonts w:ascii="Calibri" w:hAnsi="Calibri" w:cs="Calibri"/>
          <w:sz w:val="22"/>
          <w:szCs w:val="22"/>
        </w:rPr>
        <w:t xml:space="preserve">   </w:t>
      </w:r>
      <w:r w:rsidR="00EA3119" w:rsidRPr="00E96E5C">
        <w:rPr>
          <w:rFonts w:ascii="Calibri" w:hAnsi="Calibri" w:cs="Calibri"/>
          <w:sz w:val="22"/>
          <w:szCs w:val="22"/>
        </w:rPr>
        <w:t xml:space="preserve">Scelta multipla </w:t>
      </w:r>
    </w:p>
    <w:bookmarkStart w:id="12" w:name="Controllo30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A37223">
        <w:rPr>
          <w:rFonts w:ascii="Calibri" w:hAnsi="Calibri" w:cs="Calibri"/>
          <w:sz w:val="22"/>
          <w:szCs w:val="22"/>
        </w:rPr>
      </w:r>
      <w:r w:rsidR="00A37223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12"/>
      <w:r w:rsidRPr="00E96E5C">
        <w:rPr>
          <w:rFonts w:ascii="Calibri" w:hAnsi="Calibri" w:cs="Calibri"/>
          <w:sz w:val="22"/>
          <w:szCs w:val="22"/>
        </w:rPr>
        <w:t xml:space="preserve"> Completamento </w:t>
      </w:r>
    </w:p>
    <w:bookmarkStart w:id="13" w:name="Controllo31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A37223">
        <w:rPr>
          <w:rFonts w:ascii="Calibri" w:hAnsi="Calibri" w:cs="Calibri"/>
          <w:sz w:val="22"/>
          <w:szCs w:val="22"/>
        </w:rPr>
      </w:r>
      <w:r w:rsidR="00A37223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13"/>
      <w:r w:rsidRPr="00E96E5C">
        <w:rPr>
          <w:rFonts w:ascii="Calibri" w:hAnsi="Calibri" w:cs="Calibri"/>
          <w:sz w:val="22"/>
          <w:szCs w:val="22"/>
        </w:rPr>
        <w:t xml:space="preserve"> Libero  </w:t>
      </w:r>
    </w:p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A37223">
        <w:rPr>
          <w:rFonts w:ascii="Calibri" w:hAnsi="Calibri" w:cs="Calibri"/>
          <w:sz w:val="22"/>
          <w:szCs w:val="22"/>
        </w:rPr>
      </w:r>
      <w:r w:rsidR="00A37223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r w:rsidRPr="00E96E5C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:rsidR="00EA3119" w:rsidRPr="00E96E5C" w:rsidRDefault="00E75C39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bookmarkStart w:id="14" w:name="_Hlk57211128"/>
      <w:r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Pr="00E75C39">
        <w:rPr>
          <w:rFonts w:ascii="Calibri" w:hAnsi="Calibri" w:cs="Calibri"/>
          <w:b/>
          <w:bCs/>
          <w:sz w:val="22"/>
          <w:szCs w:val="22"/>
          <w:lang w:val="en-US"/>
        </w:rPr>
        <w:t>X</w:t>
      </w:r>
      <w:r w:rsidRPr="00E75C39">
        <w:rPr>
          <w:rFonts w:ascii="Calibri" w:hAnsi="Calibri" w:cs="Calibri"/>
          <w:sz w:val="22"/>
          <w:szCs w:val="22"/>
          <w:lang w:val="en-US"/>
        </w:rPr>
        <w:t xml:space="preserve">   </w:t>
      </w:r>
      <w:bookmarkEnd w:id="14"/>
      <w:r w:rsidR="00EA3119" w:rsidRPr="00E96E5C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94781F" w:rsidRPr="00E96E5C">
        <w:rPr>
          <w:rFonts w:ascii="Calibri" w:hAnsi="Calibri" w:cs="Calibri"/>
          <w:sz w:val="22"/>
          <w:szCs w:val="22"/>
          <w:lang w:val="en-US"/>
        </w:rPr>
        <w:t>online</w:t>
      </w:r>
      <w:r w:rsidR="00EA3119" w:rsidRPr="00E96E5C">
        <w:rPr>
          <w:rFonts w:ascii="Calibri" w:hAnsi="Calibri" w:cs="Calibri"/>
          <w:sz w:val="22"/>
          <w:szCs w:val="22"/>
          <w:lang w:val="en-US"/>
        </w:rPr>
        <w:t xml:space="preserve"> (Google Moduli, Altro)</w:t>
      </w:r>
    </w:p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A37223">
        <w:rPr>
          <w:rFonts w:ascii="Calibri" w:hAnsi="Calibri" w:cs="Calibri"/>
          <w:sz w:val="22"/>
          <w:szCs w:val="22"/>
        </w:rPr>
      </w:r>
      <w:r w:rsidR="00A37223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Start w:id="15" w:name="Controllo32"/>
      <w:bookmarkEnd w:id="15"/>
      <w:r w:rsidRPr="00E96E5C">
        <w:rPr>
          <w:rFonts w:ascii="Calibri" w:hAnsi="Calibri" w:cs="Calibri"/>
          <w:sz w:val="22"/>
          <w:szCs w:val="22"/>
        </w:rPr>
        <w:t xml:space="preserve"> App didattiche (</w:t>
      </w:r>
      <w:r w:rsidRPr="00E96E5C">
        <w:rPr>
          <w:rFonts w:ascii="Calibri" w:eastAsia="Andale Sans UI" w:hAnsi="Calibri" w:cs="Calibri"/>
          <w:kern w:val="1"/>
          <w:sz w:val="22"/>
          <w:szCs w:val="22"/>
        </w:rPr>
        <w:t xml:space="preserve">Geogebra, Coogle, Kahoot, </w:t>
      </w:r>
      <w:proofErr w:type="gramStart"/>
      <w:r w:rsidRPr="00E96E5C">
        <w:rPr>
          <w:rFonts w:ascii="Calibri" w:eastAsia="Andale Sans UI" w:hAnsi="Calibri" w:cs="Calibri"/>
          <w:kern w:val="1"/>
          <w:sz w:val="22"/>
          <w:szCs w:val="22"/>
        </w:rPr>
        <w:t>Padlet..</w:t>
      </w:r>
      <w:proofErr w:type="gramEnd"/>
      <w:r w:rsidRPr="00E96E5C">
        <w:rPr>
          <w:rFonts w:ascii="Calibri" w:eastAsia="Andale Sans UI" w:hAnsi="Calibri" w:cs="Calibri"/>
          <w:kern w:val="1"/>
          <w:sz w:val="22"/>
          <w:szCs w:val="22"/>
        </w:rPr>
        <w:t>altro)</w:t>
      </w:r>
      <w:bookmarkStart w:id="16" w:name="Testo10"/>
    </w:p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A37223">
        <w:rPr>
          <w:rFonts w:ascii="Calibri" w:hAnsi="Calibri" w:cs="Calibri"/>
          <w:sz w:val="22"/>
          <w:szCs w:val="22"/>
        </w:rPr>
      </w:r>
      <w:r w:rsidR="00A37223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r w:rsidRPr="00E96E5C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E96E5C">
        <w:rPr>
          <w:rFonts w:ascii="Calibri" w:hAnsi="Calibri" w:cs="Calibri"/>
          <w:sz w:val="22"/>
          <w:szCs w:val="22"/>
        </w:rPr>
        <w:tab/>
        <w:t xml:space="preserve">  </w:t>
      </w:r>
      <w:bookmarkEnd w:id="16"/>
      <w:r w:rsidRPr="00E96E5C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7" w:name="Testo11"/>
      <w:bookmarkEnd w:id="17"/>
    </w:p>
    <w:bookmarkStart w:id="18" w:name="Testo12"/>
    <w:bookmarkEnd w:id="18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A37223">
        <w:rPr>
          <w:rFonts w:ascii="Calibri" w:hAnsi="Calibri" w:cs="Calibri"/>
          <w:b/>
          <w:sz w:val="22"/>
          <w:szCs w:val="22"/>
        </w:rPr>
      </w:r>
      <w:r w:rsidR="00A37223">
        <w:rPr>
          <w:rFonts w:ascii="Calibri" w:hAnsi="Calibri" w:cs="Calibri"/>
          <w:b/>
          <w:sz w:val="22"/>
          <w:szCs w:val="22"/>
        </w:rPr>
        <w:fldChar w:fldCharType="separate"/>
      </w:r>
      <w:r w:rsidRPr="00E96E5C">
        <w:rPr>
          <w:rFonts w:ascii="Calibri" w:hAnsi="Calibri" w:cs="Calibri"/>
          <w:b/>
          <w:sz w:val="22"/>
          <w:szCs w:val="22"/>
        </w:rPr>
        <w:fldChar w:fldCharType="end"/>
      </w:r>
      <w:r w:rsidRPr="00E96E5C">
        <w:rPr>
          <w:rFonts w:ascii="Calibri" w:hAnsi="Calibri" w:cs="Calibri"/>
          <w:b/>
          <w:sz w:val="22"/>
          <w:szCs w:val="22"/>
        </w:rPr>
        <w:t xml:space="preserve"> </w:t>
      </w:r>
      <w:r w:rsidRPr="00E96E5C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:rsidR="00EA3119" w:rsidRPr="00E96E5C" w:rsidRDefault="00EA3119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E96E5C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A37223">
        <w:rPr>
          <w:rFonts w:ascii="Calibri" w:hAnsi="Calibri" w:cs="Calibri"/>
          <w:bCs/>
          <w:sz w:val="22"/>
          <w:szCs w:val="22"/>
        </w:rPr>
      </w:r>
      <w:r w:rsidR="00A37223">
        <w:rPr>
          <w:rFonts w:ascii="Calibri" w:hAnsi="Calibri" w:cs="Calibri"/>
          <w:bCs/>
          <w:sz w:val="22"/>
          <w:szCs w:val="22"/>
        </w:rPr>
        <w:fldChar w:fldCharType="separate"/>
      </w:r>
      <w:r w:rsidRPr="00E96E5C">
        <w:rPr>
          <w:rFonts w:ascii="Calibri" w:hAnsi="Calibri" w:cs="Calibri"/>
          <w:bCs/>
          <w:sz w:val="22"/>
          <w:szCs w:val="22"/>
        </w:rPr>
        <w:fldChar w:fldCharType="end"/>
      </w:r>
      <w:r w:rsidRPr="00E96E5C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19" w:name="Testo15"/>
      <w:bookmarkEnd w:id="19"/>
    </w:p>
    <w:p w:rsidR="00EA3119" w:rsidRPr="00E96E5C" w:rsidRDefault="00EA3119">
      <w:pPr>
        <w:keepNext/>
        <w:numPr>
          <w:ilvl w:val="0"/>
          <w:numId w:val="10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20" w:name="Testo19"/>
      <w:bookmarkStart w:id="21" w:name="Testo18"/>
      <w:bookmarkEnd w:id="20"/>
      <w:bookmarkEnd w:id="21"/>
      <w:r w:rsidRPr="00E96E5C">
        <w:rPr>
          <w:rFonts w:ascii="Calibri" w:hAnsi="Calibri" w:cs="Calibri"/>
          <w:b/>
          <w:kern w:val="1"/>
          <w:sz w:val="22"/>
          <w:szCs w:val="22"/>
        </w:rPr>
        <w:t xml:space="preserve"> Verifiche orali</w:t>
      </w:r>
    </w:p>
    <w:p w:rsidR="00EA3119" w:rsidRPr="00E96E5C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bookmarkStart w:id="22" w:name="Controllo33"/>
      <w:bookmarkEnd w:id="22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75C39">
        <w:rPr>
          <w:rFonts w:ascii="Calibri" w:hAnsi="Calibri" w:cs="Calibri"/>
          <w:b/>
          <w:bCs/>
          <w:sz w:val="22"/>
          <w:szCs w:val="22"/>
        </w:rPr>
        <w:t>X</w:t>
      </w:r>
      <w:r>
        <w:rPr>
          <w:rFonts w:ascii="Calibri" w:hAnsi="Calibri" w:cs="Calibri"/>
          <w:sz w:val="22"/>
          <w:szCs w:val="22"/>
        </w:rPr>
        <w:t xml:space="preserve"> </w:t>
      </w:r>
      <w:r w:rsidR="00EA3119" w:rsidRPr="00E96E5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EA3119" w:rsidRPr="00E96E5C">
        <w:rPr>
          <w:rFonts w:ascii="Calibri" w:hAnsi="Calibri" w:cs="Calibri"/>
          <w:sz w:val="22"/>
          <w:szCs w:val="22"/>
        </w:rPr>
        <w:t>Interrogazione</w:t>
      </w:r>
    </w:p>
    <w:bookmarkStart w:id="23" w:name="Controllo34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A37223">
        <w:rPr>
          <w:rFonts w:ascii="Calibri" w:hAnsi="Calibri" w:cs="Calibri"/>
          <w:sz w:val="22"/>
          <w:szCs w:val="22"/>
        </w:rPr>
      </w:r>
      <w:r w:rsidR="00A37223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23"/>
      <w:r w:rsidRPr="00E96E5C">
        <w:rPr>
          <w:rFonts w:ascii="Calibri" w:hAnsi="Calibri" w:cs="Calibri"/>
          <w:sz w:val="22"/>
          <w:szCs w:val="22"/>
        </w:rPr>
        <w:t xml:space="preserve"> Intervento </w:t>
      </w:r>
    </w:p>
    <w:p w:rsidR="00EA3119" w:rsidRPr="00E96E5C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75C39">
        <w:rPr>
          <w:rFonts w:ascii="Calibri" w:hAnsi="Calibri" w:cs="Calibri"/>
          <w:b/>
          <w:bCs/>
          <w:sz w:val="22"/>
          <w:szCs w:val="22"/>
        </w:rPr>
        <w:t xml:space="preserve">X   </w:t>
      </w:r>
      <w:r w:rsidR="00EA3119" w:rsidRPr="00E96E5C">
        <w:rPr>
          <w:rFonts w:ascii="Calibri" w:hAnsi="Calibri" w:cs="Calibri"/>
          <w:sz w:val="22"/>
          <w:szCs w:val="22"/>
        </w:rPr>
        <w:t>Dialogo</w:t>
      </w:r>
    </w:p>
    <w:bookmarkStart w:id="24" w:name="Controllo36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A37223">
        <w:rPr>
          <w:rFonts w:ascii="Calibri" w:hAnsi="Calibri" w:cs="Calibri"/>
          <w:sz w:val="22"/>
          <w:szCs w:val="22"/>
        </w:rPr>
      </w:r>
      <w:r w:rsidR="00A37223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24"/>
      <w:r w:rsidRPr="00E96E5C">
        <w:rPr>
          <w:rFonts w:ascii="Calibri" w:hAnsi="Calibri" w:cs="Calibri"/>
          <w:sz w:val="22"/>
          <w:szCs w:val="22"/>
        </w:rPr>
        <w:t xml:space="preserve"> Discussione </w:t>
      </w:r>
    </w:p>
    <w:bookmarkStart w:id="25" w:name="Controllo37"/>
    <w:p w:rsidR="00EA3119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A37223">
        <w:rPr>
          <w:rFonts w:ascii="Calibri" w:hAnsi="Calibri" w:cs="Calibri"/>
          <w:sz w:val="22"/>
          <w:szCs w:val="22"/>
        </w:rPr>
      </w:r>
      <w:r w:rsidR="00A37223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25"/>
      <w:r w:rsidRPr="00E96E5C">
        <w:rPr>
          <w:rFonts w:ascii="Calibri" w:hAnsi="Calibri" w:cs="Calibri"/>
          <w:sz w:val="22"/>
          <w:szCs w:val="22"/>
        </w:rPr>
        <w:t xml:space="preserve"> Ascolto</w:t>
      </w:r>
    </w:p>
    <w:p w:rsidR="00C5410A" w:rsidRPr="00C5410A" w:rsidRDefault="00C5410A" w:rsidP="00C5410A">
      <w:pPr>
        <w:spacing w:line="100" w:lineRule="atLeast"/>
        <w:rPr>
          <w:rFonts w:ascii="Calibri" w:hAnsi="Calibri" w:cs="Calibri"/>
          <w:sz w:val="22"/>
          <w:szCs w:val="22"/>
        </w:rPr>
      </w:pPr>
      <w:r w:rsidRPr="00C5410A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410A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="00A37223">
        <w:rPr>
          <w:rFonts w:ascii="Calibri" w:hAnsi="Calibri" w:cs="Calibri"/>
          <w:b/>
          <w:bCs/>
          <w:sz w:val="22"/>
          <w:szCs w:val="22"/>
        </w:rPr>
      </w:r>
      <w:r w:rsidR="00A37223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C5410A">
        <w:rPr>
          <w:rFonts w:ascii="Calibri" w:hAnsi="Calibri" w:cs="Calibri"/>
          <w:sz w:val="22"/>
          <w:szCs w:val="22"/>
        </w:rPr>
        <w:fldChar w:fldCharType="end"/>
      </w:r>
      <w:r w:rsidRPr="00C5410A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C5410A">
        <w:rPr>
          <w:rFonts w:ascii="Calibri" w:hAnsi="Calibri" w:cs="Calibri"/>
          <w:sz w:val="22"/>
          <w:szCs w:val="22"/>
        </w:rPr>
        <w:t xml:space="preserve">Altro </w:t>
      </w:r>
    </w:p>
    <w:p w:rsidR="00C5410A" w:rsidRPr="00E96E5C" w:rsidRDefault="00C5410A">
      <w:pPr>
        <w:spacing w:line="100" w:lineRule="atLeast"/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  <w:r w:rsidRPr="00E96E5C">
        <w:rPr>
          <w:b/>
          <w:color w:val="auto"/>
          <w:sz w:val="22"/>
          <w:szCs w:val="22"/>
          <w:shd w:val="clear" w:color="auto" w:fill="C0C0C0"/>
        </w:rPr>
        <w:t xml:space="preserve">7.2. INDICATORI DI VALUTAZIONE AI FINI DELLA CERTIFICAZIONE </w:t>
      </w:r>
      <w:r w:rsidRPr="00E96E5C">
        <w:rPr>
          <w:b/>
          <w:color w:val="auto"/>
          <w:sz w:val="22"/>
          <w:szCs w:val="22"/>
        </w:rPr>
        <w:t xml:space="preserve"> </w:t>
      </w:r>
    </w:p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068"/>
        <w:gridCol w:w="5978"/>
      </w:tblGrid>
      <w:tr w:rsidR="00EA3119" w:rsidRPr="00E96E5C" w:rsidTr="005D575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sz w:val="22"/>
                <w:szCs w:val="22"/>
              </w:rPr>
              <w:br/>
              <w:t>LIVELLO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sz w:val="22"/>
                <w:szCs w:val="22"/>
              </w:rPr>
              <w:br/>
              <w:t>DESCRITTORI (livelli di padronanza)</w:t>
            </w:r>
          </w:p>
        </w:tc>
      </w:tr>
      <w:tr w:rsidR="00EA3119" w:rsidRPr="00E96E5C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t>0 (insufficiente)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336" w:rsidRP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Mancanza di applicazione, partecipazione e rispetto delle regole.</w:t>
            </w:r>
          </w:p>
          <w:p w:rsid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applica le conoscenze motorie esprimendo errori e limiti.</w:t>
            </w:r>
          </w:p>
          <w:p w:rsidR="00E96336" w:rsidRP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partecipa e non collabora</w:t>
            </w:r>
          </w:p>
          <w:p w:rsidR="00E96336" w:rsidRP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molto scorretto e superficiale.</w:t>
            </w:r>
          </w:p>
          <w:p w:rsid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controlla il proprio corpo e non rispetta le attività di gruppo.</w:t>
            </w:r>
          </w:p>
          <w:p w:rsidR="00EA3119" w:rsidRPr="00E96E5C" w:rsidRDefault="00E96336" w:rsidP="00E96336">
            <w:pPr>
              <w:pStyle w:val="Default"/>
              <w:snapToGrid w:val="0"/>
              <w:rPr>
                <w:color w:val="5A5A5A"/>
                <w:sz w:val="22"/>
                <w:szCs w:val="22"/>
              </w:rPr>
            </w:pPr>
            <w:r w:rsidRPr="00E96336">
              <w:rPr>
                <w:iCs/>
                <w:color w:val="5A5A5A"/>
                <w:sz w:val="22"/>
                <w:szCs w:val="22"/>
              </w:rPr>
              <w:t>Molto spesso non agisce in modo autonomo, non rispetta le regole della comune convivenza</w:t>
            </w:r>
          </w:p>
        </w:tc>
      </w:tr>
      <w:tr w:rsidR="00EA3119" w:rsidRPr="00E96E5C" w:rsidTr="005D5756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t>1 (base)</w:t>
            </w:r>
          </w:p>
          <w:p w:rsidR="00EA3119" w:rsidRPr="00E96E5C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E96E5C">
              <w:rPr>
                <w:bCs/>
                <w:sz w:val="22"/>
                <w:szCs w:val="22"/>
              </w:rPr>
              <w:t>Lo studente svolge compiti semplici in situazioni note, mostrando di possedere conoscenze ed abilità essenziali e di saper applicare regole e procedure fondamentali</w:t>
            </w:r>
          </w:p>
          <w:p w:rsidR="00EA3119" w:rsidRPr="00E96E5C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Guidato, gestisce in modo sostanzialmente corretto conoscenze e attività motorie proposte</w:t>
            </w:r>
          </w:p>
          <w:p w:rsid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semplice e adeguato</w:t>
            </w:r>
          </w:p>
          <w:p w:rsidR="00E96336" w:rsidRPr="00E96E5C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Quasi sempre agisce in modo autonomo e rispetta le regole della comune convivenza</w:t>
            </w:r>
          </w:p>
        </w:tc>
      </w:tr>
      <w:tr w:rsidR="00EA3119" w:rsidRPr="00E96E5C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t>2 (intermedio)</w:t>
            </w:r>
          </w:p>
          <w:p w:rsidR="00EA3119" w:rsidRPr="00E96E5C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bCs/>
                <w:sz w:val="22"/>
                <w:szCs w:val="22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EA3119" w:rsidRPr="00E96E5C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119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Sa produrre risposte motorie in modo adeguato e fondamentalmente corretto</w:t>
            </w:r>
          </w:p>
          <w:p w:rsidR="00E96336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il 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gesto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motorio in modo adeguato ed essenzialmente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corretto. Partecipa in modo adeguato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alle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attività di gruppo</w:t>
            </w:r>
          </w:p>
          <w:p w:rsidR="00E96336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Agisce in modo autonomo e responsabile rispettando le regole della comune convivenza</w:t>
            </w:r>
          </w:p>
          <w:p w:rsidR="00E96336" w:rsidRPr="00E96E5C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</w:p>
        </w:tc>
      </w:tr>
      <w:tr w:rsidR="00EA3119" w:rsidRPr="00E96E5C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t>3 (avanzato)</w:t>
            </w:r>
          </w:p>
          <w:p w:rsidR="00EA3119" w:rsidRPr="00E96E5C" w:rsidRDefault="00EA3119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E96E5C">
              <w:rPr>
                <w:iCs/>
                <w:sz w:val="22"/>
                <w:szCs w:val="22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:rsidR="00EA3119" w:rsidRPr="00E96E5C" w:rsidRDefault="00EA311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119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Si rapporta in modo responsabile verso gli altri, gli oggetti e l’ambiente. Applica le conoscenze con sicurezza, autonomia e personalità. Lavora in gruppo e individualmente, confrontandosi con i compagni. Mostra un atteggiamento positivo verso uno stile di vita attivo.</w:t>
            </w:r>
          </w:p>
          <w:p w:rsidR="00E96336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Ottime qualità motorie. Esprime gesti tecnici e sportivi con sicurezza operando in modo autonomo nei diversi contesti disciplinari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.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Comprende e affronta le attività con responsabilità e collaborazione</w:t>
            </w:r>
          </w:p>
          <w:p w:rsidR="00E96336" w:rsidRPr="00E96E5C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Collabora e partecipa alla vita di gruppo, rispettando le regole e comprendendo ed analizzando i diversi punti di vista delle persone</w:t>
            </w:r>
          </w:p>
        </w:tc>
      </w:tr>
    </w:tbl>
    <w:p w:rsidR="00EA3119" w:rsidRPr="00E96E5C" w:rsidRDefault="00EA3119">
      <w:pPr>
        <w:pStyle w:val="Paragrafoelenco"/>
        <w:pBdr>
          <w:top w:val="single" w:sz="4" w:space="2" w:color="000000"/>
          <w:left w:val="single" w:sz="4" w:space="1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rFonts w:cs="Calibri"/>
        </w:rPr>
      </w:pPr>
      <w:r w:rsidRPr="00E96E5C">
        <w:rPr>
          <w:rFonts w:cs="Calibri"/>
          <w:b/>
        </w:rPr>
        <w:t>8 – Rubriche valutative degli apprendimenti</w:t>
      </w:r>
    </w:p>
    <w:p w:rsidR="00EA3119" w:rsidRPr="00E96E5C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207"/>
      </w:tblGrid>
      <w:tr w:rsidR="00EA3119" w:rsidRPr="00E96E5C" w:rsidTr="00AF0E9B">
        <w:trPr>
          <w:trHeight w:val="34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 w:rsidP="00AF0E9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E96E5C">
              <w:rPr>
                <w:b/>
                <w:bCs/>
                <w:sz w:val="22"/>
                <w:szCs w:val="22"/>
              </w:rPr>
              <w:t>Competenze dell’asse - Rubriche valutative dell’asse</w:t>
            </w:r>
          </w:p>
          <w:p w:rsidR="00EA3119" w:rsidRPr="00E96E5C" w:rsidRDefault="00EA3119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EA3119" w:rsidRPr="00E96E5C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:rsidR="00EA3119" w:rsidRPr="00E96E5C" w:rsidRDefault="00EA3119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938"/>
      </w:tblGrid>
      <w:tr w:rsidR="00EA3119" w:rsidRPr="00E96E5C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EA3119" w:rsidRPr="00E96E5C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EA3119" w:rsidRPr="00E96E5C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Misure dispensative/compensative</w:t>
            </w:r>
          </w:p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:rsidR="00EA3119" w:rsidRPr="00AF0E9B" w:rsidRDefault="00EA3119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AF0E9B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:rsidR="00EA3119" w:rsidRPr="00AF0E9B" w:rsidRDefault="00EA3119">
            <w:pPr>
              <w:spacing w:line="100" w:lineRule="atLeast"/>
              <w:ind w:left="359" w:hanging="359"/>
              <w:rPr>
                <w:rFonts w:ascii="Calibri" w:hAnsi="Calibri" w:cs="Calibri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Sintonizzatore vocale, domande con risposte a scelta o vero/falso, mappe concettuali, utilizzo di Lim in tutte le sue applicazioni.</w:t>
            </w:r>
          </w:p>
        </w:tc>
      </w:tr>
    </w:tbl>
    <w:p w:rsidR="00EA3119" w:rsidRPr="00E96E5C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:rsidR="00EA3119" w:rsidRPr="00E96E5C" w:rsidRDefault="00EA311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>DATA</w:t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 w:rsidRPr="007C3A69">
        <w:rPr>
          <w:rFonts w:ascii="Calibri" w:hAnsi="Calibri" w:cs="Calibri"/>
          <w:sz w:val="22"/>
          <w:szCs w:val="22"/>
        </w:rPr>
        <w:t xml:space="preserve">    FIRMA         </w:t>
      </w:r>
    </w:p>
    <w:p w:rsidR="00EA3119" w:rsidRPr="00487A9C" w:rsidRDefault="00EA3119" w:rsidP="00487A9C">
      <w:pPr>
        <w:jc w:val="center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</w:t>
      </w:r>
      <w:r w:rsidR="00487A9C">
        <w:rPr>
          <w:rFonts w:ascii="Calibri" w:hAnsi="Calibri" w:cs="Calibri"/>
          <w:sz w:val="22"/>
          <w:szCs w:val="22"/>
        </w:rPr>
        <w:t xml:space="preserve">    </w:t>
      </w:r>
    </w:p>
    <w:p w:rsidR="00EA3119" w:rsidRDefault="00626AEB" w:rsidP="00487A9C">
      <w:pPr>
        <w:tabs>
          <w:tab w:val="left" w:pos="6570"/>
        </w:tabs>
        <w:rPr>
          <w:sz w:val="20"/>
          <w:szCs w:val="20"/>
        </w:rPr>
      </w:pPr>
      <w:r>
        <w:rPr>
          <w:sz w:val="20"/>
          <w:szCs w:val="20"/>
        </w:rPr>
        <w:t>22</w:t>
      </w:r>
      <w:r w:rsidR="006E1872">
        <w:rPr>
          <w:sz w:val="20"/>
          <w:szCs w:val="20"/>
        </w:rPr>
        <w:t>/11/2021</w:t>
      </w:r>
      <w:r w:rsidR="00487A9C">
        <w:rPr>
          <w:sz w:val="20"/>
          <w:szCs w:val="20"/>
        </w:rPr>
        <w:tab/>
        <w:t>Prof. MICELI NESTORE</w:t>
      </w:r>
    </w:p>
    <w:p w:rsidR="00EA3119" w:rsidRDefault="00EA3119">
      <w:pPr>
        <w:jc w:val="center"/>
        <w:rPr>
          <w:sz w:val="20"/>
          <w:szCs w:val="20"/>
        </w:rPr>
      </w:pPr>
    </w:p>
    <w:p w:rsidR="00EA3119" w:rsidRDefault="00EA3119">
      <w:pPr>
        <w:jc w:val="center"/>
        <w:rPr>
          <w:sz w:val="20"/>
          <w:szCs w:val="20"/>
        </w:rPr>
      </w:pPr>
    </w:p>
    <w:p w:rsidR="00EA3119" w:rsidRDefault="00EA3119">
      <w:pPr>
        <w:jc w:val="center"/>
        <w:rPr>
          <w:sz w:val="20"/>
          <w:szCs w:val="20"/>
        </w:rPr>
      </w:pPr>
    </w:p>
    <w:p w:rsidR="00EA3119" w:rsidRDefault="00EA3119">
      <w:pPr>
        <w:jc w:val="center"/>
      </w:pPr>
    </w:p>
    <w:sectPr w:rsidR="00EA3119">
      <w:footerReference w:type="default" r:id="rId7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223" w:rsidRDefault="00A37223">
      <w:r>
        <w:separator/>
      </w:r>
    </w:p>
  </w:endnote>
  <w:endnote w:type="continuationSeparator" w:id="0">
    <w:p w:rsidR="00A37223" w:rsidRDefault="00A3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393" w:rsidRDefault="00626AEB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60045" cy="172720"/>
              <wp:effectExtent l="635" t="635" r="127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7393" w:rsidRDefault="008D7393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74883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35pt;height:13.6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JN4iQIAABsFAAAOAAAAZHJzL2Uyb0RvYy54bWysVNuO2yAQfa/Uf0C8Z32pc7G1zmovTVVp&#10;e5F2+wHE4BgVAwUSe1v13ztAnM22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" stroked="f">
              <v:fill opacity="0"/>
              <v:textbox inset="0,0,0,0">
                <w:txbxContent>
                  <w:p w:rsidR="008D7393" w:rsidRDefault="008D7393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274883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223" w:rsidRDefault="00A37223">
      <w:r>
        <w:separator/>
      </w:r>
    </w:p>
  </w:footnote>
  <w:footnote w:type="continuationSeparator" w:id="0">
    <w:p w:rsidR="00A37223" w:rsidRDefault="00A37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Wingdings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9" w15:restartNumberingAfterBreak="0">
    <w:nsid w:val="01C75C5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15923F13"/>
    <w:multiLevelType w:val="hybridMultilevel"/>
    <w:tmpl w:val="D4FEC1CA"/>
    <w:lvl w:ilvl="0" w:tplc="691815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300C5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AEF430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 w15:restartNumberingAfterBreak="0">
    <w:nsid w:val="4EAD0FC9"/>
    <w:multiLevelType w:val="hybridMultilevel"/>
    <w:tmpl w:val="9CB665E8"/>
    <w:lvl w:ilvl="0" w:tplc="D332C560">
      <w:numFmt w:val="bullet"/>
      <w:lvlText w:val=""/>
      <w:lvlJc w:val="left"/>
      <w:pPr>
        <w:ind w:left="873" w:hanging="361"/>
      </w:pPr>
      <w:rPr>
        <w:rFonts w:ascii="Symbol" w:eastAsia="Symbol" w:hAnsi="Symbol" w:cs="Symbol" w:hint="default"/>
        <w:b/>
        <w:bCs/>
        <w:w w:val="99"/>
        <w:sz w:val="24"/>
        <w:szCs w:val="24"/>
        <w:lang w:val="it-IT" w:eastAsia="en-US" w:bidi="ar-SA"/>
      </w:rPr>
    </w:lvl>
    <w:lvl w:ilvl="1" w:tplc="67A21878">
      <w:numFmt w:val="bullet"/>
      <w:lvlText w:val=""/>
      <w:lvlJc w:val="left"/>
      <w:pPr>
        <w:ind w:left="51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33D4D982">
      <w:numFmt w:val="bullet"/>
      <w:lvlText w:val="•"/>
      <w:lvlJc w:val="left"/>
      <w:pPr>
        <w:ind w:left="2980" w:hanging="360"/>
      </w:pPr>
      <w:rPr>
        <w:rFonts w:hint="default"/>
        <w:lang w:val="it-IT" w:eastAsia="en-US" w:bidi="ar-SA"/>
      </w:rPr>
    </w:lvl>
    <w:lvl w:ilvl="3" w:tplc="F3D26B9E">
      <w:numFmt w:val="bullet"/>
      <w:lvlText w:val="•"/>
      <w:lvlJc w:val="left"/>
      <w:pPr>
        <w:ind w:left="3180" w:hanging="360"/>
      </w:pPr>
      <w:rPr>
        <w:rFonts w:hint="default"/>
        <w:lang w:val="it-IT" w:eastAsia="en-US" w:bidi="ar-SA"/>
      </w:rPr>
    </w:lvl>
    <w:lvl w:ilvl="4" w:tplc="F2C4CF1A">
      <w:numFmt w:val="bullet"/>
      <w:lvlText w:val="•"/>
      <w:lvlJc w:val="left"/>
      <w:pPr>
        <w:ind w:left="3771" w:hanging="360"/>
      </w:pPr>
      <w:rPr>
        <w:rFonts w:hint="default"/>
        <w:lang w:val="it-IT" w:eastAsia="en-US" w:bidi="ar-SA"/>
      </w:rPr>
    </w:lvl>
    <w:lvl w:ilvl="5" w:tplc="A45C05F8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6" w:tplc="6756CA7E">
      <w:numFmt w:val="bullet"/>
      <w:lvlText w:val="•"/>
      <w:lvlJc w:val="left"/>
      <w:pPr>
        <w:ind w:left="4954" w:hanging="360"/>
      </w:pPr>
      <w:rPr>
        <w:rFonts w:hint="default"/>
        <w:lang w:val="it-IT" w:eastAsia="en-US" w:bidi="ar-SA"/>
      </w:rPr>
    </w:lvl>
    <w:lvl w:ilvl="7" w:tplc="F77862DE">
      <w:numFmt w:val="bullet"/>
      <w:lvlText w:val="•"/>
      <w:lvlJc w:val="left"/>
      <w:pPr>
        <w:ind w:left="5545" w:hanging="360"/>
      </w:pPr>
      <w:rPr>
        <w:rFonts w:hint="default"/>
        <w:lang w:val="it-IT" w:eastAsia="en-US" w:bidi="ar-SA"/>
      </w:rPr>
    </w:lvl>
    <w:lvl w:ilvl="8" w:tplc="5FD605D4">
      <w:numFmt w:val="bullet"/>
      <w:lvlText w:val="•"/>
      <w:lvlJc w:val="left"/>
      <w:pPr>
        <w:ind w:left="613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53564137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1"/>
  </w:num>
  <w:num w:numId="21">
    <w:abstractNumId w:val="24"/>
  </w:num>
  <w:num w:numId="22">
    <w:abstractNumId w:val="22"/>
  </w:num>
  <w:num w:numId="23">
    <w:abstractNumId w:val="19"/>
  </w:num>
  <w:num w:numId="24">
    <w:abstractNumId w:val="2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555"/>
    <w:rsid w:val="00071ECC"/>
    <w:rsid w:val="00073BE3"/>
    <w:rsid w:val="000B288F"/>
    <w:rsid w:val="001612FA"/>
    <w:rsid w:val="001A3001"/>
    <w:rsid w:val="001D3555"/>
    <w:rsid w:val="00230B6B"/>
    <w:rsid w:val="002527F9"/>
    <w:rsid w:val="002542A9"/>
    <w:rsid w:val="00261A3F"/>
    <w:rsid w:val="00274883"/>
    <w:rsid w:val="00292E6B"/>
    <w:rsid w:val="002B171E"/>
    <w:rsid w:val="002D6A8C"/>
    <w:rsid w:val="002E591E"/>
    <w:rsid w:val="003000B6"/>
    <w:rsid w:val="003C3B68"/>
    <w:rsid w:val="00472494"/>
    <w:rsid w:val="00487A9C"/>
    <w:rsid w:val="005106ED"/>
    <w:rsid w:val="005D5756"/>
    <w:rsid w:val="00604FFF"/>
    <w:rsid w:val="00626AEB"/>
    <w:rsid w:val="00666787"/>
    <w:rsid w:val="00692733"/>
    <w:rsid w:val="006939EA"/>
    <w:rsid w:val="006B6EA1"/>
    <w:rsid w:val="006E1872"/>
    <w:rsid w:val="006F5B5A"/>
    <w:rsid w:val="00735231"/>
    <w:rsid w:val="007A3173"/>
    <w:rsid w:val="007B61C5"/>
    <w:rsid w:val="007C3A69"/>
    <w:rsid w:val="007F20F4"/>
    <w:rsid w:val="00862AA8"/>
    <w:rsid w:val="00885780"/>
    <w:rsid w:val="008D7393"/>
    <w:rsid w:val="008E0160"/>
    <w:rsid w:val="00926619"/>
    <w:rsid w:val="00930D0C"/>
    <w:rsid w:val="0094781F"/>
    <w:rsid w:val="009A37F6"/>
    <w:rsid w:val="00A3552E"/>
    <w:rsid w:val="00A37223"/>
    <w:rsid w:val="00A64757"/>
    <w:rsid w:val="00A71448"/>
    <w:rsid w:val="00AD67CC"/>
    <w:rsid w:val="00AF0E9B"/>
    <w:rsid w:val="00B139CE"/>
    <w:rsid w:val="00B234FD"/>
    <w:rsid w:val="00B42255"/>
    <w:rsid w:val="00B440DA"/>
    <w:rsid w:val="00B70E82"/>
    <w:rsid w:val="00BC23FD"/>
    <w:rsid w:val="00C1016D"/>
    <w:rsid w:val="00C5410A"/>
    <w:rsid w:val="00CB3D63"/>
    <w:rsid w:val="00D41F40"/>
    <w:rsid w:val="00D66B3C"/>
    <w:rsid w:val="00D70E94"/>
    <w:rsid w:val="00D912FB"/>
    <w:rsid w:val="00E75C39"/>
    <w:rsid w:val="00E77667"/>
    <w:rsid w:val="00E96336"/>
    <w:rsid w:val="00E96E5C"/>
    <w:rsid w:val="00EA3119"/>
    <w:rsid w:val="00F86D0E"/>
    <w:rsid w:val="00F94358"/>
    <w:rsid w:val="00FC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3A4FD2F-4813-4EAA-8D40-4D4FD94BB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  <w:i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6z1">
    <w:name w:val="WW8Num16z1"/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rFonts w:eastAsia="Andale Sans UI"/>
      <w:kern w:val="1"/>
      <w:sz w:val="20"/>
      <w:szCs w:val="20"/>
      <w:lang w:val="de-DE" w:eastAsia="fa-IR" w:bidi="fa-IR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eastAsia="Andale Sans UI" w:hAnsi="Wingdings" w:cs="Wingdings" w:hint="default"/>
      <w:kern w:val="1"/>
      <w:sz w:val="20"/>
      <w:szCs w:val="20"/>
      <w:lang w:val="de-DE" w:eastAsia="fa-IR" w:bidi="fa-IR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Carpredefinitoparagrafo2">
    <w:name w:val="Car. predefinito paragrafo2"/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2285</Words>
  <Characters>13030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Daniela Longo</cp:lastModifiedBy>
  <cp:revision>2</cp:revision>
  <cp:lastPrinted>1900-12-31T23:00:00Z</cp:lastPrinted>
  <dcterms:created xsi:type="dcterms:W3CDTF">2023-01-07T19:43:00Z</dcterms:created>
  <dcterms:modified xsi:type="dcterms:W3CDTF">2023-01-07T19:43:00Z</dcterms:modified>
</cp:coreProperties>
</file>