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046BE" w14:textId="77777777" w:rsidR="00EB72B2" w:rsidRPr="00D55755" w:rsidRDefault="00EB72B2" w:rsidP="00EB72B2">
      <w:pPr>
        <w:jc w:val="center"/>
        <w:rPr>
          <w:b/>
        </w:rPr>
      </w:pPr>
      <w:bookmarkStart w:id="0" w:name="_Hlk119141118"/>
    </w:p>
    <w:p w14:paraId="4DC6AD3B" w14:textId="77777777" w:rsidR="00EB72B2" w:rsidRDefault="00EB72B2" w:rsidP="00EB72B2">
      <w:pPr>
        <w:pStyle w:val="Intestazione"/>
        <w:rPr>
          <w:b/>
          <w:sz w:val="20"/>
          <w:lang w:val="it-IT"/>
        </w:rPr>
      </w:pPr>
    </w:p>
    <w:p w14:paraId="59F091D7" w14:textId="77777777" w:rsidR="00EB72B2" w:rsidRDefault="00EB72B2" w:rsidP="00EB72B2">
      <w:pPr>
        <w:pStyle w:val="Intestazione"/>
        <w:rPr>
          <w:b/>
          <w:sz w:val="20"/>
        </w:rPr>
      </w:pPr>
      <w:r>
        <w:rPr>
          <w:b/>
          <w:sz w:val="20"/>
          <w:lang w:val="it-IT"/>
        </w:rPr>
        <w:t xml:space="preserve">                          </w:t>
      </w:r>
      <w:r>
        <w:rPr>
          <w:b/>
          <w:sz w:val="26"/>
          <w:szCs w:val="26"/>
          <w:lang w:val="it-IT"/>
        </w:rPr>
        <w:t xml:space="preserve">  </w:t>
      </w:r>
      <w:r>
        <w:rPr>
          <w:rFonts w:ascii="Footlight MT Light" w:hAnsi="Footlight MT Light" w:cs="Footlight MT Light"/>
          <w:b/>
          <w:sz w:val="26"/>
          <w:szCs w:val="26"/>
          <w:lang w:val="it-IT"/>
        </w:rPr>
        <w:t xml:space="preserve">PROGRAMMAZIONE </w:t>
      </w:r>
      <w:r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DISCIPLINARE PER COMPETENZE</w:t>
      </w:r>
      <w:r>
        <w:rPr>
          <w:rFonts w:ascii="Footlight MT Light" w:hAnsi="Footlight MT Light" w:cs="Footlight MT Light"/>
          <w:b/>
          <w:bCs/>
          <w:sz w:val="20"/>
          <w:lang w:val="it-IT"/>
        </w:rPr>
        <w:br/>
      </w:r>
    </w:p>
    <w:p w14:paraId="7D17C409" w14:textId="77777777" w:rsidR="00EB72B2" w:rsidRDefault="00EB72B2" w:rsidP="00EB72B2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IIS ENZO FERRARI</w:t>
      </w:r>
      <w:r>
        <w:rPr>
          <w:b/>
          <w:sz w:val="20"/>
          <w:szCs w:val="20"/>
        </w:rPr>
        <w:tab/>
      </w:r>
    </w:p>
    <w:p w14:paraId="13C892CB" w14:textId="77777777" w:rsidR="00EB72B2" w:rsidRDefault="00EB72B2" w:rsidP="00EB72B2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  Battipaglia </w:t>
      </w:r>
    </w:p>
    <w:p w14:paraId="10B4439A" w14:textId="77777777" w:rsidR="00EB72B2" w:rsidRPr="008A691D" w:rsidRDefault="00EB72B2" w:rsidP="00EB72B2">
      <w:pPr>
        <w:jc w:val="center"/>
        <w:rPr>
          <w:sz w:val="20"/>
          <w:szCs w:val="20"/>
        </w:rPr>
      </w:pPr>
      <w:r>
        <w:rPr>
          <w:sz w:val="20"/>
          <w:szCs w:val="20"/>
        </w:rPr>
        <w:t>ANNO SCOLASTICO</w:t>
      </w:r>
    </w:p>
    <w:p w14:paraId="6E9213DB" w14:textId="77777777" w:rsidR="00EB72B2" w:rsidRDefault="00EB72B2" w:rsidP="00EB72B2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2022-2023</w:t>
      </w:r>
    </w:p>
    <w:p w14:paraId="75109923" w14:textId="77777777" w:rsidR="00EB72B2" w:rsidRDefault="00EB72B2" w:rsidP="00EB72B2">
      <w:pPr>
        <w:jc w:val="center"/>
        <w:rPr>
          <w:sz w:val="20"/>
          <w:szCs w:val="20"/>
        </w:rPr>
      </w:pPr>
    </w:p>
    <w:p w14:paraId="18CFD92A" w14:textId="77777777" w:rsidR="00EB72B2" w:rsidRDefault="00EB72B2" w:rsidP="00EB72B2">
      <w:pPr>
        <w:rPr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028"/>
      </w:tblGrid>
      <w:tr w:rsidR="00EB72B2" w14:paraId="33A14F46" w14:textId="77777777" w:rsidTr="00D639E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CAE710" w14:textId="77777777" w:rsidR="00EB72B2" w:rsidRDefault="00EB72B2" w:rsidP="00D639E8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F439B" w14:textId="77777777" w:rsidR="00EB72B2" w:rsidRDefault="00EB72B2" w:rsidP="00D639E8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materie giuridiche ed economiche/Educazione civica</w:t>
            </w:r>
          </w:p>
        </w:tc>
      </w:tr>
      <w:tr w:rsidR="00EB72B2" w14:paraId="417777EA" w14:textId="77777777" w:rsidTr="00D639E8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6B1296" w14:textId="77777777" w:rsidR="00EB72B2" w:rsidRDefault="00EB72B2" w:rsidP="00D639E8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B4DC61" w14:textId="77777777" w:rsidR="00EB72B2" w:rsidRDefault="00EB72B2" w:rsidP="00D639E8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storico-sociale</w:t>
            </w:r>
          </w:p>
        </w:tc>
      </w:tr>
      <w:tr w:rsidR="00EB72B2" w14:paraId="763C257F" w14:textId="77777777" w:rsidTr="00D639E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01D75" w14:textId="77777777" w:rsidR="00EB72B2" w:rsidRDefault="00EB72B2" w:rsidP="00D639E8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6D5FC" w14:textId="77777777" w:rsidR="00EB72B2" w:rsidRPr="00CE5BE8" w:rsidRDefault="00EB72B2" w:rsidP="00D639E8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Rosalba Buono</w:t>
            </w:r>
          </w:p>
        </w:tc>
      </w:tr>
      <w:tr w:rsidR="00EB72B2" w14:paraId="7B945F36" w14:textId="77777777" w:rsidTr="00D639E8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776A33" w14:textId="77777777" w:rsidR="00EB72B2" w:rsidRDefault="00EB72B2" w:rsidP="00D639E8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22A7B" w14:textId="77777777" w:rsidR="00EB72B2" w:rsidRPr="008A691D" w:rsidRDefault="00EB72B2" w:rsidP="00D639E8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A69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A IPSEOA</w:t>
            </w:r>
          </w:p>
        </w:tc>
      </w:tr>
      <w:tr w:rsidR="00EB72B2" w14:paraId="4E718B05" w14:textId="77777777" w:rsidTr="00D639E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15931B" w14:textId="77777777" w:rsidR="00EB72B2" w:rsidRDefault="00EB72B2" w:rsidP="00D639E8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92949" w14:textId="77777777" w:rsidR="00EB72B2" w:rsidRDefault="00EB72B2" w:rsidP="00D639E8">
            <w:pPr>
              <w:snapToGrid w:val="0"/>
              <w:spacing w:line="100" w:lineRule="atLeas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EB72B2" w14:paraId="48A5960E" w14:textId="77777777" w:rsidTr="00D639E8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EF0CD0" w14:textId="77777777" w:rsidR="00EB72B2" w:rsidRDefault="00EB72B2" w:rsidP="00D639E8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B8B24" w14:textId="12A9A97C" w:rsidR="00EB72B2" w:rsidRDefault="00D839A1" w:rsidP="00D639E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982209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/11/2022</w:t>
            </w:r>
          </w:p>
        </w:tc>
      </w:tr>
    </w:tbl>
    <w:p w14:paraId="137A76D9" w14:textId="77777777" w:rsidR="00EB72B2" w:rsidRDefault="00EB72B2" w:rsidP="00EB72B2">
      <w:pPr>
        <w:rPr>
          <w:b/>
          <w:sz w:val="20"/>
          <w:szCs w:val="20"/>
        </w:rPr>
      </w:pPr>
    </w:p>
    <w:tbl>
      <w:tblPr>
        <w:tblW w:w="0" w:type="auto"/>
        <w:tblInd w:w="64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3912"/>
      </w:tblGrid>
      <w:tr w:rsidR="00EB72B2" w14:paraId="6FE3DD51" w14:textId="77777777" w:rsidTr="00F816C7">
        <w:trPr>
          <w:cantSplit/>
        </w:trPr>
        <w:tc>
          <w:tcPr>
            <w:tcW w:w="98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2E1B8D" w14:textId="77777777" w:rsidR="00EB72B2" w:rsidRDefault="00EB72B2" w:rsidP="00D639E8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  <w:lang w:val="it-IT"/>
              </w:rPr>
              <w:t xml:space="preserve">1 -  SITUAZIONE DI PARTENZA </w:t>
            </w:r>
          </w:p>
        </w:tc>
      </w:tr>
      <w:tr w:rsidR="00EB72B2" w:rsidRPr="000D1E97" w14:paraId="7F57557B" w14:textId="77777777" w:rsidTr="00F816C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AE5840" w14:textId="77777777" w:rsidR="00EB72B2" w:rsidRPr="000D1E97" w:rsidRDefault="00EB72B2" w:rsidP="00D639E8">
            <w:pPr>
              <w:spacing w:before="120"/>
              <w:jc w:val="center"/>
              <w:rPr>
                <w:rFonts w:ascii="Footlight MT Light" w:hAnsi="Footlight MT Light" w:cs="Footlight MT Light"/>
                <w:b/>
              </w:rPr>
            </w:pPr>
            <w:r w:rsidRPr="000D1E97">
              <w:rPr>
                <w:rFonts w:ascii="Footlight MT Light" w:hAnsi="Footlight MT Light" w:cs="Footlight MT Light"/>
                <w:b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7C516A" w14:textId="77777777" w:rsidR="00EB72B2" w:rsidRPr="000D1E97" w:rsidRDefault="00EB72B2" w:rsidP="00D639E8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</w:rPr>
            </w:pPr>
            <w:r w:rsidRPr="000D1E97">
              <w:rPr>
                <w:rFonts w:ascii="Footlight MT Light" w:hAnsi="Footlight MT Light" w:cs="Footlight MT Light"/>
                <w:b/>
              </w:rPr>
              <w:t>Comportamento</w:t>
            </w:r>
          </w:p>
        </w:tc>
        <w:tc>
          <w:tcPr>
            <w:tcW w:w="39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4C11E6" w14:textId="77777777" w:rsidR="00EB72B2" w:rsidRPr="000D1E97" w:rsidRDefault="00EB72B2" w:rsidP="00D639E8">
            <w:pPr>
              <w:spacing w:before="120"/>
              <w:jc w:val="center"/>
            </w:pPr>
            <w:r w:rsidRPr="000D1E97">
              <w:rPr>
                <w:rFonts w:ascii="Footlight MT Light" w:hAnsi="Footlight MT Light" w:cs="Footlight MT Light"/>
                <w:b/>
                <w:kern w:val="1"/>
              </w:rPr>
              <w:t>N.°</w:t>
            </w:r>
            <w:r>
              <w:rPr>
                <w:rFonts w:ascii="Footlight MT Light" w:hAnsi="Footlight MT Light" w:cs="Footlight MT Light"/>
                <w:b/>
                <w:kern w:val="1"/>
              </w:rPr>
              <w:t>23</w:t>
            </w:r>
            <w:r w:rsidRPr="000D1E97">
              <w:rPr>
                <w:rFonts w:ascii="Footlight MT Light" w:hAnsi="Footlight MT Light" w:cs="Footlight MT Light"/>
                <w:b/>
                <w:kern w:val="1"/>
              </w:rPr>
              <w:t xml:space="preserve"> ALLIEVI</w:t>
            </w:r>
            <w:r w:rsidRPr="000D1E97">
              <w:rPr>
                <w:rFonts w:ascii="Footlight MT Light" w:hAnsi="Footlight MT Light" w:cs="Footlight MT Light"/>
              </w:rPr>
              <w:t xml:space="preserve">  </w:t>
            </w:r>
            <w:bookmarkStart w:id="1" w:name="Testo4"/>
            <w:bookmarkEnd w:id="1"/>
            <w:r w:rsidRPr="000D1E97">
              <w:rPr>
                <w:rFonts w:ascii="Footlight MT Light" w:hAnsi="Footlight MT Light" w:cs="Footlight MT Light"/>
              </w:rPr>
              <w:t xml:space="preserve"> </w:t>
            </w:r>
            <w:r w:rsidRPr="000D1E97">
              <w:rPr>
                <w:rFonts w:ascii="Footlight MT Light" w:hAnsi="Footlight MT Light" w:cs="Footlight MT Light"/>
                <w:b/>
              </w:rPr>
              <w:t>Osservazioni :</w:t>
            </w:r>
          </w:p>
        </w:tc>
      </w:tr>
      <w:tr w:rsidR="00EB72B2" w14:paraId="1364B192" w14:textId="77777777" w:rsidTr="00F816C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7740F9" w14:textId="77777777" w:rsidR="00EB72B2" w:rsidRDefault="00EB72B2" w:rsidP="00D639E8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155FE">
              <w:rPr>
                <w:sz w:val="20"/>
                <w:szCs w:val="20"/>
              </w:rPr>
            </w:r>
            <w:r w:rsidR="008155F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2" w:name="Controllo1"/>
            <w:bookmarkEnd w:id="2"/>
            <w:r>
              <w:rPr>
                <w:sz w:val="20"/>
                <w:szCs w:val="20"/>
              </w:rPr>
              <w:t xml:space="preserve">   x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Medio-alto</w:t>
            </w:r>
          </w:p>
          <w:p w14:paraId="7E0482DE" w14:textId="77777777" w:rsidR="00EB72B2" w:rsidRDefault="00EB72B2" w:rsidP="00D639E8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155FE">
              <w:rPr>
                <w:sz w:val="20"/>
                <w:szCs w:val="20"/>
              </w:rPr>
            </w:r>
            <w:r w:rsidR="008155F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Medio</w:t>
            </w:r>
          </w:p>
          <w:p w14:paraId="0E1D8CDE" w14:textId="77777777" w:rsidR="00EB72B2" w:rsidRDefault="00EB72B2" w:rsidP="00D639E8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155FE">
              <w:rPr>
                <w:sz w:val="20"/>
                <w:szCs w:val="20"/>
              </w:rPr>
            </w:r>
            <w:r w:rsidR="008155F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x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B1CAD6" w14:textId="77777777" w:rsidR="00EB72B2" w:rsidRDefault="00EB72B2" w:rsidP="00D639E8">
            <w:bookmarkStart w:id="3" w:name="Controllo5"/>
            <w:bookmarkEnd w:id="3"/>
            <w:r w:rsidRPr="000D1E97">
              <w:rPr>
                <w:b/>
                <w:sz w:val="20"/>
                <w:szCs w:val="20"/>
              </w:rPr>
              <w:t>X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Vivace</w:t>
            </w:r>
          </w:p>
          <w:p w14:paraId="25BF3156" w14:textId="77777777" w:rsidR="00EB72B2" w:rsidRDefault="00EB72B2" w:rsidP="00D639E8">
            <w:r>
              <w:rPr>
                <w:sz w:val="20"/>
                <w:szCs w:val="20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155FE">
              <w:rPr>
                <w:sz w:val="20"/>
                <w:szCs w:val="20"/>
              </w:rPr>
            </w:r>
            <w:r w:rsidR="008155F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 Tranquillo</w:t>
            </w:r>
          </w:p>
          <w:p w14:paraId="32D46F8F" w14:textId="77777777" w:rsidR="00EB72B2" w:rsidRDefault="00EB72B2" w:rsidP="00D639E8">
            <w:r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155FE">
              <w:rPr>
                <w:sz w:val="20"/>
                <w:szCs w:val="20"/>
              </w:rPr>
            </w:r>
            <w:r w:rsidR="008155F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bookmarkStart w:id="4" w:name="Controllo8"/>
          <w:p w14:paraId="1AC88716" w14:textId="77777777" w:rsidR="00EB72B2" w:rsidRDefault="00EB72B2" w:rsidP="00D639E8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155FE">
              <w:rPr>
                <w:sz w:val="20"/>
                <w:szCs w:val="20"/>
              </w:rPr>
            </w:r>
            <w:r w:rsidR="008155F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4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39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F30B12" w14:textId="2A4984DF" w:rsidR="00EB72B2" w:rsidRPr="00982209" w:rsidRDefault="00EB72B2" w:rsidP="00982209">
            <w:pPr>
              <w:rPr>
                <w:rFonts w:ascii="Footlight MT Light" w:hAnsi="Footlight MT Light" w:cs="Footlight MT Light"/>
              </w:rPr>
            </w:pPr>
            <w:bookmarkStart w:id="5" w:name="Testo5"/>
            <w:bookmarkEnd w:id="5"/>
            <w:r w:rsidRPr="00982209">
              <w:rPr>
                <w:rFonts w:ascii="Footlight MT Light" w:hAnsi="Footlight MT Light" w:cs="Footlight MT Light"/>
              </w:rPr>
              <w:t xml:space="preserve">La classe è composta da alunni provenienti da Battipaglia e zone limitrofe. </w:t>
            </w:r>
            <w:r w:rsidR="00982209" w:rsidRPr="00982209">
              <w:t>all’ interno del gruppo classe sono presente alunni con bisogni educativi speciali, ed alunni con disabilità accertata</w:t>
            </w:r>
            <w:r w:rsidR="00982209">
              <w:t>.</w:t>
            </w:r>
            <w:r w:rsidR="00982209" w:rsidRPr="00982209">
              <w:t xml:space="preserve"> </w:t>
            </w:r>
            <w:r w:rsidR="00982209">
              <w:rPr>
                <w:rFonts w:ascii="Footlight MT Light" w:hAnsi="Footlight MT Light" w:cs="Footlight MT Light"/>
              </w:rPr>
              <w:t>G</w:t>
            </w:r>
            <w:r w:rsidR="00982209" w:rsidRPr="00982209">
              <w:rPr>
                <w:rFonts w:ascii="Footlight MT Light" w:hAnsi="Footlight MT Light" w:cs="Footlight MT Light"/>
              </w:rPr>
              <w:t>li</w:t>
            </w:r>
            <w:r w:rsidR="00982209" w:rsidRPr="00982209">
              <w:rPr>
                <w:rFonts w:ascii="Footlight MT Light" w:hAnsi="Footlight MT Light" w:cs="Footlight MT Light"/>
              </w:rPr>
              <w:t xml:space="preserve"> alunni  seguiti dai docenti di sostegno  sono partecipi</w:t>
            </w:r>
            <w:r w:rsidR="00F816C7">
              <w:rPr>
                <w:rFonts w:ascii="Footlight MT Light" w:hAnsi="Footlight MT Light" w:cs="Footlight MT Light"/>
              </w:rPr>
              <w:t xml:space="preserve"> </w:t>
            </w:r>
            <w:r w:rsidR="00982209" w:rsidRPr="00982209">
              <w:rPr>
                <w:rFonts w:ascii="Footlight MT Light" w:hAnsi="Footlight MT Light" w:cs="Footlight MT Light"/>
              </w:rPr>
              <w:t xml:space="preserve"> alle lezioni e ben inseriti nel gruppo classe</w:t>
            </w:r>
            <w:r w:rsidR="00982209" w:rsidRPr="00982209">
              <w:rPr>
                <w:rFonts w:ascii="Footlight MT Light" w:hAnsi="Footlight MT Light" w:cs="Footlight MT Light"/>
              </w:rPr>
              <w:t>.</w:t>
            </w:r>
          </w:p>
          <w:p w14:paraId="1BFC6E3C" w14:textId="0D3C53C6" w:rsidR="00982209" w:rsidRPr="00982209" w:rsidRDefault="00F816C7" w:rsidP="00982209">
            <w:pPr>
              <w:rPr>
                <w:rFonts w:ascii="Footlight MT Light" w:hAnsi="Footlight MT Light" w:cs="Footlight MT Light"/>
              </w:rPr>
            </w:pPr>
            <w:r>
              <w:rPr>
                <w:rFonts w:ascii="Footlight MT Light" w:hAnsi="Footlight MT Light" w:cs="Footlight MT Light"/>
              </w:rPr>
              <w:t xml:space="preserve">La classe </w:t>
            </w:r>
            <w:r w:rsidR="00982209">
              <w:rPr>
                <w:rFonts w:ascii="Footlight MT Light" w:hAnsi="Footlight MT Light" w:cs="Footlight MT Light"/>
              </w:rPr>
              <w:t xml:space="preserve"> nel suo complesso </w:t>
            </w:r>
            <w:r>
              <w:rPr>
                <w:rFonts w:ascii="Footlight MT Light" w:hAnsi="Footlight MT Light" w:cs="Footlight MT Light"/>
              </w:rPr>
              <w:t xml:space="preserve">si presenta </w:t>
            </w:r>
            <w:r w:rsidR="00EB72B2" w:rsidRPr="00982209">
              <w:rPr>
                <w:rFonts w:ascii="Footlight MT Light" w:hAnsi="Footlight MT Light" w:cs="Footlight MT Light"/>
              </w:rPr>
              <w:t>vivac</w:t>
            </w:r>
            <w:r>
              <w:rPr>
                <w:rFonts w:ascii="Footlight MT Light" w:hAnsi="Footlight MT Light" w:cs="Footlight MT Light"/>
              </w:rPr>
              <w:t>e</w:t>
            </w:r>
            <w:r w:rsidR="00EB72B2" w:rsidRPr="00982209">
              <w:rPr>
                <w:rFonts w:ascii="Footlight MT Light" w:hAnsi="Footlight MT Light" w:cs="Footlight MT Light"/>
              </w:rPr>
              <w:t xml:space="preserve"> ed eterogene</w:t>
            </w:r>
            <w:r>
              <w:rPr>
                <w:rFonts w:ascii="Footlight MT Light" w:hAnsi="Footlight MT Light" w:cs="Footlight MT Light"/>
              </w:rPr>
              <w:t>a</w:t>
            </w:r>
            <w:r w:rsidR="00EB72B2" w:rsidRPr="00982209">
              <w:rPr>
                <w:rFonts w:ascii="Footlight MT Light" w:hAnsi="Footlight MT Light" w:cs="Footlight MT Light"/>
              </w:rPr>
              <w:t xml:space="preserve"> per quanto riguarda il carattere, la scolarizzazione e il modo di rapportarsi alla docente e allo studio</w:t>
            </w:r>
            <w:r>
              <w:rPr>
                <w:rFonts w:ascii="Footlight MT Light" w:hAnsi="Footlight MT Light" w:cs="Footlight MT Light"/>
              </w:rPr>
              <w:t xml:space="preserve"> infatti per  </w:t>
            </w:r>
            <w:r w:rsidR="00982209" w:rsidRPr="00982209">
              <w:rPr>
                <w:rFonts w:ascii="Footlight MT Light" w:hAnsi="Footlight MT Light" w:cs="Footlight MT Light"/>
              </w:rPr>
              <w:t>alcuni</w:t>
            </w:r>
            <w:r>
              <w:rPr>
                <w:rFonts w:ascii="Footlight MT Light" w:hAnsi="Footlight MT Light" w:cs="Footlight MT Light"/>
              </w:rPr>
              <w:t xml:space="preserve"> alunni </w:t>
            </w:r>
            <w:r w:rsidR="00982209" w:rsidRPr="00982209">
              <w:rPr>
                <w:rFonts w:ascii="Footlight MT Light" w:hAnsi="Footlight MT Light" w:cs="Footlight MT Light"/>
              </w:rPr>
              <w:t xml:space="preserve"> </w:t>
            </w:r>
            <w:r>
              <w:rPr>
                <w:rFonts w:ascii="Footlight MT Light" w:hAnsi="Footlight MT Light" w:cs="Footlight MT Light"/>
              </w:rPr>
              <w:t>si osservan</w:t>
            </w:r>
            <w:r w:rsidR="00982209" w:rsidRPr="00982209">
              <w:rPr>
                <w:rFonts w:ascii="Footlight MT Light" w:hAnsi="Footlight MT Light" w:cs="Footlight MT Light"/>
              </w:rPr>
              <w:t xml:space="preserve">o  </w:t>
            </w:r>
            <w:r w:rsidR="00982209" w:rsidRPr="00982209">
              <w:t xml:space="preserve"> </w:t>
            </w:r>
            <w:r w:rsidR="00982209" w:rsidRPr="00982209">
              <w:t>tempi di attenzione frammentari, ed un comportamento inadeguato al contesto scolastico.</w:t>
            </w:r>
            <w:r w:rsidR="00EB72B2" w:rsidRPr="00982209">
              <w:rPr>
                <w:rFonts w:ascii="Footlight MT Light" w:hAnsi="Footlight MT Light" w:cs="Footlight MT Light"/>
              </w:rPr>
              <w:t xml:space="preserve"> </w:t>
            </w:r>
          </w:p>
          <w:p w14:paraId="3E1DAC38" w14:textId="07B8395C" w:rsidR="00EB72B2" w:rsidRPr="00EB3B74" w:rsidRDefault="00EB72B2" w:rsidP="00D639E8">
            <w:pPr>
              <w:rPr>
                <w:rFonts w:ascii="Footlight MT Light" w:hAnsi="Footlight MT Light" w:cs="Footlight MT Light"/>
              </w:rPr>
            </w:pPr>
          </w:p>
        </w:tc>
      </w:tr>
      <w:tr w:rsidR="00EB72B2" w14:paraId="0112DCA8" w14:textId="77777777" w:rsidTr="00F816C7">
        <w:trPr>
          <w:cantSplit/>
        </w:trPr>
        <w:tc>
          <w:tcPr>
            <w:tcW w:w="985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FCDD9F" w14:textId="77777777" w:rsidR="00EB72B2" w:rsidRDefault="00EB72B2" w:rsidP="00D639E8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14:paraId="37CEDD5A" w14:textId="77777777" w:rsidR="00EB72B2" w:rsidRDefault="00EB72B2" w:rsidP="00D639E8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B72B2" w14:paraId="73614AF3" w14:textId="77777777" w:rsidTr="00D639E8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160E8F34" w14:textId="77777777" w:rsidR="00EB72B2" w:rsidRPr="000D1E97" w:rsidRDefault="00EB72B2" w:rsidP="00D639E8">
                  <w:pPr>
                    <w:widowControl w:val="0"/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479878A2" w14:textId="77777777" w:rsidR="00EB72B2" w:rsidRDefault="00EB72B2" w:rsidP="00D639E8">
                  <w:pPr>
                    <w:widowControl w:val="0"/>
                    <w:tabs>
                      <w:tab w:val="right" w:pos="2458"/>
                    </w:tabs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test d’ingresso</w:t>
                  </w:r>
                  <w:r>
                    <w:rPr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F58C847" w14:textId="77777777" w:rsidR="00EB72B2" w:rsidRPr="000D1E97" w:rsidRDefault="00EB72B2" w:rsidP="00D639E8">
                  <w:pPr>
                    <w:widowControl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D1E97">
                    <w:rPr>
                      <w:b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4C081513" w14:textId="77777777" w:rsidR="00EB72B2" w:rsidRDefault="00EB72B2" w:rsidP="00D639E8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6D1D461A" w14:textId="77777777" w:rsidR="00EB72B2" w:rsidRDefault="00EB72B2" w:rsidP="00D639E8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1717493C" w14:textId="77777777" w:rsidR="00EB72B2" w:rsidRDefault="00EB72B2" w:rsidP="00D639E8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EB72B2" w14:paraId="42342504" w14:textId="77777777" w:rsidTr="00D639E8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76854968" w14:textId="77777777" w:rsidR="00EB72B2" w:rsidRDefault="00EB72B2" w:rsidP="00D639E8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8155FE">
                    <w:rPr>
                      <w:bCs/>
                      <w:sz w:val="20"/>
                      <w:szCs w:val="20"/>
                    </w:rPr>
                  </w:r>
                  <w:r w:rsidR="008155FE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725E01CE" w14:textId="77777777" w:rsidR="00EB72B2" w:rsidRDefault="00EB72B2" w:rsidP="00D639E8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B7832C0" w14:textId="77777777" w:rsidR="00EB72B2" w:rsidRPr="000D1E97" w:rsidRDefault="00EB72B2" w:rsidP="00D639E8">
                  <w:pPr>
                    <w:widowControl w:val="0"/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D1E97">
                    <w:rPr>
                      <w:b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6D3FAD6A" w14:textId="77777777" w:rsidR="00EB72B2" w:rsidRDefault="00EB72B2" w:rsidP="00D639E8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3EECA827" w14:textId="77777777" w:rsidR="00EB72B2" w:rsidRDefault="00EB72B2" w:rsidP="00D639E8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8155FE">
                    <w:rPr>
                      <w:bCs/>
                      <w:sz w:val="20"/>
                      <w:szCs w:val="20"/>
                    </w:rPr>
                  </w:r>
                  <w:r w:rsidR="008155FE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17FBC8B2" w14:textId="77777777" w:rsidR="00EB72B2" w:rsidRDefault="00EB72B2" w:rsidP="00D639E8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14:paraId="314F170D" w14:textId="77777777" w:rsidR="00EB72B2" w:rsidRDefault="00EB72B2" w:rsidP="00D639E8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657CD561" w14:textId="77777777" w:rsidR="00EB72B2" w:rsidRDefault="00EB72B2" w:rsidP="00D639E8"/>
        </w:tc>
      </w:tr>
    </w:tbl>
    <w:p w14:paraId="4BA7DA85" w14:textId="77777777" w:rsidR="00EB72B2" w:rsidRDefault="00EB72B2" w:rsidP="00EB72B2"/>
    <w:p w14:paraId="0176F0B8" w14:textId="77777777" w:rsidR="00EB72B2" w:rsidRDefault="00EB72B2" w:rsidP="00EB72B2">
      <w:pPr>
        <w:rPr>
          <w:sz w:val="20"/>
          <w:szCs w:val="20"/>
        </w:rPr>
      </w:pPr>
    </w:p>
    <w:p w14:paraId="4AFD7DF6" w14:textId="77777777" w:rsidR="00EB72B2" w:rsidRPr="000D1E97" w:rsidRDefault="00EB72B2" w:rsidP="00EB72B2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ARGOMENTI: Regole sociali e norme giuridiche</w:t>
      </w:r>
    </w:p>
    <w:p w14:paraId="79D62C45" w14:textId="77777777" w:rsidR="00EB72B2" w:rsidRDefault="00EB72B2" w:rsidP="00EB72B2">
      <w:pPr>
        <w:pStyle w:val="Default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20"/>
      </w:tblGrid>
      <w:tr w:rsidR="00EB72B2" w14:paraId="5A313E55" w14:textId="77777777" w:rsidTr="00D639E8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D3992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14:paraId="01465C1A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14:paraId="0347FE8E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4E66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14:paraId="3FB588F7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14:paraId="3254383C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E1ABB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14:paraId="265455F8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14:paraId="0C72E35D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1937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14:paraId="5C990FD2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14:paraId="7700D802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BB411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14:paraId="1CE7ED62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14:paraId="088A9029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 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A47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14:paraId="30CD9747" w14:textId="77777777" w:rsidR="00EB72B2" w:rsidRDefault="00EB72B2" w:rsidP="00D639E8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</w:tr>
      <w:tr w:rsidR="00EB72B2" w14:paraId="1FB8E354" w14:textId="77777777" w:rsidTr="00D639E8">
        <w:trPr>
          <w:trHeight w:val="68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11DEB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14:paraId="2D558E73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68F98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14:paraId="1BFF8E71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83ED2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755ED9D9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58AF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14:paraId="50CF1F58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250C8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14:paraId="4F11CC04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C9A9A" w14:textId="77777777" w:rsidR="00EB72B2" w:rsidRDefault="00EB72B2" w:rsidP="00D63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Alunni N. </w:t>
            </w:r>
          </w:p>
          <w:p w14:paraId="5C540E63" w14:textId="77777777" w:rsidR="00EB72B2" w:rsidRDefault="00EB72B2" w:rsidP="00D639E8">
            <w:pPr>
              <w:jc w:val="center"/>
            </w:pPr>
            <w:r>
              <w:t>0</w:t>
            </w:r>
          </w:p>
        </w:tc>
      </w:tr>
      <w:tr w:rsidR="00EB72B2" w14:paraId="6ADBD46A" w14:textId="77777777" w:rsidTr="00D639E8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5CE8E" w14:textId="77777777" w:rsidR="00EB72B2" w:rsidRDefault="00EB72B2" w:rsidP="00D639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72,22%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EA89" w14:textId="77777777" w:rsidR="00EB72B2" w:rsidRDefault="00EB72B2" w:rsidP="00D639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F7884" w14:textId="77777777" w:rsidR="00EB72B2" w:rsidRDefault="00EB72B2" w:rsidP="00D639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F256A" w14:textId="77777777" w:rsidR="00EB72B2" w:rsidRDefault="00EB72B2" w:rsidP="00D639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11,11%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B1599" w14:textId="77777777" w:rsidR="00EB72B2" w:rsidRDefault="00EB72B2" w:rsidP="00D639E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16,64%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84A01" w14:textId="77777777" w:rsidR="00EB72B2" w:rsidRDefault="00EB72B2" w:rsidP="00D639E8">
            <w:pPr>
              <w:jc w:val="right"/>
            </w:pPr>
            <w:r>
              <w:rPr>
                <w:sz w:val="20"/>
                <w:szCs w:val="20"/>
              </w:rPr>
              <w:t>%</w:t>
            </w:r>
          </w:p>
        </w:tc>
      </w:tr>
    </w:tbl>
    <w:p w14:paraId="0E70CE5D" w14:textId="77777777" w:rsidR="00EB72B2" w:rsidRDefault="00EB72B2" w:rsidP="00EB72B2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B72B2" w14:paraId="3739610D" w14:textId="77777777" w:rsidTr="00D639E8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A96FF9" w14:textId="77777777" w:rsidR="00EB72B2" w:rsidRDefault="00EB72B2" w:rsidP="00D639E8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2F4CEF0A" w14:textId="77777777" w:rsidR="00EB72B2" w:rsidRDefault="00EB72B2" w:rsidP="00EB72B2">
      <w:pPr>
        <w:pStyle w:val="Default"/>
        <w:tabs>
          <w:tab w:val="left" w:pos="1470"/>
        </w:tabs>
        <w:rPr>
          <w:b/>
          <w:sz w:val="20"/>
          <w:szCs w:val="20"/>
        </w:rPr>
      </w:pPr>
    </w:p>
    <w:p w14:paraId="357B18C4" w14:textId="77777777" w:rsidR="00EB72B2" w:rsidRDefault="00EB72B2" w:rsidP="00EB72B2">
      <w:pPr>
        <w:pStyle w:val="Default"/>
        <w:shd w:val="clear" w:color="auto" w:fill="FFFFFF"/>
        <w:tabs>
          <w:tab w:val="left" w:pos="1470"/>
        </w:tabs>
        <w:rPr>
          <w:b/>
          <w:sz w:val="20"/>
          <w:szCs w:val="20"/>
        </w:rPr>
      </w:pPr>
    </w:p>
    <w:p w14:paraId="4E71F1A4" w14:textId="77777777" w:rsidR="00EB72B2" w:rsidRDefault="00EB72B2" w:rsidP="00EB72B2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COMPETENZE CHIAVE DI CITTADINANZA TRASVERSALI</w:t>
      </w:r>
    </w:p>
    <w:p w14:paraId="045003A3" w14:textId="77777777" w:rsidR="00EB72B2" w:rsidRDefault="00EB72B2" w:rsidP="00EB72B2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>
        <w:rPr>
          <w:b/>
          <w:bCs/>
          <w:i/>
          <w:sz w:val="20"/>
          <w:szCs w:val="20"/>
        </w:rPr>
        <w:t>DA PERSEGUIRE A CONCLUSIONE DELL’OBBLIGO SCOLASTICO</w:t>
      </w:r>
    </w:p>
    <w:p w14:paraId="0CA83CA4" w14:textId="77777777" w:rsidR="00EB72B2" w:rsidRDefault="00EB72B2" w:rsidP="00EB72B2">
      <w:pPr>
        <w:pStyle w:val="Default"/>
        <w:tabs>
          <w:tab w:val="left" w:pos="1470"/>
        </w:tabs>
        <w:ind w:left="900" w:hanging="540"/>
        <w:rPr>
          <w:bCs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610"/>
      </w:tblGrid>
      <w:tr w:rsidR="00EB72B2" w14:paraId="5876F2D9" w14:textId="77777777" w:rsidTr="00D639E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B0A70" w14:textId="77777777" w:rsidR="00EB72B2" w:rsidRDefault="00EB72B2" w:rsidP="00D639E8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C40A1" w14:textId="77777777" w:rsidR="00EB72B2" w:rsidRDefault="00EB72B2" w:rsidP="00D639E8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>COMPETENZE CHIAVE</w:t>
            </w:r>
          </w:p>
          <w:p w14:paraId="0D884771" w14:textId="77777777" w:rsidR="00EB72B2" w:rsidRDefault="00EB72B2" w:rsidP="00D639E8">
            <w:pPr>
              <w:pStyle w:val="Default"/>
              <w:tabs>
                <w:tab w:val="left" w:pos="147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 conseguire a fine obbligo scolastico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9838E" w14:textId="77777777" w:rsidR="00EB72B2" w:rsidRDefault="00EB72B2" w:rsidP="00D639E8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CAPACITA’</w:t>
            </w:r>
          </w:p>
          <w:p w14:paraId="13A8BFB2" w14:textId="77777777" w:rsidR="00EB72B2" w:rsidRDefault="00EB72B2" w:rsidP="00D639E8">
            <w:pPr>
              <w:pStyle w:val="Default"/>
              <w:tabs>
                <w:tab w:val="left" w:pos="1470"/>
              </w:tabs>
              <w:ind w:left="432" w:hanging="72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(Ogni docente indichi le capacità che si intendono sviluppare in modo particolare nell’A.S. in corso)</w:t>
            </w:r>
          </w:p>
          <w:p w14:paraId="4BCED2B9" w14:textId="77777777" w:rsidR="00EB72B2" w:rsidRDefault="00EB72B2" w:rsidP="00D639E8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EB72B2" w14:paraId="10801531" w14:textId="77777777" w:rsidTr="00D639E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F6165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8557B" w14:textId="77777777" w:rsidR="00EB72B2" w:rsidRDefault="00EB72B2" w:rsidP="00D639E8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6DD417D6" w14:textId="77777777" w:rsidR="00EB72B2" w:rsidRDefault="00EB72B2" w:rsidP="00D639E8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color w:val="000000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Imparare a imparare</w:t>
            </w:r>
          </w:p>
          <w:p w14:paraId="7CA369DE" w14:textId="77777777" w:rsidR="00EB72B2" w:rsidRDefault="00EB72B2" w:rsidP="00D639E8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color w:val="000000"/>
                <w:kern w:val="1"/>
                <w:sz w:val="20"/>
                <w:szCs w:val="20"/>
              </w:rPr>
              <w:t xml:space="preserve">competenza </w:t>
            </w:r>
            <w:r>
              <w:rPr>
                <w:rFonts w:eastAsia="Andale Sans UI"/>
                <w:kern w:val="1"/>
                <w:sz w:val="20"/>
                <w:szCs w:val="20"/>
              </w:rPr>
              <w:t>imprenditoriale</w:t>
            </w:r>
          </w:p>
          <w:p w14:paraId="2421770A" w14:textId="77777777" w:rsidR="00EB72B2" w:rsidRDefault="00EB72B2" w:rsidP="00D639E8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in materia di cittadinanza</w:t>
            </w:r>
          </w:p>
          <w:p w14:paraId="32E08B2F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847AA" w14:textId="77777777" w:rsidR="00EB72B2" w:rsidRDefault="00EB72B2" w:rsidP="00D639E8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di:</w:t>
            </w:r>
          </w:p>
          <w:p w14:paraId="4EF22A6F" w14:textId="77777777" w:rsidR="00EB72B2" w:rsidRDefault="00EB72B2" w:rsidP="00D639E8">
            <w:pPr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organizzare e gestire il proprio apprendimento</w:t>
            </w:r>
          </w:p>
          <w:p w14:paraId="3B52D0E5" w14:textId="77777777" w:rsidR="00EB72B2" w:rsidRDefault="00EB72B2" w:rsidP="00D639E8">
            <w:pPr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utilizzare un proprio metodo di studio e di lavoro</w:t>
            </w:r>
          </w:p>
          <w:p w14:paraId="7324C298" w14:textId="77777777" w:rsidR="00EB72B2" w:rsidRDefault="00EB72B2" w:rsidP="00D639E8">
            <w:pPr>
              <w:numPr>
                <w:ilvl w:val="1"/>
                <w:numId w:val="5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elaborare e realizzare attività seguendo la logica della progettazione</w:t>
            </w:r>
          </w:p>
          <w:p w14:paraId="644A4684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EB72B2" w14:paraId="6D2D7896" w14:textId="77777777" w:rsidTr="00D639E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9A71C" w14:textId="77777777" w:rsidR="00EB72B2" w:rsidRDefault="00EB72B2" w:rsidP="00D639E8">
            <w:pPr>
              <w:snapToGrid w:val="0"/>
              <w:rPr>
                <w:rFonts w:ascii="Arial Narrow" w:hAnsi="Arial Narrow" w:cs="Arial Narrow"/>
                <w:b/>
                <w:bCs/>
                <w:caps/>
                <w:sz w:val="20"/>
                <w:szCs w:val="20"/>
              </w:rPr>
            </w:pPr>
          </w:p>
          <w:p w14:paraId="194C9A64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BB12A" w14:textId="77777777" w:rsidR="00EB72B2" w:rsidRDefault="00EB72B2" w:rsidP="00D639E8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635872FF" w14:textId="77777777" w:rsidR="00EB72B2" w:rsidRDefault="00EB72B2" w:rsidP="00D639E8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sociale</w:t>
            </w:r>
          </w:p>
          <w:p w14:paraId="53407933" w14:textId="77777777" w:rsidR="00EB72B2" w:rsidRDefault="00EB72B2" w:rsidP="00D639E8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Consapevolezza</w:t>
            </w:r>
          </w:p>
          <w:p w14:paraId="6B768E30" w14:textId="77777777" w:rsidR="00EB72B2" w:rsidRDefault="00EB72B2" w:rsidP="00D639E8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</w:rPr>
              <w:t>Competenza digitale</w:t>
            </w:r>
          </w:p>
          <w:p w14:paraId="3E39C086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B9C89" w14:textId="77777777" w:rsidR="00EB72B2" w:rsidRDefault="00EB72B2" w:rsidP="00D639E8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14:paraId="14D11508" w14:textId="77777777" w:rsidR="00EB72B2" w:rsidRDefault="00EB72B2" w:rsidP="00D639E8">
            <w:pPr>
              <w:numPr>
                <w:ilvl w:val="1"/>
                <w:numId w:val="6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 e rappresentare testi e messaggi di genere e di complessità diversi, formulati con linguaggi e supporti diversi.</w:t>
            </w:r>
          </w:p>
          <w:p w14:paraId="34207E8B" w14:textId="77777777" w:rsidR="00EB72B2" w:rsidRDefault="00EB72B2" w:rsidP="00D639E8">
            <w:pPr>
              <w:ind w:left="397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 Lavorare, interagire con gli altri in precise e specifiche attività collettive.</w:t>
            </w:r>
          </w:p>
          <w:p w14:paraId="5DA35B88" w14:textId="77777777" w:rsidR="00EB72B2" w:rsidRDefault="00EB72B2" w:rsidP="00D639E8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14:paraId="5EFB63B8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EB72B2" w14:paraId="286B4623" w14:textId="77777777" w:rsidTr="00D639E8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FE2B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caps/>
                <w:sz w:val="20"/>
                <w:szCs w:val="20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E6BDA" w14:textId="77777777" w:rsidR="00EB72B2" w:rsidRDefault="00EB72B2" w:rsidP="00D639E8">
            <w:pPr>
              <w:snapToGrid w:val="0"/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635C2E75" w14:textId="77777777" w:rsidR="00EB72B2" w:rsidRDefault="00EB72B2" w:rsidP="00D639E8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Risolvere problemi</w:t>
            </w:r>
          </w:p>
          <w:p w14:paraId="626F3B68" w14:textId="77777777" w:rsidR="00EB72B2" w:rsidRDefault="00EB72B2" w:rsidP="00D639E8">
            <w:pPr>
              <w:ind w:left="113"/>
              <w:rPr>
                <w:rFonts w:ascii="Arial Narrow" w:hAnsi="Arial Narrow" w:cs="Arial Narrow"/>
                <w:sz w:val="20"/>
                <w:szCs w:val="20"/>
              </w:rPr>
            </w:pPr>
          </w:p>
          <w:p w14:paraId="6046FD1D" w14:textId="77777777" w:rsidR="00EB72B2" w:rsidRDefault="00EB72B2" w:rsidP="00D639E8">
            <w:pPr>
              <w:numPr>
                <w:ilvl w:val="0"/>
                <w:numId w:val="3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Individuare collegamenti e relazioni </w:t>
            </w:r>
          </w:p>
          <w:p w14:paraId="1E6936CD" w14:textId="77777777" w:rsidR="00EB72B2" w:rsidRDefault="00EB72B2" w:rsidP="00D639E8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Acquisire /interpretare l’informazione ricevuta</w:t>
            </w:r>
          </w:p>
          <w:p w14:paraId="45681437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4F3B" w14:textId="77777777" w:rsidR="00EB72B2" w:rsidRDefault="00EB72B2" w:rsidP="00D639E8">
            <w:p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Essere capace di :</w:t>
            </w:r>
          </w:p>
          <w:p w14:paraId="52D86EB0" w14:textId="77777777" w:rsidR="00EB72B2" w:rsidRDefault="00EB72B2" w:rsidP="00D639E8">
            <w:pPr>
              <w:numPr>
                <w:ilvl w:val="2"/>
                <w:numId w:val="7"/>
              </w:numPr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comprendere, interpretare ed intervenire in modo personale negli eventi del mondo</w:t>
            </w:r>
          </w:p>
          <w:p w14:paraId="541B3120" w14:textId="77777777" w:rsidR="00EB72B2" w:rsidRDefault="00EB72B2" w:rsidP="00D639E8">
            <w:pPr>
              <w:ind w:left="4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X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   costruire conoscenze significative e dotate di senso</w:t>
            </w:r>
          </w:p>
          <w:p w14:paraId="323874A3" w14:textId="77777777" w:rsidR="00EB72B2" w:rsidRDefault="00EB72B2" w:rsidP="00D639E8">
            <w:pPr>
              <w:numPr>
                <w:ilvl w:val="2"/>
                <w:numId w:val="7"/>
              </w:numPr>
              <w:rPr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esplicitare giudizi critici distinguendo i fatti dalle operazioni, gli eventi dalle congetture, le cause dagli effetti </w:t>
            </w:r>
          </w:p>
          <w:p w14:paraId="3ADF6D27" w14:textId="77777777" w:rsidR="00EB72B2" w:rsidRDefault="00EB72B2" w:rsidP="00D639E8">
            <w:pPr>
              <w:pStyle w:val="Default"/>
              <w:tabs>
                <w:tab w:val="left" w:pos="147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366E85CE" w14:textId="77777777" w:rsidR="00EB72B2" w:rsidRDefault="00EB72B2" w:rsidP="00EB72B2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4910088D" w14:textId="77777777" w:rsidR="00EB72B2" w:rsidRDefault="00EB72B2" w:rsidP="00EB72B2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0724E577" w14:textId="77777777" w:rsidR="00EB72B2" w:rsidRDefault="00EB72B2" w:rsidP="00EB72B2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2D83AA59" w14:textId="77777777" w:rsidR="00EB72B2" w:rsidRDefault="00EB72B2" w:rsidP="00EB72B2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14:paraId="2F2AE0F0" w14:textId="77777777" w:rsidR="00EB72B2" w:rsidRDefault="00EB72B2" w:rsidP="00EB72B2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 DA PERSEGUIRE A CONCLUSIONE DELL’OBBLIGO SCOLASTICO </w:t>
      </w:r>
    </w:p>
    <w:p w14:paraId="1B043167" w14:textId="77777777" w:rsidR="00EB72B2" w:rsidRDefault="00EB72B2" w:rsidP="00EB72B2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0AE80A92" w14:textId="77777777" w:rsidR="00EB72B2" w:rsidRDefault="00EB72B2" w:rsidP="00EB72B2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02EA47D4" w14:textId="77777777" w:rsidR="00EB72B2" w:rsidRDefault="00EB72B2" w:rsidP="00EB72B2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14:paraId="70D239BF" w14:textId="77777777" w:rsidR="00EB72B2" w:rsidRDefault="00EB72B2" w:rsidP="00EB72B2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4BFE5B42" w14:textId="77777777" w:rsidR="00EB72B2" w:rsidRDefault="00EB72B2" w:rsidP="00EB72B2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ASSE CULTURALE DEI LINGUAGGI </w:t>
      </w:r>
      <w:r>
        <w:rPr>
          <w:b/>
          <w:bCs/>
          <w:sz w:val="20"/>
          <w:szCs w:val="20"/>
          <w:u w:val="single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MATEMATICO</w:t>
      </w:r>
    </w:p>
    <w:p w14:paraId="77FFE218" w14:textId="77777777" w:rsidR="00EB72B2" w:rsidRDefault="00EB72B2" w:rsidP="00EB72B2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  <w:t xml:space="preserve">               </w:t>
      </w:r>
      <w:r>
        <w:rPr>
          <w:rFonts w:ascii="Wingdings" w:hAnsi="Wingdings" w:cs="Wingdings"/>
          <w:b/>
          <w:bCs/>
          <w:sz w:val="20"/>
          <w:szCs w:val="20"/>
        </w:rPr>
        <w:t></w:t>
      </w:r>
      <w:r>
        <w:rPr>
          <w:rFonts w:ascii="Wingdings" w:hAnsi="Wingdings" w:cs="Wingdings"/>
          <w:b/>
          <w:bCs/>
          <w:sz w:val="20"/>
          <w:szCs w:val="20"/>
        </w:rPr>
        <w:t>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14:paraId="2E919ADF" w14:textId="77777777" w:rsidR="00EB72B2" w:rsidRDefault="00EB72B2" w:rsidP="00EB72B2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817"/>
      </w:tblGrid>
      <w:tr w:rsidR="00EB72B2" w14:paraId="06BA01C1" w14:textId="77777777" w:rsidTr="00D639E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EF2312" w14:textId="77777777" w:rsidR="00EB72B2" w:rsidRDefault="00EB72B2" w:rsidP="00D639E8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 Biennio </w:t>
            </w:r>
          </w:p>
          <w:p w14:paraId="4B213D02" w14:textId="77777777" w:rsidR="00EB72B2" w:rsidRDefault="00EB72B2" w:rsidP="00D639E8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14:paraId="552E5CE7" w14:textId="77777777" w:rsidR="00EB72B2" w:rsidRDefault="00EB72B2" w:rsidP="00D639E8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6EAEE853" w14:textId="77777777" w:rsidR="00EB72B2" w:rsidRDefault="00EB72B2" w:rsidP="00D639E8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713B342" w14:textId="77777777" w:rsidR="00EB72B2" w:rsidRDefault="00EB72B2" w:rsidP="00D639E8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59D0D599" w14:textId="77777777" w:rsidR="00EB72B2" w:rsidRDefault="00EB72B2" w:rsidP="00D639E8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3B9F3AA1" w14:textId="77777777" w:rsidR="00EB72B2" w:rsidRDefault="00EB72B2" w:rsidP="00D639E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99097A" w14:textId="77777777" w:rsidR="00EB72B2" w:rsidRDefault="00EB72B2" w:rsidP="00D639E8">
            <w:pPr>
              <w:jc w:val="both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A45279">
              <w:rPr>
                <w:b/>
              </w:rPr>
              <w:t>CG n. 1</w:t>
            </w:r>
            <w:r>
              <w:t>: Agire in riferimento ad un sistema di valori, coerenti con i principi della Costituzione, in base ai quali essere in grado di valutare fatti e orientare i propri comportamenti personali, sociali e professionali</w:t>
            </w:r>
          </w:p>
          <w:p w14:paraId="180D891B" w14:textId="77777777" w:rsidR="00EB72B2" w:rsidRDefault="00EB72B2" w:rsidP="00D639E8">
            <w:pPr>
              <w:jc w:val="both"/>
            </w:pPr>
            <w:bookmarkStart w:id="8" w:name="_Hlk87990678"/>
            <w:r w:rsidRPr="0056459F">
              <w:rPr>
                <w:u w:val="single"/>
              </w:rPr>
              <w:t>Competenza intermedia</w:t>
            </w:r>
            <w:r>
              <w:t>:</w:t>
            </w:r>
            <w:r w:rsidRPr="00413DD8">
              <w:rPr>
                <w:rFonts w:cs="Calibri"/>
                <w:sz w:val="16"/>
                <w:szCs w:val="16"/>
              </w:rPr>
              <w:t xml:space="preserve"> </w:t>
            </w:r>
            <w:bookmarkEnd w:id="8"/>
            <w:r w:rsidRPr="0056459F">
              <w:t>Saper valutare fatti e orientare i propri comportamenti personali in ambito familiare, scolastico e sociale.</w:t>
            </w:r>
          </w:p>
          <w:p w14:paraId="5A5186FB" w14:textId="77777777" w:rsidR="00EB72B2" w:rsidRDefault="00EB72B2" w:rsidP="00D639E8">
            <w:pPr>
              <w:jc w:val="both"/>
            </w:pPr>
            <w:r w:rsidRPr="00A45279">
              <w:rPr>
                <w:b/>
              </w:rPr>
              <w:t>CG n.3:</w:t>
            </w:r>
            <w:r>
              <w:t xml:space="preserve"> Riconoscere gli aspetti geografici, ecologici, territoriali, dell’ambiente naturale ed antropico, le connessioni con le strutture demografiche, economiche, sociali, culturali e le trasformazioni intervenute nel corso del tempo.</w:t>
            </w:r>
          </w:p>
          <w:p w14:paraId="04B4318A" w14:textId="77777777" w:rsidR="00EB72B2" w:rsidRDefault="00EB72B2" w:rsidP="00D639E8">
            <w:pPr>
              <w:jc w:val="both"/>
            </w:pPr>
            <w:r w:rsidRPr="0056459F">
              <w:rPr>
                <w:u w:val="single"/>
              </w:rPr>
              <w:t>Competenza intermedia:</w:t>
            </w:r>
            <w:r>
              <w:t xml:space="preserve"> </w:t>
            </w:r>
            <w:r w:rsidRPr="0056459F">
              <w:t>Acquisire informazioni sulle caratteristiche geo-morfologiche e antropiche del territorio e delle sue trasformazioni nel tempo, applicando strumenti e metodi adeguati</w:t>
            </w:r>
          </w:p>
          <w:p w14:paraId="0FDD3342" w14:textId="77777777" w:rsidR="00EB72B2" w:rsidRPr="00576F8F" w:rsidRDefault="00EB72B2" w:rsidP="00D639E8">
            <w:pPr>
              <w:jc w:val="both"/>
            </w:pPr>
          </w:p>
          <w:p w14:paraId="34042054" w14:textId="77777777" w:rsidR="00EB72B2" w:rsidRDefault="00EB72B2" w:rsidP="00D639E8">
            <w:pPr>
              <w:jc w:val="both"/>
            </w:pPr>
            <w:bookmarkStart w:id="9" w:name="_Hlk88833999"/>
            <w:r w:rsidRPr="00A45279">
              <w:rPr>
                <w:b/>
              </w:rPr>
              <w:t>CG n.4:</w:t>
            </w:r>
            <w:r>
              <w:t xml:space="preserve"> Stabilire collegamenti tra le tradizioni culturali locali, nazionali e inter-nazionali, sia in una prospettiva interculturale sia ai fini della mobilità di studio e di lavoro </w:t>
            </w:r>
          </w:p>
          <w:bookmarkEnd w:id="9"/>
          <w:p w14:paraId="1D58F695" w14:textId="77777777" w:rsidR="00EB72B2" w:rsidRDefault="00EB72B2" w:rsidP="00D639E8">
            <w:pPr>
              <w:jc w:val="both"/>
              <w:rPr>
                <w:bCs/>
              </w:rPr>
            </w:pPr>
            <w:r w:rsidRPr="0056459F">
              <w:rPr>
                <w:u w:val="single"/>
              </w:rPr>
              <w:t>Competenza intermedia:</w:t>
            </w:r>
            <w:r w:rsidRPr="00576F8F">
              <w:t xml:space="preserve"> </w:t>
            </w:r>
            <w:r w:rsidRPr="00576F8F">
              <w:rPr>
                <w:bCs/>
              </w:rPr>
              <w:t>Acquisire informazioni sulle tradizioni culturali locali utilizzando strumenti e metodi adeguati. Illustrare le caratteristiche della cultura locale e nazionale di appartenenza, anche a soggetti di altre culture.</w:t>
            </w:r>
          </w:p>
          <w:p w14:paraId="78F87137" w14:textId="77777777" w:rsidR="00EB72B2" w:rsidRDefault="00EB72B2" w:rsidP="00D639E8">
            <w:pPr>
              <w:jc w:val="both"/>
              <w:rPr>
                <w:bCs/>
                <w:u w:val="single"/>
              </w:rPr>
            </w:pPr>
          </w:p>
          <w:p w14:paraId="6E1C48EF" w14:textId="77777777" w:rsidR="00EB72B2" w:rsidRPr="00413DD8" w:rsidRDefault="00EB72B2" w:rsidP="00D639E8">
            <w:pPr>
              <w:jc w:val="both"/>
              <w:rPr>
                <w:rFonts w:cs="Calibri"/>
                <w:bCs/>
              </w:rPr>
            </w:pPr>
            <w:bookmarkStart w:id="10" w:name="_Hlk88833184"/>
            <w:r w:rsidRPr="00413DD8">
              <w:rPr>
                <w:rFonts w:cs="Calibri"/>
                <w:b/>
                <w:bCs/>
              </w:rPr>
              <w:t>CG N.6:</w:t>
            </w:r>
            <w:r w:rsidRPr="00413DD8">
              <w:rPr>
                <w:rFonts w:cs="Calibri"/>
                <w:bCs/>
              </w:rPr>
              <w:t xml:space="preserve"> Riconoscere il valore e le potenzialità dei beni artistici e ambientali</w:t>
            </w:r>
          </w:p>
          <w:p w14:paraId="4E26DFB3" w14:textId="77777777" w:rsidR="00EB72B2" w:rsidRPr="00413DD8" w:rsidRDefault="00EB72B2" w:rsidP="00D639E8">
            <w:pPr>
              <w:jc w:val="both"/>
              <w:rPr>
                <w:rFonts w:cs="Calibri"/>
                <w:bCs/>
              </w:rPr>
            </w:pPr>
            <w:r w:rsidRPr="00413DD8">
              <w:rPr>
                <w:rFonts w:cs="Calibri"/>
                <w:bCs/>
                <w:u w:val="single"/>
              </w:rPr>
              <w:t>Competenza intermedia:</w:t>
            </w:r>
            <w:r w:rsidRPr="00413DD8">
              <w:rPr>
                <w:rFonts w:cs="Calibri"/>
                <w:bCs/>
              </w:rPr>
              <w:t xml:space="preserve"> Acquisire informazioni sulle testimonianze artistiche e sui beni ambientali del territorio di appartenenza utilizzando strumenti e metodi adeguati.</w:t>
            </w:r>
          </w:p>
          <w:bookmarkEnd w:id="10"/>
          <w:p w14:paraId="4460BF00" w14:textId="77777777" w:rsidR="00EB72B2" w:rsidRPr="00576F8F" w:rsidRDefault="00EB72B2" w:rsidP="00D639E8">
            <w:pPr>
              <w:jc w:val="both"/>
              <w:rPr>
                <w:bCs/>
                <w:u w:val="single"/>
              </w:rPr>
            </w:pPr>
          </w:p>
          <w:p w14:paraId="4E8C4F32" w14:textId="77777777" w:rsidR="00EB72B2" w:rsidRDefault="00EB72B2" w:rsidP="00D639E8">
            <w:pPr>
              <w:jc w:val="both"/>
            </w:pPr>
            <w:r w:rsidRPr="00A45279">
              <w:rPr>
                <w:b/>
              </w:rPr>
              <w:t>CG n.10</w:t>
            </w:r>
            <w:r>
              <w:t>: Comprendere e utilizzare i principali concetti relativi all’economia, all’organizzazione, allo svolgimento dei processi produttivi e dei servizi.</w:t>
            </w:r>
          </w:p>
          <w:p w14:paraId="77C71617" w14:textId="77777777" w:rsidR="00EB72B2" w:rsidRPr="00576F8F" w:rsidRDefault="00EB72B2" w:rsidP="00D639E8">
            <w:pPr>
              <w:jc w:val="both"/>
              <w:rPr>
                <w:bCs/>
              </w:rPr>
            </w:pPr>
            <w:r w:rsidRPr="0056459F">
              <w:rPr>
                <w:u w:val="single"/>
              </w:rPr>
              <w:t>Competenza intermedia</w:t>
            </w:r>
            <w:r w:rsidRPr="0056459F">
              <w:t>:</w:t>
            </w:r>
            <w:r w:rsidRPr="00413DD8">
              <w:rPr>
                <w:rFonts w:cs="Calibri"/>
                <w:bCs/>
                <w:sz w:val="16"/>
                <w:szCs w:val="16"/>
              </w:rPr>
              <w:t xml:space="preserve"> </w:t>
            </w:r>
            <w:r w:rsidRPr="00576F8F">
              <w:rPr>
                <w:bCs/>
              </w:rPr>
              <w:t>Riconoscere le principali funzioni e processi di un’organizzazione e i principi di base dell’economia.</w:t>
            </w:r>
          </w:p>
          <w:p w14:paraId="2BA763E5" w14:textId="77777777" w:rsidR="00EB72B2" w:rsidRDefault="00EB72B2" w:rsidP="00D639E8">
            <w:pPr>
              <w:jc w:val="both"/>
              <w:rPr>
                <w:b/>
              </w:rPr>
            </w:pPr>
          </w:p>
          <w:p w14:paraId="4FB025A0" w14:textId="77777777" w:rsidR="00EB72B2" w:rsidRDefault="00EB72B2" w:rsidP="00D639E8">
            <w:pPr>
              <w:jc w:val="both"/>
            </w:pPr>
            <w:r w:rsidRPr="00A45279">
              <w:rPr>
                <w:b/>
              </w:rPr>
              <w:t>CG n.11</w:t>
            </w:r>
            <w:r>
              <w:t>: Padroneggiare l'uso di strumenti tecnologici con particolare attenzione alla sicurezza e alla tutela della salute nei luoghi di vita e di lavoro, alla tutela della persona, dell'ambiente e del territorio</w:t>
            </w:r>
          </w:p>
          <w:p w14:paraId="33A0585F" w14:textId="77777777" w:rsidR="00EB72B2" w:rsidRPr="004D43B0" w:rsidRDefault="00EB72B2" w:rsidP="00D639E8">
            <w:pPr>
              <w:jc w:val="both"/>
            </w:pPr>
            <w:r w:rsidRPr="0056459F">
              <w:rPr>
                <w:u w:val="single"/>
              </w:rPr>
              <w:t>Competenza intermedia</w:t>
            </w:r>
            <w:r w:rsidRPr="0056459F">
              <w:t>:</w:t>
            </w:r>
            <w:r w:rsidRPr="00413DD8">
              <w:rPr>
                <w:rFonts w:cs="Calibri"/>
                <w:sz w:val="16"/>
                <w:szCs w:val="16"/>
              </w:rPr>
              <w:t xml:space="preserve">  </w:t>
            </w:r>
            <w:r w:rsidRPr="004D43B0">
              <w:t xml:space="preserve">Utilizzare gli strumenti tecnologici affidati avendo cura della sicurezza, della tutela della salute nei luoghi di lavoro e della dignità della persona, nel rispetto della normativa di riferimento e sotto supervisione. </w:t>
            </w:r>
          </w:p>
          <w:p w14:paraId="296B07E9" w14:textId="77777777" w:rsidR="00EB72B2" w:rsidRDefault="00EB72B2" w:rsidP="00D639E8">
            <w:pPr>
              <w:jc w:val="both"/>
              <w:rPr>
                <w:b/>
              </w:rPr>
            </w:pPr>
          </w:p>
          <w:p w14:paraId="0A1B2F7E" w14:textId="77777777" w:rsidR="00EB72B2" w:rsidRDefault="00EB72B2" w:rsidP="00D639E8">
            <w:pPr>
              <w:jc w:val="both"/>
            </w:pPr>
            <w:r w:rsidRPr="00A45279">
              <w:rPr>
                <w:b/>
              </w:rPr>
              <w:t>CG n.12:</w:t>
            </w:r>
            <w:r>
              <w:t xml:space="preserve"> Utilizzare i concetti e i fondamentali strumenti degli assi culturali per comprendere la realtà ed operare in campi applicativi</w:t>
            </w:r>
          </w:p>
          <w:p w14:paraId="4FF9B0F1" w14:textId="77777777" w:rsidR="00EB72B2" w:rsidRPr="00576F8F" w:rsidRDefault="00EB72B2" w:rsidP="00D639E8">
            <w:pPr>
              <w:jc w:val="both"/>
              <w:rPr>
                <w:bCs/>
              </w:rPr>
            </w:pPr>
            <w:r w:rsidRPr="0056459F">
              <w:rPr>
                <w:u w:val="single"/>
              </w:rPr>
              <w:t>Competenza intermedia</w:t>
            </w:r>
            <w:r w:rsidRPr="0056459F">
              <w:t>:</w:t>
            </w:r>
            <w:r w:rsidRPr="009F02C1">
              <w:rPr>
                <w:rFonts w:cs="Calibri"/>
                <w:bCs/>
                <w:sz w:val="16"/>
                <w:szCs w:val="16"/>
              </w:rPr>
              <w:t xml:space="preserve"> </w:t>
            </w:r>
            <w:r w:rsidRPr="00576F8F">
              <w:rPr>
                <w:bCs/>
              </w:rPr>
              <w:t>Utilizzare i concetti e gli strumenti fondamentali dell’asse culturale matematico per affrontare e risolvere problemi strutturati anche utilizzando strumenti e applicazioni informatiche</w:t>
            </w:r>
          </w:p>
          <w:p w14:paraId="3905E1EC" w14:textId="77777777" w:rsidR="00EB72B2" w:rsidRPr="00506F4C" w:rsidRDefault="00EB72B2" w:rsidP="00D639E8">
            <w:pPr>
              <w:autoSpaceDE w:val="0"/>
              <w:rPr>
                <w:b/>
                <w:bCs/>
              </w:rPr>
            </w:pPr>
          </w:p>
          <w:p w14:paraId="31B8E271" w14:textId="77777777" w:rsidR="00EB72B2" w:rsidRDefault="00EB72B2" w:rsidP="00D639E8">
            <w:pPr>
              <w:autoSpaceDE w:val="0"/>
              <w:rPr>
                <w:b/>
                <w:bCs/>
                <w:sz w:val="20"/>
                <w:szCs w:val="20"/>
              </w:rPr>
            </w:pPr>
          </w:p>
          <w:p w14:paraId="1CD3DC60" w14:textId="77777777" w:rsidR="00EB72B2" w:rsidRDefault="00EB72B2" w:rsidP="00D639E8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28E20967" w14:textId="77777777" w:rsidR="00EB72B2" w:rsidRDefault="00EB72B2" w:rsidP="00EB72B2">
      <w:pPr>
        <w:pStyle w:val="Default"/>
        <w:rPr>
          <w:color w:val="auto"/>
          <w:sz w:val="20"/>
          <w:szCs w:val="20"/>
        </w:rPr>
      </w:pPr>
    </w:p>
    <w:p w14:paraId="028F886B" w14:textId="77777777" w:rsidR="00EB72B2" w:rsidRDefault="00EB72B2" w:rsidP="00EB72B2">
      <w:pPr>
        <w:pStyle w:val="Default"/>
        <w:rPr>
          <w:color w:val="auto"/>
          <w:sz w:val="20"/>
          <w:szCs w:val="20"/>
        </w:rPr>
      </w:pPr>
    </w:p>
    <w:p w14:paraId="577115BC" w14:textId="77777777" w:rsidR="00EB72B2" w:rsidRDefault="00EB72B2" w:rsidP="00EB72B2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14:paraId="285BB53A" w14:textId="77777777" w:rsidR="00EB72B2" w:rsidRDefault="00EB72B2" w:rsidP="00EB72B2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 e abilità)</w:t>
      </w:r>
    </w:p>
    <w:p w14:paraId="61443A13" w14:textId="77777777" w:rsidR="00EB72B2" w:rsidRDefault="00EB72B2" w:rsidP="00EB72B2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B72B2" w14:paraId="03A123FC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4DA19" w14:textId="77777777" w:rsidR="00EB72B2" w:rsidRPr="00BA4AD0" w:rsidRDefault="00EB72B2" w:rsidP="00D639E8">
            <w:pPr>
              <w:spacing w:after="240" w:line="100" w:lineRule="atLeast"/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N.1 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BA4AD0">
              <w:rPr>
                <w:rFonts w:cs="Calibri"/>
                <w:b/>
                <w:sz w:val="16"/>
                <w:szCs w:val="16"/>
              </w:rPr>
              <w:t>CE 1-5-6-8</w:t>
            </w:r>
          </w:p>
          <w:p w14:paraId="4ADFB9D6" w14:textId="77777777" w:rsidR="00EB72B2" w:rsidRPr="00BA4AD0" w:rsidRDefault="00EB72B2" w:rsidP="00D639E8">
            <w:pPr>
              <w:spacing w:after="240" w:line="100" w:lineRule="atLeast"/>
              <w:rPr>
                <w:rFonts w:cs="Calibri"/>
                <w:sz w:val="16"/>
                <w:szCs w:val="16"/>
              </w:rPr>
            </w:pPr>
            <w:r w:rsidRPr="00BA4AD0">
              <w:rPr>
                <w:rFonts w:cs="Calibri"/>
                <w:b/>
                <w:sz w:val="16"/>
                <w:szCs w:val="16"/>
              </w:rPr>
              <w:t>CG 1</w:t>
            </w:r>
          </w:p>
          <w:p w14:paraId="03E92EE6" w14:textId="77777777" w:rsidR="00EB72B2" w:rsidRPr="006E2296" w:rsidRDefault="00EB72B2" w:rsidP="00D639E8">
            <w:pPr>
              <w:pStyle w:val="Default"/>
              <w:jc w:val="center"/>
              <w:rPr>
                <w:rFonts w:ascii="ArialNarrow" w:hAnsi="ArialNarrow" w:cs="ArialNarrow"/>
                <w:sz w:val="20"/>
                <w:szCs w:val="20"/>
              </w:rPr>
            </w:pPr>
          </w:p>
          <w:p w14:paraId="23B8CD1A" w14:textId="77777777" w:rsidR="00EB72B2" w:rsidRDefault="00EB72B2" w:rsidP="00D639E8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</w:tc>
      </w:tr>
      <w:tr w:rsidR="00EB72B2" w14:paraId="2EAE7614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E1D3D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48AD2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14:paraId="1CD3254F" w14:textId="77777777" w:rsidTr="00D639E8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4A44B" w14:textId="77777777" w:rsidR="00EB72B2" w:rsidRDefault="00EB72B2" w:rsidP="00D639E8">
            <w:pPr>
              <w:autoSpaceDE w:val="0"/>
              <w:snapToGrid w:val="0"/>
              <w:rPr>
                <w:sz w:val="20"/>
                <w:szCs w:val="20"/>
              </w:rPr>
            </w:pPr>
          </w:p>
          <w:p w14:paraId="454FD8F1" w14:textId="77777777" w:rsidR="00EB72B2" w:rsidRPr="00BA4AD0" w:rsidRDefault="00EB72B2" w:rsidP="00D639E8">
            <w:pPr>
              <w:spacing w:line="100" w:lineRule="atLeast"/>
              <w:rPr>
                <w:rFonts w:cs="Calibri"/>
              </w:rPr>
            </w:pPr>
            <w:r w:rsidRPr="00BA4AD0">
              <w:rPr>
                <w:rFonts w:cs="Calibri"/>
              </w:rPr>
              <w:t xml:space="preserve">I principi basilari dell’ordinamento giuridico, con attenzione </w:t>
            </w:r>
            <w:r>
              <w:rPr>
                <w:rFonts w:cs="Calibri"/>
              </w:rPr>
              <w:t xml:space="preserve"> </w:t>
            </w:r>
            <w:r w:rsidRPr="00BA4AD0">
              <w:rPr>
                <w:rFonts w:cs="Calibri"/>
              </w:rPr>
              <w:t>al lessico di riferimento e ai contenuti</w:t>
            </w:r>
          </w:p>
          <w:p w14:paraId="23426D98" w14:textId="77777777" w:rsidR="00EB72B2" w:rsidRDefault="00EB72B2" w:rsidP="00D639E8">
            <w:pPr>
              <w:autoSpaceDE w:val="0"/>
              <w:rPr>
                <w:sz w:val="20"/>
                <w:szCs w:val="20"/>
              </w:rPr>
            </w:pPr>
          </w:p>
          <w:p w14:paraId="4673241B" w14:textId="77777777" w:rsidR="00EB72B2" w:rsidRDefault="00EB72B2" w:rsidP="00D639E8">
            <w:pPr>
              <w:autoSpaceDE w:val="0"/>
              <w:rPr>
                <w:sz w:val="20"/>
                <w:szCs w:val="20"/>
              </w:rPr>
            </w:pPr>
          </w:p>
          <w:p w14:paraId="4A3CE903" w14:textId="77777777" w:rsidR="00EB72B2" w:rsidRDefault="00EB72B2" w:rsidP="00D639E8">
            <w:pPr>
              <w:autoSpaceDE w:val="0"/>
              <w:rPr>
                <w:sz w:val="20"/>
                <w:szCs w:val="20"/>
              </w:rPr>
            </w:pPr>
          </w:p>
          <w:p w14:paraId="1DC403B0" w14:textId="77777777" w:rsidR="00EB72B2" w:rsidRDefault="00EB72B2" w:rsidP="00D639E8">
            <w:pPr>
              <w:autoSpaceDE w:val="0"/>
              <w:rPr>
                <w:sz w:val="20"/>
                <w:szCs w:val="20"/>
              </w:rPr>
            </w:pPr>
          </w:p>
          <w:p w14:paraId="03CE4A7D" w14:textId="77777777" w:rsidR="00EB72B2" w:rsidRDefault="00EB72B2" w:rsidP="00D639E8">
            <w:pPr>
              <w:autoSpaceDE w:val="0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C3ED5" w14:textId="77777777" w:rsidR="00EB72B2" w:rsidRDefault="00EB72B2" w:rsidP="00D639E8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044BC5">
              <w:rPr>
                <w:rFonts w:cs="Calibri"/>
                <w:sz w:val="16"/>
                <w:szCs w:val="16"/>
              </w:rPr>
              <w:t xml:space="preserve"> </w:t>
            </w:r>
            <w:r w:rsidRPr="00192A57">
              <w:rPr>
                <w:rFonts w:cs="Calibri"/>
              </w:rPr>
              <w:t>Adottare comportamenti responsabili, sia in riferimento alla sfera privata che quella sociale e lavorativa, nei confini delle norme, ed essere in grado di valutare i fatti alla luce dei principi giuridici</w:t>
            </w:r>
          </w:p>
        </w:tc>
      </w:tr>
    </w:tbl>
    <w:p w14:paraId="6B4AF674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p w14:paraId="35DDA72B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B72B2" w14:paraId="646BE314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2ED2C" w14:textId="77777777" w:rsidR="00EB72B2" w:rsidRPr="00192A57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N.2 (ASSE Storico- 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CG-1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192A57">
              <w:rPr>
                <w:rFonts w:cs="Calibri"/>
                <w:b/>
                <w:sz w:val="16"/>
                <w:szCs w:val="16"/>
              </w:rPr>
              <w:t>CE 1-5-6-8</w:t>
            </w:r>
          </w:p>
          <w:p w14:paraId="55316E93" w14:textId="77777777" w:rsidR="00EB72B2" w:rsidRDefault="00EB72B2" w:rsidP="00D639E8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EB72B2" w14:paraId="65A45FD9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362C4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0AD48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14:paraId="735D4678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DE69D" w14:textId="77777777" w:rsidR="00EB72B2" w:rsidRPr="00192A57" w:rsidRDefault="00EB72B2" w:rsidP="00D639E8">
            <w:pPr>
              <w:spacing w:line="100" w:lineRule="atLeast"/>
              <w:rPr>
                <w:rFonts w:cs="Calibri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92A57">
              <w:rPr>
                <w:rFonts w:cs="Calibri"/>
              </w:rPr>
              <w:t>Conoscere il contesto storico della nascita della Repubblica e della Costituzione.</w:t>
            </w:r>
          </w:p>
          <w:p w14:paraId="40850C9F" w14:textId="77777777" w:rsidR="00EB72B2" w:rsidRPr="00192A57" w:rsidRDefault="00EB72B2" w:rsidP="00D639E8">
            <w:pPr>
              <w:spacing w:after="240" w:line="100" w:lineRule="atLeast"/>
              <w:rPr>
                <w:b/>
              </w:rPr>
            </w:pPr>
            <w:r w:rsidRPr="00192A57">
              <w:rPr>
                <w:rFonts w:cs="Calibri"/>
              </w:rPr>
              <w:t>Struttura e caratteri della Costituzione. Differenza con lo Statuto Albertino</w:t>
            </w:r>
          </w:p>
          <w:p w14:paraId="4B4205B4" w14:textId="77777777" w:rsidR="00EB72B2" w:rsidRDefault="00EB72B2" w:rsidP="00D639E8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B158" w14:textId="77777777" w:rsidR="00EB72B2" w:rsidRPr="00192A57" w:rsidRDefault="00EB72B2" w:rsidP="00D639E8">
            <w:r w:rsidRPr="00192A57">
              <w:rPr>
                <w:rFonts w:cs="Calibri"/>
              </w:rPr>
              <w:t xml:space="preserve">Comprendere libertà e limiti connessi alla propria condizione in contesti </w:t>
            </w:r>
            <w:r>
              <w:rPr>
                <w:rFonts w:cs="Calibri"/>
              </w:rPr>
              <w:t xml:space="preserve"> </w:t>
            </w:r>
            <w:r w:rsidRPr="00192A57">
              <w:rPr>
                <w:rFonts w:cs="Calibri"/>
              </w:rPr>
              <w:t>quotidiani</w:t>
            </w:r>
          </w:p>
        </w:tc>
      </w:tr>
    </w:tbl>
    <w:p w14:paraId="5C657110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p w14:paraId="3AAF5C3D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1003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B72B2" w14:paraId="4024A4E2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25970" w14:textId="77777777" w:rsidR="00EB72B2" w:rsidRPr="00192A57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N.3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192A57">
              <w:rPr>
                <w:rFonts w:cs="Calibri"/>
                <w:b/>
                <w:sz w:val="16"/>
                <w:szCs w:val="16"/>
              </w:rPr>
              <w:t>CE 1-5-6-8</w:t>
            </w:r>
          </w:p>
          <w:p w14:paraId="61DE1040" w14:textId="77777777" w:rsidR="00EB72B2" w:rsidRPr="00192A57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192A57">
              <w:rPr>
                <w:rFonts w:cs="Calibri"/>
                <w:b/>
                <w:sz w:val="16"/>
                <w:szCs w:val="16"/>
              </w:rPr>
              <w:t>CG 1</w:t>
            </w:r>
          </w:p>
          <w:p w14:paraId="1F225D1D" w14:textId="77777777" w:rsidR="00EB72B2" w:rsidRPr="00192A57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192A57">
              <w:rPr>
                <w:rFonts w:cs="Calibri"/>
                <w:b/>
                <w:sz w:val="16"/>
                <w:szCs w:val="16"/>
              </w:rPr>
              <w:t>CI 6</w:t>
            </w:r>
          </w:p>
          <w:p w14:paraId="045AF0AA" w14:textId="77777777" w:rsidR="00EB72B2" w:rsidRPr="00363023" w:rsidRDefault="00EB72B2" w:rsidP="00D639E8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14:paraId="2FCF560B" w14:textId="77777777" w:rsidR="00EB72B2" w:rsidRDefault="00EB72B2" w:rsidP="00D639E8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B72B2" w14:paraId="0051CD43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6577A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6DA4F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14:paraId="6B6EEB4D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C3E88" w14:textId="77777777" w:rsidR="00EB72B2" w:rsidRPr="00192A57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</w:p>
          <w:p w14:paraId="6B37D447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Capacità giuridica e capacità di agire.</w:t>
            </w:r>
          </w:p>
          <w:p w14:paraId="57D78D18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 xml:space="preserve">Differenza tra persone fisiche e persone giuridiche. </w:t>
            </w:r>
          </w:p>
          <w:p w14:paraId="034CC1BE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Società commerciali.</w:t>
            </w:r>
          </w:p>
          <w:p w14:paraId="32B13857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Definizione e classificazione dei beni giuridici.</w:t>
            </w:r>
          </w:p>
          <w:p w14:paraId="53CB42CA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Situazioni giuridiche attive e passive in un rapporto giuridico.</w:t>
            </w:r>
          </w:p>
          <w:p w14:paraId="37CE206A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Il contratto.</w:t>
            </w:r>
          </w:p>
          <w:p w14:paraId="79BE64F6" w14:textId="77777777" w:rsidR="00EB72B2" w:rsidRPr="00192A57" w:rsidRDefault="00EB72B2" w:rsidP="00D639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92A57">
              <w:rPr>
                <w:rFonts w:ascii="Calibri" w:hAnsi="Calibri" w:cs="Calibri"/>
              </w:rPr>
              <w:t>Principali riferimenti</w:t>
            </w:r>
          </w:p>
          <w:p w14:paraId="18342522" w14:textId="77777777" w:rsidR="00EB72B2" w:rsidRPr="00192A57" w:rsidRDefault="00EB72B2" w:rsidP="00D639E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92A57">
              <w:rPr>
                <w:rFonts w:ascii="Calibri" w:hAnsi="Calibri" w:cs="Calibri"/>
              </w:rPr>
              <w:t>normativi alla sicurezza e</w:t>
            </w:r>
          </w:p>
          <w:p w14:paraId="23815542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ascii="Calibri" w:hAnsi="Calibri" w:cs="Calibri"/>
              </w:rPr>
              <w:t>alla tutela ambientale</w:t>
            </w:r>
          </w:p>
          <w:p w14:paraId="33B07887" w14:textId="77777777" w:rsidR="00EB72B2" w:rsidRDefault="00EB72B2" w:rsidP="00D639E8">
            <w:pPr>
              <w:spacing w:before="240" w:after="240" w:line="100" w:lineRule="atLeast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CABB0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Saper riconoscere libertà e limiti connessi alla propria condizione giuridica in contesti quotidiani.</w:t>
            </w:r>
          </w:p>
          <w:p w14:paraId="45232DD8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cs="Calibri"/>
              </w:rPr>
              <w:t>Saper distinguere e valutare vantaggi e svantaggi tra la scelta de</w:t>
            </w:r>
            <w:r>
              <w:rPr>
                <w:rFonts w:cs="Calibri"/>
              </w:rPr>
              <w:t>lle diverse società commerciali</w:t>
            </w:r>
          </w:p>
          <w:p w14:paraId="71A28611" w14:textId="77777777" w:rsidR="00EB72B2" w:rsidRPr="00192A57" w:rsidRDefault="00EB72B2" w:rsidP="00D639E8">
            <w:pPr>
              <w:rPr>
                <w:rFonts w:cs="Calibri"/>
              </w:rPr>
            </w:pPr>
            <w:r w:rsidRPr="00192A57">
              <w:rPr>
                <w:rFonts w:ascii="Calibri" w:hAnsi="Calibri" w:cs="Calibri"/>
              </w:rPr>
              <w:t>Valutare i rischi connessi al lavoro.</w:t>
            </w:r>
          </w:p>
          <w:p w14:paraId="02FE28C6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</w:tr>
      <w:tr w:rsidR="00EB72B2" w14:paraId="223EA5E0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5CBBC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N.3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1924EB">
              <w:rPr>
                <w:rFonts w:cs="Calibri"/>
                <w:b/>
                <w:sz w:val="16"/>
                <w:szCs w:val="16"/>
              </w:rPr>
              <w:t>CE 1-5-6-8</w:t>
            </w:r>
          </w:p>
          <w:p w14:paraId="25A59EED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1924EB">
              <w:rPr>
                <w:rFonts w:cs="Calibri"/>
                <w:b/>
                <w:sz w:val="16"/>
                <w:szCs w:val="16"/>
              </w:rPr>
              <w:t>CG 1</w:t>
            </w:r>
          </w:p>
          <w:p w14:paraId="5DCEA357" w14:textId="77777777" w:rsidR="00EB72B2" w:rsidRPr="00363023" w:rsidRDefault="00EB72B2" w:rsidP="00D639E8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14:paraId="5B5D381D" w14:textId="77777777" w:rsidR="00EB72B2" w:rsidRDefault="00EB72B2" w:rsidP="00D639E8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B72B2" w14:paraId="2507E9E4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E4715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9E020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14:paraId="213E0E10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4A77F" w14:textId="77777777" w:rsidR="00EB72B2" w:rsidRPr="001924EB" w:rsidRDefault="00EB72B2" w:rsidP="00D639E8">
            <w:pPr>
              <w:jc w:val="both"/>
              <w:rPr>
                <w:rFonts w:cs="Calibri"/>
              </w:rPr>
            </w:pPr>
            <w:r w:rsidRPr="001924EB">
              <w:rPr>
                <w:rFonts w:cs="Calibri"/>
              </w:rPr>
              <w:t>Conoscere i principi fondamentali su cui si fonda la convivenza</w:t>
            </w:r>
          </w:p>
          <w:p w14:paraId="36BA7A8B" w14:textId="77777777" w:rsidR="00EB72B2" w:rsidRDefault="00EB72B2" w:rsidP="00D639E8">
            <w:pPr>
              <w:spacing w:before="240" w:after="240" w:line="100" w:lineRule="atLeast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C044F" w14:textId="77777777" w:rsidR="00EB72B2" w:rsidRPr="001924EB" w:rsidRDefault="00EB72B2" w:rsidP="00D639E8">
            <w:pPr>
              <w:autoSpaceDE w:val="0"/>
              <w:snapToGrid w:val="0"/>
              <w:ind w:left="113"/>
            </w:pPr>
            <w:r w:rsidRPr="001924EB">
              <w:rPr>
                <w:rFonts w:cs="Calibri"/>
              </w:rPr>
              <w:t>Riconoscere il valore dei diritti di libertà riconosciuti dalla Costituzione</w:t>
            </w:r>
          </w:p>
        </w:tc>
      </w:tr>
      <w:tr w:rsidR="00EB72B2" w14:paraId="1FF58B63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3A9A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N.4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14:paraId="0B0B0808" w14:textId="77777777" w:rsidR="00EB72B2" w:rsidRPr="00045330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045330">
              <w:rPr>
                <w:rFonts w:cs="Calibri"/>
                <w:b/>
                <w:sz w:val="16"/>
                <w:szCs w:val="16"/>
              </w:rPr>
              <w:t>CE 1-5-6-8</w:t>
            </w:r>
          </w:p>
          <w:p w14:paraId="413FC577" w14:textId="77777777" w:rsidR="00EB72B2" w:rsidRPr="00045330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045330">
              <w:rPr>
                <w:rFonts w:cs="Calibri"/>
                <w:b/>
                <w:sz w:val="16"/>
                <w:szCs w:val="16"/>
              </w:rPr>
              <w:t>CG 1</w:t>
            </w:r>
          </w:p>
          <w:p w14:paraId="468746AA" w14:textId="77777777" w:rsidR="00EB72B2" w:rsidRPr="00363023" w:rsidRDefault="00EB72B2" w:rsidP="00D639E8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14:paraId="4EAEB8D4" w14:textId="77777777" w:rsidR="00EB72B2" w:rsidRDefault="00EB72B2" w:rsidP="00D639E8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B72B2" w14:paraId="7B55332C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11DCC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  <w:p w14:paraId="2210E3DE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  <w:p w14:paraId="7D027D6F" w14:textId="77777777" w:rsidR="00EB72B2" w:rsidRPr="00045330" w:rsidRDefault="00EB72B2" w:rsidP="00D639E8">
            <w:pPr>
              <w:rPr>
                <w:rFonts w:cs="Calibri"/>
              </w:rPr>
            </w:pPr>
            <w:r w:rsidRPr="00045330">
              <w:rPr>
                <w:rFonts w:cs="Calibri"/>
              </w:rPr>
              <w:t xml:space="preserve">Conoscere il </w:t>
            </w:r>
            <w:r>
              <w:rPr>
                <w:rFonts w:cs="Calibri"/>
              </w:rPr>
              <w:t>concetto di Stato</w:t>
            </w:r>
          </w:p>
          <w:p w14:paraId="6392F798" w14:textId="77777777" w:rsidR="00EB72B2" w:rsidRPr="00045330" w:rsidRDefault="00EB72B2" w:rsidP="00D639E8">
            <w:pPr>
              <w:rPr>
                <w:rFonts w:cs="Calibri"/>
              </w:rPr>
            </w:pPr>
            <w:r w:rsidRPr="00045330">
              <w:rPr>
                <w:rFonts w:cs="Calibri"/>
              </w:rPr>
              <w:t xml:space="preserve"> ed individuare gli elementi che lo costituiscono.</w:t>
            </w:r>
          </w:p>
          <w:p w14:paraId="18316E31" w14:textId="77777777" w:rsidR="00EB72B2" w:rsidRPr="00045330" w:rsidRDefault="00EB72B2" w:rsidP="00D639E8">
            <w:pPr>
              <w:rPr>
                <w:rFonts w:cs="Calibri"/>
                <w:sz w:val="16"/>
                <w:szCs w:val="16"/>
              </w:rPr>
            </w:pPr>
            <w:r w:rsidRPr="00045330">
              <w:rPr>
                <w:rFonts w:cs="Calibri"/>
              </w:rPr>
              <w:t>Conoscere i principali passaggi storici attraverso i quali si è formato lo Stato di diritto</w:t>
            </w:r>
            <w:r w:rsidRPr="00045330">
              <w:rPr>
                <w:rFonts w:cs="Calibri"/>
                <w:sz w:val="16"/>
                <w:szCs w:val="16"/>
              </w:rPr>
              <w:t>.</w:t>
            </w:r>
          </w:p>
          <w:p w14:paraId="3B5D1DD3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  <w:p w14:paraId="7E4E0130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090F7" w14:textId="77777777" w:rsidR="00EB72B2" w:rsidRPr="00045330" w:rsidRDefault="00EB72B2" w:rsidP="00D639E8">
            <w:pPr>
              <w:rPr>
                <w:rFonts w:cs="Calibri"/>
              </w:rPr>
            </w:pPr>
            <w:r w:rsidRPr="00045330">
              <w:rPr>
                <w:rFonts w:cs="Calibri"/>
              </w:rPr>
              <w:t>Riconoscere le origini storiche dello Stato moderno.</w:t>
            </w:r>
          </w:p>
          <w:p w14:paraId="72161763" w14:textId="77777777" w:rsidR="00EB72B2" w:rsidRPr="00045330" w:rsidRDefault="00EB72B2" w:rsidP="00D639E8">
            <w:pPr>
              <w:rPr>
                <w:rFonts w:cs="Calibri"/>
              </w:rPr>
            </w:pPr>
            <w:r w:rsidRPr="00045330">
              <w:rPr>
                <w:rFonts w:cs="Calibri"/>
              </w:rPr>
              <w:t>Interpretare i fatti e gli accadimenti attraverso una lettura critica delle principali fonti di informazione</w:t>
            </w:r>
          </w:p>
          <w:p w14:paraId="548C31FE" w14:textId="77777777" w:rsidR="00EB72B2" w:rsidRPr="00045330" w:rsidRDefault="00EB72B2" w:rsidP="00D639E8">
            <w:pPr>
              <w:rPr>
                <w:rFonts w:cs="Calibri"/>
              </w:rPr>
            </w:pPr>
            <w:r w:rsidRPr="00045330">
              <w:rPr>
                <w:rFonts w:cs="Calibri"/>
              </w:rPr>
              <w:t xml:space="preserve">Impegnarsi efficacemente con gli altri per conseguire un interesse comune o </w:t>
            </w:r>
            <w:r>
              <w:rPr>
                <w:rFonts w:cs="Calibri"/>
              </w:rPr>
              <w:t xml:space="preserve"> </w:t>
            </w:r>
            <w:r w:rsidRPr="00045330">
              <w:rPr>
                <w:rFonts w:cs="Calibri"/>
              </w:rPr>
              <w:t>pubblico</w:t>
            </w:r>
          </w:p>
          <w:p w14:paraId="2166AF06" w14:textId="77777777" w:rsidR="00EB72B2" w:rsidRDefault="00EB72B2" w:rsidP="00D639E8">
            <w:pPr>
              <w:pStyle w:val="Default"/>
              <w:jc w:val="center"/>
            </w:pPr>
            <w:r w:rsidRPr="00045330">
              <w:t>Sviluppare argomenti e partecipare</w:t>
            </w:r>
            <w:r>
              <w:t xml:space="preserve"> </w:t>
            </w:r>
            <w:r w:rsidRPr="00045330">
              <w:t xml:space="preserve"> in modo costruttivo alle attività della comunità, oltre che al processo decisionale a tutti i livelli.</w:t>
            </w:r>
          </w:p>
        </w:tc>
      </w:tr>
      <w:tr w:rsidR="00EB72B2" w14:paraId="5963099B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0F75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N.5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14:paraId="20F2A158" w14:textId="77777777" w:rsidR="00EB72B2" w:rsidRPr="0077753A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77753A">
              <w:rPr>
                <w:rFonts w:cs="Calibri"/>
                <w:b/>
                <w:sz w:val="16"/>
                <w:szCs w:val="16"/>
              </w:rPr>
              <w:t>CE 1-5-6-8</w:t>
            </w:r>
          </w:p>
          <w:p w14:paraId="17247C65" w14:textId="77777777" w:rsidR="00EB72B2" w:rsidRPr="0077753A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77753A">
              <w:rPr>
                <w:rFonts w:cs="Calibri"/>
                <w:b/>
                <w:sz w:val="16"/>
                <w:szCs w:val="16"/>
              </w:rPr>
              <w:t>CG 1</w:t>
            </w:r>
          </w:p>
          <w:p w14:paraId="6DC4F6D8" w14:textId="77777777" w:rsidR="00EB72B2" w:rsidRPr="00363023" w:rsidRDefault="00EB72B2" w:rsidP="00D639E8">
            <w:pPr>
              <w:pStyle w:val="Default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</w:p>
          <w:p w14:paraId="383EB99A" w14:textId="77777777" w:rsidR="00EB72B2" w:rsidRDefault="00EB72B2" w:rsidP="00D639E8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B72B2" w14:paraId="4BCBAD65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47625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5466D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1924EB" w14:paraId="57BB18BB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7E7D0" w14:textId="77777777" w:rsidR="00EB72B2" w:rsidRPr="0077753A" w:rsidRDefault="00EB72B2" w:rsidP="00D639E8">
            <w:pPr>
              <w:rPr>
                <w:rFonts w:cs="Calibri"/>
              </w:rPr>
            </w:pPr>
            <w:r w:rsidRPr="0077753A">
              <w:rPr>
                <w:rFonts w:cs="Calibri"/>
              </w:rPr>
              <w:t>Conoscere le principali garanzie di libertà. Conoscere i principi alla base della famiglia e della scuola.</w:t>
            </w:r>
          </w:p>
          <w:p w14:paraId="1314F487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589FB" w14:textId="77777777" w:rsidR="00EB72B2" w:rsidRPr="0077753A" w:rsidRDefault="00EB72B2" w:rsidP="00D639E8">
            <w:pPr>
              <w:autoSpaceDE w:val="0"/>
              <w:snapToGrid w:val="0"/>
              <w:ind w:left="113"/>
            </w:pPr>
            <w:r w:rsidRPr="0077753A">
              <w:rPr>
                <w:rFonts w:cs="Calibri"/>
              </w:rPr>
              <w:t>Saper individuare le libertà personali. Riconoscere le funzioni della famiglia e della scuola all’interno della società</w:t>
            </w:r>
          </w:p>
        </w:tc>
      </w:tr>
      <w:tr w:rsidR="00EB72B2" w14:paraId="33B8B580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0A0C4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N.6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14:paraId="76144914" w14:textId="77777777" w:rsidR="00EB72B2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77753A">
              <w:rPr>
                <w:rFonts w:cs="Calibri"/>
                <w:b/>
                <w:sz w:val="16"/>
                <w:szCs w:val="16"/>
              </w:rPr>
              <w:t>CE 1–4–5–6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</w:p>
          <w:p w14:paraId="03448838" w14:textId="77777777" w:rsidR="00EB72B2" w:rsidRPr="0077753A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77753A">
              <w:rPr>
                <w:rFonts w:cs="Calibri"/>
                <w:b/>
                <w:sz w:val="16"/>
                <w:szCs w:val="16"/>
              </w:rPr>
              <w:t>CG 1 - 3</w:t>
            </w:r>
          </w:p>
          <w:p w14:paraId="772A7ADF" w14:textId="77777777" w:rsidR="00EB72B2" w:rsidRDefault="00EB72B2" w:rsidP="00D639E8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B72B2" w14:paraId="0DF4071E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7BD0D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C757D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4E5DCFB7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1C10B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Conoscere:</w:t>
            </w:r>
          </w:p>
          <w:p w14:paraId="5517B735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- gli Organi principali dello Stato e le loro funzioni essenziali.</w:t>
            </w:r>
          </w:p>
          <w:p w14:paraId="09DC61E5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- la bandiera italiana e l’Inno Nazionale.</w:t>
            </w:r>
          </w:p>
          <w:p w14:paraId="66A44869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- l’Unione Europea, alcune delle sue funzioni e stati membri.</w:t>
            </w:r>
          </w:p>
          <w:p w14:paraId="477AC327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- la bandiera europea.</w:t>
            </w:r>
          </w:p>
          <w:p w14:paraId="4B9D954B" w14:textId="77777777" w:rsidR="00EB72B2" w:rsidRDefault="00EB72B2" w:rsidP="00D639E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4E30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Distinguere la forma di Stato e la forma di governo - e la relativa differenza - della Repubblica Italiana e di altri Paesi dell’Europa e del mondo.</w:t>
            </w:r>
          </w:p>
          <w:p w14:paraId="6A456F83" w14:textId="77777777" w:rsidR="00EB72B2" w:rsidRPr="0077753A" w:rsidRDefault="00EB72B2" w:rsidP="00D639E8">
            <w:pPr>
              <w:rPr>
                <w:rFonts w:cs="Calibri"/>
                <w:bCs/>
              </w:rPr>
            </w:pPr>
            <w:r w:rsidRPr="0077753A">
              <w:rPr>
                <w:rFonts w:cs="Calibri"/>
                <w:bCs/>
              </w:rPr>
              <w:t>Riferire la storia e il significato della bandiera italiana, della bandiera della regione, della bandiera dell’Unione europea e dello stemma comunale; conoscere e saper cantare l’inno Nazionale; conoscere l’Inno europeo e la sua origine</w:t>
            </w:r>
          </w:p>
          <w:p w14:paraId="04D3D9F9" w14:textId="77777777" w:rsidR="00EB72B2" w:rsidRPr="0077753A" w:rsidRDefault="00EB72B2" w:rsidP="00D639E8">
            <w:pPr>
              <w:autoSpaceDE w:val="0"/>
              <w:snapToGrid w:val="0"/>
              <w:ind w:left="113"/>
            </w:pPr>
          </w:p>
        </w:tc>
      </w:tr>
      <w:tr w:rsidR="00EB72B2" w14:paraId="2B58D82D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8A66" w14:textId="77777777" w:rsidR="00EB72B2" w:rsidRPr="006635FF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N.7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6635FF">
              <w:rPr>
                <w:rFonts w:cs="Calibri"/>
                <w:b/>
                <w:sz w:val="16"/>
                <w:szCs w:val="16"/>
              </w:rPr>
              <w:t>CE 1-4-5-6-8</w:t>
            </w:r>
          </w:p>
          <w:p w14:paraId="302872FA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 w:rsidRPr="006635FF">
              <w:rPr>
                <w:rFonts w:cs="Calibri"/>
                <w:b/>
                <w:sz w:val="16"/>
                <w:szCs w:val="16"/>
              </w:rPr>
              <w:t>CG 1-4</w:t>
            </w:r>
          </w:p>
          <w:p w14:paraId="1ACFA77B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78CE5334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9FC8F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AB4FF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0FB74735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AF76A" w14:textId="77777777" w:rsidR="00EB72B2" w:rsidRPr="006635FF" w:rsidRDefault="00EB72B2" w:rsidP="00D639E8">
            <w:pPr>
              <w:contextualSpacing/>
              <w:rPr>
                <w:rFonts w:eastAsia="Calibri"/>
              </w:rPr>
            </w:pPr>
            <w:r w:rsidRPr="006635FF">
              <w:rPr>
                <w:rFonts w:eastAsia="Calibri"/>
              </w:rPr>
              <w:t>Conoscere la storia della bandiera italiana e la simbologia dei vari colori</w:t>
            </w:r>
          </w:p>
          <w:p w14:paraId="22D26B5C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77B1" w14:textId="77777777" w:rsidR="00EB72B2" w:rsidRPr="006635FF" w:rsidRDefault="00EB72B2" w:rsidP="00D639E8">
            <w:pPr>
              <w:contextualSpacing/>
              <w:rPr>
                <w:rFonts w:eastAsia="Calibri"/>
              </w:rPr>
            </w:pPr>
            <w:r w:rsidRPr="006635FF">
              <w:rPr>
                <w:rFonts w:eastAsia="Calibri"/>
              </w:rPr>
              <w:t>Partecipare al dibattito culturale.</w:t>
            </w:r>
          </w:p>
          <w:p w14:paraId="6B95C83F" w14:textId="77777777" w:rsidR="00EB72B2" w:rsidRPr="006635FF" w:rsidRDefault="00EB72B2" w:rsidP="00D639E8">
            <w:r w:rsidRPr="006635FF">
              <w:t>Riconoscere la propria identità, Riconoscere di far parte di una comunità.</w:t>
            </w:r>
          </w:p>
          <w:p w14:paraId="6C2FF7F8" w14:textId="77777777" w:rsidR="00EB72B2" w:rsidRPr="006635FF" w:rsidRDefault="00EB72B2" w:rsidP="00D639E8">
            <w:pPr>
              <w:rPr>
                <w:rFonts w:eastAsia="Calibri"/>
              </w:rPr>
            </w:pPr>
            <w:r w:rsidRPr="006635FF">
              <w:t>Prendere consapevolezza delle proprie tradizioni e confrontarle con quelle altrui</w:t>
            </w:r>
          </w:p>
          <w:p w14:paraId="0748D245" w14:textId="77777777" w:rsidR="00EB72B2" w:rsidRPr="0077753A" w:rsidRDefault="00EB72B2" w:rsidP="00D639E8"/>
        </w:tc>
      </w:tr>
      <w:tr w:rsidR="00EB72B2" w14:paraId="768AC857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38131" w14:textId="77777777" w:rsidR="00EB72B2" w:rsidRPr="006635FF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N.8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6635FF">
              <w:rPr>
                <w:rFonts w:cs="Calibri"/>
                <w:b/>
                <w:bCs/>
                <w:sz w:val="16"/>
                <w:szCs w:val="16"/>
              </w:rPr>
              <w:t>CE 1-5-6-7-8</w:t>
            </w:r>
          </w:p>
          <w:p w14:paraId="23EFEC79" w14:textId="77777777" w:rsidR="00EB72B2" w:rsidRPr="006635FF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6635FF">
              <w:rPr>
                <w:rFonts w:cs="Calibri"/>
                <w:b/>
                <w:bCs/>
                <w:sz w:val="16"/>
                <w:szCs w:val="16"/>
              </w:rPr>
              <w:t>CG 3</w:t>
            </w:r>
          </w:p>
          <w:p w14:paraId="464FB639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</w:p>
          <w:p w14:paraId="7B0E817E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486A4FB3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49E54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C593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17CAC489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061D1" w14:textId="77777777" w:rsidR="00EB72B2" w:rsidRPr="006635FF" w:rsidRDefault="00EB72B2" w:rsidP="00D639E8">
            <w:pPr>
              <w:rPr>
                <w:rFonts w:cs="Calibri"/>
              </w:rPr>
            </w:pPr>
            <w:r w:rsidRPr="006635FF">
              <w:rPr>
                <w:rFonts w:cs="Calibri"/>
              </w:rPr>
              <w:t xml:space="preserve">Conoscere i fondamenti dell’attività economica. Conoscere i soggetti economici: Conoscere gli oggetti di studio dell’economia </w:t>
            </w:r>
          </w:p>
          <w:p w14:paraId="253555F6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7957" w14:textId="77777777" w:rsidR="00EB72B2" w:rsidRPr="006635FF" w:rsidRDefault="00EB72B2" w:rsidP="00D639E8">
            <w:pPr>
              <w:rPr>
                <w:rFonts w:cs="Calibri"/>
              </w:rPr>
            </w:pPr>
            <w:r w:rsidRPr="006635FF">
              <w:rPr>
                <w:rFonts w:cs="Calibri"/>
              </w:rPr>
              <w:t>Discutere e confrontare diverse interpretazioni di fatti o fenomeni storici, sociali ed economici anche in riferimento alla realtà contemporanea</w:t>
            </w:r>
          </w:p>
          <w:p w14:paraId="5A4EB035" w14:textId="77777777" w:rsidR="00EB72B2" w:rsidRPr="0077753A" w:rsidRDefault="00EB72B2" w:rsidP="00D639E8"/>
        </w:tc>
      </w:tr>
      <w:tr w:rsidR="00EB72B2" w14:paraId="2A15B870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28918" w14:textId="77777777" w:rsidR="00EB72B2" w:rsidRPr="00C82C4A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N.9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C82C4A">
              <w:rPr>
                <w:rFonts w:cs="Calibri"/>
                <w:b/>
                <w:bCs/>
                <w:sz w:val="16"/>
                <w:szCs w:val="16"/>
              </w:rPr>
              <w:t>CE 1-5-6-7-8</w:t>
            </w:r>
          </w:p>
          <w:p w14:paraId="05B248F2" w14:textId="77777777" w:rsidR="00EB72B2" w:rsidRPr="00C82C4A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C82C4A">
              <w:rPr>
                <w:rFonts w:cs="Calibri"/>
                <w:b/>
                <w:bCs/>
                <w:sz w:val="16"/>
                <w:szCs w:val="16"/>
              </w:rPr>
              <w:t>CG 3</w:t>
            </w:r>
          </w:p>
          <w:p w14:paraId="23A51C9F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</w:p>
          <w:p w14:paraId="1047B5CA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6377C90B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1610E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50AB0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55388810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8934D" w14:textId="77777777" w:rsidR="00EB72B2" w:rsidRPr="00C82C4A" w:rsidRDefault="00EB72B2" w:rsidP="00D639E8">
            <w:pPr>
              <w:rPr>
                <w:rFonts w:cs="Calibri"/>
              </w:rPr>
            </w:pPr>
            <w:r w:rsidRPr="00C82C4A">
              <w:rPr>
                <w:rFonts w:cs="Calibri"/>
              </w:rPr>
              <w:t>Conoscere i diritti e limiti dell’iniziativa economica privata</w:t>
            </w:r>
          </w:p>
          <w:p w14:paraId="17E79E75" w14:textId="77777777" w:rsidR="00EB72B2" w:rsidRPr="00C82C4A" w:rsidRDefault="00EB72B2" w:rsidP="00D639E8">
            <w:pPr>
              <w:rPr>
                <w:rFonts w:cs="Calibri"/>
              </w:rPr>
            </w:pPr>
            <w:r w:rsidRPr="00C82C4A">
              <w:rPr>
                <w:rFonts w:cs="Calibri"/>
              </w:rPr>
              <w:t>Diritto di sciopero</w:t>
            </w:r>
          </w:p>
          <w:p w14:paraId="2BB6ABCC" w14:textId="77777777" w:rsidR="00EB72B2" w:rsidRPr="00C82C4A" w:rsidRDefault="00EB72B2" w:rsidP="00D639E8">
            <w:pPr>
              <w:rPr>
                <w:rFonts w:cs="Calibri"/>
              </w:rPr>
            </w:pPr>
            <w:r w:rsidRPr="00C82C4A">
              <w:rPr>
                <w:rFonts w:cs="Calibri"/>
              </w:rPr>
              <w:t>Diritti dei lavoratori</w:t>
            </w:r>
          </w:p>
          <w:p w14:paraId="19E97AEB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D39A0" w14:textId="77777777" w:rsidR="00EB72B2" w:rsidRPr="00C82C4A" w:rsidRDefault="00EB72B2" w:rsidP="00D639E8">
            <w:r w:rsidRPr="00C82C4A">
              <w:rPr>
                <w:rFonts w:cs="Calibri"/>
              </w:rPr>
              <w:t>Saper individuare le libertà e i limiti all’iniziativa economica.</w:t>
            </w:r>
          </w:p>
        </w:tc>
      </w:tr>
      <w:tr w:rsidR="00EB72B2" w14:paraId="1FA56CB0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BEF4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 10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14:paraId="54527B1E" w14:textId="77777777" w:rsidR="00EB72B2" w:rsidRPr="00597DC3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597DC3">
              <w:rPr>
                <w:rFonts w:cs="Calibri"/>
                <w:b/>
                <w:bCs/>
                <w:sz w:val="16"/>
                <w:szCs w:val="16"/>
              </w:rPr>
              <w:t>CE 1-5-6-7-8</w:t>
            </w:r>
          </w:p>
          <w:p w14:paraId="7B4A1E10" w14:textId="77777777" w:rsidR="00EB72B2" w:rsidRPr="00597DC3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597DC3">
              <w:rPr>
                <w:rFonts w:cs="Calibri"/>
                <w:b/>
                <w:bCs/>
                <w:sz w:val="16"/>
                <w:szCs w:val="16"/>
              </w:rPr>
              <w:t>CG 3</w:t>
            </w:r>
          </w:p>
          <w:p w14:paraId="657048CA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6513CD18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766B8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5EF5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08567A31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007BB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>Conoscere i fattori della produzione.</w:t>
            </w:r>
          </w:p>
          <w:p w14:paraId="53256DFE" w14:textId="77777777" w:rsidR="00EB72B2" w:rsidRPr="00597DC3" w:rsidRDefault="00EB72B2" w:rsidP="00D639E8">
            <w:pPr>
              <w:rPr>
                <w:rFonts w:cs="Calibri"/>
                <w:sz w:val="16"/>
                <w:szCs w:val="16"/>
              </w:rPr>
            </w:pPr>
            <w:r w:rsidRPr="00597DC3">
              <w:rPr>
                <w:rFonts w:cs="Calibri"/>
              </w:rPr>
              <w:t>Conoscere i vari tipi di imprese</w:t>
            </w:r>
            <w:r w:rsidRPr="00597DC3">
              <w:rPr>
                <w:rFonts w:cs="Calibri"/>
                <w:sz w:val="16"/>
                <w:szCs w:val="16"/>
              </w:rPr>
              <w:t xml:space="preserve">. </w:t>
            </w:r>
          </w:p>
          <w:p w14:paraId="5DF99A0A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59A2" w14:textId="77777777" w:rsidR="00EB72B2" w:rsidRPr="00597DC3" w:rsidRDefault="00EB72B2" w:rsidP="00D639E8">
            <w:r w:rsidRPr="00597DC3">
              <w:rPr>
                <w:rFonts w:cs="Calibri"/>
              </w:rPr>
              <w:t>Riconoscere il ruolo delle imprese nel contesto quotidiano e distinguere i settori dell’attività economica</w:t>
            </w:r>
          </w:p>
        </w:tc>
      </w:tr>
      <w:tr w:rsidR="00EB72B2" w14:paraId="6960FE25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A5136" w14:textId="77777777" w:rsidR="00EB72B2" w:rsidRPr="00597DC3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 11 (ASSE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597DC3">
              <w:rPr>
                <w:rFonts w:cs="Calibri"/>
                <w:b/>
                <w:bCs/>
                <w:sz w:val="16"/>
                <w:szCs w:val="16"/>
              </w:rPr>
              <w:t>CE 1-5-6-8</w:t>
            </w:r>
          </w:p>
          <w:p w14:paraId="532A7349" w14:textId="77777777" w:rsidR="00EB72B2" w:rsidRPr="00597DC3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597DC3">
              <w:rPr>
                <w:rFonts w:cs="Calibri"/>
                <w:b/>
                <w:bCs/>
                <w:sz w:val="16"/>
                <w:szCs w:val="16"/>
              </w:rPr>
              <w:t>CG 1</w:t>
            </w:r>
          </w:p>
          <w:p w14:paraId="1E959C4D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</w:p>
          <w:p w14:paraId="6C99F536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65B3A968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2B013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9B28E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19D84C2A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6E0FC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>Conoscere le caratteristiche del diritto di voto</w:t>
            </w:r>
          </w:p>
          <w:p w14:paraId="43A1F418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20AD" w14:textId="77777777" w:rsidR="00EB72B2" w:rsidRPr="00597DC3" w:rsidRDefault="00EB72B2" w:rsidP="00D639E8">
            <w:r w:rsidRPr="00597DC3">
              <w:rPr>
                <w:rFonts w:cs="Calibri"/>
              </w:rPr>
              <w:t>Saper individuare le libertà e i limiti all’iniziativa economica</w:t>
            </w:r>
          </w:p>
        </w:tc>
      </w:tr>
      <w:tr w:rsidR="00EB72B2" w14:paraId="145980CE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AD65" w14:textId="77777777" w:rsidR="00EB72B2" w:rsidRPr="00597DC3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 12 (</w:t>
            </w:r>
            <w:r w:rsidRPr="00597DC3">
              <w:rPr>
                <w:rFonts w:ascii="ArialNarrow" w:hAnsi="ArialNarrow" w:cs="ArialNarrow"/>
                <w:sz w:val="20"/>
                <w:szCs w:val="20"/>
              </w:rPr>
              <w:t>ASSE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Pr="00597DC3">
              <w:rPr>
                <w:rFonts w:cs="Calibri"/>
                <w:b/>
                <w:sz w:val="16"/>
                <w:szCs w:val="16"/>
              </w:rPr>
              <w:t>CE 1-5-6-7-8</w:t>
            </w:r>
          </w:p>
          <w:p w14:paraId="747EAFC4" w14:textId="77777777" w:rsidR="00EB72B2" w:rsidRPr="00597DC3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597DC3">
              <w:rPr>
                <w:rFonts w:cs="Calibri"/>
                <w:b/>
                <w:bCs/>
                <w:sz w:val="16"/>
                <w:szCs w:val="16"/>
              </w:rPr>
              <w:t>CG 3</w:t>
            </w:r>
          </w:p>
          <w:p w14:paraId="3B29D542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</w:p>
          <w:p w14:paraId="4EE723E9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25C3C36C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F2C89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6B79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319A2417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CBE22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>Conoscere le sfere dell’economia</w:t>
            </w:r>
          </w:p>
          <w:p w14:paraId="6986FC29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>Conoscere i vari tipi di mercato</w:t>
            </w:r>
          </w:p>
          <w:p w14:paraId="7A849A9D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>Conoscere la legge della domanda e dell’offerta e relative rappresentazioni grafiche.</w:t>
            </w:r>
          </w:p>
          <w:p w14:paraId="4C2C848D" w14:textId="77777777" w:rsidR="00EB72B2" w:rsidRPr="00597DC3" w:rsidRDefault="00EB72B2" w:rsidP="00D639E8">
            <w:pPr>
              <w:rPr>
                <w:rFonts w:cs="Calibri"/>
                <w:sz w:val="16"/>
                <w:szCs w:val="16"/>
              </w:rPr>
            </w:pPr>
            <w:r w:rsidRPr="00597DC3">
              <w:rPr>
                <w:rFonts w:cs="Calibri"/>
              </w:rPr>
              <w:t>Conoscere i fattori della produzione</w:t>
            </w:r>
            <w:r w:rsidRPr="00597DC3">
              <w:rPr>
                <w:rFonts w:cs="Calibri"/>
                <w:sz w:val="16"/>
                <w:szCs w:val="16"/>
              </w:rPr>
              <w:t>.</w:t>
            </w:r>
          </w:p>
          <w:p w14:paraId="62E5F774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FC00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 xml:space="preserve">Leggere, interpretare e costruire tabelle, grafici e schemi a blocchi per rappresentare fenomeni economici e non economici. </w:t>
            </w:r>
          </w:p>
          <w:p w14:paraId="299A6431" w14:textId="77777777" w:rsidR="00EB72B2" w:rsidRPr="00597DC3" w:rsidRDefault="00EB72B2" w:rsidP="00D639E8">
            <w:pPr>
              <w:rPr>
                <w:rFonts w:cs="Calibri"/>
              </w:rPr>
            </w:pPr>
            <w:r w:rsidRPr="00597DC3">
              <w:rPr>
                <w:rFonts w:cs="Calibri"/>
              </w:rPr>
              <w:t>Individuare e descrivere i concetti fondamentali inerenti l’azienda e l’attività economica.</w:t>
            </w:r>
          </w:p>
          <w:p w14:paraId="23027DA0" w14:textId="77777777" w:rsidR="00EB72B2" w:rsidRPr="0077753A" w:rsidRDefault="00EB72B2" w:rsidP="00D639E8">
            <w:r w:rsidRPr="00597DC3">
              <w:rPr>
                <w:rFonts w:cs="Calibri"/>
              </w:rPr>
              <w:t xml:space="preserve"> Riconoscere le caratteristiche fondamentali del mercato e della domanda e dell’offerta di un bene.</w:t>
            </w:r>
          </w:p>
        </w:tc>
      </w:tr>
      <w:tr w:rsidR="00EB72B2" w14:paraId="0D312C41" w14:textId="77777777" w:rsidTr="00D639E8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74C58" w14:textId="77777777" w:rsidR="00EB72B2" w:rsidRPr="00597DC3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 13 (</w:t>
            </w:r>
            <w:r w:rsidRPr="00597DC3">
              <w:rPr>
                <w:rFonts w:ascii="ArialNarrow" w:hAnsi="ArialNarrow" w:cs="ArialNarrow"/>
                <w:sz w:val="20"/>
                <w:szCs w:val="20"/>
              </w:rPr>
              <w:t>ASSE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Storico-sociale)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</w:p>
          <w:p w14:paraId="72E8721B" w14:textId="77777777" w:rsidR="00EB72B2" w:rsidRPr="00894BDF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894BDF">
              <w:rPr>
                <w:rFonts w:cs="Calibri"/>
                <w:b/>
                <w:bCs/>
                <w:sz w:val="16"/>
                <w:szCs w:val="16"/>
              </w:rPr>
              <w:t>CE 1-4 --5-6-7</w:t>
            </w:r>
          </w:p>
          <w:p w14:paraId="5A6E611B" w14:textId="77777777" w:rsidR="00EB72B2" w:rsidRPr="00894BDF" w:rsidRDefault="00EB72B2" w:rsidP="00D639E8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894BDF">
              <w:rPr>
                <w:rFonts w:cs="Calibri"/>
                <w:b/>
                <w:bCs/>
                <w:sz w:val="16"/>
                <w:szCs w:val="16"/>
              </w:rPr>
              <w:t>CG 1-3-10</w:t>
            </w:r>
          </w:p>
          <w:p w14:paraId="57903262" w14:textId="77777777" w:rsidR="00EB72B2" w:rsidRPr="001924EB" w:rsidRDefault="00EB72B2" w:rsidP="00D639E8">
            <w:pPr>
              <w:rPr>
                <w:rFonts w:cs="Calibri"/>
                <w:b/>
                <w:sz w:val="16"/>
                <w:szCs w:val="16"/>
              </w:rPr>
            </w:pPr>
          </w:p>
          <w:p w14:paraId="51E9B0D1" w14:textId="77777777" w:rsidR="00EB72B2" w:rsidRDefault="00EB72B2" w:rsidP="00D639E8">
            <w:pPr>
              <w:rPr>
                <w:b/>
                <w:sz w:val="20"/>
                <w:szCs w:val="20"/>
              </w:rPr>
            </w:pPr>
          </w:p>
        </w:tc>
      </w:tr>
      <w:tr w:rsidR="00EB72B2" w14:paraId="5DF4D309" w14:textId="77777777" w:rsidTr="00D639E8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B636D" w14:textId="77777777" w:rsidR="00EB72B2" w:rsidRDefault="00EB72B2" w:rsidP="00D639E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20DB6" w14:textId="77777777" w:rsidR="00EB72B2" w:rsidRDefault="00EB72B2" w:rsidP="00D639E8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B72B2" w:rsidRPr="0077753A" w14:paraId="7C56F614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0EAE5" w14:textId="77777777" w:rsidR="00EB72B2" w:rsidRPr="00894BDF" w:rsidRDefault="00EB72B2" w:rsidP="00D639E8">
            <w:pPr>
              <w:rPr>
                <w:rFonts w:cs="Calibri"/>
              </w:rPr>
            </w:pPr>
            <w:r w:rsidRPr="00894BDF">
              <w:rPr>
                <w:rFonts w:cs="Calibri"/>
              </w:rPr>
              <w:t>Conoscere il significato di transizione ecologica.</w:t>
            </w:r>
          </w:p>
          <w:p w14:paraId="7F5018DF" w14:textId="77777777" w:rsidR="00EB72B2" w:rsidRDefault="00EB72B2" w:rsidP="00D639E8">
            <w:pPr>
              <w:rPr>
                <w:sz w:val="20"/>
                <w:szCs w:val="20"/>
              </w:rPr>
            </w:pPr>
            <w:r w:rsidRPr="00894BDF">
              <w:rPr>
                <w:rFonts w:cs="Calibri"/>
              </w:rPr>
              <w:t>Conoscere i 5 punti chiave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7205E" w14:textId="77777777" w:rsidR="00EB72B2" w:rsidRPr="00894BDF" w:rsidRDefault="00EB72B2" w:rsidP="00D639E8">
            <w:pPr>
              <w:rPr>
                <w:rFonts w:cs="Calibri"/>
              </w:rPr>
            </w:pPr>
            <w:r w:rsidRPr="00894BDF">
              <w:rPr>
                <w:rFonts w:cs="Calibri"/>
              </w:rPr>
              <w:t>Saper riconoscere il ruolo fondamentale che ognuno ha per contribuire al processo di transizione ecologica.</w:t>
            </w:r>
          </w:p>
          <w:p w14:paraId="5E018BA4" w14:textId="77777777" w:rsidR="00EB72B2" w:rsidRPr="0077753A" w:rsidRDefault="00EB72B2" w:rsidP="00D639E8">
            <w:r w:rsidRPr="00894BDF">
              <w:rPr>
                <w:rFonts w:cs="Calibri"/>
              </w:rPr>
              <w:t>Saper individuare i comportamenti virtuosi che tutti devono avere</w:t>
            </w:r>
            <w:r w:rsidRPr="00894BDF">
              <w:rPr>
                <w:rFonts w:cs="Calibri"/>
                <w:sz w:val="16"/>
                <w:szCs w:val="16"/>
              </w:rPr>
              <w:t>.</w:t>
            </w:r>
          </w:p>
        </w:tc>
      </w:tr>
      <w:tr w:rsidR="00EB72B2" w:rsidRPr="0077753A" w14:paraId="363BBBB8" w14:textId="77777777" w:rsidTr="00D639E8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B65DC" w14:textId="77777777" w:rsidR="00EB72B2" w:rsidRDefault="00EB72B2" w:rsidP="00D639E8">
            <w:pPr>
              <w:rPr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F87DB" w14:textId="77777777" w:rsidR="00EB72B2" w:rsidRPr="0077753A" w:rsidRDefault="00EB72B2" w:rsidP="00D639E8"/>
        </w:tc>
      </w:tr>
    </w:tbl>
    <w:p w14:paraId="2C9D4F8C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p w14:paraId="2A016F33" w14:textId="77777777" w:rsidR="00EB72B2" w:rsidRDefault="00EB72B2" w:rsidP="00EB72B2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14:paraId="1413B9FE" w14:textId="77777777" w:rsidR="00EB72B2" w:rsidRDefault="00EB72B2" w:rsidP="00EB72B2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B72B2" w14:paraId="604747CA" w14:textId="77777777" w:rsidTr="00D639E8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D2FD2B" w14:textId="77777777" w:rsidR="00EB72B2" w:rsidRDefault="00EB72B2" w:rsidP="00D639E8">
            <w:pPr>
              <w:shd w:val="clear" w:color="auto" w:fill="FFFFFF"/>
              <w:suppressAutoHyphens w:val="0"/>
              <w:jc w:val="both"/>
            </w:pPr>
            <w:r>
              <w:rPr>
                <w:rFonts w:cs="Arial"/>
                <w:b/>
                <w:kern w:val="1"/>
                <w:sz w:val="20"/>
                <w:szCs w:val="20"/>
              </w:rPr>
              <w:t>3  - OBIETTIVI COGNITIVO - FORMATIVI DISCIPLINARI</w:t>
            </w:r>
          </w:p>
        </w:tc>
      </w:tr>
    </w:tbl>
    <w:p w14:paraId="299A032D" w14:textId="77777777" w:rsidR="00EB72B2" w:rsidRDefault="00EB72B2" w:rsidP="00EB72B2">
      <w:pPr>
        <w:pStyle w:val="Default"/>
        <w:rPr>
          <w:rFonts w:cs="Arial"/>
          <w:b/>
          <w:kern w:val="1"/>
          <w:sz w:val="20"/>
          <w:szCs w:val="20"/>
        </w:rPr>
      </w:pPr>
    </w:p>
    <w:p w14:paraId="14789351" w14:textId="77777777" w:rsidR="00EB72B2" w:rsidRDefault="00EB72B2" w:rsidP="00EB72B2">
      <w:pPr>
        <w:rPr>
          <w:rFonts w:eastAsia="Arial"/>
          <w:i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 declinati all’interno di ciascun Modulo).</w:t>
      </w:r>
    </w:p>
    <w:p w14:paraId="70B84637" w14:textId="77777777" w:rsidR="00EB72B2" w:rsidRDefault="00EB72B2" w:rsidP="00EB72B2">
      <w:pPr>
        <w:rPr>
          <w:rFonts w:eastAsia="Arial"/>
          <w:i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B72B2" w14:paraId="5F119C2F" w14:textId="77777777" w:rsidTr="00D639E8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6AAA3C" w14:textId="77777777" w:rsidR="00EB72B2" w:rsidRDefault="00EB72B2" w:rsidP="00D639E8">
            <w:r>
              <w:rPr>
                <w:rFonts w:cs="Arial"/>
                <w:b/>
                <w:kern w:val="1"/>
                <w:sz w:val="20"/>
                <w:szCs w:val="20"/>
              </w:rPr>
              <w:t>MODULI DISCIPLINARI E  U.D.A. DI RIFERIMENTO</w:t>
            </w:r>
          </w:p>
        </w:tc>
      </w:tr>
      <w:tr w:rsidR="00EB72B2" w14:paraId="6E0A9522" w14:textId="77777777" w:rsidTr="00D639E8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18F7D" w14:textId="77777777" w:rsidR="00EB72B2" w:rsidRPr="00F579C2" w:rsidRDefault="00EB72B2" w:rsidP="00D639E8">
            <w:r>
              <w:rPr>
                <w:rFonts w:cs="Arial"/>
                <w:kern w:val="1"/>
                <w:sz w:val="20"/>
                <w:szCs w:val="20"/>
              </w:rPr>
              <w:t xml:space="preserve">Modulo 1.  </w:t>
            </w:r>
            <w:r w:rsidRPr="00E901D7">
              <w:rPr>
                <w:rFonts w:cs="Arial"/>
                <w:b/>
                <w:kern w:val="1"/>
                <w:sz w:val="20"/>
                <w:szCs w:val="20"/>
              </w:rPr>
              <w:t>LA SOCIETA’</w:t>
            </w:r>
          </w:p>
        </w:tc>
      </w:tr>
      <w:tr w:rsidR="00EB72B2" w14:paraId="7FF8C391" w14:textId="77777777" w:rsidTr="00D639E8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83AAE" w14:textId="07ED0C8F" w:rsidR="00EB72B2" w:rsidRDefault="00EB72B2" w:rsidP="00D639E8">
            <w:pPr>
              <w:rPr>
                <w:rFonts w:cs="Calibri"/>
                <w:b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riferimento:</w:t>
            </w:r>
            <w:r w:rsidRPr="00044BC5">
              <w:rPr>
                <w:rFonts w:cs="Calibri"/>
                <w:b/>
              </w:rPr>
              <w:t xml:space="preserve"> </w:t>
            </w:r>
          </w:p>
          <w:p w14:paraId="2C078046" w14:textId="71C14A3C" w:rsidR="0088732F" w:rsidRPr="0088732F" w:rsidRDefault="0088732F" w:rsidP="00D639E8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I PRINCIPI GENERALI DEL DIRITTO</w:t>
            </w:r>
          </w:p>
          <w:p w14:paraId="01BFEC79" w14:textId="77777777" w:rsidR="00EB72B2" w:rsidRPr="00044BC5" w:rsidRDefault="00EB72B2" w:rsidP="00D639E8">
            <w:pPr>
              <w:rPr>
                <w:rFonts w:cs="Calibri"/>
                <w:sz w:val="20"/>
                <w:szCs w:val="20"/>
              </w:rPr>
            </w:pPr>
            <w:r w:rsidRPr="00044BC5">
              <w:rPr>
                <w:rFonts w:cs="Calibri"/>
                <w:sz w:val="20"/>
                <w:szCs w:val="20"/>
              </w:rPr>
              <w:t>LA SOCIETA’ E L’ORDINAMENTO GIURIDICO</w:t>
            </w:r>
          </w:p>
          <w:p w14:paraId="3ADF8778" w14:textId="77777777" w:rsidR="00EB72B2" w:rsidRDefault="00EB72B2" w:rsidP="00D639E8">
            <w:pPr>
              <w:rPr>
                <w:rFonts w:cs="Calibri"/>
              </w:rPr>
            </w:pPr>
            <w:r w:rsidRPr="00637840">
              <w:rPr>
                <w:rFonts w:cs="Calibri"/>
                <w:sz w:val="20"/>
                <w:szCs w:val="20"/>
              </w:rPr>
              <w:t>ORIGINE DELLA COSTITUZIONE REPUBBLICANA</w:t>
            </w:r>
            <w:r>
              <w:rPr>
                <w:rFonts w:cs="Calibri"/>
              </w:rPr>
              <w:t xml:space="preserve">( </w:t>
            </w:r>
            <w:r w:rsidRPr="00637840">
              <w:rPr>
                <w:rFonts w:cs="Calibri"/>
                <w:b/>
              </w:rPr>
              <w:t>Educazione Civica</w:t>
            </w:r>
            <w:r>
              <w:rPr>
                <w:rFonts w:cs="Calibri"/>
              </w:rPr>
              <w:t>)</w:t>
            </w:r>
          </w:p>
          <w:p w14:paraId="2C5CD233" w14:textId="0D73A426" w:rsidR="00EB72B2" w:rsidRPr="00E901D7" w:rsidRDefault="00EB72B2" w:rsidP="00D639E8">
            <w:pPr>
              <w:rPr>
                <w:rFonts w:cs="Calibri"/>
              </w:rPr>
            </w:pPr>
          </w:p>
        </w:tc>
      </w:tr>
    </w:tbl>
    <w:p w14:paraId="0573981A" w14:textId="77777777" w:rsidR="00EB72B2" w:rsidRDefault="00EB72B2" w:rsidP="00EB72B2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B72B2" w14:paraId="6CFE4833" w14:textId="77777777" w:rsidTr="0088732F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9ECBD4" w14:textId="77777777" w:rsidR="00EB72B2" w:rsidRDefault="00EB72B2" w:rsidP="00D639E8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EB72B2" w14:paraId="04BE6280" w14:textId="77777777" w:rsidTr="0088732F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4B19A" w14:textId="77777777" w:rsidR="00EB72B2" w:rsidRDefault="00EB72B2" w:rsidP="00D639E8">
            <w:r>
              <w:rPr>
                <w:rFonts w:cs="Arial"/>
                <w:kern w:val="1"/>
                <w:sz w:val="20"/>
                <w:szCs w:val="20"/>
              </w:rPr>
              <w:t xml:space="preserve">Modulo 2. </w:t>
            </w:r>
            <w:r>
              <w:rPr>
                <w:b/>
              </w:rPr>
              <w:t xml:space="preserve"> LE PERSONE</w:t>
            </w:r>
          </w:p>
        </w:tc>
      </w:tr>
      <w:tr w:rsidR="00EB72B2" w14:paraId="01F32AA6" w14:textId="77777777" w:rsidTr="0088732F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57E3A" w14:textId="77777777" w:rsidR="00EB72B2" w:rsidRDefault="00EB72B2" w:rsidP="00D639E8">
            <w:pPr>
              <w:rPr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riferimento:</w:t>
            </w:r>
            <w:r>
              <w:rPr>
                <w:sz w:val="20"/>
                <w:szCs w:val="20"/>
              </w:rPr>
              <w:t>.</w:t>
            </w:r>
          </w:p>
          <w:p w14:paraId="1758339D" w14:textId="77777777" w:rsidR="00EB72B2" w:rsidRDefault="00EB72B2" w:rsidP="00D63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SOGGETTI E OGGETTI DEL DIRITTO</w:t>
            </w:r>
          </w:p>
          <w:p w14:paraId="2DC0DEE2" w14:textId="77777777" w:rsidR="00EB72B2" w:rsidRDefault="00EB72B2" w:rsidP="00D639E8">
            <w:pPr>
              <w:rPr>
                <w:sz w:val="20"/>
                <w:szCs w:val="20"/>
              </w:rPr>
            </w:pPr>
            <w:r w:rsidRPr="00E901D7">
              <w:rPr>
                <w:rFonts w:cs="Calibri"/>
                <w:sz w:val="20"/>
                <w:szCs w:val="20"/>
              </w:rPr>
              <w:t>LA COSTITUZIONE: I PRINCIPI FONDAMENTALI</w:t>
            </w:r>
          </w:p>
          <w:p w14:paraId="5C9958DE" w14:textId="79493D39" w:rsidR="00EB72B2" w:rsidRDefault="00EB72B2" w:rsidP="00D639E8"/>
        </w:tc>
      </w:tr>
    </w:tbl>
    <w:p w14:paraId="68B7C84B" w14:textId="77777777" w:rsidR="00EB72B2" w:rsidRDefault="00EB72B2" w:rsidP="00EB72B2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3"/>
      </w:tblGrid>
      <w:tr w:rsidR="00EB72B2" w14:paraId="25B5B197" w14:textId="77777777" w:rsidTr="00D639E8">
        <w:trPr>
          <w:trHeight w:val="228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8BC29B" w14:textId="77777777" w:rsidR="00EB72B2" w:rsidRDefault="00EB72B2" w:rsidP="00D639E8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EB72B2" w14:paraId="07C6DCFF" w14:textId="77777777" w:rsidTr="00D639E8">
        <w:trPr>
          <w:trHeight w:val="56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ABC4E" w14:textId="77777777" w:rsidR="00EB72B2" w:rsidRDefault="00EB72B2" w:rsidP="00D639E8">
            <w:r>
              <w:rPr>
                <w:rFonts w:cs="Arial"/>
                <w:kern w:val="1"/>
                <w:sz w:val="20"/>
                <w:szCs w:val="20"/>
              </w:rPr>
              <w:t xml:space="preserve">Modulo 3. </w:t>
            </w:r>
            <w:r>
              <w:rPr>
                <w:b/>
              </w:rPr>
              <w:t xml:space="preserve"> LO STATO</w:t>
            </w:r>
          </w:p>
        </w:tc>
      </w:tr>
      <w:tr w:rsidR="00EB72B2" w14:paraId="41EBAD4A" w14:textId="77777777" w:rsidTr="00D639E8">
        <w:trPr>
          <w:trHeight w:val="56"/>
        </w:trPr>
        <w:tc>
          <w:tcPr>
            <w:tcW w:w="9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8E240" w14:textId="77777777" w:rsidR="00EB72B2" w:rsidRDefault="00EB72B2" w:rsidP="00D639E8">
            <w:pPr>
              <w:spacing w:before="240" w:after="240" w:line="100" w:lineRule="atLeast"/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riferimento: </w:t>
            </w:r>
          </w:p>
          <w:p w14:paraId="1CAC9342" w14:textId="77777777" w:rsidR="00EB72B2" w:rsidRPr="00637840" w:rsidRDefault="00EB72B2" w:rsidP="00D639E8">
            <w:pPr>
              <w:spacing w:before="240" w:after="240" w:line="100" w:lineRule="atLeast"/>
              <w:rPr>
                <w:rFonts w:cs="Calibri"/>
                <w:sz w:val="20"/>
                <w:szCs w:val="20"/>
              </w:rPr>
            </w:pPr>
            <w:r w:rsidRPr="00637840">
              <w:rPr>
                <w:rFonts w:cs="Calibri"/>
                <w:sz w:val="20"/>
                <w:szCs w:val="20"/>
              </w:rPr>
              <w:t>L’ORIGINE E IL RUOLO DELLO STATO</w:t>
            </w:r>
          </w:p>
          <w:p w14:paraId="239A14EF" w14:textId="77777777" w:rsidR="00EB72B2" w:rsidRPr="00637840" w:rsidRDefault="00EB72B2" w:rsidP="00D639E8">
            <w:pPr>
              <w:spacing w:before="240" w:after="240" w:line="100" w:lineRule="atLeast"/>
              <w:rPr>
                <w:rFonts w:cs="Calibri"/>
                <w:sz w:val="20"/>
                <w:szCs w:val="20"/>
              </w:rPr>
            </w:pPr>
            <w:r w:rsidRPr="00637840">
              <w:rPr>
                <w:rFonts w:cs="Calibri"/>
                <w:sz w:val="20"/>
                <w:szCs w:val="20"/>
              </w:rPr>
              <w:t xml:space="preserve">PARTE PRIMA DELLA COSTITUZIONE: DIRITTI E DOVERI DEL CITTADINO TITOLO I </w:t>
            </w:r>
          </w:p>
          <w:p w14:paraId="6921D303" w14:textId="4EF485FA" w:rsidR="00EB72B2" w:rsidRDefault="0088732F" w:rsidP="00D639E8">
            <w:pPr>
              <w:spacing w:before="240" w:after="240" w:line="100" w:lineRule="atLeas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>DIRITTI E DOVERI DEI CITTADINI</w:t>
            </w:r>
          </w:p>
          <w:p w14:paraId="51A91126" w14:textId="77777777" w:rsidR="00EB72B2" w:rsidRDefault="00EB72B2" w:rsidP="00D639E8">
            <w:pPr>
              <w:spacing w:before="240" w:after="240" w:line="100" w:lineRule="atLeast"/>
              <w:rPr>
                <w:rFonts w:cs="Calibri"/>
                <w:sz w:val="20"/>
                <w:szCs w:val="20"/>
              </w:rPr>
            </w:pPr>
            <w:r w:rsidRPr="00637840">
              <w:rPr>
                <w:rFonts w:cs="Calibri"/>
                <w:sz w:val="20"/>
                <w:szCs w:val="20"/>
              </w:rPr>
              <w:t xml:space="preserve">LA COSTITUZIONE </w:t>
            </w:r>
            <w:r>
              <w:rPr>
                <w:rFonts w:cs="Calibri"/>
                <w:sz w:val="20"/>
                <w:szCs w:val="20"/>
              </w:rPr>
              <w:t>(</w:t>
            </w:r>
            <w:r w:rsidRPr="00F539B3">
              <w:rPr>
                <w:rFonts w:cs="Calibri"/>
                <w:b/>
                <w:sz w:val="20"/>
                <w:szCs w:val="20"/>
              </w:rPr>
              <w:t>EDUCAZIONE CIVICA</w:t>
            </w:r>
            <w:r>
              <w:rPr>
                <w:rFonts w:cs="Calibri"/>
                <w:sz w:val="20"/>
                <w:szCs w:val="20"/>
              </w:rPr>
              <w:t>)</w:t>
            </w:r>
          </w:p>
          <w:p w14:paraId="5E03D0B2" w14:textId="0E02A5EE" w:rsidR="00EB72B2" w:rsidRDefault="0088732F" w:rsidP="00D639E8">
            <w:pPr>
              <w:spacing w:before="240" w:after="240" w:line="100" w:lineRule="atLeas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TUTELA DLE PATRIMONIO AMBIENTALE</w:t>
            </w:r>
            <w:r w:rsidR="00EB72B2">
              <w:rPr>
                <w:rFonts w:cs="Calibri"/>
                <w:sz w:val="20"/>
                <w:szCs w:val="20"/>
              </w:rPr>
              <w:t xml:space="preserve"> (</w:t>
            </w:r>
            <w:r w:rsidR="00EB72B2" w:rsidRPr="00F539B3">
              <w:rPr>
                <w:rFonts w:cs="Calibri"/>
                <w:b/>
                <w:sz w:val="20"/>
                <w:szCs w:val="20"/>
              </w:rPr>
              <w:t>EDUCAZIONE CIVICA</w:t>
            </w:r>
            <w:r w:rsidR="00EB72B2">
              <w:rPr>
                <w:rFonts w:cs="Calibri"/>
                <w:sz w:val="20"/>
                <w:szCs w:val="20"/>
              </w:rPr>
              <w:t>)</w:t>
            </w:r>
          </w:p>
          <w:p w14:paraId="536A1A19" w14:textId="210A16DA" w:rsidR="00EB72B2" w:rsidRDefault="00EB72B2" w:rsidP="00D639E8">
            <w:pPr>
              <w:spacing w:before="240" w:after="240" w:line="100" w:lineRule="atLeast"/>
              <w:rPr>
                <w:rFonts w:cs="Calibri"/>
                <w:sz w:val="20"/>
                <w:szCs w:val="20"/>
              </w:rPr>
            </w:pPr>
            <w:r w:rsidRPr="00F539B3">
              <w:rPr>
                <w:rFonts w:cs="Calibri"/>
                <w:sz w:val="20"/>
                <w:szCs w:val="20"/>
              </w:rPr>
              <w:t>SOGETTI E OGGETTO DELL’ECONOMIA</w:t>
            </w:r>
          </w:p>
          <w:p w14:paraId="4FC6F6BA" w14:textId="77777777" w:rsidR="00EB72B2" w:rsidRDefault="00EB72B2" w:rsidP="00D639E8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L’IMPRESA</w:t>
            </w:r>
          </w:p>
          <w:p w14:paraId="14611243" w14:textId="77777777" w:rsidR="00EB72B2" w:rsidRDefault="00EB72B2" w:rsidP="00D639E8">
            <w:pPr>
              <w:rPr>
                <w:rFonts w:cs="Calibri"/>
                <w:sz w:val="20"/>
                <w:szCs w:val="20"/>
              </w:rPr>
            </w:pPr>
          </w:p>
          <w:p w14:paraId="6B06414B" w14:textId="77777777" w:rsidR="00EB72B2" w:rsidRPr="00F539B3" w:rsidRDefault="00EB72B2" w:rsidP="00D639E8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IL MERCATO</w:t>
            </w:r>
          </w:p>
          <w:p w14:paraId="6A03D9D9" w14:textId="77777777" w:rsidR="00EB72B2" w:rsidRPr="00637840" w:rsidRDefault="00EB72B2" w:rsidP="00D639E8">
            <w:pPr>
              <w:rPr>
                <w:rFonts w:cs="Calibri"/>
              </w:rPr>
            </w:pPr>
          </w:p>
          <w:p w14:paraId="30C9408F" w14:textId="77777777" w:rsidR="00EB72B2" w:rsidRPr="00F539B3" w:rsidRDefault="00EB72B2" w:rsidP="00D639E8">
            <w:pPr>
              <w:rPr>
                <w:rFonts w:cs="Calibri"/>
              </w:rPr>
            </w:pPr>
          </w:p>
          <w:p w14:paraId="33BE88EA" w14:textId="77777777" w:rsidR="00EB72B2" w:rsidRPr="00637840" w:rsidRDefault="00EB72B2" w:rsidP="00D639E8">
            <w:pPr>
              <w:spacing w:before="240" w:after="240" w:line="100" w:lineRule="atLeast"/>
              <w:rPr>
                <w:rFonts w:cs="Calibri"/>
                <w:sz w:val="20"/>
                <w:szCs w:val="20"/>
              </w:rPr>
            </w:pPr>
          </w:p>
          <w:p w14:paraId="2F97401E" w14:textId="77777777" w:rsidR="00EB72B2" w:rsidRPr="00637840" w:rsidRDefault="00EB72B2" w:rsidP="00D639E8">
            <w:pPr>
              <w:rPr>
                <w:rFonts w:cs="Calibri"/>
              </w:rPr>
            </w:pPr>
          </w:p>
          <w:p w14:paraId="588380D6" w14:textId="77777777" w:rsidR="00EB72B2" w:rsidRPr="00637840" w:rsidRDefault="00EB72B2" w:rsidP="00D639E8">
            <w:pPr>
              <w:rPr>
                <w:rFonts w:cs="Calibri"/>
                <w:sz w:val="20"/>
                <w:szCs w:val="20"/>
              </w:rPr>
            </w:pPr>
          </w:p>
          <w:p w14:paraId="47F26596" w14:textId="77777777" w:rsidR="00EB72B2" w:rsidRPr="00637840" w:rsidRDefault="00EB72B2" w:rsidP="00D639E8">
            <w:pPr>
              <w:rPr>
                <w:rFonts w:cs="Calibri"/>
              </w:rPr>
            </w:pPr>
            <w:r w:rsidRPr="00637840">
              <w:rPr>
                <w:rFonts w:cs="Calibri"/>
              </w:rPr>
              <w:t xml:space="preserve"> </w:t>
            </w:r>
          </w:p>
          <w:p w14:paraId="39300F26" w14:textId="77777777" w:rsidR="00EB72B2" w:rsidRDefault="00EB72B2" w:rsidP="00D639E8">
            <w:pPr>
              <w:spacing w:before="240" w:after="240" w:line="100" w:lineRule="atLeast"/>
              <w:rPr>
                <w:b/>
              </w:rPr>
            </w:pPr>
          </w:p>
          <w:p w14:paraId="03C1EE9D" w14:textId="77777777" w:rsidR="00EB72B2" w:rsidRDefault="00EB72B2" w:rsidP="00D639E8"/>
        </w:tc>
      </w:tr>
    </w:tbl>
    <w:p w14:paraId="0963C8D4" w14:textId="77777777" w:rsidR="00EB72B2" w:rsidRDefault="00EB72B2" w:rsidP="00EB72B2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541C116E" w14:textId="77777777" w:rsidR="00EB72B2" w:rsidRDefault="00EB72B2" w:rsidP="00EB72B2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53D58D70" w14:textId="77777777" w:rsidR="00EB72B2" w:rsidRDefault="00EB72B2" w:rsidP="00EB72B2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429FF1C8" w14:textId="77777777" w:rsidR="00EB72B2" w:rsidRDefault="00EB72B2" w:rsidP="00EB72B2">
      <w:pPr>
        <w:shd w:val="clear" w:color="auto" w:fill="FFFFFF"/>
        <w:suppressAutoHyphens w:val="0"/>
        <w:jc w:val="both"/>
        <w:rPr>
          <w:b/>
          <w:color w:val="000000"/>
          <w:kern w:val="1"/>
          <w:sz w:val="20"/>
          <w:szCs w:val="20"/>
          <w:lang w:eastAsia="it-IT" w:bidi="it-IT"/>
        </w:rPr>
      </w:pPr>
      <w:r>
        <w:rPr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98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9"/>
      </w:tblGrid>
      <w:tr w:rsidR="00EB72B2" w14:paraId="1E9C0976" w14:textId="77777777" w:rsidTr="00D639E8">
        <w:trPr>
          <w:trHeight w:val="22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0B554F" w14:textId="77777777" w:rsidR="00EB72B2" w:rsidRDefault="00EB72B2" w:rsidP="00D639E8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14:paraId="06D46E67" w14:textId="77777777" w:rsidR="00EB72B2" w:rsidRDefault="00EB72B2" w:rsidP="00D639E8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B72B2" w14:paraId="2489161A" w14:textId="77777777" w:rsidTr="00D639E8">
        <w:trPr>
          <w:trHeight w:val="1006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23B581" w14:textId="77777777" w:rsidR="00EB72B2" w:rsidRDefault="00EB72B2" w:rsidP="00D639E8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Avere </w:t>
            </w:r>
            <w:r>
              <w:rPr>
                <w:kern w:val="1"/>
                <w:sz w:val="20"/>
                <w:szCs w:val="20"/>
                <w:lang w:eastAsia="it-IT" w:bidi="it-IT"/>
              </w:rPr>
              <w:t>rispetto di se e degli</w:t>
            </w:r>
            <w:r>
              <w:rPr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altri.</w:t>
            </w:r>
          </w:p>
          <w:p w14:paraId="6BF6F432" w14:textId="77777777" w:rsidR="00EB72B2" w:rsidRDefault="00EB72B2" w:rsidP="00D639E8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Rispettare le regole più elementari della buona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14:paraId="7C03164D" w14:textId="77777777" w:rsidR="00EB72B2" w:rsidRDefault="00EB72B2" w:rsidP="00D639E8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Saper ascoltare l’altro. Collaborare con i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14:paraId="1D7B76CB" w14:textId="77777777" w:rsidR="00EB72B2" w:rsidRDefault="00EB72B2" w:rsidP="00D639E8">
            <w:pPr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B72B2" w14:paraId="448103B6" w14:textId="77777777" w:rsidTr="00D639E8">
        <w:trPr>
          <w:trHeight w:val="1007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19A72" w14:textId="77777777" w:rsidR="00EB72B2" w:rsidRDefault="00EB72B2" w:rsidP="00EB72B2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Acquisire termini e convenzioni proprie della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materia.</w:t>
            </w:r>
          </w:p>
          <w:p w14:paraId="362EC754" w14:textId="77777777" w:rsidR="00EB72B2" w:rsidRDefault="00EB72B2" w:rsidP="00D639E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Prendere sicurezza di se nell’ambito della disciplina e della futura</w:t>
            </w:r>
            <w:r>
              <w:rPr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14:paraId="3BA1B908" w14:textId="77777777" w:rsidR="00EB72B2" w:rsidRDefault="00EB72B2" w:rsidP="00D639E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X   Saper coordinare il proprio lavoro sequenzialmente e in maniera</w:t>
            </w:r>
            <w:r>
              <w:rPr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14:paraId="464447BD" w14:textId="77777777" w:rsidR="00EB72B2" w:rsidRDefault="00EB72B2" w:rsidP="00D639E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</w:pP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 Collaborare con il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B72B2" w14:paraId="4FE0155F" w14:textId="77777777" w:rsidTr="00D639E8">
        <w:trPr>
          <w:trHeight w:val="155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84618" w14:textId="77777777" w:rsidR="00EB72B2" w:rsidRDefault="00EB72B2" w:rsidP="00D639E8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Portare sempre il materiale necessario (divisa completa, libro - ricettario,</w:t>
            </w:r>
            <w:r>
              <w:rPr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14:paraId="3525CC8E" w14:textId="77777777" w:rsidR="00EB72B2" w:rsidRDefault="00EB72B2" w:rsidP="00D639E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Utilizzare in modo appropriato gli strumenti di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06252228" w14:textId="77777777" w:rsidR="00EB72B2" w:rsidRDefault="00EB72B2" w:rsidP="00D639E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kern w:val="1"/>
                <w:sz w:val="20"/>
                <w:szCs w:val="20"/>
                <w:lang w:eastAsia="it-IT" w:bidi="it-IT"/>
              </w:rPr>
            </w:pPr>
            <w:proofErr w:type="spellStart"/>
            <w:r>
              <w:rPr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>
              <w:rPr>
                <w:kern w:val="1"/>
                <w:sz w:val="20"/>
                <w:szCs w:val="20"/>
                <w:lang w:eastAsia="it-IT" w:bidi="it-IT"/>
              </w:rPr>
              <w:t xml:space="preserve"> Mantenere in ordine e pulita la propria postazione di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599BFF58" w14:textId="77777777" w:rsidR="00EB72B2" w:rsidRDefault="00EB72B2" w:rsidP="00EB72B2">
            <w:pPr>
              <w:numPr>
                <w:ilvl w:val="0"/>
                <w:numId w:val="15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>
              <w:rPr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14:paraId="509FB041" w14:textId="77777777" w:rsidR="00EB72B2" w:rsidRDefault="00EB72B2" w:rsidP="00EB72B2">
            <w:pPr>
              <w:numPr>
                <w:ilvl w:val="0"/>
                <w:numId w:val="15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  <w:p w14:paraId="19398CED" w14:textId="77777777" w:rsidR="00EB72B2" w:rsidRDefault="00EB72B2" w:rsidP="00EB72B2">
            <w:pPr>
              <w:numPr>
                <w:ilvl w:val="0"/>
                <w:numId w:val="15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14:paraId="62A0BCF8" w14:textId="77777777" w:rsidR="00EB72B2" w:rsidRDefault="00EB72B2" w:rsidP="00EB72B2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B72B2" w14:paraId="4A28FA56" w14:textId="77777777" w:rsidTr="00D639E8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7E5FAB" w14:textId="77777777" w:rsidR="00EB72B2" w:rsidRDefault="00EB72B2" w:rsidP="00D639E8">
            <w:pPr>
              <w:jc w:val="both"/>
            </w:pPr>
            <w:r>
              <w:rPr>
                <w:b/>
                <w:kern w:val="1"/>
                <w:sz w:val="20"/>
                <w:szCs w:val="20"/>
              </w:rPr>
              <w:t>5  - TIPOLOGIA DI GESTIONE DELL’INTERAZIONE CON GLI ALUNNI NELLA DIDATTICA A DISTANZA</w:t>
            </w:r>
          </w:p>
        </w:tc>
      </w:tr>
    </w:tbl>
    <w:p w14:paraId="21189F91" w14:textId="77777777" w:rsidR="00EB72B2" w:rsidRDefault="00EB72B2" w:rsidP="00EB72B2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14:paraId="48AE4DD9" w14:textId="77777777" w:rsidR="00EB72B2" w:rsidRDefault="00EB72B2" w:rsidP="00EB72B2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(specificare la modalità di interazione, possono essere barrate più modalità e più voci )</w:t>
      </w:r>
    </w:p>
    <w:p w14:paraId="61ED654E" w14:textId="77777777" w:rsidR="00EB72B2" w:rsidRDefault="00EB72B2" w:rsidP="00EB72B2">
      <w:pPr>
        <w:numPr>
          <w:ilvl w:val="0"/>
          <w:numId w:val="11"/>
        </w:numPr>
        <w:suppressAutoHyphens w:val="0"/>
        <w:spacing w:before="120"/>
        <w:ind w:left="709" w:firstLine="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asincrona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>
        <w:rPr>
          <w:bCs/>
          <w:kern w:val="1"/>
          <w:sz w:val="20"/>
          <w:szCs w:val="20"/>
        </w:rPr>
        <w:t>)</w:t>
      </w:r>
    </w:p>
    <w:p w14:paraId="6B545B9E" w14:textId="74C39166" w:rsidR="00EB72B2" w:rsidRDefault="00BD657B" w:rsidP="00EB72B2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proofErr w:type="spellStart"/>
      <w:r>
        <w:rPr>
          <w:kern w:val="1"/>
          <w:sz w:val="20"/>
          <w:szCs w:val="20"/>
        </w:rPr>
        <w:t>x</w:t>
      </w:r>
      <w:r w:rsidR="00EB72B2">
        <w:rPr>
          <w:kern w:val="1"/>
          <w:sz w:val="20"/>
          <w:szCs w:val="20"/>
        </w:rPr>
        <w:t>Registro</w:t>
      </w:r>
      <w:proofErr w:type="spellEnd"/>
      <w:r w:rsidR="00EB72B2">
        <w:rPr>
          <w:kern w:val="1"/>
          <w:sz w:val="20"/>
          <w:szCs w:val="20"/>
        </w:rPr>
        <w:t xml:space="preserve"> elettronico Argo scuola </w:t>
      </w:r>
      <w:proofErr w:type="spellStart"/>
      <w:r w:rsidR="00EB72B2">
        <w:rPr>
          <w:kern w:val="1"/>
          <w:sz w:val="20"/>
          <w:szCs w:val="20"/>
        </w:rPr>
        <w:t>next</w:t>
      </w:r>
      <w:proofErr w:type="spellEnd"/>
    </w:p>
    <w:p w14:paraId="1E4BA706" w14:textId="0DADF8E2" w:rsidR="00EB72B2" w:rsidRDefault="00EB72B2" w:rsidP="00EB72B2">
      <w:pPr>
        <w:suppressAutoHyphens w:val="0"/>
        <w:ind w:left="36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°    </w:t>
      </w:r>
      <w:proofErr w:type="spellStart"/>
      <w:r w:rsidR="00BD657B">
        <w:rPr>
          <w:kern w:val="1"/>
          <w:sz w:val="20"/>
          <w:szCs w:val="20"/>
        </w:rPr>
        <w:t>x</w:t>
      </w:r>
      <w:r>
        <w:rPr>
          <w:kern w:val="1"/>
          <w:sz w:val="20"/>
          <w:szCs w:val="20"/>
        </w:rPr>
        <w:t>Videolezioni</w:t>
      </w:r>
      <w:proofErr w:type="spellEnd"/>
      <w:r>
        <w:rPr>
          <w:kern w:val="1"/>
          <w:sz w:val="20"/>
          <w:szCs w:val="20"/>
        </w:rPr>
        <w:t xml:space="preserve"> </w:t>
      </w:r>
    </w:p>
    <w:p w14:paraId="575356F0" w14:textId="6631AF45" w:rsidR="00EB72B2" w:rsidRDefault="00BD657B" w:rsidP="00EB72B2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proofErr w:type="spellStart"/>
      <w:r>
        <w:rPr>
          <w:kern w:val="1"/>
          <w:sz w:val="20"/>
          <w:szCs w:val="20"/>
        </w:rPr>
        <w:t>x</w:t>
      </w:r>
      <w:r w:rsidR="00EB72B2">
        <w:rPr>
          <w:kern w:val="1"/>
          <w:sz w:val="20"/>
          <w:szCs w:val="20"/>
        </w:rPr>
        <w:t>Audiolezioni</w:t>
      </w:r>
      <w:proofErr w:type="spellEnd"/>
    </w:p>
    <w:p w14:paraId="333B1326" w14:textId="77777777" w:rsidR="00EB72B2" w:rsidRDefault="00EB72B2" w:rsidP="00EB72B2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Gruppo </w:t>
      </w:r>
      <w:proofErr w:type="spellStart"/>
      <w:r>
        <w:rPr>
          <w:kern w:val="1"/>
          <w:sz w:val="20"/>
          <w:szCs w:val="20"/>
        </w:rPr>
        <w:t>Whatsapp</w:t>
      </w:r>
      <w:proofErr w:type="spellEnd"/>
      <w:r>
        <w:rPr>
          <w:kern w:val="1"/>
          <w:sz w:val="20"/>
          <w:szCs w:val="20"/>
        </w:rPr>
        <w:t xml:space="preserve"> di classe</w:t>
      </w:r>
    </w:p>
    <w:p w14:paraId="7C5A6A19" w14:textId="1B1DDA9C" w:rsidR="00EB72B2" w:rsidRPr="004B1E13" w:rsidRDefault="00BD657B" w:rsidP="00EB72B2">
      <w:pPr>
        <w:numPr>
          <w:ilvl w:val="0"/>
          <w:numId w:val="12"/>
        </w:numPr>
        <w:suppressAutoHyphens w:val="0"/>
        <w:ind w:left="714" w:hanging="357"/>
        <w:rPr>
          <w:kern w:val="1"/>
          <w:sz w:val="20"/>
          <w:szCs w:val="20"/>
          <w:lang w:val="en-GB"/>
        </w:rPr>
      </w:pPr>
      <w:proofErr w:type="spellStart"/>
      <w:r>
        <w:rPr>
          <w:kern w:val="1"/>
          <w:sz w:val="20"/>
          <w:szCs w:val="20"/>
          <w:lang w:val="en-GB"/>
        </w:rPr>
        <w:t>x</w:t>
      </w:r>
      <w:r w:rsidR="00EB72B2" w:rsidRPr="004B1E13">
        <w:rPr>
          <w:kern w:val="1"/>
          <w:sz w:val="20"/>
          <w:szCs w:val="20"/>
          <w:lang w:val="en-GB"/>
        </w:rPr>
        <w:t>Piattaforma</w:t>
      </w:r>
      <w:proofErr w:type="spellEnd"/>
      <w:r w:rsidR="00EB72B2" w:rsidRPr="004B1E13">
        <w:rPr>
          <w:kern w:val="1"/>
          <w:sz w:val="20"/>
          <w:szCs w:val="20"/>
          <w:lang w:val="en-GB"/>
        </w:rPr>
        <w:t xml:space="preserve"> G-suite For Educational;</w:t>
      </w:r>
    </w:p>
    <w:p w14:paraId="33A5445C" w14:textId="77777777" w:rsidR="00EB72B2" w:rsidRDefault="00EB72B2" w:rsidP="00EB72B2">
      <w:pPr>
        <w:numPr>
          <w:ilvl w:val="0"/>
          <w:numId w:val="12"/>
        </w:numPr>
        <w:suppressAutoHyphens w:val="0"/>
        <w:ind w:left="714" w:hanging="357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Piattaforme collegate con i libri di testo;</w:t>
      </w:r>
    </w:p>
    <w:p w14:paraId="663C39E3" w14:textId="77777777" w:rsidR="00EB72B2" w:rsidRDefault="00EB72B2" w:rsidP="00EB72B2">
      <w:pPr>
        <w:suppressAutoHyphens w:val="0"/>
        <w:ind w:left="36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X   Restituzione  elaborati corretti</w:t>
      </w:r>
    </w:p>
    <w:p w14:paraId="2F85A9B5" w14:textId="77777777" w:rsidR="00EB72B2" w:rsidRDefault="00EB72B2" w:rsidP="00EB72B2">
      <w:pPr>
        <w:numPr>
          <w:ilvl w:val="0"/>
          <w:numId w:val="13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14:paraId="35CC6257" w14:textId="77777777" w:rsidR="00EB72B2" w:rsidRDefault="00EB72B2" w:rsidP="00EB72B2">
      <w:pPr>
        <w:rPr>
          <w:kern w:val="1"/>
          <w:sz w:val="20"/>
          <w:szCs w:val="20"/>
        </w:rPr>
      </w:pPr>
    </w:p>
    <w:p w14:paraId="7CE5786C" w14:textId="77777777" w:rsidR="00EB72B2" w:rsidRDefault="00EB72B2" w:rsidP="00EB72B2">
      <w:pPr>
        <w:numPr>
          <w:ilvl w:val="0"/>
          <w:numId w:val="5"/>
        </w:numPr>
        <w:suppressAutoHyphens w:val="0"/>
        <w:spacing w:before="12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interazione immediata tra l’insegnante e gli alunni di una classe, previo accordo sulla data e sull’ora del collegamento</w:t>
      </w:r>
      <w:r>
        <w:rPr>
          <w:bCs/>
          <w:kern w:val="1"/>
          <w:sz w:val="20"/>
          <w:szCs w:val="20"/>
        </w:rPr>
        <w:t>).</w:t>
      </w:r>
    </w:p>
    <w:p w14:paraId="0A49B8C1" w14:textId="77777777" w:rsidR="00EB72B2" w:rsidRDefault="00EB72B2" w:rsidP="00EB72B2">
      <w:pPr>
        <w:suppressAutoHyphens w:val="0"/>
        <w:spacing w:after="165"/>
        <w:ind w:left="72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X Piattaforma suggerita dall’Istituto : </w:t>
      </w:r>
      <w:proofErr w:type="spellStart"/>
      <w:r>
        <w:rPr>
          <w:kern w:val="1"/>
          <w:sz w:val="20"/>
          <w:szCs w:val="20"/>
        </w:rPr>
        <w:t>Hangouts</w:t>
      </w:r>
      <w:proofErr w:type="spellEnd"/>
      <w:r>
        <w:rPr>
          <w:kern w:val="1"/>
          <w:sz w:val="20"/>
          <w:szCs w:val="20"/>
        </w:rPr>
        <w:t xml:space="preserve"> Meet – G. Suite</w:t>
      </w:r>
    </w:p>
    <w:p w14:paraId="49417EC8" w14:textId="77777777" w:rsidR="00EB72B2" w:rsidRDefault="00EB72B2" w:rsidP="00EB72B2">
      <w:pPr>
        <w:numPr>
          <w:ilvl w:val="0"/>
          <w:numId w:val="13"/>
        </w:numPr>
        <w:suppressAutoHyphens w:val="0"/>
        <w:spacing w:after="165"/>
        <w:ind w:left="284" w:firstLine="0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14:paraId="70A9A11C" w14:textId="77777777" w:rsidR="00EB72B2" w:rsidRDefault="00EB72B2" w:rsidP="00EB72B2">
      <w:pPr>
        <w:rPr>
          <w:color w:val="333333"/>
          <w:kern w:val="1"/>
          <w:sz w:val="20"/>
          <w:szCs w:val="20"/>
        </w:rPr>
      </w:pPr>
      <w:r>
        <w:rPr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>
        <w:rPr>
          <w:color w:val="333333"/>
          <w:kern w:val="1"/>
          <w:sz w:val="20"/>
          <w:szCs w:val="20"/>
        </w:rPr>
        <w:t>_____________________________________________________________</w:t>
      </w:r>
    </w:p>
    <w:p w14:paraId="3696A2F0" w14:textId="77777777" w:rsidR="00EB72B2" w:rsidRDefault="00EB72B2" w:rsidP="00EB72B2">
      <w:pPr>
        <w:shd w:val="clear" w:color="auto" w:fill="FFFFFF"/>
        <w:suppressAutoHyphens w:val="0"/>
        <w:jc w:val="both"/>
        <w:rPr>
          <w:color w:val="333333"/>
          <w:kern w:val="1"/>
          <w:sz w:val="20"/>
          <w:szCs w:val="20"/>
        </w:rPr>
      </w:pPr>
    </w:p>
    <w:p w14:paraId="4BF59D17" w14:textId="77777777" w:rsidR="00EB72B2" w:rsidRDefault="00EB72B2" w:rsidP="00EB72B2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</w:rPr>
        <w:t>TEMPI</w:t>
      </w:r>
    </w:p>
    <w:p w14:paraId="28985545" w14:textId="77777777" w:rsidR="00EB72B2" w:rsidRDefault="00EB72B2" w:rsidP="00EB72B2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(indicare la frequenza con cui si tengono le attività nella DaD) </w:t>
      </w:r>
    </w:p>
    <w:p w14:paraId="770C10B4" w14:textId="77777777" w:rsidR="00EB72B2" w:rsidRDefault="00EB72B2" w:rsidP="00EB72B2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tutti i giorni</w:t>
      </w:r>
    </w:p>
    <w:p w14:paraId="24E9C506" w14:textId="77777777" w:rsidR="00EB72B2" w:rsidRDefault="00EB72B2" w:rsidP="00EB72B2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una o due a settimana</w:t>
      </w:r>
    </w:p>
    <w:p w14:paraId="373845EE" w14:textId="77777777" w:rsidR="00EB72B2" w:rsidRDefault="00EB72B2" w:rsidP="00EB72B2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X secondo l’orario ordinario delle lezioni</w:t>
      </w:r>
    </w:p>
    <w:p w14:paraId="04DF91A2" w14:textId="77777777" w:rsidR="00EB72B2" w:rsidRDefault="00EB72B2" w:rsidP="00EB72B2">
      <w:pPr>
        <w:numPr>
          <w:ilvl w:val="0"/>
          <w:numId w:val="10"/>
        </w:numPr>
        <w:suppressAutoHyphens w:val="0"/>
        <w:ind w:left="357" w:hanging="357"/>
        <w:jc w:val="both"/>
        <w:rPr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altro ........</w:t>
      </w:r>
    </w:p>
    <w:p w14:paraId="0FE2A2FC" w14:textId="77777777" w:rsidR="00EB72B2" w:rsidRDefault="00EB72B2" w:rsidP="00EB72B2">
      <w:pPr>
        <w:rPr>
          <w:sz w:val="20"/>
          <w:szCs w:val="20"/>
        </w:rPr>
      </w:pPr>
    </w:p>
    <w:p w14:paraId="04935AB1" w14:textId="77777777" w:rsidR="00EB72B2" w:rsidRDefault="00EB72B2" w:rsidP="00EB72B2">
      <w:pPr>
        <w:rPr>
          <w:sz w:val="20"/>
          <w:szCs w:val="20"/>
        </w:rPr>
      </w:pPr>
    </w:p>
    <w:p w14:paraId="240AF42C" w14:textId="77777777" w:rsidR="00EB72B2" w:rsidRDefault="00EB72B2" w:rsidP="00EB72B2">
      <w:pPr>
        <w:rPr>
          <w:sz w:val="20"/>
          <w:szCs w:val="20"/>
        </w:rPr>
      </w:pPr>
    </w:p>
    <w:p w14:paraId="5345F47B" w14:textId="77777777" w:rsidR="00EB72B2" w:rsidRDefault="00EB72B2" w:rsidP="00EB72B2">
      <w:pPr>
        <w:rPr>
          <w:sz w:val="20"/>
          <w:szCs w:val="20"/>
        </w:rPr>
      </w:pPr>
    </w:p>
    <w:p w14:paraId="3DC0EAE0" w14:textId="77777777" w:rsidR="00EB72B2" w:rsidRDefault="00EB72B2" w:rsidP="00EB72B2">
      <w:pPr>
        <w:rPr>
          <w:sz w:val="20"/>
          <w:szCs w:val="20"/>
        </w:rPr>
      </w:pPr>
    </w:p>
    <w:p w14:paraId="2CFF6533" w14:textId="77777777" w:rsidR="00EB72B2" w:rsidRDefault="00EB72B2" w:rsidP="00EB72B2">
      <w:pPr>
        <w:rPr>
          <w:sz w:val="20"/>
          <w:szCs w:val="20"/>
        </w:rPr>
      </w:pPr>
    </w:p>
    <w:p w14:paraId="5CDA167D" w14:textId="77777777" w:rsidR="00EB72B2" w:rsidRDefault="00EB72B2" w:rsidP="00EB72B2">
      <w:pPr>
        <w:rPr>
          <w:sz w:val="20"/>
          <w:szCs w:val="20"/>
        </w:rPr>
      </w:pPr>
    </w:p>
    <w:p w14:paraId="359DA5C2" w14:textId="77777777" w:rsidR="00EB72B2" w:rsidRDefault="00EB72B2" w:rsidP="00EB72B2">
      <w:pPr>
        <w:rPr>
          <w:sz w:val="20"/>
          <w:szCs w:val="20"/>
        </w:rPr>
      </w:pPr>
    </w:p>
    <w:p w14:paraId="7BECCFFA" w14:textId="77777777" w:rsidR="00EB72B2" w:rsidRDefault="00EB72B2" w:rsidP="00EB72B2">
      <w:pPr>
        <w:rPr>
          <w:sz w:val="20"/>
          <w:szCs w:val="20"/>
        </w:rPr>
      </w:pPr>
    </w:p>
    <w:p w14:paraId="46F3951E" w14:textId="77777777" w:rsidR="00EB72B2" w:rsidRDefault="00EB72B2" w:rsidP="00EB72B2">
      <w:pPr>
        <w:rPr>
          <w:sz w:val="20"/>
          <w:szCs w:val="20"/>
        </w:rPr>
      </w:pPr>
    </w:p>
    <w:p w14:paraId="09AC7DF0" w14:textId="77777777" w:rsidR="00EB72B2" w:rsidRDefault="00EB72B2" w:rsidP="00EB72B2">
      <w:pPr>
        <w:rPr>
          <w:sz w:val="20"/>
          <w:szCs w:val="20"/>
        </w:rPr>
      </w:pPr>
    </w:p>
    <w:p w14:paraId="39681217" w14:textId="77777777" w:rsidR="00EB72B2" w:rsidRDefault="00EB72B2" w:rsidP="00EB72B2">
      <w:pPr>
        <w:rPr>
          <w:sz w:val="20"/>
          <w:szCs w:val="20"/>
        </w:rPr>
      </w:pPr>
    </w:p>
    <w:p w14:paraId="688AD525" w14:textId="77777777" w:rsidR="00EB72B2" w:rsidRDefault="00EB72B2" w:rsidP="00EB72B2">
      <w:pPr>
        <w:rPr>
          <w:sz w:val="20"/>
          <w:szCs w:val="20"/>
        </w:rPr>
      </w:pPr>
    </w:p>
    <w:p w14:paraId="311FCFA6" w14:textId="77777777" w:rsidR="00EB72B2" w:rsidRDefault="00EB72B2" w:rsidP="00EB72B2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EB72B2" w14:paraId="0D4417BE" w14:textId="77777777" w:rsidTr="00D639E8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6DD9AA" w14:textId="77777777" w:rsidR="00EB72B2" w:rsidRDefault="00EB72B2" w:rsidP="00D639E8">
            <w:pPr>
              <w:pStyle w:val="Contenutotabella"/>
              <w:jc w:val="center"/>
            </w:pPr>
            <w:r>
              <w:rPr>
                <w:b/>
                <w:bCs/>
              </w:rPr>
              <w:t>6 -  METODOLOGIA</w:t>
            </w:r>
          </w:p>
        </w:tc>
      </w:tr>
    </w:tbl>
    <w:p w14:paraId="084F845B" w14:textId="77777777" w:rsidR="00EB72B2" w:rsidRDefault="00EB72B2" w:rsidP="00EB72B2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7"/>
      </w:tblGrid>
      <w:tr w:rsidR="00EB72B2" w14:paraId="0265F893" w14:textId="77777777" w:rsidTr="00D639E8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95509A" w14:textId="77777777" w:rsidR="00EB72B2" w:rsidRDefault="00EB72B2" w:rsidP="00D639E8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210F8" w14:textId="77777777" w:rsidR="00EB72B2" w:rsidRDefault="00EB72B2" w:rsidP="00D639E8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1B8A9" w14:textId="77777777" w:rsidR="00EB72B2" w:rsidRDefault="00EB72B2" w:rsidP="00D639E8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EB72B2" w14:paraId="2A7E039F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FDD654" w14:textId="77777777" w:rsidR="00EB72B2" w:rsidRDefault="00EB72B2" w:rsidP="00D639E8">
            <w:pPr>
              <w:keepNext/>
              <w:spacing w:line="100" w:lineRule="atLeas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>
              <w:rPr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40D76" w14:textId="77777777" w:rsidR="00EB72B2" w:rsidRPr="0076607A" w:rsidRDefault="00EB72B2" w:rsidP="00D639E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6607A">
              <w:rPr>
                <w:b/>
                <w:sz w:val="20"/>
                <w:szCs w:val="20"/>
              </w:rPr>
              <w:t>Testi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555A83" w14:textId="77777777" w:rsidR="00EB72B2" w:rsidRPr="0076607A" w:rsidRDefault="00EB72B2" w:rsidP="00D639E8">
            <w:pPr>
              <w:spacing w:line="276" w:lineRule="auto"/>
              <w:jc w:val="both"/>
              <w:rPr>
                <w:b/>
              </w:rPr>
            </w:pPr>
            <w:r w:rsidRPr="0076607A">
              <w:rPr>
                <w:b/>
                <w:sz w:val="20"/>
                <w:szCs w:val="20"/>
              </w:rPr>
              <w:t>Aula</w:t>
            </w:r>
          </w:p>
        </w:tc>
      </w:tr>
      <w:tr w:rsidR="00EB72B2" w14:paraId="57C9379A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5DAECC" w14:textId="77777777" w:rsidR="00EB72B2" w:rsidRPr="0076607A" w:rsidRDefault="00EB72B2" w:rsidP="00D639E8">
            <w:pPr>
              <w:keepNext/>
              <w:spacing w:line="100" w:lineRule="atLeas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kern w:val="1"/>
                <w:sz w:val="20"/>
                <w:szCs w:val="20"/>
              </w:rPr>
              <w:t>X</w:t>
            </w:r>
            <w:r w:rsidRPr="0076607A">
              <w:rPr>
                <w:b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79F41" w14:textId="77777777" w:rsidR="00EB72B2" w:rsidRPr="0076607A" w:rsidRDefault="00EB72B2" w:rsidP="00D639E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6607A">
              <w:rPr>
                <w:b/>
                <w:sz w:val="20"/>
                <w:szCs w:val="20"/>
              </w:rPr>
              <w:t>Lavagna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753D9B" w14:textId="77777777" w:rsidR="00EB72B2" w:rsidRDefault="00EB72B2" w:rsidP="00D639E8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virtuale</w:t>
            </w:r>
          </w:p>
        </w:tc>
      </w:tr>
      <w:tr w:rsidR="00EB72B2" w14:paraId="207B436B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6F60C" w14:textId="77777777" w:rsidR="00EB72B2" w:rsidRDefault="00EB72B2" w:rsidP="00D639E8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A01CD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23EE56" w14:textId="77777777" w:rsidR="00EB72B2" w:rsidRDefault="00EB72B2" w:rsidP="00D639E8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Aula multimediale</w:t>
            </w:r>
          </w:p>
        </w:tc>
      </w:tr>
      <w:tr w:rsidR="00EB72B2" w14:paraId="43DA2C7C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6222F" w14:textId="77777777" w:rsidR="00EB72B2" w:rsidRDefault="00EB72B2" w:rsidP="00D639E8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EA3566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Materiale in fotocopia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0F591C" w14:textId="77777777" w:rsidR="00EB72B2" w:rsidRDefault="00EB72B2" w:rsidP="00D639E8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EB72B2" w14:paraId="2617F97C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97C6C" w14:textId="77777777" w:rsidR="00EB72B2" w:rsidRDefault="00EB72B2" w:rsidP="00D639E8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56F9E0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BCDA85" w14:textId="77777777" w:rsidR="00EB72B2" w:rsidRDefault="00EB72B2" w:rsidP="00D639E8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EB72B2" w14:paraId="3CE61AA6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AC35F" w14:textId="77777777" w:rsidR="00EB72B2" w:rsidRPr="0076607A" w:rsidRDefault="00EB72B2" w:rsidP="00D639E8">
            <w:pPr>
              <w:spacing w:line="100" w:lineRule="atLeas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kern w:val="1"/>
                <w:sz w:val="20"/>
                <w:szCs w:val="20"/>
              </w:rPr>
              <w:t>X</w:t>
            </w:r>
            <w:r w:rsidRPr="0076607A">
              <w:rPr>
                <w:b/>
                <w:kern w:val="1"/>
                <w:sz w:val="20"/>
                <w:szCs w:val="20"/>
              </w:rPr>
              <w:t>Lezione</w:t>
            </w:r>
            <w:proofErr w:type="spellEnd"/>
            <w:r w:rsidRPr="0076607A">
              <w:rPr>
                <w:b/>
                <w:kern w:val="1"/>
                <w:sz w:val="20"/>
                <w:szCs w:val="20"/>
              </w:rPr>
              <w:t xml:space="preserve">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5C543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Supporti multimediali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5D8C8F" w14:textId="77777777" w:rsidR="00EB72B2" w:rsidRDefault="00EB72B2" w:rsidP="00D639E8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EB72B2" w14:paraId="16372999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991DD5" w14:textId="77777777" w:rsidR="00EB72B2" w:rsidRPr="0076607A" w:rsidRDefault="00EB72B2" w:rsidP="00D639E8">
            <w:pPr>
              <w:spacing w:line="100" w:lineRule="atLeas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kern w:val="1"/>
                <w:sz w:val="20"/>
                <w:szCs w:val="20"/>
              </w:rPr>
              <w:t>X</w:t>
            </w:r>
            <w:r w:rsidRPr="0076607A">
              <w:rPr>
                <w:b/>
                <w:kern w:val="1"/>
                <w:sz w:val="20"/>
                <w:szCs w:val="20"/>
              </w:rPr>
              <w:t>Lettura</w:t>
            </w:r>
            <w:proofErr w:type="spellEnd"/>
            <w:r w:rsidRPr="0076607A">
              <w:rPr>
                <w:b/>
                <w:kern w:val="1"/>
                <w:sz w:val="20"/>
                <w:szCs w:val="20"/>
              </w:rPr>
              <w:t xml:space="preserve">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1A51D1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C185CF" w14:textId="77777777" w:rsidR="00EB72B2" w:rsidRDefault="00EB72B2" w:rsidP="00D639E8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EB72B2" w14:paraId="542C4C4F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438C6D" w14:textId="77777777" w:rsidR="00EB72B2" w:rsidRDefault="00EB72B2" w:rsidP="00D639E8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6F1422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14:paraId="57640A5B" w14:textId="77777777" w:rsidR="00EB72B2" w:rsidRDefault="00EB72B2" w:rsidP="00D639E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EE3321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11AE08AD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784BF0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61CD7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8D381A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73EFA357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F9669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8A1184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CEA07C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3F1160A6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A28D5" w14:textId="77777777" w:rsidR="00EB72B2" w:rsidRPr="0076607A" w:rsidRDefault="00EB72B2" w:rsidP="00D639E8">
            <w:pPr>
              <w:spacing w:line="100" w:lineRule="atLeast"/>
              <w:rPr>
                <w:b/>
              </w:rPr>
            </w:pPr>
            <w:proofErr w:type="spellStart"/>
            <w:r>
              <w:rPr>
                <w:b/>
                <w:kern w:val="1"/>
                <w:sz w:val="20"/>
                <w:szCs w:val="20"/>
              </w:rPr>
              <w:t>X</w:t>
            </w:r>
            <w:r w:rsidRPr="0076607A">
              <w:rPr>
                <w:b/>
                <w:kern w:val="1"/>
                <w:sz w:val="20"/>
                <w:szCs w:val="20"/>
              </w:rPr>
              <w:t>Costruzione</w:t>
            </w:r>
            <w:proofErr w:type="spellEnd"/>
            <w:r w:rsidRPr="0076607A">
              <w:rPr>
                <w:b/>
                <w:kern w:val="1"/>
                <w:sz w:val="20"/>
                <w:szCs w:val="20"/>
              </w:rPr>
              <w:t xml:space="preserve">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D4054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F9C543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1853F827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59AD2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12DF4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4C9DF0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0E7451C1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639C39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6D2F6A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C0E741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620CA58D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101E0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1C105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36C411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5DD736F0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80936" w14:textId="77777777" w:rsidR="00EB72B2" w:rsidRDefault="00EB72B2" w:rsidP="00EB72B2">
            <w:pPr>
              <w:pStyle w:val="Paragrafoelenco1"/>
              <w:numPr>
                <w:ilvl w:val="0"/>
                <w:numId w:val="8"/>
              </w:numPr>
              <w:spacing w:line="100" w:lineRule="atLeast"/>
            </w:pPr>
            <w:r>
              <w:rPr>
                <w:kern w:val="1"/>
                <w:sz w:val="20"/>
                <w:szCs w:val="20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6212C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F39CE8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7672EC8A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37A0B" w14:textId="77777777" w:rsidR="00EB72B2" w:rsidRDefault="00EB72B2" w:rsidP="00EB72B2">
            <w:pPr>
              <w:pStyle w:val="Paragrafoelenco1"/>
              <w:numPr>
                <w:ilvl w:val="0"/>
                <w:numId w:val="8"/>
              </w:numPr>
              <w:spacing w:line="100" w:lineRule="atLeast"/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4DBE35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86B24D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1E689176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96FA8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6D4DE1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51A65F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35B53683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11497" w14:textId="77777777" w:rsidR="00EB72B2" w:rsidRDefault="00EB72B2" w:rsidP="00D639E8">
            <w:pPr>
              <w:spacing w:line="100" w:lineRule="atLeast"/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9FAB97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868551" w14:textId="77777777" w:rsidR="00EB72B2" w:rsidRDefault="00EB72B2" w:rsidP="00D639E8">
            <w:pPr>
              <w:pStyle w:val="Contenutotabella"/>
              <w:snapToGrid w:val="0"/>
            </w:pPr>
          </w:p>
        </w:tc>
      </w:tr>
      <w:tr w:rsidR="00EB72B2" w14:paraId="012BE03F" w14:textId="77777777" w:rsidTr="00D639E8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92160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8214EE" w14:textId="77777777" w:rsidR="00EB72B2" w:rsidRDefault="00EB72B2" w:rsidP="00D639E8">
            <w:pPr>
              <w:pStyle w:val="Contenutotabella"/>
              <w:snapToGrid w:val="0"/>
            </w:pPr>
          </w:p>
        </w:tc>
        <w:tc>
          <w:tcPr>
            <w:tcW w:w="32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6992A7" w14:textId="77777777" w:rsidR="00EB72B2" w:rsidRDefault="00EB72B2" w:rsidP="00D639E8">
            <w:pPr>
              <w:pStyle w:val="Contenutotabella"/>
              <w:snapToGrid w:val="0"/>
            </w:pPr>
          </w:p>
        </w:tc>
      </w:tr>
    </w:tbl>
    <w:p w14:paraId="0B46809F" w14:textId="77777777" w:rsidR="00EB72B2" w:rsidRDefault="00EB72B2" w:rsidP="00EB72B2">
      <w:pPr>
        <w:rPr>
          <w:sz w:val="20"/>
          <w:szCs w:val="20"/>
        </w:rPr>
      </w:pPr>
    </w:p>
    <w:p w14:paraId="2AC0FBED" w14:textId="77777777" w:rsidR="00EB72B2" w:rsidRDefault="00EB72B2" w:rsidP="00EB72B2">
      <w:pPr>
        <w:rPr>
          <w:sz w:val="20"/>
          <w:szCs w:val="20"/>
        </w:rPr>
      </w:pPr>
    </w:p>
    <w:tbl>
      <w:tblPr>
        <w:tblW w:w="0" w:type="auto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92"/>
      </w:tblGrid>
      <w:tr w:rsidR="00EB72B2" w14:paraId="7A16375A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8D7FDD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F0B6C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783C9F91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56611F" w14:textId="77777777" w:rsidR="00EB72B2" w:rsidRPr="001C48A8" w:rsidRDefault="00EB72B2" w:rsidP="00D639E8">
            <w:pPr>
              <w:keepNext/>
              <w:spacing w:line="100" w:lineRule="atLeast"/>
              <w:rPr>
                <w:b/>
                <w:kern w:val="1"/>
                <w:sz w:val="20"/>
                <w:szCs w:val="20"/>
              </w:rPr>
            </w:pPr>
            <w:r w:rsidRPr="001C48A8">
              <w:rPr>
                <w:b/>
                <w:color w:val="000000"/>
                <w:kern w:val="1"/>
                <w:sz w:val="20"/>
                <w:szCs w:val="20"/>
              </w:rPr>
              <w:t>X Libro di Testo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8AB9E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4BFE209E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C26F57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364B92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66EBDDF9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61B8C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in rete (link, videolezioni, mappe)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BB503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280CEF7B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F87E8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Google: (specificare quali)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D78B7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73685E11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4C1ADA" w14:textId="77777777" w:rsidR="00EB72B2" w:rsidRPr="001C48A8" w:rsidRDefault="00EB72B2" w:rsidP="00D639E8">
            <w:pPr>
              <w:keepNext/>
              <w:spacing w:line="100" w:lineRule="atLeast"/>
              <w:rPr>
                <w:b/>
                <w:kern w:val="1"/>
                <w:sz w:val="20"/>
                <w:szCs w:val="20"/>
              </w:rPr>
            </w:pPr>
            <w:r w:rsidRPr="001C48A8">
              <w:rPr>
                <w:b/>
                <w:color w:val="000000"/>
                <w:kern w:val="1"/>
                <w:sz w:val="20"/>
                <w:szCs w:val="20"/>
              </w:rPr>
              <w:t>X Testi didattici di supporto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ED683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4E865DC5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EDA365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Chat WhatsApp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21EDB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3F13E6E3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C840D6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C054C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3C3EF0DC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8D67BB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165E6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6EC4E01F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AB0CA0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034C3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79708FD5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D709D0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Case Editrici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A0307B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26DAF425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4AE493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FCD11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390B0FDC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D509A8" w14:textId="77777777" w:rsidR="00EB72B2" w:rsidRDefault="00EB72B2" w:rsidP="00D639E8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Tablet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E0402E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6E55BB31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6C3B04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10F52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45FC2175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FB311F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868DF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78CBF39E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9C554D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155F9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687393C0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4DDD26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9D240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4F0E6099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816ED" w14:textId="77777777" w:rsidR="00EB72B2" w:rsidRDefault="00EB72B2" w:rsidP="00D639E8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44456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B72B2" w14:paraId="0487EC7B" w14:textId="77777777" w:rsidTr="00D639E8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9CA0C0" w14:textId="77777777" w:rsidR="00EB72B2" w:rsidRDefault="00EB72B2" w:rsidP="00D639E8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FD76B" w14:textId="77777777" w:rsidR="00EB72B2" w:rsidRDefault="00EB72B2" w:rsidP="00D639E8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</w:tbl>
    <w:p w14:paraId="6D87DE88" w14:textId="77777777" w:rsidR="00EB72B2" w:rsidRDefault="00EB72B2" w:rsidP="00EB72B2">
      <w:pPr>
        <w:rPr>
          <w:sz w:val="20"/>
          <w:szCs w:val="20"/>
        </w:rPr>
      </w:pPr>
    </w:p>
    <w:p w14:paraId="1070FBEC" w14:textId="77777777" w:rsidR="00EB72B2" w:rsidRDefault="00EB72B2" w:rsidP="00EB72B2">
      <w:pPr>
        <w:rPr>
          <w:b/>
          <w:sz w:val="20"/>
          <w:szCs w:val="20"/>
        </w:rPr>
      </w:pPr>
    </w:p>
    <w:p w14:paraId="597D5198" w14:textId="77777777" w:rsidR="00EB72B2" w:rsidRDefault="00EB72B2" w:rsidP="00EB72B2">
      <w:pPr>
        <w:rPr>
          <w:b/>
          <w:sz w:val="20"/>
          <w:szCs w:val="20"/>
        </w:rPr>
      </w:pPr>
    </w:p>
    <w:p w14:paraId="37B00B49" w14:textId="77777777" w:rsidR="00EB72B2" w:rsidRDefault="00EB72B2" w:rsidP="00EB72B2">
      <w:pPr>
        <w:rPr>
          <w:b/>
          <w:sz w:val="20"/>
          <w:szCs w:val="20"/>
        </w:rPr>
      </w:pPr>
    </w:p>
    <w:p w14:paraId="77ADCBE7" w14:textId="77777777" w:rsidR="00EB72B2" w:rsidRDefault="00EB72B2" w:rsidP="00EB72B2">
      <w:pPr>
        <w:rPr>
          <w:b/>
          <w:sz w:val="20"/>
          <w:szCs w:val="20"/>
        </w:rPr>
      </w:pPr>
    </w:p>
    <w:p w14:paraId="61745BB2" w14:textId="77777777" w:rsidR="00EB72B2" w:rsidRDefault="00EB72B2" w:rsidP="00EB72B2">
      <w:pPr>
        <w:rPr>
          <w:b/>
          <w:sz w:val="20"/>
          <w:szCs w:val="20"/>
        </w:rPr>
      </w:pPr>
    </w:p>
    <w:p w14:paraId="47EEA264" w14:textId="77777777" w:rsidR="00EB72B2" w:rsidRDefault="00EB72B2" w:rsidP="00EB72B2">
      <w:pPr>
        <w:rPr>
          <w:b/>
          <w:sz w:val="20"/>
          <w:szCs w:val="20"/>
        </w:rPr>
      </w:pPr>
    </w:p>
    <w:p w14:paraId="28D8B14B" w14:textId="77777777" w:rsidR="00EB72B2" w:rsidRDefault="00EB72B2" w:rsidP="00EB72B2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14:paraId="1C16515B" w14:textId="77777777" w:rsidR="00EB72B2" w:rsidRDefault="00EB72B2" w:rsidP="00EB72B2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14:paraId="1F3BD1FF" w14:textId="77777777" w:rsidR="00EB72B2" w:rsidRDefault="00EB72B2" w:rsidP="00EB72B2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14:paraId="54F3F77B" w14:textId="77777777" w:rsidR="00EB72B2" w:rsidRDefault="00EB72B2" w:rsidP="00EB72B2">
      <w:pPr>
        <w:spacing w:after="120"/>
        <w:ind w:left="720"/>
        <w:jc w:val="both"/>
        <w:rPr>
          <w:sz w:val="20"/>
          <w:szCs w:val="20"/>
        </w:rPr>
      </w:pPr>
    </w:p>
    <w:p w14:paraId="2E6A0D57" w14:textId="77777777" w:rsidR="00EB72B2" w:rsidRDefault="00EB72B2" w:rsidP="00EB72B2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14:paraId="358E8C69" w14:textId="77777777" w:rsidR="00EB72B2" w:rsidRDefault="00EB72B2" w:rsidP="00EB72B2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14:paraId="38AD6EC3" w14:textId="77777777" w:rsidR="00EB72B2" w:rsidRDefault="00EB72B2" w:rsidP="00EB72B2">
      <w:pPr>
        <w:spacing w:after="12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X Analisi del testo legislativo</w:t>
      </w:r>
    </w:p>
    <w:p w14:paraId="707F07C7" w14:textId="77777777" w:rsidR="00EB72B2" w:rsidRDefault="00EB72B2" w:rsidP="00EB72B2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14:paraId="545A4E6F" w14:textId="77777777" w:rsidR="00EB72B2" w:rsidRDefault="00EB72B2" w:rsidP="00EB72B2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14:paraId="277FDCF4" w14:textId="77777777" w:rsidR="00EB72B2" w:rsidRDefault="00EB72B2" w:rsidP="00EB72B2">
      <w:pPr>
        <w:keepNext/>
        <w:numPr>
          <w:ilvl w:val="0"/>
          <w:numId w:val="9"/>
        </w:numPr>
        <w:tabs>
          <w:tab w:val="left" w:pos="0"/>
        </w:tabs>
        <w:spacing w:line="100" w:lineRule="atLeast"/>
      </w:pPr>
      <w:r>
        <w:rPr>
          <w:b/>
          <w:kern w:val="1"/>
          <w:sz w:val="20"/>
          <w:szCs w:val="20"/>
        </w:rPr>
        <w:t>Verifiche scritte</w:t>
      </w:r>
    </w:p>
    <w:bookmarkStart w:id="11" w:name="Controllo27"/>
    <w:p w14:paraId="6F4C544E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1"/>
      <w:r>
        <w:rPr>
          <w:sz w:val="20"/>
          <w:szCs w:val="20"/>
        </w:rPr>
        <w:t xml:space="preserve"> Quesiti </w:t>
      </w:r>
    </w:p>
    <w:bookmarkStart w:id="12" w:name="Controllo28"/>
    <w:p w14:paraId="5E4B221B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2"/>
      <w:r>
        <w:rPr>
          <w:sz w:val="20"/>
          <w:szCs w:val="20"/>
        </w:rPr>
        <w:t xml:space="preserve"> Vero/falso</w:t>
      </w:r>
    </w:p>
    <w:bookmarkStart w:id="13" w:name="Controllo29"/>
    <w:p w14:paraId="036843B3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3"/>
      <w:r>
        <w:rPr>
          <w:sz w:val="20"/>
          <w:szCs w:val="20"/>
        </w:rPr>
        <w:t xml:space="preserve"> Scelta multipla </w:t>
      </w:r>
    </w:p>
    <w:bookmarkStart w:id="14" w:name="Controllo30"/>
    <w:p w14:paraId="51F9CDFE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4"/>
      <w:r>
        <w:rPr>
          <w:sz w:val="20"/>
          <w:szCs w:val="20"/>
        </w:rPr>
        <w:t xml:space="preserve"> Completamento </w:t>
      </w:r>
    </w:p>
    <w:bookmarkStart w:id="15" w:name="Controllo31"/>
    <w:p w14:paraId="77606A4D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5"/>
      <w:r>
        <w:rPr>
          <w:sz w:val="20"/>
          <w:szCs w:val="20"/>
        </w:rPr>
        <w:t xml:space="preserve"> Libero  </w:t>
      </w:r>
    </w:p>
    <w:p w14:paraId="48DB14CB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Restituzione elaborati corretti/feedback</w:t>
      </w:r>
    </w:p>
    <w:p w14:paraId="17B97D4D" w14:textId="77777777" w:rsidR="00EB72B2" w:rsidRPr="004B1E13" w:rsidRDefault="00EB72B2" w:rsidP="00EB72B2">
      <w:pPr>
        <w:spacing w:line="100" w:lineRule="atLeast"/>
        <w:rPr>
          <w:lang w:val="en-GB"/>
        </w:rPr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B1E13">
        <w:rPr>
          <w:lang w:val="en-GB"/>
        </w:rP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 w:rsidRPr="004B1E13">
        <w:rPr>
          <w:sz w:val="20"/>
          <w:szCs w:val="20"/>
          <w:lang w:val="en-GB"/>
        </w:rPr>
        <w:t xml:space="preserve"> Test on line (Google Moduli, </w:t>
      </w:r>
      <w:proofErr w:type="spellStart"/>
      <w:r w:rsidRPr="004B1E13">
        <w:rPr>
          <w:sz w:val="20"/>
          <w:szCs w:val="20"/>
          <w:lang w:val="en-GB"/>
        </w:rPr>
        <w:t>Altro</w:t>
      </w:r>
      <w:proofErr w:type="spellEnd"/>
      <w:r w:rsidRPr="004B1E13">
        <w:rPr>
          <w:sz w:val="20"/>
          <w:szCs w:val="20"/>
          <w:lang w:val="en-GB"/>
        </w:rPr>
        <w:t>)</w:t>
      </w:r>
    </w:p>
    <w:p w14:paraId="4208A660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Start w:id="16" w:name="Controllo32"/>
      <w:bookmarkEnd w:id="16"/>
      <w:r>
        <w:rPr>
          <w:sz w:val="20"/>
          <w:szCs w:val="20"/>
        </w:rPr>
        <w:t xml:space="preserve"> App didattiche (</w:t>
      </w:r>
      <w:proofErr w:type="spellStart"/>
      <w:r>
        <w:rPr>
          <w:rFonts w:eastAsia="Andale Sans UI"/>
          <w:kern w:val="1"/>
          <w:sz w:val="20"/>
          <w:szCs w:val="20"/>
        </w:rPr>
        <w:t>Geogebra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Coogle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Kahoot</w:t>
      </w:r>
      <w:proofErr w:type="spellEnd"/>
      <w:r>
        <w:rPr>
          <w:rFonts w:eastAsia="Andale Sans UI"/>
          <w:kern w:val="1"/>
          <w:sz w:val="20"/>
          <w:szCs w:val="20"/>
        </w:rPr>
        <w:t xml:space="preserve">, </w:t>
      </w:r>
      <w:proofErr w:type="spellStart"/>
      <w:r>
        <w:rPr>
          <w:rFonts w:eastAsia="Andale Sans UI"/>
          <w:kern w:val="1"/>
          <w:sz w:val="20"/>
          <w:szCs w:val="20"/>
        </w:rPr>
        <w:t>Padlet</w:t>
      </w:r>
      <w:proofErr w:type="spellEnd"/>
      <w:r>
        <w:rPr>
          <w:rFonts w:eastAsia="Andale Sans UI"/>
          <w:kern w:val="1"/>
          <w:sz w:val="20"/>
          <w:szCs w:val="20"/>
        </w:rPr>
        <w:t>..altro)</w:t>
      </w:r>
      <w:bookmarkStart w:id="17" w:name="Testo10"/>
    </w:p>
    <w:p w14:paraId="60E37B94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Presentazioni (PPT, Relazioni, Altro)</w:t>
      </w:r>
      <w:r>
        <w:rPr>
          <w:sz w:val="20"/>
          <w:szCs w:val="20"/>
        </w:rPr>
        <w:tab/>
        <w:t xml:space="preserve">  </w:t>
      </w:r>
      <w:bookmarkEnd w:id="17"/>
      <w:r>
        <w:rPr>
          <w:b/>
          <w:sz w:val="20"/>
          <w:szCs w:val="20"/>
        </w:rPr>
        <w:t xml:space="preserve">                                                   </w:t>
      </w:r>
      <w:bookmarkStart w:id="18" w:name="Testo11"/>
      <w:bookmarkEnd w:id="18"/>
    </w:p>
    <w:bookmarkStart w:id="19" w:name="Testo12"/>
    <w:bookmarkEnd w:id="19"/>
    <w:p w14:paraId="1208BA47" w14:textId="77777777" w:rsidR="00EB72B2" w:rsidRDefault="00EB72B2" w:rsidP="00EB72B2">
      <w:pPr>
        <w:spacing w:line="100" w:lineRule="atLeast"/>
      </w:pP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b/>
          <w:sz w:val="20"/>
          <w:szCs w:val="20"/>
        </w:rPr>
      </w:r>
      <w:r w:rsidR="008155FE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14:paraId="73DF03A4" w14:textId="77777777" w:rsidR="00EB72B2" w:rsidRDefault="00EB72B2" w:rsidP="00EB72B2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bCs/>
          <w:sz w:val="20"/>
          <w:szCs w:val="20"/>
        </w:rPr>
      </w:r>
      <w:r w:rsidR="008155FE">
        <w:rPr>
          <w:bCs/>
          <w:sz w:val="20"/>
          <w:szCs w:val="20"/>
        </w:rPr>
        <w:fldChar w:fldCharType="separate"/>
      </w:r>
      <w:r>
        <w:rPr>
          <w:bCs/>
          <w:sz w:val="20"/>
          <w:szCs w:val="20"/>
        </w:rPr>
        <w:fldChar w:fldCharType="end"/>
      </w:r>
      <w:r>
        <w:rPr>
          <w:bCs/>
          <w:sz w:val="20"/>
          <w:szCs w:val="20"/>
        </w:rPr>
        <w:t xml:space="preserve"> Altro (specificare)                      </w:t>
      </w:r>
      <w:bookmarkStart w:id="20" w:name="Testo15"/>
      <w:bookmarkEnd w:id="20"/>
    </w:p>
    <w:p w14:paraId="4D9BA037" w14:textId="77777777" w:rsidR="00EB72B2" w:rsidRDefault="00EB72B2" w:rsidP="00EB72B2">
      <w:pPr>
        <w:keepNext/>
        <w:numPr>
          <w:ilvl w:val="0"/>
          <w:numId w:val="9"/>
        </w:numPr>
        <w:tabs>
          <w:tab w:val="left" w:pos="0"/>
        </w:tabs>
        <w:spacing w:before="240" w:after="60" w:line="100" w:lineRule="atLeast"/>
      </w:pPr>
      <w:bookmarkStart w:id="21" w:name="Testo19"/>
      <w:bookmarkStart w:id="22" w:name="Testo18"/>
      <w:bookmarkEnd w:id="21"/>
      <w:bookmarkEnd w:id="22"/>
      <w:r>
        <w:rPr>
          <w:b/>
          <w:kern w:val="1"/>
          <w:sz w:val="20"/>
          <w:szCs w:val="20"/>
        </w:rPr>
        <w:t xml:space="preserve"> Verifiche orali</w:t>
      </w:r>
    </w:p>
    <w:p w14:paraId="665E3EB6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t>X</w:t>
      </w:r>
      <w:bookmarkStart w:id="23" w:name="Controllo33"/>
      <w:bookmarkEnd w:id="23"/>
      <w:r>
        <w:rPr>
          <w:sz w:val="20"/>
          <w:szCs w:val="20"/>
        </w:rPr>
        <w:t xml:space="preserve">   Interrogazione</w:t>
      </w:r>
    </w:p>
    <w:p w14:paraId="4898B910" w14:textId="77777777" w:rsidR="00EB72B2" w:rsidRDefault="00EB72B2" w:rsidP="00EB72B2">
      <w:pPr>
        <w:spacing w:line="100" w:lineRule="atLeast"/>
      </w:pPr>
      <w:bookmarkStart w:id="24" w:name="Controllo34"/>
      <w:r>
        <w:rPr>
          <w:sz w:val="20"/>
          <w:szCs w:val="20"/>
        </w:rPr>
        <w:t>X</w:t>
      </w:r>
      <w:bookmarkEnd w:id="24"/>
      <w:r>
        <w:rPr>
          <w:sz w:val="20"/>
          <w:szCs w:val="20"/>
        </w:rPr>
        <w:t xml:space="preserve">   Intervento </w:t>
      </w:r>
    </w:p>
    <w:bookmarkStart w:id="25" w:name="Controllo35"/>
    <w:p w14:paraId="260078B3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5"/>
      <w:r>
        <w:rPr>
          <w:sz w:val="20"/>
          <w:szCs w:val="20"/>
        </w:rPr>
        <w:t xml:space="preserve"> Dialogo</w:t>
      </w:r>
      <w:bookmarkStart w:id="26" w:name="Controllo36"/>
    </w:p>
    <w:p w14:paraId="7B23355A" w14:textId="77777777" w:rsidR="00EB72B2" w:rsidRDefault="00EB72B2" w:rsidP="00EB72B2">
      <w:pPr>
        <w:spacing w:line="100" w:lineRule="atLeast"/>
      </w:pPr>
      <w:r>
        <w:t>X</w:t>
      </w:r>
      <w:bookmarkEnd w:id="26"/>
      <w:r>
        <w:t xml:space="preserve">  </w:t>
      </w:r>
      <w:r>
        <w:rPr>
          <w:sz w:val="20"/>
          <w:szCs w:val="20"/>
        </w:rPr>
        <w:t xml:space="preserve"> Discussione </w:t>
      </w:r>
    </w:p>
    <w:bookmarkStart w:id="27" w:name="Controllo37"/>
    <w:p w14:paraId="10C2C518" w14:textId="77777777" w:rsidR="00EB72B2" w:rsidRDefault="00EB72B2" w:rsidP="00EB72B2">
      <w:pPr>
        <w:spacing w:line="100" w:lineRule="atLeast"/>
      </w:pP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sz w:val="20"/>
          <w:szCs w:val="20"/>
        </w:rPr>
      </w:r>
      <w:r w:rsidR="008155FE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27"/>
      <w:r>
        <w:rPr>
          <w:sz w:val="20"/>
          <w:szCs w:val="20"/>
        </w:rPr>
        <w:t xml:space="preserve"> Ascolto</w:t>
      </w:r>
    </w:p>
    <w:p w14:paraId="1B0FE5E4" w14:textId="77777777" w:rsidR="00EB72B2" w:rsidRDefault="00EB72B2" w:rsidP="00EB72B2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155FE">
        <w:rPr>
          <w:b/>
          <w:sz w:val="20"/>
          <w:szCs w:val="20"/>
        </w:rPr>
      </w:r>
      <w:r w:rsidR="008155FE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Altro</w:t>
      </w:r>
    </w:p>
    <w:p w14:paraId="4BF309D5" w14:textId="77777777" w:rsidR="00EB72B2" w:rsidRDefault="00EB72B2" w:rsidP="00EB72B2">
      <w:pPr>
        <w:rPr>
          <w:sz w:val="20"/>
          <w:szCs w:val="20"/>
        </w:rPr>
      </w:pPr>
    </w:p>
    <w:p w14:paraId="45CD1E73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shd w:val="clear" w:color="auto" w:fill="C0C0C0"/>
        </w:rPr>
        <w:t xml:space="preserve">7.2. INDICATORI DI VALUTAZIONE AI FINI DELLA CERTIFICAZIONE 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6915F518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p w14:paraId="0A689953" w14:textId="77777777" w:rsidR="00EB72B2" w:rsidRDefault="00EB72B2" w:rsidP="00EB72B2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6150"/>
      </w:tblGrid>
      <w:tr w:rsidR="00EB72B2" w14:paraId="159A1B97" w14:textId="77777777" w:rsidTr="00D639E8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CEC570" w14:textId="77777777" w:rsidR="00EB72B2" w:rsidRDefault="00EB72B2" w:rsidP="00D639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LIVELLO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9540C" w14:textId="77777777" w:rsidR="00EB72B2" w:rsidRDefault="00EB72B2" w:rsidP="00D639E8">
            <w:pPr>
              <w:jc w:val="center"/>
            </w:pPr>
            <w:r>
              <w:rPr>
                <w:b/>
                <w:sz w:val="20"/>
                <w:szCs w:val="20"/>
              </w:rPr>
              <w:br/>
              <w:t>DESCRITTORI (livelli di padronanza)</w:t>
            </w:r>
          </w:p>
        </w:tc>
      </w:tr>
      <w:tr w:rsidR="00EB72B2" w14:paraId="5C0FCF0E" w14:textId="77777777" w:rsidTr="00D639E8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21316B" w14:textId="77777777" w:rsidR="00EB72B2" w:rsidRDefault="00EB72B2" w:rsidP="00D639E8">
            <w:pPr>
              <w:jc w:val="center"/>
              <w:rPr>
                <w:color w:val="5A5A5A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(insufficiente)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1AD3D" w14:textId="77777777" w:rsidR="00EB72B2" w:rsidRDefault="00EB72B2" w:rsidP="00D639E8">
            <w:pPr>
              <w:pStyle w:val="Default"/>
              <w:snapToGrid w:val="0"/>
              <w:rPr>
                <w:color w:val="5A5A5A"/>
                <w:sz w:val="20"/>
                <w:szCs w:val="20"/>
              </w:rPr>
            </w:pPr>
          </w:p>
        </w:tc>
      </w:tr>
      <w:tr w:rsidR="00EB72B2" w14:paraId="7045DA27" w14:textId="77777777" w:rsidTr="00D639E8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73A61" w14:textId="77777777" w:rsidR="00EB72B2" w:rsidRDefault="00EB72B2" w:rsidP="00D63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(base)</w:t>
            </w:r>
          </w:p>
          <w:p w14:paraId="0FD78378" w14:textId="77777777" w:rsidR="00EB72B2" w:rsidRDefault="00EB72B2" w:rsidP="00D639E8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59DB391B" w14:textId="77777777" w:rsidR="00EB72B2" w:rsidRDefault="00EB72B2" w:rsidP="00D639E8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140" w:type="dxa"/>
              <w:tblLayout w:type="fixed"/>
              <w:tblLook w:val="0000" w:firstRow="0" w:lastRow="0" w:firstColumn="0" w:lastColumn="0" w:noHBand="0" w:noVBand="0"/>
            </w:tblPr>
            <w:tblGrid>
              <w:gridCol w:w="6140"/>
            </w:tblGrid>
            <w:tr w:rsidR="00EB72B2" w:rsidRPr="003505F9" w14:paraId="30C6F611" w14:textId="77777777" w:rsidTr="00D639E8">
              <w:trPr>
                <w:cantSplit/>
                <w:trHeight w:val="1497"/>
              </w:trPr>
              <w:tc>
                <w:tcPr>
                  <w:tcW w:w="6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tbl>
                  <w:tblPr>
                    <w:tblW w:w="105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515"/>
                  </w:tblGrid>
                  <w:tr w:rsidR="00EB72B2" w14:paraId="16870D39" w14:textId="77777777" w:rsidTr="00D639E8">
                    <w:trPr>
                      <w:cantSplit/>
                      <w:trHeight w:val="1497"/>
                    </w:trPr>
                    <w:tc>
                      <w:tcPr>
                        <w:tcW w:w="10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14:paraId="4A2AA895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  <w:r>
                          <w:rPr>
                            <w:color w:val="5A5A5A"/>
                            <w:sz w:val="20"/>
                            <w:szCs w:val="20"/>
                          </w:rPr>
                          <w:t>Possesso sufficiente delle conoscenze e abilità di base, con conseguente</w:t>
                        </w:r>
                      </w:p>
                      <w:p w14:paraId="61924BEC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  <w:r>
                          <w:rPr>
                            <w:color w:val="5A5A5A"/>
                            <w:sz w:val="20"/>
                            <w:szCs w:val="20"/>
                          </w:rPr>
                          <w:t>capacità di  orientamento sotto apposita guida</w:t>
                        </w:r>
                      </w:p>
                      <w:p w14:paraId="447776E0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14:paraId="3618368F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14:paraId="59F1D4DA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14:paraId="2D7FA549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14:paraId="14F49F30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  <w:p w14:paraId="078BBAB9" w14:textId="77777777" w:rsidR="00EB72B2" w:rsidRDefault="00EB72B2" w:rsidP="00D639E8">
                        <w:pPr>
                          <w:snapToGrid w:val="0"/>
                          <w:spacing w:line="276" w:lineRule="auto"/>
                          <w:rPr>
                            <w:color w:val="5A5A5A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612F828" w14:textId="77777777" w:rsidR="00EB72B2" w:rsidRPr="00137B00" w:rsidRDefault="00EB72B2" w:rsidP="00D639E8">
                  <w:pPr>
                    <w:ind w:left="360"/>
                    <w:rPr>
                      <w:rFonts w:ascii="Arial Narrow" w:hAnsi="Arial Narrow" w:cs="Arial Narrow"/>
                      <w:sz w:val="20"/>
                      <w:szCs w:val="20"/>
                    </w:rPr>
                  </w:pPr>
                </w:p>
              </w:tc>
            </w:tr>
          </w:tbl>
          <w:p w14:paraId="5BDAB45A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EB72B2" w14:paraId="6B95E0E5" w14:textId="77777777" w:rsidTr="00D639E8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CEF4DE" w14:textId="77777777" w:rsidR="00EB72B2" w:rsidRDefault="00EB72B2" w:rsidP="00D63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(intermedio)</w:t>
            </w:r>
          </w:p>
          <w:p w14:paraId="1894B54E" w14:textId="77777777" w:rsidR="00EB72B2" w:rsidRDefault="00EB72B2" w:rsidP="00D63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1BFC1DD9" w14:textId="77777777" w:rsidR="00EB72B2" w:rsidRDefault="00EB72B2" w:rsidP="00D63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BD43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>
              <w:rPr>
                <w:color w:val="5A5A5A"/>
                <w:sz w:val="20"/>
                <w:szCs w:val="20"/>
              </w:rPr>
              <w:t>Possesso  consolidato delle conoscenze e abilità di base, con conseguente</w:t>
            </w:r>
          </w:p>
          <w:p w14:paraId="6D968C5A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>
              <w:rPr>
                <w:color w:val="5A5A5A"/>
                <w:sz w:val="20"/>
                <w:szCs w:val="20"/>
              </w:rPr>
              <w:t>capacità di orientamento e giudizio critico in situazioni note</w:t>
            </w:r>
          </w:p>
          <w:p w14:paraId="439350CE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  <w:p w14:paraId="058FCF46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  <w:p w14:paraId="790F5B23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  <w:p w14:paraId="5D283C15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</w:p>
        </w:tc>
      </w:tr>
      <w:tr w:rsidR="00EB72B2" w14:paraId="0C8A9C62" w14:textId="77777777" w:rsidTr="00D639E8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E1A747" w14:textId="77777777" w:rsidR="00EB72B2" w:rsidRDefault="00EB72B2" w:rsidP="00D639E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(avanzato)</w:t>
            </w:r>
          </w:p>
          <w:p w14:paraId="3EDB32D3" w14:textId="77777777" w:rsidR="00EB72B2" w:rsidRDefault="00EB72B2" w:rsidP="00D639E8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7A398F02" w14:textId="77777777" w:rsidR="00EB72B2" w:rsidRDefault="00EB72B2" w:rsidP="00D639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02F13" w14:textId="77777777" w:rsidR="00EB72B2" w:rsidRDefault="00EB72B2" w:rsidP="00D639E8">
            <w:pPr>
              <w:snapToGrid w:val="0"/>
              <w:spacing w:line="276" w:lineRule="auto"/>
              <w:rPr>
                <w:color w:val="5A5A5A"/>
                <w:sz w:val="20"/>
                <w:szCs w:val="20"/>
              </w:rPr>
            </w:pPr>
            <w:r>
              <w:rPr>
                <w:color w:val="5A5A5A"/>
                <w:sz w:val="20"/>
                <w:szCs w:val="20"/>
              </w:rPr>
              <w:t>Possesso  elevato delle conoscenze e abilità di base, con conseguente capacità critica e  di giudizio, anche autonomamente in situazioni non note.</w:t>
            </w:r>
          </w:p>
        </w:tc>
      </w:tr>
    </w:tbl>
    <w:p w14:paraId="3C9E2315" w14:textId="77777777" w:rsidR="00EB72B2" w:rsidRDefault="00EB72B2" w:rsidP="00EB72B2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14:paraId="19B4C169" w14:textId="77777777" w:rsidR="00EB72B2" w:rsidRDefault="00EB72B2" w:rsidP="00EB72B2">
      <w:pPr>
        <w:spacing w:after="120"/>
        <w:ind w:left="720"/>
        <w:jc w:val="both"/>
        <w:rPr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914"/>
      </w:tblGrid>
      <w:tr w:rsidR="00EB72B2" w14:paraId="6502628A" w14:textId="77777777" w:rsidTr="00D639E8">
        <w:trPr>
          <w:trHeight w:val="347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C9862" w14:textId="77777777" w:rsidR="00EB72B2" w:rsidRDefault="00EB72B2" w:rsidP="00D639E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Competenze dell’asse - Rubriche valutative dell’asse</w:t>
            </w:r>
          </w:p>
          <w:p w14:paraId="4F1ECD21" w14:textId="77777777" w:rsidR="00EB72B2" w:rsidRDefault="00EB72B2" w:rsidP="00D639E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B0498C" w14:textId="77777777" w:rsidR="00EB72B2" w:rsidRDefault="00EB72B2" w:rsidP="00D639E8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14:paraId="278B2A84" w14:textId="77777777" w:rsidR="00EB72B2" w:rsidRDefault="00EB72B2" w:rsidP="00EB72B2">
      <w:pPr>
        <w:spacing w:after="120"/>
        <w:ind w:left="720"/>
        <w:jc w:val="both"/>
        <w:rPr>
          <w:b/>
          <w:sz w:val="20"/>
          <w:szCs w:val="20"/>
        </w:rPr>
      </w:pPr>
    </w:p>
    <w:p w14:paraId="20EAD063" w14:textId="77777777" w:rsidR="00EB72B2" w:rsidRDefault="00EB72B2" w:rsidP="00EB72B2">
      <w:pPr>
        <w:spacing w:after="120"/>
        <w:ind w:left="720"/>
        <w:jc w:val="both"/>
        <w:rPr>
          <w:b/>
          <w:sz w:val="20"/>
          <w:szCs w:val="20"/>
        </w:rPr>
      </w:pPr>
    </w:p>
    <w:p w14:paraId="6B4935E9" w14:textId="77777777" w:rsidR="00EB72B2" w:rsidRDefault="00EB72B2" w:rsidP="00EB72B2">
      <w:pPr>
        <w:spacing w:after="120"/>
        <w:ind w:left="720"/>
        <w:jc w:val="both"/>
        <w:rPr>
          <w:b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21"/>
      </w:tblGrid>
      <w:tr w:rsidR="00EB72B2" w14:paraId="0AD9D241" w14:textId="77777777" w:rsidTr="00D639E8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A62493" w14:textId="77777777" w:rsidR="00EB72B2" w:rsidRDefault="00EB72B2" w:rsidP="00D639E8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D62232" w14:textId="77777777" w:rsidR="00EB72B2" w:rsidRDefault="00EB72B2" w:rsidP="00D639E8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ACFAD" w14:textId="77777777" w:rsidR="00EB72B2" w:rsidRDefault="00EB72B2" w:rsidP="00EB72B2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14:paraId="522DEEE5" w14:textId="77777777" w:rsidR="00EB72B2" w:rsidRDefault="00EB72B2" w:rsidP="00EB72B2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Corsi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14:paraId="4732B93B" w14:textId="77777777" w:rsidR="00EB72B2" w:rsidRDefault="00EB72B2" w:rsidP="00EB72B2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X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14:paraId="7FF8F7CD" w14:textId="77777777" w:rsidR="00EB72B2" w:rsidRDefault="00EB72B2" w:rsidP="00EB72B2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X Studio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14:paraId="0D477ED8" w14:textId="77777777" w:rsidR="00EB72B2" w:rsidRDefault="00EB72B2" w:rsidP="00EB72B2">
            <w:pPr>
              <w:widowControl w:val="0"/>
              <w:numPr>
                <w:ilvl w:val="0"/>
                <w:numId w:val="16"/>
              </w:numPr>
              <w:spacing w:line="100" w:lineRule="atLeast"/>
              <w:ind w:left="359" w:right="1843" w:hanging="283"/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EB72B2" w14:paraId="51900939" w14:textId="77777777" w:rsidTr="00D639E8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63BA6A" w14:textId="77777777" w:rsidR="00EB72B2" w:rsidRDefault="00EB72B2" w:rsidP="00D639E8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F35431" w14:textId="77777777" w:rsidR="00EB72B2" w:rsidRDefault="00EB72B2" w:rsidP="00D639E8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F1B3EB" w14:textId="77777777" w:rsidR="00EB72B2" w:rsidRDefault="00EB72B2" w:rsidP="00D639E8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B72B2" w14:paraId="496EF99F" w14:textId="77777777" w:rsidTr="00D639E8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BEBB28" w14:textId="77777777" w:rsidR="00EB72B2" w:rsidRDefault="00EB72B2" w:rsidP="00D639E8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14:paraId="391EB324" w14:textId="77777777" w:rsidR="00EB72B2" w:rsidRDefault="00EB72B2" w:rsidP="00D639E8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B3C19" w14:textId="77777777" w:rsidR="00EB72B2" w:rsidRDefault="00EB72B2" w:rsidP="00D639E8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14:paraId="34CD8AFC" w14:textId="77777777" w:rsidR="00EB72B2" w:rsidRDefault="00EB72B2" w:rsidP="00D639E8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14:paraId="4C59C1B5" w14:textId="77777777" w:rsidR="00EB72B2" w:rsidRDefault="00EB72B2" w:rsidP="00D639E8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926A1" w14:textId="77777777" w:rsidR="00EB72B2" w:rsidRDefault="00EB72B2" w:rsidP="00D639E8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14:paraId="1EFBBB38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3A4A06D2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14:paraId="44F477F6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71AAF1C1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14:paraId="46096DB4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72C25E24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25A27D6C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14:paraId="65B252E7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14:paraId="05234A61" w14:textId="77777777" w:rsidR="00EB72B2" w:rsidRDefault="00EB72B2" w:rsidP="00EB72B2">
            <w:pPr>
              <w:widowControl w:val="0"/>
              <w:numPr>
                <w:ilvl w:val="0"/>
                <w:numId w:val="17"/>
              </w:numPr>
              <w:spacing w:line="100" w:lineRule="atLeast"/>
              <w:ind w:left="359" w:hanging="359"/>
              <w:rPr>
                <w:rFonts w:eastAsia="Andale Sans UI"/>
                <w:kern w:val="1"/>
                <w:sz w:val="20"/>
                <w:szCs w:val="20"/>
              </w:rPr>
            </w:pP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14:paraId="35E91247" w14:textId="77777777" w:rsidR="00EB72B2" w:rsidRDefault="00EB72B2" w:rsidP="00D639E8">
            <w:pPr>
              <w:spacing w:line="100" w:lineRule="atLeast"/>
              <w:ind w:left="359" w:hanging="359"/>
            </w:pPr>
            <w:r>
              <w:rPr>
                <w:rFonts w:eastAsia="Andale Sans UI"/>
                <w:kern w:val="1"/>
                <w:sz w:val="20"/>
                <w:szCs w:val="20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416B1BB5" w14:textId="77777777" w:rsidR="00EB72B2" w:rsidRDefault="00EB72B2" w:rsidP="00EB72B2">
      <w:pPr>
        <w:spacing w:after="120"/>
        <w:ind w:left="720"/>
        <w:jc w:val="both"/>
        <w:rPr>
          <w:b/>
          <w:sz w:val="20"/>
          <w:szCs w:val="20"/>
        </w:rPr>
      </w:pPr>
    </w:p>
    <w:p w14:paraId="4512CB84" w14:textId="77777777" w:rsidR="00EB72B2" w:rsidRDefault="00EB72B2" w:rsidP="00EB72B2">
      <w:pPr>
        <w:spacing w:after="120"/>
        <w:ind w:left="720"/>
        <w:jc w:val="both"/>
        <w:rPr>
          <w:b/>
          <w:sz w:val="20"/>
          <w:szCs w:val="20"/>
        </w:rPr>
      </w:pPr>
    </w:p>
    <w:p w14:paraId="7D165BD8" w14:textId="77777777" w:rsidR="00EB72B2" w:rsidRDefault="00EB72B2" w:rsidP="00EB72B2">
      <w:pPr>
        <w:spacing w:after="1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5DCE65F4" w14:textId="77777777" w:rsidR="00EB72B2" w:rsidRDefault="00EB72B2" w:rsidP="00EB72B2">
      <w:pPr>
        <w:rPr>
          <w:sz w:val="20"/>
          <w:szCs w:val="20"/>
        </w:rPr>
      </w:pPr>
    </w:p>
    <w:p w14:paraId="522A1E7A" w14:textId="77777777" w:rsidR="00EB72B2" w:rsidRDefault="00EB72B2" w:rsidP="00EB72B2">
      <w:pPr>
        <w:rPr>
          <w:sz w:val="20"/>
          <w:szCs w:val="20"/>
        </w:rPr>
      </w:pPr>
    </w:p>
    <w:p w14:paraId="34E00A2F" w14:textId="77777777" w:rsidR="00EB72B2" w:rsidRDefault="00EB72B2" w:rsidP="00EB72B2">
      <w:pPr>
        <w:rPr>
          <w:sz w:val="20"/>
          <w:szCs w:val="20"/>
        </w:rPr>
      </w:pPr>
      <w:r>
        <w:rPr>
          <w:sz w:val="20"/>
          <w:szCs w:val="20"/>
        </w:rPr>
        <w:t>DATA</w:t>
      </w:r>
    </w:p>
    <w:p w14:paraId="11F37B14" w14:textId="11A27144" w:rsidR="00EB72B2" w:rsidRDefault="00EB72B2" w:rsidP="00EB72B2">
      <w:pPr>
        <w:rPr>
          <w:sz w:val="20"/>
          <w:szCs w:val="20"/>
        </w:rPr>
      </w:pPr>
      <w:r>
        <w:rPr>
          <w:sz w:val="20"/>
          <w:szCs w:val="20"/>
        </w:rPr>
        <w:t>2</w:t>
      </w:r>
      <w:r w:rsidR="008F23B0">
        <w:rPr>
          <w:sz w:val="20"/>
          <w:szCs w:val="20"/>
        </w:rPr>
        <w:t>2</w:t>
      </w:r>
      <w:r>
        <w:rPr>
          <w:sz w:val="20"/>
          <w:szCs w:val="20"/>
        </w:rPr>
        <w:t>/11/2022</w:t>
      </w:r>
    </w:p>
    <w:p w14:paraId="44C5651D" w14:textId="77777777" w:rsidR="00EB72B2" w:rsidRDefault="00EB72B2" w:rsidP="00EB72B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FIRMA </w:t>
      </w:r>
    </w:p>
    <w:p w14:paraId="63C4E1E0" w14:textId="77777777" w:rsidR="00EB72B2" w:rsidRDefault="00EB72B2" w:rsidP="00EB72B2">
      <w:pPr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Rosalba Buono</w:t>
      </w:r>
    </w:p>
    <w:p w14:paraId="131A2E23" w14:textId="77777777" w:rsidR="00EB72B2" w:rsidRDefault="00EB72B2" w:rsidP="00EB72B2">
      <w:pPr>
        <w:jc w:val="center"/>
        <w:rPr>
          <w:sz w:val="20"/>
          <w:szCs w:val="20"/>
        </w:rPr>
      </w:pPr>
    </w:p>
    <w:p w14:paraId="6E68AD6F" w14:textId="77777777" w:rsidR="00EB72B2" w:rsidRDefault="00EB72B2" w:rsidP="00EB72B2">
      <w:pPr>
        <w:jc w:val="center"/>
        <w:rPr>
          <w:sz w:val="20"/>
          <w:szCs w:val="20"/>
        </w:rPr>
      </w:pPr>
    </w:p>
    <w:p w14:paraId="40D2686C" w14:textId="77777777" w:rsidR="00EB72B2" w:rsidRDefault="00EB72B2" w:rsidP="00EB72B2">
      <w:pPr>
        <w:jc w:val="center"/>
        <w:rPr>
          <w:sz w:val="20"/>
          <w:szCs w:val="20"/>
        </w:rPr>
      </w:pPr>
    </w:p>
    <w:p w14:paraId="62FCBCB1" w14:textId="77777777" w:rsidR="00EB72B2" w:rsidRDefault="00EB72B2" w:rsidP="00EB72B2">
      <w:pPr>
        <w:jc w:val="center"/>
        <w:rPr>
          <w:sz w:val="20"/>
          <w:szCs w:val="20"/>
        </w:rPr>
      </w:pPr>
    </w:p>
    <w:p w14:paraId="14DFBAC1" w14:textId="77777777" w:rsidR="00EB72B2" w:rsidRDefault="00EB72B2" w:rsidP="00EB72B2">
      <w:pPr>
        <w:jc w:val="center"/>
        <w:rPr>
          <w:sz w:val="20"/>
          <w:szCs w:val="20"/>
        </w:rPr>
      </w:pPr>
    </w:p>
    <w:bookmarkEnd w:id="0"/>
    <w:p w14:paraId="660C3988" w14:textId="77777777" w:rsidR="00EB72B2" w:rsidRDefault="00EB72B2" w:rsidP="00EB72B2">
      <w:pPr>
        <w:jc w:val="center"/>
      </w:pPr>
    </w:p>
    <w:p w14:paraId="72BD6CF8" w14:textId="77777777" w:rsidR="00393811" w:rsidRDefault="00393811"/>
    <w:sectPr w:rsidR="00393811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2DB03" w14:textId="77777777" w:rsidR="008155FE" w:rsidRDefault="008155FE">
      <w:r>
        <w:separator/>
      </w:r>
    </w:p>
  </w:endnote>
  <w:endnote w:type="continuationSeparator" w:id="0">
    <w:p w14:paraId="49918053" w14:textId="77777777" w:rsidR="008155FE" w:rsidRDefault="0081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98F6" w14:textId="52DBD8B5" w:rsidR="000E00CF" w:rsidRDefault="00EB72B2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07F1D1" wp14:editId="10456FB9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D4CFD9" w14:textId="77777777" w:rsidR="000E00CF" w:rsidRDefault="00F34A90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07F1D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32.55pt;margin-top:.05pt;width:28.3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" stroked="f">
              <v:fill opacity="0"/>
              <v:textbox inset="0,0,0,0">
                <w:txbxContent>
                  <w:p w14:paraId="11D4CFD9" w14:textId="77777777" w:rsidR="000E00CF" w:rsidRDefault="00F34A90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38323" w14:textId="77777777" w:rsidR="008155FE" w:rsidRDefault="008155FE">
      <w:r>
        <w:separator/>
      </w:r>
    </w:p>
  </w:footnote>
  <w:footnote w:type="continuationSeparator" w:id="0">
    <w:p w14:paraId="0A17C103" w14:textId="77777777" w:rsidR="008155FE" w:rsidRDefault="00815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6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B2"/>
    <w:rsid w:val="00217BD9"/>
    <w:rsid w:val="00393811"/>
    <w:rsid w:val="003A5814"/>
    <w:rsid w:val="008155FE"/>
    <w:rsid w:val="0088732F"/>
    <w:rsid w:val="008F23B0"/>
    <w:rsid w:val="00926C9B"/>
    <w:rsid w:val="00982209"/>
    <w:rsid w:val="00BD657B"/>
    <w:rsid w:val="00D839A1"/>
    <w:rsid w:val="00EB72B2"/>
    <w:rsid w:val="00F34A90"/>
    <w:rsid w:val="00F8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ADFCE"/>
  <w15:chartTrackingRefBased/>
  <w15:docId w15:val="{C3AD95F0-61BE-4E3B-AD16-06B5E71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72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B72B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B72B2"/>
    <w:rPr>
      <w:rFonts w:ascii="Arial" w:eastAsia="Times New Roman" w:hAnsi="Arial" w:cs="Arial"/>
      <w:b/>
      <w:kern w:val="1"/>
      <w:sz w:val="28"/>
      <w:szCs w:val="20"/>
      <w:lang w:val="x-none" w:eastAsia="ar-SA"/>
    </w:rPr>
  </w:style>
  <w:style w:type="character" w:styleId="Numeropagina">
    <w:name w:val="page number"/>
    <w:basedOn w:val="Carpredefinitoparagrafo"/>
    <w:rsid w:val="00EB72B2"/>
  </w:style>
  <w:style w:type="paragraph" w:styleId="Pidipagina">
    <w:name w:val="footer"/>
    <w:basedOn w:val="Normale"/>
    <w:link w:val="PidipaginaCarattere"/>
    <w:rsid w:val="00EB72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B72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EB72B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EB72B2"/>
    <w:pPr>
      <w:tabs>
        <w:tab w:val="center" w:pos="4819"/>
        <w:tab w:val="right" w:pos="9638"/>
      </w:tabs>
    </w:pPr>
    <w:rPr>
      <w:szCs w:val="20"/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EB72B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EB72B2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EB72B2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EB72B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3008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7</cp:revision>
  <dcterms:created xsi:type="dcterms:W3CDTF">2022-11-12T09:55:00Z</dcterms:created>
  <dcterms:modified xsi:type="dcterms:W3CDTF">2022-11-22T10:47:00Z</dcterms:modified>
</cp:coreProperties>
</file>