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AA0091" w14:textId="77777777" w:rsidR="002A55E6" w:rsidRDefault="002A55E6">
      <w:pPr>
        <w:jc w:val="center"/>
        <w:rPr>
          <w:b/>
          <w:sz w:val="20"/>
          <w:szCs w:val="20"/>
        </w:rPr>
      </w:pPr>
    </w:p>
    <w:p w14:paraId="59E4635C" w14:textId="77777777" w:rsidR="002A55E6" w:rsidRDefault="002A55E6">
      <w:pPr>
        <w:pStyle w:val="Intestazione"/>
        <w:rPr>
          <w:b/>
          <w:sz w:val="20"/>
          <w:lang w:val="it-IT"/>
        </w:rPr>
      </w:pPr>
    </w:p>
    <w:p w14:paraId="29C4B277" w14:textId="2794E0BF" w:rsidR="002A55E6" w:rsidRPr="00944DC8" w:rsidRDefault="002A55E6">
      <w:pPr>
        <w:pStyle w:val="Intestazione"/>
        <w:rPr>
          <w:rFonts w:ascii="Calibri" w:hAnsi="Calibri" w:cs="Calibri"/>
          <w:b/>
          <w:bCs/>
          <w:sz w:val="22"/>
          <w:szCs w:val="22"/>
          <w:lang w:val="it-IT"/>
        </w:rPr>
      </w:pPr>
      <w:r w:rsidRPr="00944DC8">
        <w:rPr>
          <w:rFonts w:ascii="Calibri" w:hAnsi="Calibri" w:cs="Calibri"/>
          <w:b/>
          <w:sz w:val="22"/>
          <w:szCs w:val="22"/>
          <w:lang w:val="it-IT"/>
        </w:rPr>
        <w:t xml:space="preserve">                            PROGRAMMAZIONE </w:t>
      </w:r>
      <w:r w:rsidRPr="00944DC8">
        <w:rPr>
          <w:rFonts w:ascii="Calibri" w:hAnsi="Calibri" w:cs="Calibri"/>
          <w:b/>
          <w:bCs/>
          <w:sz w:val="22"/>
          <w:szCs w:val="22"/>
          <w:lang w:val="it-IT"/>
        </w:rPr>
        <w:t>DISCIPLINARE PER COMPETENZE</w:t>
      </w:r>
      <w:r w:rsidR="00D90A0F" w:rsidRPr="00944DC8">
        <w:rPr>
          <w:rFonts w:ascii="Calibri" w:hAnsi="Calibri" w:cs="Calibri"/>
          <w:b/>
          <w:bCs/>
          <w:sz w:val="22"/>
          <w:szCs w:val="22"/>
          <w:lang w:val="it-IT"/>
        </w:rPr>
        <w:t xml:space="preserve"> – TRIENNIO -</w:t>
      </w:r>
    </w:p>
    <w:p w14:paraId="79FF443C" w14:textId="77777777" w:rsidR="002A55E6" w:rsidRPr="00944DC8" w:rsidRDefault="002A55E6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b/>
          <w:bCs/>
          <w:sz w:val="22"/>
          <w:szCs w:val="22"/>
          <w:lang w:val="it-IT"/>
        </w:rPr>
        <w:t>Classe</w:t>
      </w:r>
      <w:r w:rsidRPr="00944DC8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50E9BD2A" w14:textId="77777777" w:rsidR="002A55E6" w:rsidRPr="00944DC8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ab/>
        <w:t>IIS ENZO FERRARI</w:t>
      </w:r>
      <w:r w:rsidRPr="00944DC8">
        <w:rPr>
          <w:rFonts w:ascii="Calibri" w:hAnsi="Calibri" w:cs="Calibri"/>
          <w:b/>
          <w:sz w:val="22"/>
          <w:szCs w:val="22"/>
        </w:rPr>
        <w:tab/>
      </w:r>
    </w:p>
    <w:p w14:paraId="320AC867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62B6F095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ANNO SCOLASTICO</w:t>
      </w:r>
    </w:p>
    <w:p w14:paraId="1F3863D1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5159FAAD" w14:textId="71C05158" w:rsidR="002A55E6" w:rsidRPr="00944DC8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44DC8">
        <w:rPr>
          <w:rFonts w:ascii="Calibri" w:hAnsi="Calibri" w:cs="Calibri"/>
          <w:b/>
          <w:bCs/>
          <w:sz w:val="22"/>
          <w:szCs w:val="22"/>
        </w:rPr>
        <w:t>202</w:t>
      </w:r>
      <w:r w:rsidR="00E7642B">
        <w:rPr>
          <w:rFonts w:ascii="Calibri" w:hAnsi="Calibri" w:cs="Calibri"/>
          <w:b/>
          <w:bCs/>
          <w:sz w:val="22"/>
          <w:szCs w:val="22"/>
        </w:rPr>
        <w:t>2</w:t>
      </w:r>
      <w:r w:rsidRPr="00944DC8">
        <w:rPr>
          <w:rFonts w:ascii="Calibri" w:hAnsi="Calibri" w:cs="Calibri"/>
          <w:b/>
          <w:bCs/>
          <w:sz w:val="22"/>
          <w:szCs w:val="22"/>
        </w:rPr>
        <w:t>-202</w:t>
      </w:r>
      <w:r w:rsidR="00E7642B">
        <w:rPr>
          <w:rFonts w:ascii="Calibri" w:hAnsi="Calibri" w:cs="Calibri"/>
          <w:b/>
          <w:bCs/>
          <w:sz w:val="22"/>
          <w:szCs w:val="22"/>
        </w:rPr>
        <w:t>3</w:t>
      </w:r>
    </w:p>
    <w:p w14:paraId="03F2B011" w14:textId="77777777" w:rsidR="002A55E6" w:rsidRPr="00944DC8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0594143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4B296CF3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944DC8" w14:paraId="61561AC0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F45764E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D84182" w14:textId="7052CD95" w:rsidR="002A55E6" w:rsidRPr="00944DC8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944DC8" w14:paraId="0D662FD2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4D21C6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8C81F" w14:textId="77777777" w:rsidR="00FC22F1" w:rsidRPr="00944DC8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0D158399" w14:textId="4191FCB1" w:rsidR="002A55E6" w:rsidRPr="00944DC8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944DC8" w14:paraId="728A9596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453759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6923AE" w14:textId="7439A776" w:rsidR="002A55E6" w:rsidRPr="00944DC8" w:rsidRDefault="009E6BCF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DELLA CORTE GAETANO</w:t>
            </w:r>
          </w:p>
        </w:tc>
      </w:tr>
      <w:tr w:rsidR="002A55E6" w:rsidRPr="00944DC8" w14:paraId="393E0097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999915B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6A1F43" w14:textId="00253A44" w:rsidR="002A55E6" w:rsidRPr="00944DC8" w:rsidRDefault="009E6BCF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5 </w:t>
            </w:r>
            <w:r w:rsidR="00E7642B">
              <w:rPr>
                <w:rFonts w:ascii="Calibri" w:eastAsia="Calibri" w:hAnsi="Calibri" w:cs="Calibri"/>
                <w:b/>
                <w:sz w:val="22"/>
                <w:szCs w:val="22"/>
              </w:rPr>
              <w:t>RAE</w:t>
            </w:r>
          </w:p>
        </w:tc>
      </w:tr>
      <w:tr w:rsidR="002A55E6" w:rsidRPr="00944DC8" w14:paraId="53649713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A983FD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39404C" w14:textId="01F5531C" w:rsidR="002A55E6" w:rsidRPr="00944DC8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944DC8" w14:paraId="19281616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048A4B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3A49A5" w14:textId="77777777" w:rsidR="002A55E6" w:rsidRPr="00944DC8" w:rsidRDefault="002A55E6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31E406FC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944DC8" w14:paraId="7D6EB034" w14:textId="77777777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ECC5D8" w14:textId="0B486291" w:rsidR="002A55E6" w:rsidRPr="00944DC8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944DC8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944DC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944DC8" w14:paraId="15F20679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6AB8B3" w14:textId="77777777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3C5D9C" w14:textId="77777777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DFCE17" w14:textId="7AEFAAAB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944DC8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944DC8" w14:paraId="22E9490D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EF19B1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6FB94495" w14:textId="64E9C265" w:rsidR="002A55E6" w:rsidRPr="00944DC8" w:rsidRDefault="00CF2B82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31890B8E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718D1C87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bookmarkStart w:id="2" w:name="Controllo5"/>
        <w:bookmarkEnd w:id="2"/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8C4DFE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1A98F94B" w14:textId="1EF50489" w:rsidR="002A55E6" w:rsidRPr="00944DC8" w:rsidRDefault="009E6BC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X 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14:paraId="79A07AEC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1C98B748" w14:textId="77777777" w:rsidR="002A55E6" w:rsidRPr="00944DC8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2"/>
                <w:szCs w:val="22"/>
              </w:rPr>
            </w:r>
            <w:r w:rsidR="0000000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BC0F43" w14:textId="77777777" w:rsidR="002A55E6" w:rsidRPr="00944DC8" w:rsidRDefault="002A55E6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</w:p>
          <w:p w14:paraId="2EA24978" w14:textId="7DAF4C94" w:rsidR="002A55E6" w:rsidRPr="00944DC8" w:rsidRDefault="00E7642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22</w:t>
            </w:r>
          </w:p>
        </w:tc>
      </w:tr>
      <w:tr w:rsidR="002A55E6" w:rsidRPr="00944DC8" w14:paraId="4B0810DB" w14:textId="77777777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AA443FF" w14:textId="77777777" w:rsidR="002A55E6" w:rsidRPr="00944DC8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AD18A65" w14:textId="77777777" w:rsidR="002A55E6" w:rsidRPr="00944DC8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A55E6" w:rsidRPr="00944DC8" w14:paraId="3C2DB6FC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13B708BB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000000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6FD69EB6" w14:textId="77777777" w:rsidR="002A55E6" w:rsidRPr="00944DC8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7938F7A" w14:textId="6DD79EEA" w:rsidR="002A55E6" w:rsidRPr="00944DC8" w:rsidRDefault="009E6BCF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bookmarkStart w:id="5" w:name="Controllo3"/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12F3E967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24DE318" w14:textId="77777777" w:rsidR="002A55E6" w:rsidRPr="00944DC8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710DDEEA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tr w:rsidR="002A55E6" w:rsidRPr="00944DC8" w14:paraId="4C0FDC11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40D1C4AD" w14:textId="6A09995D" w:rsidR="002A55E6" w:rsidRPr="00944DC8" w:rsidRDefault="009E6BCF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bookmarkStart w:id="6" w:name="Controllo2"/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X</w:t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4A73069A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9D10F0C" w14:textId="6A02D267" w:rsidR="002A55E6" w:rsidRPr="00944DC8" w:rsidRDefault="009E6BCF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2A55E6" w:rsidRPr="00944DC8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243B15AE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09BB7148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000000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000000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76F58C0D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450AD811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177A547E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F7B8C69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11C64C5F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05BB72A0" w14:textId="5A04A167" w:rsidR="002A55E6" w:rsidRPr="00944DC8" w:rsidRDefault="002A55E6" w:rsidP="00AE1D08">
      <w:pPr>
        <w:pStyle w:val="Default"/>
        <w:rPr>
          <w:b/>
          <w:i/>
          <w:sz w:val="22"/>
          <w:szCs w:val="22"/>
        </w:rPr>
      </w:pPr>
      <w:r w:rsidRPr="00944DC8">
        <w:rPr>
          <w:b/>
          <w:i/>
          <w:sz w:val="22"/>
          <w:szCs w:val="22"/>
        </w:rPr>
        <w:t>LIVELLI DI PROFITTO IN INGRESSO – ARGOMENTI</w:t>
      </w:r>
      <w:r w:rsidR="00AE1D08" w:rsidRPr="00944DC8">
        <w:rPr>
          <w:b/>
          <w:i/>
          <w:sz w:val="22"/>
          <w:szCs w:val="22"/>
        </w:rPr>
        <w:t xml:space="preserve">   pallavolo, tennis tavolo, badminton, il corpo umano, conoscenze generiche sull’attività motoria</w:t>
      </w:r>
    </w:p>
    <w:p w14:paraId="03290FD0" w14:textId="77777777" w:rsidR="002A55E6" w:rsidRPr="00944DC8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944DC8" w14:paraId="7A7F1232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04E11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78CFC228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55588386" w14:textId="52CAE7E2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A836C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7150949B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3B61FE5D" w14:textId="19405CCE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7F999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64DF24D1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5F9455A4" w14:textId="301618D1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66E1C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03DB19D8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077B15A4" w14:textId="0CAAFCC9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9E177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684B3E23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299BAF7D" w14:textId="70E57820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</w:t>
            </w:r>
            <w:r w:rsidR="00FC22F1" w:rsidRPr="00944DC8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82207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512E5BA8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944DC8" w14:paraId="35A3D63F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EA0404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91765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366F7" w14:textId="7F2EE940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</w:t>
            </w:r>
            <w:r w:rsidR="00E7642B">
              <w:rPr>
                <w:rFonts w:ascii="Calibri" w:hAnsi="Calibri" w:cs="Calibri"/>
                <w:sz w:val="22"/>
                <w:szCs w:val="22"/>
              </w:rPr>
              <w:t>22</w:t>
            </w:r>
            <w:r w:rsidRPr="00944DC8">
              <w:rPr>
                <w:rFonts w:ascii="Calibri" w:hAnsi="Calibri" w:cs="Calibri"/>
                <w:sz w:val="22"/>
                <w:szCs w:val="22"/>
              </w:rPr>
              <w:t>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1F371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4E422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0BB06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</w:tr>
      <w:tr w:rsidR="002A55E6" w:rsidRPr="00944DC8" w14:paraId="0D5F613D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EF0E5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825D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22FAE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C16D3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E49D15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AEEFE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1F222845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C6FA100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1807735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86A0FFC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7F40752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7C9A749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E2374D5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145FD00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6507B8F2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44F14D8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18DFA91E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767A71C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E82B464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944DC8" w14:paraId="722FFB0E" w14:textId="77777777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4F244A" w14:textId="77777777" w:rsidR="002A55E6" w:rsidRPr="00944DC8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35BF2F90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02907B50" w14:textId="77777777" w:rsidR="002A55E6" w:rsidRPr="00944DC8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944DC8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7BD750ED" w14:textId="77777777" w:rsidR="002A55E6" w:rsidRPr="00944DC8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944DC8">
        <w:rPr>
          <w:b/>
          <w:bCs/>
          <w:i/>
          <w:sz w:val="22"/>
          <w:szCs w:val="22"/>
        </w:rPr>
        <w:t xml:space="preserve">      </w:t>
      </w:r>
    </w:p>
    <w:p w14:paraId="0E487C07" w14:textId="77777777" w:rsidR="002A55E6" w:rsidRPr="00944DC8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944DC8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0DCAE08D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3B154A0E" w14:textId="77777777" w:rsidR="002A55E6" w:rsidRPr="00944DC8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944DC8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3AC6C3D8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7653F741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944DC8">
        <w:rPr>
          <w:b/>
          <w:bCs/>
          <w:sz w:val="22"/>
          <w:szCs w:val="22"/>
        </w:rPr>
        <w:t xml:space="preserve"> </w:t>
      </w:r>
      <w:r w:rsidRPr="00944DC8">
        <w:rPr>
          <w:b/>
          <w:bCs/>
          <w:sz w:val="22"/>
          <w:szCs w:val="22"/>
          <w:u w:val="single"/>
        </w:rPr>
        <w:t xml:space="preserve">ASSE CULTURALE DEI LINGUAGGI </w:t>
      </w:r>
      <w:r w:rsidRPr="00944DC8">
        <w:rPr>
          <w:b/>
          <w:bCs/>
          <w:sz w:val="22"/>
          <w:szCs w:val="22"/>
          <w:u w:val="single"/>
        </w:rPr>
        <w:tab/>
      </w:r>
      <w:r w:rsidRPr="00944DC8">
        <w:rPr>
          <w:b/>
          <w:bCs/>
          <w:sz w:val="22"/>
          <w:szCs w:val="22"/>
        </w:rPr>
        <w:tab/>
      </w:r>
      <w:r w:rsidRPr="00944DC8">
        <w:rPr>
          <w:b/>
          <w:bCs/>
          <w:sz w:val="22"/>
          <w:szCs w:val="22"/>
        </w:rPr>
        <w:tab/>
      </w:r>
      <w:r w:rsidRPr="00944DC8">
        <w:rPr>
          <w:b/>
          <w:bCs/>
          <w:sz w:val="22"/>
          <w:szCs w:val="22"/>
        </w:rPr>
        <w:t xml:space="preserve"> </w:t>
      </w:r>
      <w:r w:rsidRPr="00944DC8">
        <w:rPr>
          <w:b/>
          <w:bCs/>
          <w:sz w:val="22"/>
          <w:szCs w:val="22"/>
          <w:u w:val="single"/>
        </w:rPr>
        <w:t>ASSE CULTURALE MATEMATICO</w:t>
      </w:r>
    </w:p>
    <w:p w14:paraId="0E4164E3" w14:textId="68AD9ABF" w:rsidR="002A55E6" w:rsidRPr="00944DC8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944DC8">
        <w:rPr>
          <w:b/>
          <w:bCs/>
          <w:sz w:val="22"/>
          <w:szCs w:val="22"/>
        </w:rPr>
        <w:t>X</w:t>
      </w:r>
      <w:r w:rsidRPr="00944DC8">
        <w:rPr>
          <w:b/>
          <w:bCs/>
          <w:sz w:val="22"/>
          <w:szCs w:val="22"/>
          <w:u w:val="single"/>
        </w:rPr>
        <w:t xml:space="preserve"> </w:t>
      </w:r>
      <w:r w:rsidR="002A55E6" w:rsidRPr="00944DC8">
        <w:rPr>
          <w:b/>
          <w:bCs/>
          <w:sz w:val="22"/>
          <w:szCs w:val="22"/>
          <w:u w:val="single"/>
        </w:rPr>
        <w:t>ASSE CULTURALE SCIENTIFICO TECNOLOGICO</w:t>
      </w:r>
      <w:r w:rsidR="002A55E6" w:rsidRPr="00944DC8">
        <w:rPr>
          <w:b/>
          <w:bCs/>
          <w:sz w:val="22"/>
          <w:szCs w:val="22"/>
        </w:rPr>
        <w:tab/>
      </w:r>
      <w:r w:rsidR="002A55E6" w:rsidRPr="00944DC8">
        <w:rPr>
          <w:b/>
          <w:bCs/>
          <w:sz w:val="22"/>
          <w:szCs w:val="22"/>
        </w:rPr>
        <w:t xml:space="preserve"> </w:t>
      </w:r>
      <w:r w:rsidR="002A55E6" w:rsidRPr="00944DC8">
        <w:rPr>
          <w:b/>
          <w:bCs/>
          <w:sz w:val="22"/>
          <w:szCs w:val="22"/>
          <w:u w:val="single"/>
        </w:rPr>
        <w:t>ASSE CULTURALE STORICO-SOCIALE</w:t>
      </w:r>
    </w:p>
    <w:p w14:paraId="7DC81E12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944DC8" w14:paraId="5F3D6713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1368EEE" w14:textId="437EA651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944DC8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944DC8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14:paraId="2515F3A4" w14:textId="37889A02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944DC8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944DC8">
              <w:rPr>
                <w:i/>
                <w:iCs/>
                <w:sz w:val="22"/>
                <w:szCs w:val="22"/>
              </w:rPr>
              <w:t>disciplina definite</w:t>
            </w:r>
            <w:r w:rsidRPr="00944DC8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56309060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201FA841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79867AA9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71C9650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5EBF4AB6" w14:textId="77777777" w:rsidR="002A55E6" w:rsidRPr="00944DC8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18C09D" w14:textId="6A036913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944DC8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14:paraId="31C73E01" w14:textId="5AF78389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14:paraId="18FDE4C0" w14:textId="696FA302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14:paraId="51A82F20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p w14:paraId="3C24B5B1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p w14:paraId="675B23AF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  <w:r w:rsidRPr="00944DC8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2E74EF5B" w14:textId="669E52B6" w:rsidR="002A55E6" w:rsidRPr="00944DC8" w:rsidRDefault="002A55E6">
      <w:pPr>
        <w:pStyle w:val="Default"/>
        <w:jc w:val="center"/>
        <w:rPr>
          <w:color w:val="auto"/>
          <w:sz w:val="22"/>
          <w:szCs w:val="22"/>
        </w:rPr>
      </w:pPr>
      <w:r w:rsidRPr="00944DC8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944DC8">
        <w:rPr>
          <w:color w:val="auto"/>
          <w:sz w:val="22"/>
          <w:szCs w:val="22"/>
        </w:rPr>
        <w:t>conoscenze e</w:t>
      </w:r>
      <w:r w:rsidRPr="00944DC8">
        <w:rPr>
          <w:color w:val="auto"/>
          <w:sz w:val="22"/>
          <w:szCs w:val="22"/>
        </w:rPr>
        <w:t xml:space="preserve"> abilità)</w:t>
      </w:r>
    </w:p>
    <w:p w14:paraId="570F366C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944DC8" w14:paraId="0F1EE9E3" w14:textId="77777777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7A832" w14:textId="757D6BAA" w:rsidR="002A55E6" w:rsidRPr="00944DC8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N.1 (ASSE </w:t>
            </w:r>
            <w:r w:rsidR="00087095"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  <w:r w:rsidRPr="00944DC8">
              <w:rPr>
                <w:b/>
                <w:sz w:val="22"/>
                <w:szCs w:val="22"/>
              </w:rPr>
              <w:br/>
            </w:r>
            <w:r w:rsidR="00F761B2" w:rsidRPr="00944DC8">
              <w:rPr>
                <w:b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23EC73A3" w14:textId="77777777" w:rsidR="002A55E6" w:rsidRPr="00944DC8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14:paraId="411CF63A" w14:textId="77777777" w:rsidR="002A55E6" w:rsidRPr="00944DC8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944DC8" w14:paraId="56A8E2C9" w14:textId="77777777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F62A3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7D164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3D301F18" w14:textId="77777777" w:rsidTr="00ED38AE">
        <w:trPr>
          <w:trHeight w:val="2884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FE38E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Conoscenza della terminologia specifica;</w:t>
            </w:r>
          </w:p>
          <w:p w14:paraId="52D9A277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il sistema cardio-respiratorio e locomotore in relazione al movimento;</w:t>
            </w:r>
          </w:p>
          <w:p w14:paraId="023A8DF2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informazioni dei diversi canali percettivi;</w:t>
            </w:r>
          </w:p>
          <w:p w14:paraId="1B6420CF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procedure per il miglioramento delle capacità condizionali.</w:t>
            </w:r>
          </w:p>
          <w:p w14:paraId="281123CB" w14:textId="77777777" w:rsidR="002A55E6" w:rsidRPr="00944DC8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3496F65E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E7642E7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9F147B9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785959B2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16D30B89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96E42A3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33757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Sapersi esprimere con la terminologia specifica;</w:t>
            </w:r>
          </w:p>
          <w:p w14:paraId="43AEC9D7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ai cambiamenti morfologici;</w:t>
            </w:r>
          </w:p>
          <w:p w14:paraId="238210A7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14:paraId="4FC59E73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14:paraId="6B5C7C10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14:paraId="69A1710C" w14:textId="77777777" w:rsidR="002A55E6" w:rsidRPr="00944DC8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55FF4613" w14:textId="40E4D5B4" w:rsidR="00ED38AE" w:rsidRPr="00944DC8" w:rsidRDefault="00ED38AE" w:rsidP="00ED38A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25AD8A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127F6E76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944DC8" w14:paraId="1A5A679C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D5686" w14:textId="537DDA84" w:rsidR="00F761B2" w:rsidRPr="00944DC8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N.2 </w:t>
            </w:r>
            <w:r w:rsidR="00087095" w:rsidRPr="00944DC8">
              <w:rPr>
                <w:b/>
                <w:sz w:val="22"/>
                <w:szCs w:val="22"/>
              </w:rPr>
              <w:t xml:space="preserve">(ASSE </w:t>
            </w:r>
            <w:r w:rsidR="00087095"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944DC8">
              <w:rPr>
                <w:b/>
                <w:sz w:val="22"/>
                <w:szCs w:val="22"/>
              </w:rPr>
              <w:t>)</w:t>
            </w:r>
          </w:p>
          <w:p w14:paraId="1E34E0D5" w14:textId="77777777" w:rsidR="0075206B" w:rsidRPr="00944DC8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6BBD992" w14:textId="6DA20DEA" w:rsidR="002A55E6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>Lo sport, le regole e il fair play</w:t>
            </w:r>
          </w:p>
          <w:p w14:paraId="0F9676DB" w14:textId="77777777" w:rsidR="002A55E6" w:rsidRPr="00944DC8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944DC8" w14:paraId="4CEA4F25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57A0E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82F46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22BCCD8C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A201A3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lastRenderedPageBreak/>
              <w:t>• Utilizzare modalità cooperative che valorizzino le diversità;</w:t>
            </w:r>
          </w:p>
          <w:p w14:paraId="01258616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applicare le regole, gli elementi tecnici tipici più importanti degli sport trattati e arbitrare gli incontri;</w:t>
            </w:r>
          </w:p>
          <w:p w14:paraId="1795B27E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applicare le regole del fair-play.</w:t>
            </w:r>
          </w:p>
          <w:p w14:paraId="64ED3D9A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Conoscenza ed organizzazione degli organismi di promozione sportiva.</w:t>
            </w:r>
          </w:p>
          <w:p w14:paraId="53EB198E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3718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14:paraId="731A9F4F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14:paraId="5F5E82D2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gestire al meglio le proprie abilità tecniche e partecipare attivamente alle scelte tattiche;</w:t>
            </w:r>
          </w:p>
          <w:p w14:paraId="47CDAC7F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14:paraId="7D4031A0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26489B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17BC267F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944DC8" w14:paraId="7E038DBD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CA50B" w14:textId="77777777" w:rsidR="0075206B" w:rsidRPr="00944DC8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8" w:name="_Hlk57213474"/>
            <w:r w:rsidRPr="00944DC8">
              <w:rPr>
                <w:b/>
                <w:sz w:val="22"/>
                <w:szCs w:val="22"/>
              </w:rPr>
              <w:t xml:space="preserve">COMPETENZA N.3 </w:t>
            </w:r>
            <w:r w:rsidR="00087095" w:rsidRPr="00944DC8">
              <w:rPr>
                <w:b/>
                <w:sz w:val="22"/>
                <w:szCs w:val="22"/>
              </w:rPr>
              <w:t xml:space="preserve">(ASSE </w:t>
            </w:r>
            <w:r w:rsidR="00087095"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</w:p>
          <w:p w14:paraId="281D94DA" w14:textId="1B839B61" w:rsidR="002A55E6" w:rsidRPr="00944DC8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>Salute, benessere, sicurezza e prevenzione</w:t>
            </w:r>
          </w:p>
          <w:p w14:paraId="11E44A50" w14:textId="77777777" w:rsidR="002A55E6" w:rsidRPr="00944DC8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944DC8" w14:paraId="036A9B10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19214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E045F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43001C93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AAB37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14:paraId="5B475B75" w14:textId="71A7210B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stessi;</w:t>
            </w:r>
          </w:p>
          <w:p w14:paraId="5B8C88B8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le norme sanitarie ed alimentari indispensabili per il mantenimento del proprio benessere;</w:t>
            </w:r>
          </w:p>
          <w:p w14:paraId="3965E64B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gli effetti dannosi di prodotti chimici e di pratiche potenzianti utilizzati scorrettamente in ambito sportivo.</w:t>
            </w:r>
          </w:p>
          <w:p w14:paraId="2BCB7387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4DD3A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14:paraId="0AB7ACA7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salute;</w:t>
            </w:r>
          </w:p>
          <w:p w14:paraId="43672715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assumere comportamenti idonei a prevenire infortuni durante le diverse attività motorie e saper agire in caso di infortunio;</w:t>
            </w:r>
          </w:p>
          <w:p w14:paraId="6753351B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e saper applicare i principi per un corretto stile di vita.</w:t>
            </w:r>
          </w:p>
          <w:p w14:paraId="371BDD28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76551375" w14:textId="5BED0510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2EE8166C" w14:textId="77777777" w:rsidR="0075206B" w:rsidRPr="00944DC8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  <w:gridCol w:w="7"/>
      </w:tblGrid>
      <w:tr w:rsidR="00F761B2" w:rsidRPr="00944DC8" w14:paraId="011C7555" w14:textId="77777777" w:rsidTr="00312638">
        <w:trPr>
          <w:gridAfter w:val="1"/>
          <w:wAfter w:w="7" w:type="dxa"/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5299A" w14:textId="6C16C9EB" w:rsidR="0075206B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N.4 (ASSE </w:t>
            </w:r>
            <w:r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  <w:r w:rsidRPr="00944DC8">
              <w:rPr>
                <w:b/>
                <w:sz w:val="22"/>
                <w:szCs w:val="22"/>
              </w:rPr>
              <w:br/>
            </w:r>
            <w:r w:rsidR="0075206B" w:rsidRPr="00944DC8">
              <w:rPr>
                <w:b/>
                <w:sz w:val="22"/>
                <w:szCs w:val="22"/>
              </w:rPr>
              <w:t>Relazione con l’ambiente naturale e tecnologico</w:t>
            </w:r>
          </w:p>
          <w:p w14:paraId="40B96C54" w14:textId="2CB86C68" w:rsidR="00F761B2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247D9727" w14:textId="77777777" w:rsidR="00F761B2" w:rsidRPr="00944DC8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944DC8" w14:paraId="68589807" w14:textId="77777777" w:rsidTr="00312638">
        <w:trPr>
          <w:gridAfter w:val="1"/>
          <w:wAfter w:w="7" w:type="dxa"/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0044" w14:textId="77777777" w:rsidR="00F761B2" w:rsidRPr="00944DC8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D07FE" w14:textId="77777777" w:rsidR="00F761B2" w:rsidRPr="00944DC8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944DC8" w14:paraId="5F372BA7" w14:textId="77777777" w:rsidTr="00312638">
        <w:trPr>
          <w:gridAfter w:val="1"/>
          <w:wAfter w:w="7" w:type="dxa"/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C7EAD1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mezzi e strumenti idonei a praticare attività in ambiente naturale.</w:t>
            </w:r>
          </w:p>
          <w:p w14:paraId="29CD2EF1" w14:textId="77777777" w:rsidR="00F761B2" w:rsidRPr="00944DC8" w:rsidRDefault="00F761B2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7418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Organizza e pratica attivamente adeguate attività in ambiente naturale.</w:t>
            </w:r>
          </w:p>
          <w:p w14:paraId="3F8EAAB1" w14:textId="373E93B9" w:rsidR="00AE1D08" w:rsidRPr="00944DC8" w:rsidRDefault="00AE1D08" w:rsidP="00AE1D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1F444DD6" w14:textId="77777777" w:rsidTr="0031263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006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09CE82" w14:textId="451A89ED" w:rsidR="002A55E6" w:rsidRPr="00944DC8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1A6AC0EB" w14:textId="77777777" w:rsidR="002A55E6" w:rsidRPr="00944DC8" w:rsidRDefault="002A55E6">
      <w:pPr>
        <w:pStyle w:val="Default"/>
        <w:rPr>
          <w:b/>
          <w:kern w:val="1"/>
          <w:sz w:val="22"/>
          <w:szCs w:val="22"/>
        </w:rPr>
      </w:pPr>
    </w:p>
    <w:p w14:paraId="0C77B75D" w14:textId="12CC5B66" w:rsidR="002A55E6" w:rsidRPr="00944DC8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944DC8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67C222E8" w14:textId="77777777" w:rsidR="002A55E6" w:rsidRPr="00944DC8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35A06BB4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C1F9FF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3CD02146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0977A" w14:textId="71425E1E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944DC8" w14:paraId="7233F65D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29DA47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0814ED11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Padronanza del proprio corpo e percezione sensoriale;</w:t>
            </w:r>
          </w:p>
          <w:p w14:paraId="25D7677D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utilizzo di schemi motori complessi specifici delle attività sportive.</w:t>
            </w:r>
          </w:p>
          <w:p w14:paraId="1799613C" w14:textId="5CB78923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4E7F3722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3341289C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72FC2E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05BBD99E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FAF7A" w14:textId="7134FC30" w:rsidR="002A55E6" w:rsidRPr="00944DC8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 xml:space="preserve">Modulo 2.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944DC8" w14:paraId="725ADAEF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BEBA9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44E913B9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14:paraId="3CA67A7F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conoscere strategie di gioco e dare il proprio personale contributo all’attività, interpretando al meglio la cultura sportiva.</w:t>
            </w:r>
          </w:p>
          <w:p w14:paraId="59B62F41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I modelli nazionali, europei ed internazionali dell’organizzazione sportiva e dell’associazionismo scolastico.</w:t>
            </w:r>
          </w:p>
          <w:p w14:paraId="1298289D" w14:textId="1F34BAA5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228E031B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23108243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19D516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0C7D6FC9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F44D6" w14:textId="77777777" w:rsidR="0075206B" w:rsidRPr="00944DC8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14:paraId="4B6212F0" w14:textId="1970C8A5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FDEC416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E8EEF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35003B73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Prevenzione, salute, sicurezza, primo soccorso;</w:t>
            </w:r>
          </w:p>
          <w:p w14:paraId="64F58331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conoscere le norme di comportamento per la prevenzione di infortuni, del primo soccorso e i principi per l’adozione di corretti stili di vita.</w:t>
            </w:r>
          </w:p>
          <w:p w14:paraId="43362964" w14:textId="2C0ACA50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701542E7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944DC8" w14:paraId="68BB41CA" w14:textId="77777777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BC5A797" w14:textId="77777777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944DC8" w14:paraId="5E926C5F" w14:textId="77777777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7DEFC" w14:textId="4E147E46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944DC8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944DC8" w14:paraId="68C28E89" w14:textId="77777777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175E3" w14:textId="77777777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70D6FAD3" w14:textId="45E8C0CA" w:rsidR="00E45816" w:rsidRPr="00944DC8" w:rsidRDefault="00E45816" w:rsidP="00E45816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• Conosce</w:t>
            </w:r>
            <w:r w:rsidR="00652CCC"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re</w:t>
            </w: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e pratica</w:t>
            </w:r>
            <w:r w:rsidR="00652CCC"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re</w:t>
            </w: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diverse attività in coerenza con l’ambiente naturale.</w:t>
            </w:r>
          </w:p>
          <w:p w14:paraId="3254580C" w14:textId="2F1918BE" w:rsidR="00ED38AE" w:rsidRPr="00944DC8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</w:p>
        </w:tc>
      </w:tr>
    </w:tbl>
    <w:p w14:paraId="78AAC391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4A1D86CA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944DC8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944DC8" w14:paraId="3153E8E1" w14:textId="77777777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8C9A0" w14:textId="77777777" w:rsidR="002A55E6" w:rsidRPr="00944DC8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56EBDB96" w14:textId="77777777" w:rsidR="002A55E6" w:rsidRPr="00944DC8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944DC8" w14:paraId="179397AB" w14:textId="77777777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80874" w14:textId="1C7426DC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944DC8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4FD91BE8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57106BC5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944DC8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1DE93B45" w14:textId="2C035243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944DC8" w14:paraId="16349F15" w14:textId="77777777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EEF18F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944DC8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74B5B95D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944DC8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7A950A62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944DC8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1D13A884" w14:textId="7C4FC028" w:rsidR="00FC22F1" w:rsidRPr="00944DC8" w:rsidRDefault="00312638" w:rsidP="00312638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</w:t>
            </w:r>
            <w:proofErr w:type="spellStart"/>
            <w:r w:rsidR="00FC22F1"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="00FC22F1"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="00FC22F1"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944DC8" w14:paraId="74A7D6CA" w14:textId="77777777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3446F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944DC8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49550E25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5F0C87A4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7EBC957C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944DC8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23BFC05E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proofErr w:type="spellStart"/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6164D763" w14:textId="0E43959E" w:rsidR="00FC22F1" w:rsidRPr="00944DC8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65E7FDD0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0010D46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36701D0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944DC8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944DC8" w14:paraId="02286F28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1BD31B2" w14:textId="2A964CC3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2A55E6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643CFDD0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12E1FBD2" w14:textId="7DBB15B7" w:rsidR="002A55E6" w:rsidRPr="00944DC8" w:rsidRDefault="002A55E6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944DC8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FC22F1" w:rsidRPr="00944DC8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029B9AF8" w14:textId="57FE905A" w:rsidR="00F55140" w:rsidRPr="00944DC8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bookmarkStart w:id="9" w:name="_Hlk56963101"/>
      <w:r w:rsidRPr="00944DC8">
        <w:rPr>
          <w:rFonts w:ascii="Calibri" w:hAnsi="Calibri" w:cs="Calibri"/>
          <w:b/>
          <w:bCs/>
          <w:kern w:val="1"/>
          <w:sz w:val="22"/>
          <w:szCs w:val="22"/>
        </w:rPr>
        <w:lastRenderedPageBreak/>
        <w:t xml:space="preserve">        X </w:t>
      </w:r>
      <w:r w:rsidRPr="00944DC8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asincrona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944DC8">
        <w:rPr>
          <w:rFonts w:ascii="Calibri" w:hAnsi="Calibri" w:cs="Calibri"/>
          <w:bCs/>
          <w:i/>
          <w:kern w:val="1"/>
          <w:sz w:val="22"/>
          <w:szCs w:val="22"/>
        </w:rPr>
        <w:t>trasmissione dei materiali, delle indicazioni di studio, delle esercitazioni da parte dell’insegnante in un dato momento e fruizione da parte degli studenti in un tempo a loro scelta, ma in un arco temporale indicato dall’insegnante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>)</w:t>
      </w:r>
    </w:p>
    <w:p w14:paraId="2694D060" w14:textId="38D7BAFF" w:rsidR="00F55140" w:rsidRPr="00944DC8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944DC8">
        <w:rPr>
          <w:rFonts w:ascii="Calibri" w:hAnsi="Calibri" w:cs="Calibri"/>
          <w:kern w:val="1"/>
          <w:sz w:val="22"/>
          <w:szCs w:val="22"/>
        </w:rPr>
        <w:t xml:space="preserve">     Registro elettronico Argo scuola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next</w:t>
      </w:r>
      <w:proofErr w:type="spellEnd"/>
    </w:p>
    <w:p w14:paraId="360ACC53" w14:textId="6210C80E" w:rsidR="00F55140" w:rsidRPr="00944DC8" w:rsidRDefault="00F55140" w:rsidP="00F55140">
      <w:pPr>
        <w:suppressAutoHyphens w:val="0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 xml:space="preserve">       X</w:t>
      </w:r>
      <w:r w:rsidRPr="00944DC8">
        <w:rPr>
          <w:rFonts w:ascii="Calibri" w:hAnsi="Calibri" w:cs="Calibri"/>
          <w:kern w:val="1"/>
          <w:sz w:val="22"/>
          <w:szCs w:val="22"/>
        </w:rPr>
        <w:t xml:space="preserve">     Videolezioni </w:t>
      </w:r>
    </w:p>
    <w:p w14:paraId="574D59D0" w14:textId="77777777" w:rsidR="00F55140" w:rsidRPr="00944DC8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Audiolezioni</w:t>
      </w:r>
      <w:proofErr w:type="spellEnd"/>
    </w:p>
    <w:p w14:paraId="4D7B77FF" w14:textId="77777777" w:rsidR="00F55140" w:rsidRPr="00944DC8" w:rsidRDefault="00F55140" w:rsidP="00F55140">
      <w:pPr>
        <w:numPr>
          <w:ilvl w:val="0"/>
          <w:numId w:val="13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 xml:space="preserve">Gruppo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Whatsapp</w:t>
      </w:r>
      <w:proofErr w:type="spellEnd"/>
      <w:r w:rsidRPr="00944DC8">
        <w:rPr>
          <w:rFonts w:ascii="Calibri" w:hAnsi="Calibri" w:cs="Calibri"/>
          <w:kern w:val="1"/>
          <w:sz w:val="22"/>
          <w:szCs w:val="22"/>
        </w:rPr>
        <w:t xml:space="preserve"> di classe</w:t>
      </w:r>
    </w:p>
    <w:p w14:paraId="14B76002" w14:textId="34598104" w:rsidR="00F55140" w:rsidRPr="00944DC8" w:rsidRDefault="00F55140" w:rsidP="00F55140">
      <w:pPr>
        <w:suppressAutoHyphens w:val="0"/>
        <w:ind w:left="357"/>
        <w:rPr>
          <w:rFonts w:ascii="Calibri" w:hAnsi="Calibri" w:cs="Calibri"/>
          <w:kern w:val="1"/>
          <w:sz w:val="22"/>
          <w:szCs w:val="22"/>
          <w:lang w:val="en-US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  <w:lang w:val="en-US"/>
        </w:rPr>
        <w:t>X</w:t>
      </w:r>
      <w:r w:rsidRPr="00944DC8">
        <w:rPr>
          <w:rFonts w:ascii="Calibri" w:hAnsi="Calibri" w:cs="Calibri"/>
          <w:kern w:val="1"/>
          <w:sz w:val="22"/>
          <w:szCs w:val="22"/>
          <w:lang w:val="en-US"/>
        </w:rPr>
        <w:t xml:space="preserve">   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  <w:lang w:val="en-US"/>
        </w:rPr>
        <w:t>Piattaforma</w:t>
      </w:r>
      <w:proofErr w:type="spellEnd"/>
      <w:r w:rsidRPr="00944DC8">
        <w:rPr>
          <w:rFonts w:ascii="Calibri" w:hAnsi="Calibri" w:cs="Calibri"/>
          <w:kern w:val="1"/>
          <w:sz w:val="22"/>
          <w:szCs w:val="22"/>
          <w:lang w:val="en-US"/>
        </w:rPr>
        <w:t xml:space="preserve"> G-suite For Educational.</w:t>
      </w:r>
    </w:p>
    <w:p w14:paraId="59EAF58E" w14:textId="77777777" w:rsidR="00F55140" w:rsidRPr="00944DC8" w:rsidRDefault="00F55140" w:rsidP="00F55140">
      <w:pPr>
        <w:numPr>
          <w:ilvl w:val="0"/>
          <w:numId w:val="13"/>
        </w:numPr>
        <w:suppressAutoHyphens w:val="0"/>
        <w:ind w:left="714" w:hanging="357"/>
        <w:jc w:val="both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>Piattaforme collegate con i libri di testo;</w:t>
      </w:r>
    </w:p>
    <w:p w14:paraId="25DB37B5" w14:textId="77777777" w:rsidR="00F55140" w:rsidRPr="00944DC8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>Restituzione elaborati corretti</w:t>
      </w:r>
    </w:p>
    <w:p w14:paraId="65F4DC8A" w14:textId="77777777" w:rsidR="00F55140" w:rsidRPr="00944DC8" w:rsidRDefault="00F55140" w:rsidP="00F55140">
      <w:pPr>
        <w:numPr>
          <w:ilvl w:val="0"/>
          <w:numId w:val="14"/>
        </w:numPr>
        <w:suppressAutoHyphens w:val="0"/>
        <w:ind w:left="714" w:hanging="357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>Altro (specificare)</w:t>
      </w:r>
    </w:p>
    <w:bookmarkEnd w:id="9"/>
    <w:p w14:paraId="53F84864" w14:textId="77777777" w:rsidR="00F55140" w:rsidRPr="00944DC8" w:rsidRDefault="00F55140" w:rsidP="00F55140">
      <w:pPr>
        <w:rPr>
          <w:rFonts w:ascii="Calibri" w:hAnsi="Calibri" w:cs="Calibri"/>
          <w:kern w:val="1"/>
          <w:sz w:val="22"/>
          <w:szCs w:val="22"/>
        </w:rPr>
      </w:pPr>
    </w:p>
    <w:p w14:paraId="76FE097A" w14:textId="57CA4A5F" w:rsidR="00F55140" w:rsidRPr="00944DC8" w:rsidRDefault="00F55140" w:rsidP="00F55140">
      <w:pPr>
        <w:suppressAutoHyphens w:val="0"/>
        <w:spacing w:before="120"/>
        <w:jc w:val="both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 xml:space="preserve">       X   </w:t>
      </w:r>
      <w:r w:rsidRPr="00944DC8">
        <w:rPr>
          <w:rFonts w:ascii="Calibri" w:hAnsi="Calibri" w:cs="Calibri"/>
          <w:b/>
          <w:bCs/>
          <w:kern w:val="1"/>
          <w:sz w:val="22"/>
          <w:szCs w:val="22"/>
          <w:u w:val="single"/>
        </w:rPr>
        <w:t>Modalità sincrona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(</w:t>
      </w:r>
      <w:r w:rsidRPr="00944DC8">
        <w:rPr>
          <w:rFonts w:ascii="Calibri" w:hAnsi="Calibri" w:cs="Calibri"/>
          <w:bCs/>
          <w:i/>
          <w:kern w:val="1"/>
          <w:sz w:val="22"/>
          <w:szCs w:val="22"/>
        </w:rPr>
        <w:t>interazione immediata tra l’insegnante e gli alunni di una classe, previo accordo sulla data e sull’ora del collegamento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>).</w:t>
      </w:r>
    </w:p>
    <w:p w14:paraId="0ABE95C5" w14:textId="165934B1" w:rsidR="00F55140" w:rsidRPr="00944DC8" w:rsidRDefault="00F55140" w:rsidP="00F55140">
      <w:pPr>
        <w:suppressAutoHyphens w:val="0"/>
        <w:spacing w:after="165"/>
        <w:ind w:left="295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 xml:space="preserve"> </w:t>
      </w: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>X</w:t>
      </w:r>
      <w:r w:rsidRPr="00944DC8">
        <w:rPr>
          <w:rFonts w:ascii="Calibri" w:hAnsi="Calibri" w:cs="Calibri"/>
          <w:kern w:val="1"/>
          <w:sz w:val="22"/>
          <w:szCs w:val="22"/>
        </w:rPr>
        <w:t xml:space="preserve">   Piattaforma suggerita dall’Istituto: </w:t>
      </w:r>
      <w:proofErr w:type="spellStart"/>
      <w:r w:rsidRPr="00944DC8">
        <w:rPr>
          <w:rFonts w:ascii="Calibri" w:hAnsi="Calibri" w:cs="Calibri"/>
          <w:kern w:val="1"/>
          <w:sz w:val="22"/>
          <w:szCs w:val="22"/>
        </w:rPr>
        <w:t>Hangouts</w:t>
      </w:r>
      <w:proofErr w:type="spellEnd"/>
      <w:r w:rsidRPr="00944DC8">
        <w:rPr>
          <w:rFonts w:ascii="Calibri" w:hAnsi="Calibri" w:cs="Calibri"/>
          <w:kern w:val="1"/>
          <w:sz w:val="22"/>
          <w:szCs w:val="22"/>
        </w:rPr>
        <w:t xml:space="preserve"> Meet – G. Suite</w:t>
      </w:r>
    </w:p>
    <w:p w14:paraId="58860321" w14:textId="018A314D" w:rsidR="002A55E6" w:rsidRPr="00944DC8" w:rsidRDefault="002A55E6" w:rsidP="00652CCC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>Altro (specificare)</w:t>
      </w:r>
    </w:p>
    <w:p w14:paraId="2832FBEE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46F7A55D" w14:textId="77777777" w:rsidR="002A55E6" w:rsidRPr="00944DC8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258FBAB3" w14:textId="77777777" w:rsidR="002A55E6" w:rsidRPr="00944DC8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15FA3DAC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3C1C9E64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30F530EE" w14:textId="31CF1159" w:rsidR="002A55E6" w:rsidRPr="00944DC8" w:rsidRDefault="00F55140" w:rsidP="00F55140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/>
          <w:kern w:val="1"/>
          <w:sz w:val="22"/>
          <w:szCs w:val="22"/>
        </w:rPr>
        <w:t>X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2A55E6" w:rsidRPr="00944DC8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4962E2B1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719F7E09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0EB30207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944DC8" w14:paraId="2CE8C897" w14:textId="77777777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61899C" w14:textId="24DC16E6" w:rsidR="002A55E6" w:rsidRPr="00944DC8" w:rsidRDefault="002A55E6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C22F1" w:rsidRPr="00944DC8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7964150E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944DC8" w14:paraId="2DF122DD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88AFE0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944DC8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FEC89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944DC8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B1F42D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944DC8">
              <w:rPr>
                <w:rFonts w:cs="Calibri"/>
                <w:b/>
              </w:rPr>
              <w:t>Spazi</w:t>
            </w:r>
          </w:p>
        </w:tc>
      </w:tr>
      <w:tr w:rsidR="002A55E6" w:rsidRPr="00944DC8" w14:paraId="0F21672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D33AD3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</w:t>
            </w:r>
            <w:proofErr w:type="spellEnd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846F84" w14:textId="653A2C24" w:rsidR="002A55E6" w:rsidRPr="00944DC8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B70401" w14:textId="3556DD46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944DC8" w14:paraId="6F92B6F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7F9712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D334BA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9A9D56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944DC8" w14:paraId="4F10887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13F6C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6B0672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E3390D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944DC8" w14:paraId="2CBC6B3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4FB716" w14:textId="5A1C4025" w:rsidR="002A55E6" w:rsidRPr="00944DC8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2FA4E1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D51610" w14:textId="47818B6B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944DC8" w14:paraId="547CA59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69B2C9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FC9D64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2ECD09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944DC8" w14:paraId="3432E47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E96B18" w14:textId="32654C0E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BE5E5F" w14:textId="1098B206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373681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944DC8" w14:paraId="33D489A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731E12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55498B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F32B64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944DC8" w14:paraId="7EEC2F3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B080FC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5136C9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6FAFA4F1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57AF48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3BE3234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DBB3C2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8BF99D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F3B13C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1F13A82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CD9538" w14:textId="7A94BA0F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proofErr w:type="spellEnd"/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E235D2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37A723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1F12E9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5DF97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F8962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46532A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1BCC0CA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949FB6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BFD416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37F558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7463BF1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0DE5A9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308EC9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E2A1BE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0634E4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63FED" w14:textId="02E34BA2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EF4309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EB853D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6132B0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BDC5F6" w14:textId="20EDE1D7" w:rsidR="002A55E6" w:rsidRPr="00944DC8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lastRenderedPageBreak/>
              <w:t xml:space="preserve">       </w:t>
            </w: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6070F9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DAB308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F9EEA6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74FD7" w14:textId="28FA9D9B" w:rsidR="002A55E6" w:rsidRPr="00944DC8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6EB4D6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1C4565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6FF582A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2C8BB" w14:textId="262AE67D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10" w:name="_Hlk56963787"/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bookmarkEnd w:id="10"/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2B95E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23D028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6CDA71A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A2C8CA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FDD229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F74547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7079372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76552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06B742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B128DB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455B42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00CAE47F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944DC8" w14:paraId="66E2F925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AC96CF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223F4B" w14:textId="0C22ED33" w:rsidR="002A55E6" w:rsidRPr="00944DC8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C75D70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7CEA47" w14:textId="769AB6F2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F2799F" w14:textId="77777777" w:rsidR="00BE118E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1B30962A" w14:textId="77777777" w:rsidR="00BE118E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4F348241" w14:textId="31FD9516" w:rsidR="002A55E6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944DC8" w14:paraId="46C821D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C5D73E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F40DD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12C64802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C83BB6" w14:textId="0896B006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A76479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087958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C5243B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BCB6B" w14:textId="0BD16514" w:rsidR="002A55E6" w:rsidRPr="00944DC8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944DC8" w14:paraId="2694831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7F09DF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AA7699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3B8695F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766D24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45C440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7E2DBC2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34FF16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2ACE00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1D8FC3CC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970792" w14:textId="03CEB69C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A2DE7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3267AC5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572A86" w14:textId="6294976C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7201C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48403078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4A403E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F79CC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197452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904F9F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4B7368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67F5C16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44EA6C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1F160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CF415D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0AA171" w14:textId="45CF22EA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0539A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3060E5E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F672E2" w14:textId="091B5A0F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A20E29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741BF90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1ECF7" w14:textId="18331BC1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C77C8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14930FA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2DD61D" w14:textId="69FAEB15" w:rsidR="002A55E6" w:rsidRPr="00944DC8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7BFC84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4D4EC70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CD0A68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151837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B48B2F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372C17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35D8C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7F07090B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4BF2DE3C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p w14:paraId="3F448BB9" w14:textId="77777777" w:rsidR="002A55E6" w:rsidRPr="00944DC8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944DC8">
        <w:rPr>
          <w:rFonts w:cs="Calibri"/>
          <w:b/>
        </w:rPr>
        <w:t>7 - Valutazione e verifica</w:t>
      </w:r>
    </w:p>
    <w:p w14:paraId="43B10F93" w14:textId="77777777" w:rsidR="002A55E6" w:rsidRPr="00944DC8" w:rsidRDefault="002A55E6">
      <w:pPr>
        <w:pStyle w:val="Paragrafoelenco"/>
        <w:spacing w:after="0"/>
        <w:ind w:left="786"/>
        <w:rPr>
          <w:rFonts w:cs="Calibri"/>
        </w:rPr>
      </w:pPr>
    </w:p>
    <w:p w14:paraId="7AAF4C4C" w14:textId="77777777" w:rsidR="002A55E6" w:rsidRPr="00944DC8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944DC8">
        <w:rPr>
          <w:rFonts w:cs="Calibri"/>
          <w:b/>
        </w:rPr>
        <w:t>7.1 – Strumenti di verifica</w:t>
      </w:r>
    </w:p>
    <w:p w14:paraId="320EEDE8" w14:textId="77777777" w:rsidR="002A55E6" w:rsidRPr="00944DC8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01C99F26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Prove autentiche</w:t>
      </w:r>
    </w:p>
    <w:p w14:paraId="2EEB1B52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Prova esperta</w:t>
      </w:r>
    </w:p>
    <w:p w14:paraId="0C83DA35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Analisi del testo legislativo</w:t>
      </w:r>
    </w:p>
    <w:p w14:paraId="3956DD53" w14:textId="2A9E517D" w:rsidR="002A55E6" w:rsidRPr="00944DC8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>X</w:t>
      </w:r>
      <w:r w:rsidRPr="00944DC8">
        <w:rPr>
          <w:rFonts w:ascii="Calibri" w:hAnsi="Calibri" w:cs="Calibri"/>
          <w:sz w:val="22"/>
          <w:szCs w:val="22"/>
        </w:rPr>
        <w:t xml:space="preserve"> Prove</w:t>
      </w:r>
      <w:r w:rsidR="002A55E6" w:rsidRPr="00944DC8">
        <w:rPr>
          <w:rFonts w:ascii="Calibri" w:hAnsi="Calibri" w:cs="Calibri"/>
          <w:sz w:val="22"/>
          <w:szCs w:val="22"/>
        </w:rPr>
        <w:t xml:space="preserve"> pratiche</w:t>
      </w:r>
    </w:p>
    <w:p w14:paraId="54758A39" w14:textId="319B8E6C" w:rsidR="002A55E6" w:rsidRPr="00944DC8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</w:t>
      </w:r>
      <w:r w:rsidRPr="00944DC8">
        <w:rPr>
          <w:rFonts w:ascii="Calibri" w:hAnsi="Calibri" w:cs="Calibri"/>
          <w:b/>
          <w:sz w:val="22"/>
          <w:szCs w:val="22"/>
        </w:rPr>
        <w:t>X</w:t>
      </w:r>
      <w:r w:rsidRPr="00944DC8">
        <w:rPr>
          <w:rFonts w:ascii="Calibri" w:hAnsi="Calibri" w:cs="Calibri"/>
          <w:sz w:val="22"/>
          <w:szCs w:val="22"/>
        </w:rPr>
        <w:t xml:space="preserve"> </w:t>
      </w:r>
      <w:r w:rsidR="002A55E6" w:rsidRPr="00944DC8">
        <w:rPr>
          <w:rFonts w:ascii="Calibri" w:hAnsi="Calibri" w:cs="Calibri"/>
          <w:sz w:val="22"/>
          <w:szCs w:val="22"/>
        </w:rPr>
        <w:t>Esercitazioni di gruppo</w:t>
      </w:r>
    </w:p>
    <w:p w14:paraId="3CC31760" w14:textId="7E36DF34" w:rsidR="00AE1D08" w:rsidRPr="00944DC8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</w:t>
      </w:r>
      <w:bookmarkStart w:id="11" w:name="_Hlk57211454"/>
      <w:proofErr w:type="spellStart"/>
      <w:r w:rsidRPr="00944DC8">
        <w:rPr>
          <w:rFonts w:ascii="Calibri" w:hAnsi="Calibri" w:cs="Calibri"/>
          <w:b/>
          <w:bCs/>
          <w:sz w:val="22"/>
          <w:szCs w:val="22"/>
        </w:rPr>
        <w:t>X</w:t>
      </w:r>
      <w:proofErr w:type="spellEnd"/>
      <w:r w:rsidRPr="00944DC8">
        <w:rPr>
          <w:rFonts w:ascii="Calibri" w:hAnsi="Calibri" w:cs="Calibri"/>
          <w:b/>
          <w:sz w:val="22"/>
          <w:szCs w:val="22"/>
        </w:rPr>
        <w:t xml:space="preserve"> </w:t>
      </w:r>
      <w:r w:rsidR="00312638" w:rsidRPr="00944DC8">
        <w:rPr>
          <w:rFonts w:ascii="Calibri" w:hAnsi="Calibri" w:cs="Calibri"/>
          <w:sz w:val="22"/>
          <w:szCs w:val="22"/>
        </w:rPr>
        <w:t>Altro: osservazione</w:t>
      </w:r>
      <w:r w:rsidRPr="00944DC8">
        <w:rPr>
          <w:rFonts w:ascii="Calibri" w:hAnsi="Calibri" w:cs="Calibri"/>
          <w:sz w:val="22"/>
          <w:szCs w:val="22"/>
        </w:rPr>
        <w:t xml:space="preserve">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1"/>
    <w:p w14:paraId="2D0ACD4C" w14:textId="23649073" w:rsidR="00AE1D08" w:rsidRPr="00944DC8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3C449B14" w14:textId="77777777" w:rsidR="002A55E6" w:rsidRPr="00944DC8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2EFE1719" w14:textId="78828B98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2" w:name="_Hlk56964035"/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bookmarkEnd w:id="12"/>
      <w:r w:rsidRPr="00944DC8">
        <w:rPr>
          <w:rFonts w:ascii="Calibri" w:hAnsi="Calibri" w:cs="Calibri"/>
          <w:sz w:val="22"/>
          <w:szCs w:val="22"/>
        </w:rPr>
        <w:t xml:space="preserve">Quesiti </w:t>
      </w:r>
    </w:p>
    <w:p w14:paraId="64C8E2D6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3" w:name="Controllo28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944DC8">
        <w:rPr>
          <w:rFonts w:ascii="Calibri" w:hAnsi="Calibri" w:cs="Calibri"/>
          <w:sz w:val="22"/>
          <w:szCs w:val="22"/>
        </w:rPr>
        <w:t xml:space="preserve"> Vero/falso</w:t>
      </w:r>
    </w:p>
    <w:p w14:paraId="09B313E5" w14:textId="55A1F644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proofErr w:type="spellStart"/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proofErr w:type="spellEnd"/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 xml:space="preserve">Scelta multipla </w:t>
      </w:r>
    </w:p>
    <w:p w14:paraId="360EFE1A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4" w:name="Controllo30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944DC8">
        <w:rPr>
          <w:rFonts w:ascii="Calibri" w:hAnsi="Calibri" w:cs="Calibri"/>
          <w:sz w:val="22"/>
          <w:szCs w:val="22"/>
        </w:rPr>
        <w:t xml:space="preserve"> Completamento </w:t>
      </w:r>
    </w:p>
    <w:p w14:paraId="7836F0FA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5" w:name="Controllo31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5"/>
      <w:r w:rsidRPr="00944DC8">
        <w:rPr>
          <w:rFonts w:ascii="Calibri" w:hAnsi="Calibri" w:cs="Calibri"/>
          <w:sz w:val="22"/>
          <w:szCs w:val="22"/>
        </w:rPr>
        <w:t xml:space="preserve"> Libero </w:t>
      </w:r>
    </w:p>
    <w:p w14:paraId="6EC7963C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lastRenderedPageBreak/>
        <w:t xml:space="preserve">              </w:t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r w:rsidRPr="00944DC8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79DB7FE4" w14:textId="4FDB56CD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944DC8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944DC8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944DC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944DC8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944DC8">
        <w:rPr>
          <w:rFonts w:ascii="Calibri" w:hAnsi="Calibri" w:cs="Calibri"/>
          <w:sz w:val="22"/>
          <w:szCs w:val="22"/>
          <w:lang w:val="en-US"/>
        </w:rPr>
        <w:t>online</w:t>
      </w:r>
      <w:r w:rsidRPr="00944DC8">
        <w:rPr>
          <w:rFonts w:ascii="Calibri" w:hAnsi="Calibri" w:cs="Calibri"/>
          <w:sz w:val="22"/>
          <w:szCs w:val="22"/>
          <w:lang w:val="en-US"/>
        </w:rPr>
        <w:t xml:space="preserve"> (Google Moduli, Altro)</w:t>
      </w:r>
    </w:p>
    <w:p w14:paraId="74C65705" w14:textId="730BD82F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Start w:id="16" w:name="Controllo32"/>
      <w:bookmarkEnd w:id="16"/>
      <w:r w:rsidRPr="00944DC8">
        <w:rPr>
          <w:rFonts w:ascii="Calibri" w:hAnsi="Calibri" w:cs="Calibri"/>
          <w:sz w:val="22"/>
          <w:szCs w:val="22"/>
        </w:rPr>
        <w:t xml:space="preserve"> App didattiche (</w:t>
      </w:r>
      <w:proofErr w:type="spellStart"/>
      <w:r w:rsidRPr="00944DC8">
        <w:rPr>
          <w:rFonts w:ascii="Calibri" w:eastAsia="Andale Sans UI" w:hAnsi="Calibri" w:cs="Calibri"/>
          <w:kern w:val="1"/>
          <w:sz w:val="22"/>
          <w:szCs w:val="22"/>
        </w:rPr>
        <w:t>Geogebra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r w:rsidR="00FC22F1" w:rsidRPr="00944DC8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oogle, </w:t>
      </w:r>
      <w:proofErr w:type="spellStart"/>
      <w:r w:rsidRPr="00944DC8">
        <w:rPr>
          <w:rFonts w:ascii="Calibri" w:eastAsia="Andale Sans UI" w:hAnsi="Calibri" w:cs="Calibri"/>
          <w:kern w:val="1"/>
          <w:sz w:val="22"/>
          <w:szCs w:val="22"/>
        </w:rPr>
        <w:t>Kahoot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proofErr w:type="gramStart"/>
      <w:r w:rsidRPr="00944DC8">
        <w:rPr>
          <w:rFonts w:ascii="Calibri" w:eastAsia="Andale Sans UI" w:hAnsi="Calibri" w:cs="Calibri"/>
          <w:kern w:val="1"/>
          <w:sz w:val="22"/>
          <w:szCs w:val="22"/>
        </w:rPr>
        <w:t>Padlet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>..</w:t>
      </w:r>
      <w:proofErr w:type="gramEnd"/>
      <w:r w:rsidRPr="00944DC8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14:paraId="78054B21" w14:textId="77777777" w:rsidR="002A55E6" w:rsidRPr="00944DC8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7" w:name="Testo10"/>
      <w:r w:rsidRPr="00944DC8">
        <w:rPr>
          <w:rFonts w:ascii="Calibri" w:hAnsi="Calibri" w:cs="Calibri"/>
          <w:sz w:val="22"/>
          <w:szCs w:val="22"/>
        </w:rPr>
        <w:tab/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r w:rsidRPr="00944DC8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944DC8">
        <w:rPr>
          <w:rFonts w:ascii="Calibri" w:hAnsi="Calibri" w:cs="Calibri"/>
          <w:sz w:val="22"/>
          <w:szCs w:val="22"/>
        </w:rPr>
        <w:tab/>
        <w:t xml:space="preserve">  </w:t>
      </w:r>
      <w:bookmarkEnd w:id="17"/>
      <w:r w:rsidRPr="00944DC8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8" w:name="Testo11"/>
      <w:bookmarkEnd w:id="18"/>
    </w:p>
    <w:p w14:paraId="7E203BFA" w14:textId="77777777" w:rsidR="002A55E6" w:rsidRPr="00944DC8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9" w:name="Testo12"/>
      <w:bookmarkEnd w:id="19"/>
      <w:r w:rsidRPr="00944DC8">
        <w:rPr>
          <w:rFonts w:ascii="Calibri" w:hAnsi="Calibri" w:cs="Calibri"/>
          <w:b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/>
          <w:sz w:val="22"/>
          <w:szCs w:val="22"/>
        </w:rPr>
      </w:r>
      <w:r w:rsidR="00000000">
        <w:rPr>
          <w:rFonts w:ascii="Calibri" w:hAnsi="Calibri" w:cs="Calibri"/>
          <w:b/>
          <w:sz w:val="22"/>
          <w:szCs w:val="22"/>
        </w:rPr>
        <w:fldChar w:fldCharType="separate"/>
      </w:r>
      <w:r w:rsidRPr="00944DC8">
        <w:rPr>
          <w:rFonts w:ascii="Calibri" w:hAnsi="Calibri" w:cs="Calibri"/>
          <w:b/>
          <w:sz w:val="22"/>
          <w:szCs w:val="22"/>
        </w:rPr>
        <w:fldChar w:fldCharType="end"/>
      </w:r>
      <w:r w:rsidRPr="00944DC8">
        <w:rPr>
          <w:rFonts w:ascii="Calibri" w:hAnsi="Calibri" w:cs="Calibri"/>
          <w:b/>
          <w:sz w:val="22"/>
          <w:szCs w:val="22"/>
        </w:rPr>
        <w:t xml:space="preserve"> </w:t>
      </w:r>
      <w:r w:rsidRPr="00944DC8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35A9E3ED" w14:textId="77777777" w:rsidR="002A55E6" w:rsidRPr="00944DC8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944DC8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Cs/>
          <w:sz w:val="22"/>
          <w:szCs w:val="22"/>
        </w:rPr>
      </w:r>
      <w:r w:rsidR="00000000">
        <w:rPr>
          <w:rFonts w:ascii="Calibri" w:hAnsi="Calibri" w:cs="Calibri"/>
          <w:bCs/>
          <w:sz w:val="22"/>
          <w:szCs w:val="22"/>
        </w:rPr>
        <w:fldChar w:fldCharType="separate"/>
      </w:r>
      <w:r w:rsidRPr="00944DC8">
        <w:rPr>
          <w:rFonts w:ascii="Calibri" w:hAnsi="Calibri" w:cs="Calibri"/>
          <w:bCs/>
          <w:sz w:val="22"/>
          <w:szCs w:val="22"/>
        </w:rPr>
        <w:fldChar w:fldCharType="end"/>
      </w:r>
      <w:r w:rsidRPr="00944DC8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20" w:name="Testo15"/>
      <w:bookmarkEnd w:id="20"/>
    </w:p>
    <w:p w14:paraId="5199C98C" w14:textId="77777777" w:rsidR="002A55E6" w:rsidRPr="00944DC8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1" w:name="Testo19"/>
      <w:bookmarkStart w:id="22" w:name="Testo18"/>
      <w:bookmarkEnd w:id="21"/>
      <w:bookmarkEnd w:id="22"/>
      <w:r w:rsidRPr="00944DC8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13D5E085" w14:textId="59F78ED5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3" w:name="Controllo33"/>
      <w:bookmarkEnd w:id="23"/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>Interrogazione</w:t>
      </w:r>
    </w:p>
    <w:p w14:paraId="0F130DEF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4" w:name="Controllo34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944DC8">
        <w:rPr>
          <w:rFonts w:ascii="Calibri" w:hAnsi="Calibri" w:cs="Calibri"/>
          <w:sz w:val="22"/>
          <w:szCs w:val="22"/>
        </w:rPr>
        <w:t xml:space="preserve"> Intervento </w:t>
      </w:r>
    </w:p>
    <w:p w14:paraId="690A4577" w14:textId="135C0ADE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>Dialogo</w:t>
      </w:r>
    </w:p>
    <w:p w14:paraId="4A17D68C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5" w:name="Controllo36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944DC8">
        <w:rPr>
          <w:rFonts w:ascii="Calibri" w:hAnsi="Calibri" w:cs="Calibri"/>
          <w:sz w:val="22"/>
          <w:szCs w:val="22"/>
        </w:rPr>
        <w:t xml:space="preserve"> Discussione </w:t>
      </w:r>
    </w:p>
    <w:p w14:paraId="0F8E9D6B" w14:textId="77777777" w:rsidR="002A55E6" w:rsidRPr="00944DC8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6" w:name="Controllo37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</w:rPr>
      </w:r>
      <w:r w:rsidR="00000000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6"/>
      <w:r w:rsidRPr="00944DC8">
        <w:rPr>
          <w:rFonts w:ascii="Calibri" w:hAnsi="Calibri" w:cs="Calibri"/>
          <w:sz w:val="22"/>
          <w:szCs w:val="22"/>
        </w:rPr>
        <w:t xml:space="preserve"> Ascolto</w:t>
      </w:r>
    </w:p>
    <w:p w14:paraId="6D39BC34" w14:textId="77777777" w:rsidR="002A55E6" w:rsidRPr="00944DC8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ab/>
      </w:r>
      <w:r w:rsidRPr="00944DC8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000000">
        <w:rPr>
          <w:rFonts w:ascii="Calibri" w:hAnsi="Calibri" w:cs="Calibri"/>
          <w:b/>
          <w:sz w:val="22"/>
          <w:szCs w:val="22"/>
        </w:rPr>
      </w:r>
      <w:r w:rsidR="00000000">
        <w:rPr>
          <w:rFonts w:ascii="Calibri" w:hAnsi="Calibri" w:cs="Calibri"/>
          <w:b/>
          <w:sz w:val="22"/>
          <w:szCs w:val="22"/>
        </w:rPr>
        <w:fldChar w:fldCharType="separate"/>
      </w:r>
      <w:r w:rsidRPr="00944DC8">
        <w:rPr>
          <w:rFonts w:ascii="Calibri" w:hAnsi="Calibri" w:cs="Calibri"/>
          <w:b/>
          <w:sz w:val="22"/>
          <w:szCs w:val="22"/>
        </w:rPr>
        <w:fldChar w:fldCharType="end"/>
      </w:r>
      <w:r w:rsidRPr="00944DC8">
        <w:rPr>
          <w:rFonts w:ascii="Calibri" w:hAnsi="Calibri" w:cs="Calibri"/>
          <w:b/>
          <w:sz w:val="22"/>
          <w:szCs w:val="22"/>
        </w:rPr>
        <w:t xml:space="preserve"> Altro</w:t>
      </w:r>
    </w:p>
    <w:p w14:paraId="5AF608C8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944DC8" w14:paraId="11DE9858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BE18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14:paraId="5C786599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8721D1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08541723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2A55E6" w:rsidRPr="00944DC8" w14:paraId="7BD7501D" w14:textId="77777777" w:rsidTr="00BE118E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34FC0" w14:textId="7C95C150" w:rsidR="002A55E6" w:rsidRPr="00944DC8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44DC8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944DC8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</w:tbl>
    <w:p w14:paraId="338959BB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944DC8" w14:paraId="2DDB992F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4423B1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19FF16" w14:textId="77777777" w:rsidR="002A55E6" w:rsidRPr="00944DC8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5BDB44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0AF7853D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54BF3E37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47C2A1A4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10BFEC5E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944DC8" w14:paraId="294B59A2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905B0B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9018CF7" w14:textId="77777777" w:rsidR="002A55E6" w:rsidRPr="00944DC8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899CA6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2A55E6" w:rsidRPr="00944DC8" w14:paraId="202C51EE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BA60B6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6B1CFD2E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29D076" w14:textId="77777777" w:rsidR="002A55E6" w:rsidRPr="00944DC8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292F175C" w14:textId="77777777" w:rsidR="002A55E6" w:rsidRPr="00944DC8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0E9FEBC2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2421F5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0D377B7D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248928D4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3CF00C41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6012FF24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53D2E6A3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5CE6DDE5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1FDB7C80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4243F9F7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44D94CCD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5F6426AB" w14:textId="77777777" w:rsidR="002A55E6" w:rsidRPr="00944DC8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12D8AE7C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1DAA7E60" w14:textId="77777777" w:rsidR="002A55E6" w:rsidRPr="00944DC8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2787FE4E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2733C3D0" w14:textId="1CD90602" w:rsidR="002A55E6" w:rsidRDefault="002A55E6">
      <w:pPr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DATA</w:t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  <w:t xml:space="preserve">FIRMA         </w:t>
      </w:r>
    </w:p>
    <w:p w14:paraId="4CC830AD" w14:textId="01D2C14E" w:rsidR="00EB08D0" w:rsidRPr="00944DC8" w:rsidRDefault="00EB08D0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5A42D0A" wp14:editId="477DE16D">
            <wp:simplePos x="0" y="0"/>
            <wp:positionH relativeFrom="column">
              <wp:posOffset>4277360</wp:posOffset>
            </wp:positionH>
            <wp:positionV relativeFrom="paragraph">
              <wp:posOffset>168910</wp:posOffset>
            </wp:positionV>
            <wp:extent cx="1925955" cy="5575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557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 w:hAnsi="Calibri" w:cs="Calibri"/>
          <w:sz w:val="22"/>
          <w:szCs w:val="22"/>
        </w:rPr>
        <w:t>30/11/20</w:t>
      </w:r>
      <w:r w:rsidR="00E7642B">
        <w:rPr>
          <w:rFonts w:ascii="Calibri" w:hAnsi="Calibri" w:cs="Calibri"/>
          <w:sz w:val="22"/>
          <w:szCs w:val="22"/>
        </w:rPr>
        <w:t>22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          </w:t>
      </w:r>
    </w:p>
    <w:p w14:paraId="07EBD55D" w14:textId="59D29FA3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7D64F93E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364E7D0C" w14:textId="77777777" w:rsidR="002A55E6" w:rsidRDefault="002A55E6" w:rsidP="00652CCC">
      <w:pPr>
        <w:rPr>
          <w:sz w:val="20"/>
          <w:szCs w:val="20"/>
        </w:rPr>
      </w:pPr>
    </w:p>
    <w:sectPr w:rsidR="002A55E6">
      <w:footerReference w:type="default" r:id="rId8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35B4D" w14:textId="77777777" w:rsidR="009D613C" w:rsidRDefault="009D613C">
      <w:r>
        <w:separator/>
      </w:r>
    </w:p>
  </w:endnote>
  <w:endnote w:type="continuationSeparator" w:id="0">
    <w:p w14:paraId="46E51028" w14:textId="77777777" w:rsidR="009D613C" w:rsidRDefault="009D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0212F" w14:textId="1693BA37" w:rsidR="00E45816" w:rsidRDefault="00B07558">
    <w:pPr>
      <w:pStyle w:val="Pidipagin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0E61AD3" wp14:editId="7F0C513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8775" cy="171450"/>
              <wp:effectExtent l="635" t="635" r="2540" b="889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775" cy="1714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9FE9AB" w14:textId="77777777" w:rsidR="00E45816" w:rsidRDefault="00E45816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6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E61A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25pt;height:13.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" stroked="f">
              <v:fill opacity="0"/>
              <v:textbox inset="0,0,0,0">
                <w:txbxContent>
                  <w:p w14:paraId="269FE9AB" w14:textId="77777777" w:rsidR="00E45816" w:rsidRDefault="00E45816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6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0B12A" w14:textId="77777777" w:rsidR="009D613C" w:rsidRDefault="009D613C">
      <w:r>
        <w:separator/>
      </w:r>
    </w:p>
  </w:footnote>
  <w:footnote w:type="continuationSeparator" w:id="0">
    <w:p w14:paraId="6DBBB15F" w14:textId="77777777" w:rsidR="009D613C" w:rsidRDefault="009D6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 w16cid:durableId="635064407">
    <w:abstractNumId w:val="0"/>
  </w:num>
  <w:num w:numId="2" w16cid:durableId="795292474">
    <w:abstractNumId w:val="1"/>
  </w:num>
  <w:num w:numId="3" w16cid:durableId="865870916">
    <w:abstractNumId w:val="2"/>
  </w:num>
  <w:num w:numId="4" w16cid:durableId="865607055">
    <w:abstractNumId w:val="3"/>
  </w:num>
  <w:num w:numId="5" w16cid:durableId="928466730">
    <w:abstractNumId w:val="4"/>
  </w:num>
  <w:num w:numId="6" w16cid:durableId="152067447">
    <w:abstractNumId w:val="5"/>
  </w:num>
  <w:num w:numId="7" w16cid:durableId="163596322">
    <w:abstractNumId w:val="6"/>
  </w:num>
  <w:num w:numId="8" w16cid:durableId="331302566">
    <w:abstractNumId w:val="7"/>
  </w:num>
  <w:num w:numId="9" w16cid:durableId="84228529">
    <w:abstractNumId w:val="8"/>
  </w:num>
  <w:num w:numId="10" w16cid:durableId="749427444">
    <w:abstractNumId w:val="9"/>
  </w:num>
  <w:num w:numId="11" w16cid:durableId="668487368">
    <w:abstractNumId w:val="10"/>
  </w:num>
  <w:num w:numId="12" w16cid:durableId="437214547">
    <w:abstractNumId w:val="11"/>
  </w:num>
  <w:num w:numId="13" w16cid:durableId="1745027633">
    <w:abstractNumId w:val="12"/>
  </w:num>
  <w:num w:numId="14" w16cid:durableId="1677465888">
    <w:abstractNumId w:val="13"/>
  </w:num>
  <w:num w:numId="15" w16cid:durableId="1350526290">
    <w:abstractNumId w:val="14"/>
  </w:num>
  <w:num w:numId="16" w16cid:durableId="2997272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5B3"/>
    <w:rsid w:val="000231F9"/>
    <w:rsid w:val="00087095"/>
    <w:rsid w:val="001E57AF"/>
    <w:rsid w:val="002A55E6"/>
    <w:rsid w:val="00312638"/>
    <w:rsid w:val="003D0A2A"/>
    <w:rsid w:val="004D0FF4"/>
    <w:rsid w:val="005B36B3"/>
    <w:rsid w:val="00652CCC"/>
    <w:rsid w:val="00721F35"/>
    <w:rsid w:val="0075206B"/>
    <w:rsid w:val="0081317A"/>
    <w:rsid w:val="00875DEF"/>
    <w:rsid w:val="00944DC8"/>
    <w:rsid w:val="009D613C"/>
    <w:rsid w:val="009E2290"/>
    <w:rsid w:val="009E6BCF"/>
    <w:rsid w:val="00A436AA"/>
    <w:rsid w:val="00AE1D08"/>
    <w:rsid w:val="00B07558"/>
    <w:rsid w:val="00B34271"/>
    <w:rsid w:val="00BE118E"/>
    <w:rsid w:val="00CF2B82"/>
    <w:rsid w:val="00D01EBC"/>
    <w:rsid w:val="00D2223D"/>
    <w:rsid w:val="00D765B3"/>
    <w:rsid w:val="00D90A0F"/>
    <w:rsid w:val="00DD1B5C"/>
    <w:rsid w:val="00E45816"/>
    <w:rsid w:val="00E57E0E"/>
    <w:rsid w:val="00E7642B"/>
    <w:rsid w:val="00EB08D0"/>
    <w:rsid w:val="00ED38AE"/>
    <w:rsid w:val="00EF7626"/>
    <w:rsid w:val="00F55140"/>
    <w:rsid w:val="00F761B2"/>
    <w:rsid w:val="00FC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6123082"/>
  <w15:chartTrackingRefBased/>
  <w15:docId w15:val="{428AB69C-C4F0-4898-9879-B0BBB729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1952</Words>
  <Characters>11131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Gaetano Della Corte</cp:lastModifiedBy>
  <cp:revision>10</cp:revision>
  <cp:lastPrinted>1899-12-31T23:00:00Z</cp:lastPrinted>
  <dcterms:created xsi:type="dcterms:W3CDTF">2020-11-30T10:55:00Z</dcterms:created>
  <dcterms:modified xsi:type="dcterms:W3CDTF">2022-11-30T14:31:00Z</dcterms:modified>
</cp:coreProperties>
</file>