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35" w:rsidRPr="00D55755" w:rsidRDefault="00787A35" w:rsidP="00787A35">
      <w:pPr>
        <w:jc w:val="center"/>
        <w:rPr>
          <w:b/>
        </w:rPr>
      </w:pPr>
      <w:bookmarkStart w:id="0" w:name="_Hlk119147122"/>
    </w:p>
    <w:p w:rsidR="00787A35" w:rsidRDefault="00787A35" w:rsidP="00787A35">
      <w:pPr>
        <w:pStyle w:val="Intestazione"/>
        <w:rPr>
          <w:b/>
          <w:sz w:val="20"/>
          <w:lang w:val="it-IT"/>
        </w:rPr>
      </w:pPr>
    </w:p>
    <w:p w:rsidR="00787A35" w:rsidRDefault="00787A35" w:rsidP="00787A35">
      <w:pPr>
        <w:pStyle w:val="Intestazione"/>
        <w:rPr>
          <w:b/>
          <w:sz w:val="20"/>
        </w:rPr>
      </w:pPr>
      <w:r>
        <w:rPr>
          <w:rFonts w:ascii="Footlight MT Light" w:hAnsi="Footlight MT Light" w:cs="Footlight MT Light"/>
          <w:b/>
          <w:sz w:val="26"/>
          <w:szCs w:val="26"/>
          <w:lang w:val="it-IT"/>
        </w:rPr>
        <w:t xml:space="preserve">PROGRAMMAZIONE </w:t>
      </w:r>
      <w:r>
        <w:rPr>
          <w:rFonts w:ascii="Footlight MT Light" w:hAnsi="Footlight MT Light" w:cs="Footlight MT Light"/>
          <w:b/>
          <w:bCs/>
          <w:sz w:val="26"/>
          <w:szCs w:val="26"/>
          <w:lang w:val="it-IT"/>
        </w:rPr>
        <w:t>DISCIPLINARE PER COMPETENZE</w:t>
      </w:r>
      <w:r>
        <w:rPr>
          <w:rFonts w:ascii="Footlight MT Light" w:hAnsi="Footlight MT Light" w:cs="Footlight MT Light"/>
          <w:b/>
          <w:bCs/>
          <w:sz w:val="20"/>
          <w:lang w:val="it-IT"/>
        </w:rPr>
        <w:br/>
      </w:r>
    </w:p>
    <w:p w:rsidR="00787A35" w:rsidRDefault="00787A35" w:rsidP="00787A35">
      <w:pPr>
        <w:tabs>
          <w:tab w:val="center" w:pos="4819"/>
          <w:tab w:val="right" w:pos="9638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IIS ENZO FERRARI</w:t>
      </w:r>
      <w:r>
        <w:rPr>
          <w:b/>
          <w:sz w:val="20"/>
          <w:szCs w:val="20"/>
        </w:rPr>
        <w:tab/>
      </w:r>
    </w:p>
    <w:p w:rsidR="00787A35" w:rsidRDefault="00787A35" w:rsidP="00787A35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  Battipaglia </w:t>
      </w:r>
    </w:p>
    <w:p w:rsidR="00787A35" w:rsidRPr="008A691D" w:rsidRDefault="00787A35" w:rsidP="00787A35">
      <w:pPr>
        <w:jc w:val="center"/>
        <w:rPr>
          <w:sz w:val="20"/>
          <w:szCs w:val="20"/>
        </w:rPr>
      </w:pPr>
      <w:r>
        <w:rPr>
          <w:sz w:val="20"/>
          <w:szCs w:val="20"/>
        </w:rPr>
        <w:t>ANNO SCOLASTICO</w:t>
      </w:r>
    </w:p>
    <w:p w:rsidR="00787A35" w:rsidRDefault="00787A35" w:rsidP="00787A35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202</w:t>
      </w:r>
      <w:r w:rsidR="00D27E15">
        <w:rPr>
          <w:b/>
          <w:bCs/>
          <w:sz w:val="20"/>
          <w:szCs w:val="20"/>
        </w:rPr>
        <w:t>2</w:t>
      </w:r>
      <w:r>
        <w:rPr>
          <w:b/>
          <w:bCs/>
          <w:sz w:val="20"/>
          <w:szCs w:val="20"/>
        </w:rPr>
        <w:t>-202</w:t>
      </w:r>
      <w:r w:rsidR="00D27E15">
        <w:rPr>
          <w:b/>
          <w:bCs/>
          <w:sz w:val="20"/>
          <w:szCs w:val="20"/>
        </w:rPr>
        <w:t>3</w:t>
      </w:r>
    </w:p>
    <w:p w:rsidR="00787A35" w:rsidRDefault="00787A35" w:rsidP="00787A35">
      <w:pPr>
        <w:jc w:val="center"/>
        <w:rPr>
          <w:sz w:val="20"/>
          <w:szCs w:val="20"/>
        </w:rPr>
      </w:pPr>
    </w:p>
    <w:p w:rsidR="00787A35" w:rsidRDefault="00787A35" w:rsidP="00787A35">
      <w:pPr>
        <w:rPr>
          <w:b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04"/>
        <w:gridCol w:w="5028"/>
      </w:tblGrid>
      <w:tr w:rsidR="00787A35" w:rsidTr="00545DBD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DISCIPLINA: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materie giuridiche ed economiche/Educazione civica</w:t>
            </w:r>
          </w:p>
        </w:tc>
      </w:tr>
      <w:tr w:rsidR="00787A35" w:rsidTr="00545DBD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ASSE*: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storico-sociale</w:t>
            </w:r>
          </w:p>
        </w:tc>
      </w:tr>
      <w:tr w:rsidR="00787A35" w:rsidTr="00545DBD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DOCENTE: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Pr="00CE5BE8" w:rsidRDefault="00D27E15" w:rsidP="00545DBD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Rosalba  Buono</w:t>
            </w:r>
          </w:p>
        </w:tc>
      </w:tr>
      <w:tr w:rsidR="00787A35" w:rsidTr="00545DBD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CLASSE e SEZIONE: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Pr="008A691D" w:rsidRDefault="00787A35" w:rsidP="00545DBD">
            <w:pPr>
              <w:snapToGrid w:val="0"/>
              <w:spacing w:line="100" w:lineRule="atLeas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A691D">
              <w:rPr>
                <w:rFonts w:ascii="Calibri" w:eastAsia="Calibri" w:hAnsi="Calibri" w:cs="Calibri"/>
                <w:b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 </w:t>
            </w:r>
            <w:r w:rsidR="00116375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A 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MAT</w:t>
            </w:r>
          </w:p>
        </w:tc>
      </w:tr>
      <w:tr w:rsidR="00787A35" w:rsidTr="00545DBD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ORE SETTIMANALI DISCIPLINA: 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</w:p>
        </w:tc>
      </w:tr>
      <w:tr w:rsidR="00787A35" w:rsidTr="00545DBD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DATA PRESENTAZIONE: 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D27E15" w:rsidP="00545DBD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="00CB7E36"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/11/2022</w:t>
            </w:r>
          </w:p>
        </w:tc>
      </w:tr>
    </w:tbl>
    <w:p w:rsidR="00787A35" w:rsidRDefault="00787A35" w:rsidP="00787A35">
      <w:pPr>
        <w:rPr>
          <w:b/>
          <w:sz w:val="20"/>
          <w:szCs w:val="20"/>
        </w:rPr>
      </w:pPr>
    </w:p>
    <w:tbl>
      <w:tblPr>
        <w:tblW w:w="0" w:type="auto"/>
        <w:tblInd w:w="64" w:type="dxa"/>
        <w:tblLayout w:type="fixed"/>
        <w:tblLook w:val="0000"/>
      </w:tblPr>
      <w:tblGrid>
        <w:gridCol w:w="3164"/>
        <w:gridCol w:w="2775"/>
        <w:gridCol w:w="4056"/>
      </w:tblGrid>
      <w:tr w:rsidR="00787A35" w:rsidTr="00E16B76">
        <w:trPr>
          <w:cantSplit/>
        </w:trPr>
        <w:tc>
          <w:tcPr>
            <w:tcW w:w="999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A35" w:rsidRDefault="00787A35" w:rsidP="00545DBD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</w:pPr>
            <w:r>
              <w:rPr>
                <w:rFonts w:ascii="Footlight MT Light" w:hAnsi="Footlight MT Light" w:cs="Footlight MT Light"/>
                <w:sz w:val="20"/>
                <w:lang w:val="it-IT"/>
              </w:rPr>
              <w:t xml:space="preserve">1 -  SITUAZIONE DI PARTENZA </w:t>
            </w:r>
          </w:p>
        </w:tc>
      </w:tr>
      <w:tr w:rsidR="00787A35" w:rsidRPr="000D1E97" w:rsidTr="00E16B76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7A35" w:rsidRPr="000D1E97" w:rsidRDefault="00787A35" w:rsidP="00545DBD">
            <w:pPr>
              <w:spacing w:before="120"/>
              <w:jc w:val="center"/>
              <w:rPr>
                <w:rFonts w:ascii="Footlight MT Light" w:hAnsi="Footlight MT Light" w:cs="Footlight MT Light"/>
                <w:b/>
              </w:rPr>
            </w:pPr>
            <w:r w:rsidRPr="000D1E97">
              <w:rPr>
                <w:rFonts w:ascii="Footlight MT Light" w:hAnsi="Footlight MT Light" w:cs="Footlight MT Light"/>
                <w:b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7A35" w:rsidRPr="000D1E97" w:rsidRDefault="00787A35" w:rsidP="00545DBD">
            <w:pPr>
              <w:spacing w:before="120"/>
              <w:jc w:val="center"/>
              <w:rPr>
                <w:rFonts w:ascii="Footlight MT Light" w:hAnsi="Footlight MT Light" w:cs="Footlight MT Light"/>
                <w:b/>
                <w:kern w:val="1"/>
              </w:rPr>
            </w:pPr>
            <w:r w:rsidRPr="000D1E97">
              <w:rPr>
                <w:rFonts w:ascii="Footlight MT Light" w:hAnsi="Footlight MT Light" w:cs="Footlight MT Light"/>
                <w:b/>
              </w:rPr>
              <w:t>Comportamento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Pr="000D1E97" w:rsidRDefault="00787A35" w:rsidP="00545DBD">
            <w:pPr>
              <w:spacing w:before="120"/>
              <w:jc w:val="center"/>
            </w:pPr>
            <w:r w:rsidRPr="000D1E97">
              <w:rPr>
                <w:rFonts w:ascii="Footlight MT Light" w:hAnsi="Footlight MT Light" w:cs="Footlight MT Light"/>
                <w:b/>
                <w:kern w:val="1"/>
              </w:rPr>
              <w:t>N.°</w:t>
            </w:r>
            <w:r>
              <w:rPr>
                <w:rFonts w:ascii="Footlight MT Light" w:hAnsi="Footlight MT Light" w:cs="Footlight MT Light"/>
                <w:b/>
                <w:kern w:val="1"/>
              </w:rPr>
              <w:t>2</w:t>
            </w:r>
            <w:r w:rsidR="00544830">
              <w:rPr>
                <w:rFonts w:ascii="Footlight MT Light" w:hAnsi="Footlight MT Light" w:cs="Footlight MT Light"/>
                <w:b/>
                <w:kern w:val="1"/>
              </w:rPr>
              <w:t>5</w:t>
            </w:r>
            <w:r w:rsidRPr="000D1E97">
              <w:rPr>
                <w:rFonts w:ascii="Footlight MT Light" w:hAnsi="Footlight MT Light" w:cs="Footlight MT Light"/>
                <w:b/>
                <w:kern w:val="1"/>
              </w:rPr>
              <w:t xml:space="preserve"> ALLIEVI</w:t>
            </w:r>
            <w:bookmarkStart w:id="1" w:name="Testo4"/>
            <w:bookmarkEnd w:id="1"/>
            <w:r w:rsidRPr="000D1E97">
              <w:rPr>
                <w:rFonts w:ascii="Footlight MT Light" w:hAnsi="Footlight MT Light" w:cs="Footlight MT Light"/>
                <w:b/>
              </w:rPr>
              <w:t>Osservazioni :</w:t>
            </w:r>
          </w:p>
        </w:tc>
      </w:tr>
      <w:tr w:rsidR="00787A35" w:rsidTr="00E16B76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7A35" w:rsidRDefault="006318AF" w:rsidP="00545DBD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87A35"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2" w:name="Controllo1"/>
            <w:bookmarkEnd w:id="2"/>
            <w:r w:rsidR="00787A35">
              <w:rPr>
                <w:rFonts w:ascii="Footlight MT Light" w:hAnsi="Footlight MT Light" w:cs="Footlight MT Light"/>
                <w:sz w:val="20"/>
                <w:szCs w:val="20"/>
              </w:rPr>
              <w:t xml:space="preserve"> Medio-alto</w:t>
            </w:r>
          </w:p>
          <w:p w:rsidR="00787A35" w:rsidRDefault="006318AF" w:rsidP="00545DBD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87A35"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="00787A35">
              <w:rPr>
                <w:rFonts w:ascii="Footlight MT Light" w:hAnsi="Footlight MT Light" w:cs="Footlight MT Light"/>
                <w:sz w:val="20"/>
                <w:szCs w:val="20"/>
              </w:rPr>
              <w:t>Medio</w:t>
            </w:r>
          </w:p>
          <w:p w:rsidR="00787A35" w:rsidRDefault="00787A35" w:rsidP="00545DBD">
            <w:r>
              <w:rPr>
                <w:b/>
              </w:rPr>
              <w:t>X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>Medio-basso</w:t>
            </w:r>
          </w:p>
          <w:p w:rsidR="00787A35" w:rsidRDefault="006318AF" w:rsidP="00545DBD">
            <w:r>
              <w:rPr>
                <w:sz w:val="20"/>
                <w:szCs w:val="20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87A35"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="00787A35">
              <w:rPr>
                <w:rFonts w:ascii="Footlight MT Light" w:hAnsi="Footlight MT Light" w:cs="Footlight MT Light"/>
                <w:sz w:val="20"/>
                <w:szCs w:val="20"/>
              </w:rPr>
              <w:t xml:space="preserve"> Basso</w:t>
            </w:r>
            <w:r w:rsidR="00787A35"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  <w:r w:rsidR="00787A35"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  <w:r w:rsidR="00787A35"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7A35" w:rsidRDefault="00787A35" w:rsidP="00545DBD">
            <w:bookmarkStart w:id="3" w:name="Controllo5"/>
            <w:bookmarkEnd w:id="3"/>
            <w:r w:rsidRPr="000D1E97">
              <w:rPr>
                <w:b/>
                <w:sz w:val="20"/>
                <w:szCs w:val="20"/>
              </w:rPr>
              <w:t>X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Vivace</w:t>
            </w:r>
          </w:p>
          <w:p w:rsidR="00787A35" w:rsidRDefault="006318AF" w:rsidP="00545DBD">
            <w:r>
              <w:rPr>
                <w:sz w:val="20"/>
                <w:szCs w:val="20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87A35"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="00787A35">
              <w:rPr>
                <w:rFonts w:ascii="Footlight MT Light" w:hAnsi="Footlight MT Light" w:cs="Footlight MT Light"/>
                <w:sz w:val="20"/>
                <w:szCs w:val="20"/>
              </w:rPr>
              <w:t xml:space="preserve">  Tranquillo</w:t>
            </w:r>
          </w:p>
          <w:p w:rsidR="00787A35" w:rsidRDefault="006318AF" w:rsidP="00545DBD">
            <w:r>
              <w:rPr>
                <w:sz w:val="20"/>
                <w:szCs w:val="20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87A35"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="00787A35">
              <w:rPr>
                <w:rFonts w:ascii="Footlight MT Light" w:hAnsi="Footlight MT Light" w:cs="Footlight MT Light"/>
                <w:sz w:val="20"/>
                <w:szCs w:val="20"/>
              </w:rPr>
              <w:t xml:space="preserve"> Passivo</w:t>
            </w:r>
          </w:p>
          <w:p w:rsidR="00787A35" w:rsidRDefault="00787A35" w:rsidP="00545DBD">
            <w:pPr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Problematico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6B76" w:rsidRDefault="00E16B76" w:rsidP="00E16B76">
            <w:pPr>
              <w:rPr>
                <w:sz w:val="32"/>
                <w:szCs w:val="32"/>
                <w:lang w:eastAsia="en-US"/>
              </w:rPr>
            </w:pPr>
            <w:bookmarkStart w:id="4" w:name="Testo5"/>
            <w:bookmarkStart w:id="5" w:name="_Hlk119146008"/>
            <w:bookmarkEnd w:id="4"/>
            <w:r>
              <w:rPr>
                <w:rFonts w:ascii="Footlight MT Light" w:hAnsi="Footlight MT Light" w:cs="Footlight MT Light"/>
                <w:sz w:val="32"/>
                <w:szCs w:val="32"/>
              </w:rPr>
              <w:t xml:space="preserve">La classe è composta da alunni provenienti da Battipaglia e zone limitrofe,.  </w:t>
            </w:r>
            <w:r>
              <w:rPr>
                <w:sz w:val="32"/>
                <w:szCs w:val="32"/>
              </w:rPr>
              <w:t xml:space="preserve">all’ interno del gruppo classe sono presente alunni con bisogni educativi speciali, che seguono una programmazione differenziata, </w:t>
            </w:r>
            <w:r w:rsidR="00CB7E36">
              <w:rPr>
                <w:sz w:val="32"/>
                <w:szCs w:val="32"/>
              </w:rPr>
              <w:t>ed alunni con disabilità accertata per i qualisono</w:t>
            </w:r>
            <w:r>
              <w:rPr>
                <w:sz w:val="32"/>
                <w:szCs w:val="32"/>
              </w:rPr>
              <w:t xml:space="preserve"> predispost</w:t>
            </w:r>
            <w:r w:rsidR="00CB7E36">
              <w:rPr>
                <w:sz w:val="32"/>
                <w:szCs w:val="32"/>
              </w:rPr>
              <w:t>iPEI</w:t>
            </w:r>
            <w:r>
              <w:rPr>
                <w:sz w:val="32"/>
                <w:szCs w:val="32"/>
              </w:rPr>
              <w:t>.</w:t>
            </w:r>
          </w:p>
          <w:p w:rsidR="00787A35" w:rsidRPr="00CB7E36" w:rsidRDefault="00544830" w:rsidP="00545DBD">
            <w:pPr>
              <w:rPr>
                <w:sz w:val="32"/>
                <w:szCs w:val="32"/>
              </w:rPr>
            </w:pPr>
            <w:r w:rsidRPr="00ED7687">
              <w:rPr>
                <w:sz w:val="32"/>
                <w:szCs w:val="32"/>
              </w:rPr>
              <w:t>Il gruppo-classe è piuttosto disomogeneo per il senso di responsabilità e le abilità di base</w:t>
            </w:r>
            <w:r w:rsidR="00CB7E36">
              <w:rPr>
                <w:sz w:val="32"/>
                <w:szCs w:val="32"/>
              </w:rPr>
              <w:t>.</w:t>
            </w:r>
            <w:r w:rsidRPr="00690DBE">
              <w:rPr>
                <w:sz w:val="32"/>
                <w:szCs w:val="32"/>
              </w:rPr>
              <w:t xml:space="preserve"> Fatta eccezione per pochi alunni volenterosi e studiosi, la maggior parte degli allievi mostra scarso impegno, tempi di attenzione frammentari, lacune negli apprendimenti ed un comportamento </w:t>
            </w:r>
            <w:r w:rsidR="00CB7E36">
              <w:rPr>
                <w:sz w:val="32"/>
                <w:szCs w:val="32"/>
              </w:rPr>
              <w:t xml:space="preserve">non sempre </w:t>
            </w:r>
            <w:r w:rsidRPr="00690DBE">
              <w:rPr>
                <w:sz w:val="32"/>
                <w:szCs w:val="32"/>
              </w:rPr>
              <w:t>adeguato al contesto scolastico</w:t>
            </w:r>
            <w:r>
              <w:rPr>
                <w:sz w:val="32"/>
                <w:szCs w:val="32"/>
              </w:rPr>
              <w:t>.</w:t>
            </w:r>
          </w:p>
          <w:bookmarkEnd w:id="5"/>
          <w:p w:rsidR="00787A35" w:rsidRPr="00EB3B74" w:rsidRDefault="00787A35" w:rsidP="00544830">
            <w:pPr>
              <w:rPr>
                <w:rFonts w:ascii="Footlight MT Light" w:hAnsi="Footlight MT Light" w:cs="Footlight MT Light"/>
              </w:rPr>
            </w:pPr>
          </w:p>
        </w:tc>
      </w:tr>
      <w:tr w:rsidR="00787A35" w:rsidTr="00E16B76">
        <w:trPr>
          <w:cantSplit/>
        </w:trPr>
        <w:tc>
          <w:tcPr>
            <w:tcW w:w="9995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A35" w:rsidRDefault="00787A35" w:rsidP="00545DBD">
            <w:pPr>
              <w:widowControl w:val="0"/>
              <w:snapToGrid w:val="0"/>
              <w:jc w:val="both"/>
              <w:rPr>
                <w:bCs/>
                <w:sz w:val="20"/>
                <w:szCs w:val="20"/>
              </w:rPr>
            </w:pPr>
          </w:p>
          <w:p w:rsidR="00787A35" w:rsidRDefault="00787A35" w:rsidP="00545DBD">
            <w:pPr>
              <w:widowControl w:val="0"/>
              <w:jc w:val="both"/>
            </w:pPr>
            <w:r>
              <w:rPr>
                <w:bCs/>
                <w:sz w:val="20"/>
                <w:szCs w:val="20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384"/>
              <w:gridCol w:w="2875"/>
              <w:gridCol w:w="506"/>
              <w:gridCol w:w="2813"/>
              <w:gridCol w:w="506"/>
              <w:gridCol w:w="2684"/>
            </w:tblGrid>
            <w:tr w:rsidR="00787A35" w:rsidTr="00CB7E36">
              <w:trPr>
                <w:trHeight w:val="435"/>
              </w:trPr>
              <w:tc>
                <w:tcPr>
                  <w:tcW w:w="384" w:type="dxa"/>
                  <w:shd w:val="clear" w:color="auto" w:fill="auto"/>
                </w:tcPr>
                <w:p w:rsidR="00787A35" w:rsidRPr="000D1E97" w:rsidRDefault="00787A35" w:rsidP="00545DBD">
                  <w:pPr>
                    <w:widowControl w:val="0"/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75" w:type="dxa"/>
                  <w:shd w:val="clear" w:color="auto" w:fill="auto"/>
                </w:tcPr>
                <w:p w:rsidR="00787A35" w:rsidRDefault="00787A35" w:rsidP="00545DBD">
                  <w:pPr>
                    <w:widowControl w:val="0"/>
                    <w:tabs>
                      <w:tab w:val="right" w:pos="2458"/>
                    </w:tabs>
                    <w:jc w:val="both"/>
                  </w:pPr>
                  <w:r>
                    <w:rPr>
                      <w:color w:val="000000"/>
                      <w:sz w:val="20"/>
                      <w:szCs w:val="20"/>
                    </w:rPr>
                    <w:t>test d’ingresso</w:t>
                  </w:r>
                  <w:r>
                    <w:rPr>
                      <w:color w:val="000000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787A35" w:rsidRPr="000D1E97" w:rsidRDefault="00787A35" w:rsidP="00545DBD">
                  <w:pPr>
                    <w:widowControl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0D1E97">
                    <w:rPr>
                      <w:b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787A35" w:rsidRDefault="00787A35" w:rsidP="00545DBD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787A35" w:rsidRDefault="00787A35" w:rsidP="00545DBD">
                  <w:pPr>
                    <w:widowControl w:val="0"/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:rsidR="00787A35" w:rsidRDefault="00787A35" w:rsidP="00545DBD">
                  <w:pPr>
                    <w:widowControl w:val="0"/>
                    <w:jc w:val="both"/>
                  </w:pPr>
                  <w:r>
                    <w:rPr>
                      <w:bCs/>
                      <w:sz w:val="20"/>
                      <w:szCs w:val="20"/>
                    </w:rPr>
                    <w:t>verifiche alla lavagna</w:t>
                  </w:r>
                </w:p>
              </w:tc>
            </w:tr>
            <w:tr w:rsidR="00787A35" w:rsidTr="00CB7E36">
              <w:trPr>
                <w:trHeight w:val="399"/>
              </w:trPr>
              <w:tc>
                <w:tcPr>
                  <w:tcW w:w="384" w:type="dxa"/>
                  <w:shd w:val="clear" w:color="auto" w:fill="auto"/>
                </w:tcPr>
                <w:p w:rsidR="00787A35" w:rsidRDefault="00CB7E36" w:rsidP="00545DBD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bookmarkStart w:id="6" w:name="Controllo2"/>
                  <w:r>
                    <w:rPr>
                      <w:bCs/>
                      <w:sz w:val="20"/>
                      <w:szCs w:val="20"/>
                    </w:rPr>
                    <w:t>x</w:t>
                  </w:r>
                  <w:r w:rsidR="006318AF">
                    <w:rPr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787A35">
                    <w:instrText xml:space="preserve"> FORMCHECKBOX </w:instrText>
                  </w:r>
                  <w:r w:rsidR="006318AF">
                    <w:rPr>
                      <w:bCs/>
                      <w:sz w:val="20"/>
                      <w:szCs w:val="20"/>
                    </w:rPr>
                  </w:r>
                  <w:r w:rsidR="006318AF">
                    <w:rPr>
                      <w:bCs/>
                      <w:sz w:val="20"/>
                      <w:szCs w:val="20"/>
                    </w:rPr>
                    <w:fldChar w:fldCharType="end"/>
                  </w:r>
                  <w:bookmarkEnd w:id="6"/>
                </w:p>
              </w:tc>
              <w:tc>
                <w:tcPr>
                  <w:tcW w:w="2875" w:type="dxa"/>
                  <w:shd w:val="clear" w:color="auto" w:fill="auto"/>
                </w:tcPr>
                <w:p w:rsidR="00787A35" w:rsidRDefault="00787A35" w:rsidP="00545DBD">
                  <w:pPr>
                    <w:widowControl w:val="0"/>
                    <w:jc w:val="both"/>
                  </w:pPr>
                  <w:r>
                    <w:rPr>
                      <w:color w:val="000000"/>
                      <w:sz w:val="20"/>
                      <w:szCs w:val="20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787A35" w:rsidRPr="000D1E97" w:rsidRDefault="00787A35" w:rsidP="00545DBD">
                  <w:pPr>
                    <w:widowControl w:val="0"/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D1E97">
                    <w:rPr>
                      <w:b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787A35" w:rsidRDefault="00787A35" w:rsidP="00545DBD">
                  <w:pPr>
                    <w:widowControl w:val="0"/>
                    <w:jc w:val="both"/>
                  </w:pPr>
                  <w:r>
                    <w:rPr>
                      <w:color w:val="000000"/>
                      <w:sz w:val="20"/>
                      <w:szCs w:val="20"/>
                    </w:rPr>
                    <w:t>dialogo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:rsidR="00787A35" w:rsidRDefault="006318AF" w:rsidP="00545DBD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787A35">
                    <w:instrText xml:space="preserve"> FORMCHECKBOX </w:instrText>
                  </w:r>
                  <w:r>
                    <w:rPr>
                      <w:bCs/>
                      <w:sz w:val="20"/>
                      <w:szCs w:val="20"/>
                    </w:rPr>
                  </w:r>
                  <w:r>
                    <w:rPr>
                      <w:bCs/>
                      <w:sz w:val="20"/>
                      <w:szCs w:val="20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:rsidR="00787A35" w:rsidRDefault="00787A35" w:rsidP="00545DBD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Altro ______</w:t>
                  </w:r>
                </w:p>
                <w:p w:rsidR="00787A35" w:rsidRDefault="00787A35" w:rsidP="00545DBD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787A35" w:rsidRDefault="00787A35" w:rsidP="00545DBD"/>
        </w:tc>
      </w:tr>
    </w:tbl>
    <w:p w:rsidR="00787A35" w:rsidRDefault="00787A35" w:rsidP="00787A35"/>
    <w:p w:rsidR="00787A35" w:rsidRDefault="00787A35" w:rsidP="00787A35">
      <w:pPr>
        <w:rPr>
          <w:sz w:val="20"/>
          <w:szCs w:val="20"/>
        </w:rPr>
      </w:pPr>
    </w:p>
    <w:p w:rsidR="00787A35" w:rsidRPr="000D1E97" w:rsidRDefault="00787A35" w:rsidP="00787A35">
      <w:pPr>
        <w:pStyle w:val="Defaul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LIVELLI DI PROFITTO IN INGRESSO – ARGOMENTI: Regole sociali e norme giuridiche</w:t>
      </w:r>
    </w:p>
    <w:p w:rsidR="00787A35" w:rsidRDefault="00787A35" w:rsidP="00787A35">
      <w:pPr>
        <w:pStyle w:val="Default"/>
        <w:rPr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1409"/>
        <w:gridCol w:w="1410"/>
        <w:gridCol w:w="1638"/>
        <w:gridCol w:w="1700"/>
        <w:gridCol w:w="1657"/>
        <w:gridCol w:w="1920"/>
      </w:tblGrid>
      <w:tr w:rsidR="00787A35" w:rsidTr="00545DBD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1° Livello</w:t>
            </w:r>
          </w:p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(&gt; 7,4)</w:t>
            </w:r>
          </w:p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ottimo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2° Livello</w:t>
            </w:r>
          </w:p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(da 6,5 a 7,4)</w:t>
            </w:r>
          </w:p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buono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3° Livello</w:t>
            </w:r>
          </w:p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5,5 a 6,4</w:t>
            </w:r>
          </w:p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4° Livello</w:t>
            </w:r>
          </w:p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4,5 a 5,4</w:t>
            </w:r>
          </w:p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mediocre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5° Livello</w:t>
            </w:r>
          </w:p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4,5&lt;</w:t>
            </w:r>
          </w:p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(insufficiente 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6° Livello</w:t>
            </w:r>
          </w:p>
          <w:p w:rsidR="00787A35" w:rsidRDefault="00787A35" w:rsidP="00545DBD">
            <w:pPr>
              <w:jc w:val="both"/>
            </w:pPr>
            <w:r>
              <w:rPr>
                <w:sz w:val="20"/>
                <w:szCs w:val="20"/>
              </w:rPr>
              <w:t>NC</w:t>
            </w:r>
          </w:p>
        </w:tc>
      </w:tr>
      <w:tr w:rsidR="00787A35" w:rsidTr="00545DBD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:rsidR="00787A35" w:rsidRDefault="00787A35" w:rsidP="00545D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:rsidR="00787A35" w:rsidRDefault="00787A35" w:rsidP="00545D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</w:t>
            </w:r>
          </w:p>
          <w:p w:rsidR="00787A35" w:rsidRDefault="00D27E15" w:rsidP="0054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:rsidR="00787A35" w:rsidRDefault="00D27E15" w:rsidP="0054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:rsidR="00787A35" w:rsidRDefault="00D27E15" w:rsidP="0054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:rsidR="00787A35" w:rsidRDefault="00787A35" w:rsidP="00545DBD">
            <w:pPr>
              <w:jc w:val="center"/>
            </w:pPr>
            <w:r>
              <w:t>0</w:t>
            </w:r>
          </w:p>
        </w:tc>
      </w:tr>
      <w:tr w:rsidR="00787A35" w:rsidTr="00545DBD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6F3832" w:rsidP="00545D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18,75</w:t>
            </w:r>
            <w:r w:rsidR="00787A35">
              <w:rPr>
                <w:sz w:val="20"/>
                <w:szCs w:val="20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6F3832" w:rsidP="00545D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6,25</w:t>
            </w:r>
            <w:r w:rsidR="00787A35">
              <w:rPr>
                <w:sz w:val="20"/>
                <w:szCs w:val="20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D27E15" w:rsidP="00545D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  <w:r w:rsidR="00787A35">
              <w:rPr>
                <w:sz w:val="20"/>
                <w:szCs w:val="20"/>
              </w:rPr>
              <w:t>%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jc w:val="right"/>
            </w:pPr>
            <w:r>
              <w:rPr>
                <w:sz w:val="20"/>
                <w:szCs w:val="20"/>
              </w:rPr>
              <w:t>%</w:t>
            </w:r>
          </w:p>
        </w:tc>
      </w:tr>
    </w:tbl>
    <w:p w:rsidR="00787A35" w:rsidRDefault="00787A35" w:rsidP="00787A35">
      <w:pPr>
        <w:pStyle w:val="Default"/>
        <w:tabs>
          <w:tab w:val="left" w:pos="1470"/>
        </w:tabs>
        <w:rPr>
          <w:b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40"/>
      </w:tblGrid>
      <w:tr w:rsidR="00787A35" w:rsidTr="00545DBD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shd w:val="clear" w:color="auto" w:fill="FFFFFF"/>
              <w:tabs>
                <w:tab w:val="left" w:pos="1470"/>
              </w:tabs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2. QUADRO DEGLI OBIETTIVI DI COMPETENZA </w:t>
            </w:r>
          </w:p>
        </w:tc>
      </w:tr>
    </w:tbl>
    <w:p w:rsidR="00787A35" w:rsidRDefault="00787A35" w:rsidP="00787A35">
      <w:pPr>
        <w:pStyle w:val="Default"/>
        <w:tabs>
          <w:tab w:val="left" w:pos="1470"/>
        </w:tabs>
        <w:rPr>
          <w:b/>
          <w:sz w:val="20"/>
          <w:szCs w:val="20"/>
        </w:rPr>
      </w:pPr>
    </w:p>
    <w:p w:rsidR="00787A35" w:rsidRDefault="00787A35" w:rsidP="00787A35">
      <w:pPr>
        <w:pStyle w:val="Default"/>
        <w:shd w:val="clear" w:color="auto" w:fill="FFFFFF"/>
        <w:tabs>
          <w:tab w:val="left" w:pos="1470"/>
        </w:tabs>
        <w:rPr>
          <w:b/>
          <w:sz w:val="20"/>
          <w:szCs w:val="20"/>
        </w:rPr>
      </w:pPr>
    </w:p>
    <w:p w:rsidR="00787A35" w:rsidRDefault="00787A35" w:rsidP="00787A35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COMPETENZE CHIAVE DI CITTADINANZA TRASVERSALI</w:t>
      </w:r>
    </w:p>
    <w:p w:rsidR="00787A35" w:rsidRDefault="00787A35" w:rsidP="00787A35">
      <w:pPr>
        <w:pStyle w:val="Default"/>
        <w:tabs>
          <w:tab w:val="left" w:pos="1470"/>
        </w:tabs>
        <w:ind w:left="900" w:hanging="540"/>
        <w:rPr>
          <w:bCs/>
          <w:sz w:val="20"/>
          <w:szCs w:val="20"/>
        </w:rPr>
      </w:pPr>
      <w:r>
        <w:rPr>
          <w:b/>
          <w:bCs/>
          <w:i/>
          <w:sz w:val="20"/>
          <w:szCs w:val="20"/>
        </w:rPr>
        <w:t>DA PERSEGUIRE A CONCLUSIONE DELL’OBBLIGO SCOLASTICO</w:t>
      </w:r>
    </w:p>
    <w:p w:rsidR="00787A35" w:rsidRDefault="00787A35" w:rsidP="00787A35">
      <w:pPr>
        <w:pStyle w:val="Default"/>
        <w:tabs>
          <w:tab w:val="left" w:pos="1470"/>
        </w:tabs>
        <w:ind w:left="900" w:hanging="540"/>
        <w:rPr>
          <w:bCs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1908"/>
        <w:gridCol w:w="2700"/>
        <w:gridCol w:w="5610"/>
      </w:tblGrid>
      <w:tr w:rsidR="00787A35" w:rsidTr="00545DBD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AMBITO DI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COMPETENZE CHIAVE</w:t>
            </w:r>
          </w:p>
          <w:p w:rsidR="00787A35" w:rsidRDefault="00787A35" w:rsidP="00545DBD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 conseguire a fine obbligo scolastico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CAPACITA’</w:t>
            </w:r>
          </w:p>
          <w:p w:rsidR="00787A35" w:rsidRDefault="00787A35" w:rsidP="00545DBD">
            <w:pPr>
              <w:pStyle w:val="Default"/>
              <w:tabs>
                <w:tab w:val="left" w:pos="1470"/>
              </w:tabs>
              <w:ind w:left="432" w:hanging="72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(Ogni docente indichi le capacità che si intendono sviluppare in modo particolare nell’A.S. in corso)</w:t>
            </w:r>
          </w:p>
          <w:p w:rsidR="00787A35" w:rsidRDefault="00787A35" w:rsidP="00545DBD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787A35" w:rsidTr="00545DBD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A35" w:rsidRDefault="00787A35" w:rsidP="00545DBD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:rsidR="00787A35" w:rsidRDefault="00787A35" w:rsidP="00545DBD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color w:val="000000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Imparare a imparare</w:t>
            </w:r>
          </w:p>
          <w:p w:rsidR="00787A35" w:rsidRDefault="00787A35" w:rsidP="00545DBD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color w:val="000000"/>
                <w:kern w:val="1"/>
                <w:sz w:val="20"/>
                <w:szCs w:val="20"/>
              </w:rPr>
              <w:t xml:space="preserve">competenza </w:t>
            </w:r>
            <w:r>
              <w:rPr>
                <w:rFonts w:eastAsia="Andale Sans UI"/>
                <w:kern w:val="1"/>
                <w:sz w:val="20"/>
                <w:szCs w:val="20"/>
              </w:rPr>
              <w:t>imprenditoriale</w:t>
            </w:r>
          </w:p>
          <w:p w:rsidR="00787A35" w:rsidRDefault="00787A35" w:rsidP="00545DBD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in materia di cittadinanza</w:t>
            </w:r>
          </w:p>
          <w:p w:rsidR="00787A35" w:rsidRDefault="00787A35" w:rsidP="00545DBD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Essere capace di:</w:t>
            </w:r>
          </w:p>
          <w:p w:rsidR="00787A35" w:rsidRDefault="00787A35" w:rsidP="00545DBD">
            <w:pPr>
              <w:ind w:left="39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X  organizzare e gestire il proprio apprendimento</w:t>
            </w:r>
          </w:p>
          <w:p w:rsidR="00787A35" w:rsidRDefault="00787A35" w:rsidP="00545DBD">
            <w:pPr>
              <w:ind w:left="39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X utilizzare un proprio metodo di studio e di lavoro</w:t>
            </w:r>
          </w:p>
          <w:p w:rsidR="00787A35" w:rsidRDefault="00787A35" w:rsidP="00545DBD">
            <w:pPr>
              <w:numPr>
                <w:ilvl w:val="1"/>
                <w:numId w:val="5"/>
              </w:numPr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elaborare e realizzare attività seguendo la logica della progettazione</w:t>
            </w:r>
          </w:p>
          <w:p w:rsidR="00787A35" w:rsidRDefault="00787A35" w:rsidP="00545DBD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787A35" w:rsidTr="00545DBD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A35" w:rsidRDefault="00787A35" w:rsidP="00545DBD">
            <w:pPr>
              <w:snapToGrid w:val="0"/>
              <w:rPr>
                <w:rFonts w:ascii="Arial Narrow" w:hAnsi="Arial Narrow" w:cs="Arial Narrow"/>
                <w:b/>
                <w:bCs/>
                <w:caps/>
                <w:sz w:val="20"/>
                <w:szCs w:val="20"/>
              </w:rPr>
            </w:pPr>
          </w:p>
          <w:p w:rsidR="00787A35" w:rsidRDefault="00787A35" w:rsidP="00545DBD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:rsidR="00787A35" w:rsidRDefault="00787A35" w:rsidP="00545DBD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sociale</w:t>
            </w:r>
          </w:p>
          <w:p w:rsidR="00787A35" w:rsidRDefault="00787A35" w:rsidP="00545DBD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Consapevolezza</w:t>
            </w:r>
          </w:p>
          <w:p w:rsidR="00787A35" w:rsidRDefault="00787A35" w:rsidP="00545DBD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digitale</w:t>
            </w:r>
          </w:p>
          <w:p w:rsidR="00787A35" w:rsidRDefault="00787A35" w:rsidP="00545DBD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Essere capace di :</w:t>
            </w:r>
          </w:p>
          <w:p w:rsidR="00787A35" w:rsidRDefault="00787A35" w:rsidP="00545DBD">
            <w:pPr>
              <w:numPr>
                <w:ilvl w:val="1"/>
                <w:numId w:val="6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comprendere e rappresentare testi e messaggi di genere e di complessità diversi, formulati con linguaggi e supporti diversi.</w:t>
            </w:r>
          </w:p>
          <w:p w:rsidR="00787A35" w:rsidRDefault="00787A35" w:rsidP="00545DBD">
            <w:pPr>
              <w:ind w:left="39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X     Lavorare, interagire con gli altri in precise e specifiche attività collettive.</w:t>
            </w:r>
          </w:p>
          <w:p w:rsidR="00787A35" w:rsidRDefault="00787A35" w:rsidP="00545DBD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  <w:p w:rsidR="00787A35" w:rsidRDefault="00787A35" w:rsidP="00545DBD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787A35" w:rsidTr="00545DBD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A35" w:rsidRDefault="00787A35" w:rsidP="00545DBD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A35" w:rsidRDefault="00787A35" w:rsidP="00545DBD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:rsidR="00787A35" w:rsidRDefault="00787A35" w:rsidP="00545DBD">
            <w:pPr>
              <w:numPr>
                <w:ilvl w:val="0"/>
                <w:numId w:val="3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Risolvere problemi</w:t>
            </w:r>
          </w:p>
          <w:p w:rsidR="00787A35" w:rsidRDefault="00787A35" w:rsidP="00545DBD">
            <w:pPr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:rsidR="00787A35" w:rsidRDefault="00787A35" w:rsidP="00545DBD">
            <w:pPr>
              <w:numPr>
                <w:ilvl w:val="0"/>
                <w:numId w:val="3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Individuare collegamenti e relazioni </w:t>
            </w:r>
          </w:p>
          <w:p w:rsidR="00787A35" w:rsidRDefault="00787A35" w:rsidP="00545DBD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Acquisire /interpretare l’informazione ricevuta</w:t>
            </w:r>
          </w:p>
          <w:p w:rsidR="00787A35" w:rsidRDefault="00787A35" w:rsidP="00545DBD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Essere capace di :</w:t>
            </w:r>
          </w:p>
          <w:p w:rsidR="00787A35" w:rsidRDefault="00787A35" w:rsidP="00545DBD">
            <w:pPr>
              <w:numPr>
                <w:ilvl w:val="2"/>
                <w:numId w:val="7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comprendere, interpretare ed intervenire in modo personale negli eventi del mondo</w:t>
            </w:r>
          </w:p>
          <w:p w:rsidR="00787A35" w:rsidRDefault="00787A35" w:rsidP="00545DBD">
            <w:pPr>
              <w:ind w:left="434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X     costruire conoscenze significative e dotate di senso</w:t>
            </w:r>
          </w:p>
          <w:p w:rsidR="00787A35" w:rsidRDefault="00787A35" w:rsidP="00545DBD">
            <w:pPr>
              <w:numPr>
                <w:ilvl w:val="2"/>
                <w:numId w:val="7"/>
              </w:numPr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esplicitare giudizi critici distinguendo i fatti dalle operazioni, gli eventi dalle congetture, le cause dagli effetti </w:t>
            </w:r>
          </w:p>
          <w:p w:rsidR="00787A35" w:rsidRDefault="00787A35" w:rsidP="00545DBD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:rsidR="00787A35" w:rsidRDefault="00787A35" w:rsidP="00787A35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:rsidR="00787A35" w:rsidRDefault="00787A35" w:rsidP="00787A35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:rsidR="00787A35" w:rsidRDefault="00787A35" w:rsidP="00787A35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:rsidR="00787A35" w:rsidRDefault="00787A35" w:rsidP="00787A35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i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COMPETENZE DEGLI ASSI CULTURALI </w:t>
      </w:r>
    </w:p>
    <w:p w:rsidR="00787A35" w:rsidRDefault="00787A35" w:rsidP="00787A35">
      <w:pPr>
        <w:pStyle w:val="Default"/>
        <w:tabs>
          <w:tab w:val="left" w:pos="1470"/>
        </w:tabs>
        <w:ind w:left="360"/>
        <w:rPr>
          <w:bCs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DA PERSEGUIRE A CONCLUSIONE DELL’OBBLIGO SCOLASTICO </w:t>
      </w:r>
    </w:p>
    <w:p w:rsidR="00787A35" w:rsidRDefault="00787A35" w:rsidP="00787A35">
      <w:pPr>
        <w:pStyle w:val="Default"/>
        <w:tabs>
          <w:tab w:val="left" w:pos="1470"/>
        </w:tabs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787A35" w:rsidRDefault="00787A35" w:rsidP="00787A35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:rsidR="00787A35" w:rsidRDefault="00787A35" w:rsidP="00787A35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 COMPETENZE IN AMBITO DISCIPLINARE </w:t>
      </w:r>
    </w:p>
    <w:p w:rsidR="00787A35" w:rsidRDefault="00787A35" w:rsidP="00787A35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:rsidR="00787A35" w:rsidRDefault="00787A35" w:rsidP="00787A35">
      <w:pPr>
        <w:pStyle w:val="Default"/>
        <w:tabs>
          <w:tab w:val="left" w:pos="1470"/>
        </w:tabs>
        <w:rPr>
          <w:rFonts w:ascii="Wingdings" w:hAnsi="Wingdings" w:cs="Wingdings"/>
          <w:b/>
          <w:bCs/>
          <w:sz w:val="20"/>
          <w:szCs w:val="20"/>
        </w:rPr>
      </w:pP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  <w:u w:val="single"/>
        </w:rPr>
        <w:t xml:space="preserve">ASSE CULTURALE DEI LINGUAGGI </w:t>
      </w:r>
      <w:r>
        <w:rPr>
          <w:b/>
          <w:bCs/>
          <w:sz w:val="20"/>
          <w:szCs w:val="20"/>
          <w:u w:val="single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  <w:u w:val="single"/>
        </w:rPr>
        <w:t>ASSE CULTURALE MATEMATICO</w:t>
      </w:r>
    </w:p>
    <w:p w:rsidR="00787A35" w:rsidRDefault="00787A35" w:rsidP="00787A35">
      <w:pPr>
        <w:pStyle w:val="Default"/>
        <w:tabs>
          <w:tab w:val="left" w:pos="1470"/>
        </w:tabs>
        <w:rPr>
          <w:color w:val="auto"/>
          <w:sz w:val="20"/>
          <w:szCs w:val="20"/>
        </w:rPr>
      </w:pP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  <w:u w:val="single"/>
        </w:rPr>
        <w:t>ASSE CULTURALE SCIENTIFICO TECNOLOGICO</w:t>
      </w:r>
      <w:r>
        <w:rPr>
          <w:b/>
          <w:bCs/>
          <w:sz w:val="20"/>
          <w:szCs w:val="20"/>
        </w:rPr>
        <w:tab/>
      </w:r>
      <w:r>
        <w:rPr>
          <w:rFonts w:ascii="Wingdings" w:hAnsi="Wingdings" w:cs="Wingdings"/>
          <w:b/>
          <w:bCs/>
          <w:sz w:val="20"/>
          <w:szCs w:val="20"/>
        </w:rPr>
        <w:t></w:t>
      </w:r>
      <w:r>
        <w:rPr>
          <w:rFonts w:ascii="Wingdings" w:hAnsi="Wingdings" w:cs="Wingdings"/>
          <w:b/>
          <w:bCs/>
          <w:sz w:val="20"/>
          <w:szCs w:val="20"/>
        </w:rPr>
        <w:t></w:t>
      </w:r>
      <w:r>
        <w:rPr>
          <w:b/>
          <w:bCs/>
          <w:sz w:val="20"/>
          <w:szCs w:val="20"/>
          <w:u w:val="single"/>
        </w:rPr>
        <w:t>ASSE CULTURALE STORICO-SOCIALE</w:t>
      </w:r>
    </w:p>
    <w:p w:rsidR="00787A35" w:rsidRDefault="00787A35" w:rsidP="00787A35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37"/>
        <w:gridCol w:w="5817"/>
      </w:tblGrid>
      <w:tr w:rsidR="00787A35" w:rsidTr="00545DBD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Competenze disciplinari del  Biennio </w:t>
            </w:r>
          </w:p>
          <w:p w:rsidR="00787A35" w:rsidRDefault="00787A35" w:rsidP="00545DBD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Competenze della disciplina  definite all’interno dei Dipartimenti</w:t>
            </w:r>
          </w:p>
          <w:p w:rsidR="00787A35" w:rsidRDefault="00787A35" w:rsidP="00545DBD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787A35" w:rsidRDefault="00787A35" w:rsidP="00545DBD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787A35" w:rsidRDefault="00787A35" w:rsidP="00545DBD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787A35" w:rsidRDefault="00787A35" w:rsidP="00545DBD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787A35" w:rsidRDefault="00787A35" w:rsidP="00545D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A35" w:rsidRPr="00F221A9" w:rsidRDefault="00787A35" w:rsidP="00545DBD">
            <w:pPr>
              <w:jc w:val="both"/>
              <w:rPr>
                <w:rFonts w:cs="Calibri"/>
              </w:rPr>
            </w:pPr>
            <w:r w:rsidRPr="00F221A9">
              <w:rPr>
                <w:rFonts w:cs="Calibri"/>
                <w:b/>
              </w:rPr>
              <w:t>CG n. 1:</w:t>
            </w:r>
            <w:r w:rsidRPr="00F221A9">
              <w:rPr>
                <w:rFonts w:cs="Calibri"/>
              </w:rPr>
              <w:t xml:space="preserve"> Agire in riferimento ad un sistema di valori, coerenti con i principi della Costituzione, in base ai quali essere in grado di valutare fatti e orientare i propri comportamenti personali, sociali e professionali</w:t>
            </w:r>
          </w:p>
          <w:p w:rsidR="00787A35" w:rsidRPr="00F221A9" w:rsidRDefault="00787A35" w:rsidP="00545DBD">
            <w:pPr>
              <w:jc w:val="both"/>
              <w:rPr>
                <w:rFonts w:cs="Calibri"/>
              </w:rPr>
            </w:pPr>
            <w:r w:rsidRPr="00F221A9">
              <w:rPr>
                <w:rFonts w:cs="Calibri"/>
                <w:u w:val="single"/>
              </w:rPr>
              <w:t>Competenza intermedia:</w:t>
            </w:r>
            <w:r w:rsidRPr="00F221A9">
              <w:rPr>
                <w:rFonts w:cs="Calibri"/>
              </w:rPr>
              <w:t>Saper valutare fatti e orientare i propri comportamenti personali in ambito familiare, scolastico e sociale.</w:t>
            </w:r>
          </w:p>
          <w:p w:rsidR="00787A35" w:rsidRPr="00F221A9" w:rsidRDefault="00787A35" w:rsidP="00545DBD">
            <w:pPr>
              <w:jc w:val="both"/>
              <w:rPr>
                <w:rFonts w:cs="Calibri"/>
              </w:rPr>
            </w:pPr>
          </w:p>
          <w:p w:rsidR="00787A35" w:rsidRPr="00F221A9" w:rsidRDefault="00787A35" w:rsidP="00545DBD">
            <w:pPr>
              <w:jc w:val="both"/>
              <w:rPr>
                <w:rFonts w:cs="Calibri"/>
                <w:bCs/>
              </w:rPr>
            </w:pPr>
            <w:r w:rsidRPr="00F221A9">
              <w:rPr>
                <w:rFonts w:cs="Calibri"/>
                <w:b/>
              </w:rPr>
              <w:t xml:space="preserve">CG n.3: </w:t>
            </w:r>
            <w:r w:rsidRPr="00F221A9">
              <w:rPr>
                <w:rFonts w:cs="Calibri"/>
                <w:bCs/>
              </w:rPr>
              <w:t>Riconoscere gli aspetti geografici, ecologici, territoriali, dell’ambiente naturale ed antropico, le connessioni con le strutture demografiche, economiche, sociali, culturali e le trasformazioni intervenute nel corso del tempo</w:t>
            </w:r>
          </w:p>
          <w:p w:rsidR="00787A35" w:rsidRPr="00F221A9" w:rsidRDefault="00787A35" w:rsidP="00545DBD">
            <w:pPr>
              <w:jc w:val="both"/>
              <w:rPr>
                <w:rFonts w:cs="Calibri"/>
                <w:bCs/>
              </w:rPr>
            </w:pPr>
            <w:r w:rsidRPr="00F221A9">
              <w:rPr>
                <w:rFonts w:cs="Calibri"/>
                <w:bCs/>
                <w:u w:val="single"/>
              </w:rPr>
              <w:t>Competenza intermedia</w:t>
            </w:r>
            <w:r w:rsidRPr="00F221A9">
              <w:rPr>
                <w:rFonts w:cs="Calibri"/>
                <w:bCs/>
              </w:rPr>
              <w:t>: Acquisire informazioni sulle caratteristiche geo-morfologiche e antropiche del territorio e delle sue trasformazioni nel tempo, applicando strumenti e metodi adeguati.</w:t>
            </w:r>
          </w:p>
          <w:p w:rsidR="00787A35" w:rsidRPr="00F221A9" w:rsidRDefault="00787A35" w:rsidP="00545DBD">
            <w:pPr>
              <w:jc w:val="both"/>
              <w:rPr>
                <w:rFonts w:cs="Calibri"/>
                <w:bCs/>
              </w:rPr>
            </w:pPr>
            <w:r w:rsidRPr="00F221A9">
              <w:rPr>
                <w:rFonts w:cs="Calibri"/>
                <w:bCs/>
              </w:rPr>
              <w:t>riferimento</w:t>
            </w:r>
          </w:p>
          <w:p w:rsidR="00787A35" w:rsidRPr="00F221A9" w:rsidRDefault="00787A35" w:rsidP="00545DBD">
            <w:pPr>
              <w:jc w:val="both"/>
              <w:rPr>
                <w:rFonts w:cs="Calibri"/>
                <w:bCs/>
              </w:rPr>
            </w:pPr>
          </w:p>
          <w:p w:rsidR="00787A35" w:rsidRDefault="00787A35" w:rsidP="00545DBD">
            <w:pPr>
              <w:jc w:val="both"/>
              <w:rPr>
                <w:i/>
                <w:iCs/>
                <w:sz w:val="23"/>
                <w:szCs w:val="23"/>
              </w:rPr>
            </w:pPr>
            <w:r w:rsidRPr="00F221A9">
              <w:rPr>
                <w:rFonts w:cs="Calibri"/>
                <w:b/>
                <w:bCs/>
              </w:rPr>
              <w:t>CG n.4</w:t>
            </w:r>
            <w:r w:rsidRPr="00F221A9">
              <w:rPr>
                <w:rFonts w:cs="Calibri"/>
                <w:bCs/>
              </w:rPr>
              <w:t xml:space="preserve">: </w:t>
            </w:r>
            <w:r>
              <w:rPr>
                <w:i/>
                <w:iCs/>
                <w:sz w:val="23"/>
                <w:szCs w:val="23"/>
              </w:rPr>
              <w:t>Stabilire collegamenti tra le tradizioni culturali locali, nazionali e inter-nazionali, sia in una prospettiva interculturale sia ai fini della mobilità di studio e di lavoro</w:t>
            </w:r>
          </w:p>
          <w:p w:rsidR="00787A35" w:rsidRPr="00F221A9" w:rsidRDefault="00787A35" w:rsidP="00545DBD">
            <w:pPr>
              <w:jc w:val="both"/>
              <w:rPr>
                <w:rFonts w:cs="Calibri"/>
                <w:bCs/>
              </w:rPr>
            </w:pPr>
            <w:r w:rsidRPr="00F221A9">
              <w:rPr>
                <w:rFonts w:cs="Calibri"/>
                <w:bCs/>
                <w:u w:val="single"/>
              </w:rPr>
              <w:t>Competenza intermedia</w:t>
            </w:r>
            <w:r w:rsidRPr="00F221A9">
              <w:rPr>
                <w:rFonts w:cs="Calibri"/>
                <w:bCs/>
              </w:rPr>
              <w:t>: Acquisire informazioni sulle tradizioni culturali locali utilizzando strumenti e metodi adeguati. Illustrare le caratteristiche della cultura locale e nazionale di appartenenza, anche a soggetti di altre culture</w:t>
            </w:r>
          </w:p>
          <w:p w:rsidR="00787A35" w:rsidRPr="00F221A9" w:rsidRDefault="00787A35" w:rsidP="00545DBD">
            <w:pPr>
              <w:jc w:val="both"/>
              <w:rPr>
                <w:rFonts w:cs="Calibri"/>
                <w:bCs/>
              </w:rPr>
            </w:pPr>
          </w:p>
          <w:p w:rsidR="00787A35" w:rsidRPr="00F221A9" w:rsidRDefault="00787A35" w:rsidP="00545DBD">
            <w:pPr>
              <w:jc w:val="both"/>
              <w:rPr>
                <w:rFonts w:cs="Calibri"/>
                <w:bCs/>
              </w:rPr>
            </w:pPr>
            <w:r w:rsidRPr="00F221A9">
              <w:rPr>
                <w:rFonts w:cs="Calibri"/>
                <w:b/>
                <w:bCs/>
              </w:rPr>
              <w:t>CG N.6:</w:t>
            </w:r>
            <w:r w:rsidRPr="00F221A9">
              <w:rPr>
                <w:rFonts w:cs="Calibri"/>
                <w:bCs/>
              </w:rPr>
              <w:t xml:space="preserve"> Riconoscere il valore e le potenzialità dei beni artistici e ambientali</w:t>
            </w:r>
          </w:p>
          <w:p w:rsidR="00787A35" w:rsidRPr="00F221A9" w:rsidRDefault="00787A35" w:rsidP="00545DBD">
            <w:pPr>
              <w:jc w:val="both"/>
              <w:rPr>
                <w:rFonts w:cs="Calibri"/>
                <w:bCs/>
              </w:rPr>
            </w:pPr>
            <w:r w:rsidRPr="00F221A9">
              <w:rPr>
                <w:rFonts w:cs="Calibri"/>
                <w:bCs/>
                <w:u w:val="single"/>
              </w:rPr>
              <w:t>Competenza intermedia:</w:t>
            </w:r>
            <w:r w:rsidRPr="00F221A9">
              <w:rPr>
                <w:rFonts w:cs="Calibri"/>
                <w:bCs/>
              </w:rPr>
              <w:t xml:space="preserve"> Acquisire informazioni sulle testimonianze artistiche e sui beni ambientali del territorio di appartenenza utilizzando strumenti e metodi adeguati.</w:t>
            </w:r>
          </w:p>
          <w:p w:rsidR="00787A35" w:rsidRPr="00F221A9" w:rsidRDefault="00787A35" w:rsidP="00545DBD">
            <w:pPr>
              <w:jc w:val="both"/>
              <w:rPr>
                <w:rFonts w:cs="Calibri"/>
                <w:bCs/>
              </w:rPr>
            </w:pPr>
          </w:p>
          <w:p w:rsidR="00787A35" w:rsidRDefault="00787A35" w:rsidP="00545DBD">
            <w:pPr>
              <w:jc w:val="both"/>
              <w:rPr>
                <w:i/>
                <w:iCs/>
                <w:sz w:val="23"/>
                <w:szCs w:val="23"/>
              </w:rPr>
            </w:pPr>
            <w:r w:rsidRPr="00F221A9">
              <w:rPr>
                <w:rFonts w:cs="Calibri"/>
                <w:b/>
                <w:bCs/>
              </w:rPr>
              <w:t>CG n.10</w:t>
            </w:r>
            <w:r w:rsidRPr="00F221A9">
              <w:rPr>
                <w:rFonts w:cs="Calibri"/>
                <w:bCs/>
              </w:rPr>
              <w:t xml:space="preserve">: </w:t>
            </w:r>
            <w:r>
              <w:rPr>
                <w:i/>
                <w:iCs/>
                <w:sz w:val="23"/>
                <w:szCs w:val="23"/>
              </w:rPr>
              <w:t>Comprendere e utilizzare i principali concetti relativi all’economia, all’organizzazione, allo svolgimento dei processi produttivi e dei servizi</w:t>
            </w:r>
          </w:p>
          <w:p w:rsidR="00787A35" w:rsidRPr="001F4EF2" w:rsidRDefault="00787A35" w:rsidP="00545DBD">
            <w:pPr>
              <w:jc w:val="both"/>
              <w:rPr>
                <w:bCs/>
                <w:i/>
                <w:iCs/>
                <w:sz w:val="23"/>
                <w:szCs w:val="23"/>
              </w:rPr>
            </w:pPr>
            <w:r w:rsidRPr="001F4EF2">
              <w:rPr>
                <w:i/>
                <w:iCs/>
                <w:sz w:val="23"/>
                <w:szCs w:val="23"/>
                <w:u w:val="single"/>
              </w:rPr>
              <w:t>Competenza intermedia:</w:t>
            </w:r>
            <w:r w:rsidRPr="001F4EF2">
              <w:rPr>
                <w:bCs/>
                <w:i/>
                <w:iCs/>
                <w:sz w:val="23"/>
                <w:szCs w:val="23"/>
              </w:rPr>
              <w:t>Riconoscere le principali funzioni e processi di un’organizzazione e i principi di base dell’economia.</w:t>
            </w:r>
          </w:p>
          <w:p w:rsidR="00787A35" w:rsidRDefault="00787A35" w:rsidP="00545DBD">
            <w:pPr>
              <w:jc w:val="both"/>
              <w:rPr>
                <w:i/>
                <w:iCs/>
                <w:sz w:val="23"/>
                <w:szCs w:val="23"/>
              </w:rPr>
            </w:pPr>
          </w:p>
          <w:p w:rsidR="00787A35" w:rsidRPr="00F221A9" w:rsidRDefault="00787A35" w:rsidP="00545DBD">
            <w:pPr>
              <w:jc w:val="both"/>
              <w:rPr>
                <w:rFonts w:cs="Calibri"/>
                <w:bCs/>
                <w:i/>
                <w:iCs/>
              </w:rPr>
            </w:pPr>
            <w:r w:rsidRPr="00F221A9">
              <w:rPr>
                <w:rFonts w:cs="Calibri"/>
                <w:b/>
                <w:bCs/>
              </w:rPr>
              <w:t>CG n.11</w:t>
            </w:r>
            <w:r w:rsidRPr="00F221A9">
              <w:rPr>
                <w:rFonts w:cs="Calibri"/>
                <w:bCs/>
              </w:rPr>
              <w:t xml:space="preserve">: </w:t>
            </w:r>
            <w:r w:rsidRPr="00F221A9">
              <w:rPr>
                <w:rFonts w:cs="Calibri"/>
                <w:bCs/>
                <w:i/>
                <w:iCs/>
              </w:rPr>
              <w:t>Operare in sicurezza e nel rispetto delle norme di igiene e salvaguardia ambientale, identificando e prevenendo situazioni di rischio per sé, per altri e per l’ambiente.</w:t>
            </w:r>
          </w:p>
          <w:p w:rsidR="00787A35" w:rsidRPr="00F221A9" w:rsidRDefault="00787A35" w:rsidP="00545DBD">
            <w:pPr>
              <w:jc w:val="both"/>
              <w:rPr>
                <w:rFonts w:cs="Calibri"/>
                <w:bCs/>
              </w:rPr>
            </w:pPr>
            <w:r w:rsidRPr="00F221A9">
              <w:rPr>
                <w:rFonts w:cs="Calibri"/>
                <w:bCs/>
                <w:u w:val="single"/>
              </w:rPr>
              <w:t>Competenza intermedia</w:t>
            </w:r>
            <w:r w:rsidRPr="00F221A9">
              <w:rPr>
                <w:rFonts w:cs="Calibri"/>
                <w:bCs/>
              </w:rPr>
              <w:t>:</w:t>
            </w:r>
            <w:r w:rsidRPr="004D43B0">
              <w:t>Utilizzare gli strumenti tecnologici affidati avendo cura della sicurezza, della tutela della salute nei luoghi di lavoro e della dignità della persona, nel rispetto della normativa di riferimento e sotto supervisione</w:t>
            </w:r>
          </w:p>
          <w:p w:rsidR="00787A35" w:rsidRPr="00F221A9" w:rsidRDefault="00787A35" w:rsidP="00545DBD">
            <w:pPr>
              <w:jc w:val="both"/>
              <w:rPr>
                <w:rFonts w:cs="Calibri"/>
                <w:bCs/>
              </w:rPr>
            </w:pPr>
          </w:p>
          <w:p w:rsidR="00787A35" w:rsidRDefault="00787A35" w:rsidP="00545DBD">
            <w:pPr>
              <w:jc w:val="both"/>
              <w:rPr>
                <w:iCs/>
              </w:rPr>
            </w:pPr>
            <w:r w:rsidRPr="00F221A9">
              <w:rPr>
                <w:rFonts w:cs="Calibri"/>
                <w:b/>
                <w:bCs/>
              </w:rPr>
              <w:t>CG n.12</w:t>
            </w:r>
            <w:r w:rsidRPr="00F221A9">
              <w:rPr>
                <w:rFonts w:cs="Calibri"/>
                <w:bCs/>
              </w:rPr>
              <w:t xml:space="preserve">: </w:t>
            </w:r>
            <w:r w:rsidRPr="006A20B7">
              <w:rPr>
                <w:iCs/>
              </w:rPr>
              <w:t>Utilizzare i concetti e i fondamentali strumenti degli assi culturali per comprendere la realtà ed operare in campi applicativi</w:t>
            </w:r>
          </w:p>
          <w:p w:rsidR="00787A35" w:rsidRPr="00F221A9" w:rsidRDefault="00787A35" w:rsidP="00545DBD">
            <w:pPr>
              <w:jc w:val="both"/>
              <w:rPr>
                <w:rFonts w:cs="Calibri"/>
                <w:bCs/>
              </w:rPr>
            </w:pPr>
            <w:r w:rsidRPr="00F221A9">
              <w:rPr>
                <w:rFonts w:cs="Calibri"/>
                <w:u w:val="single"/>
              </w:rPr>
              <w:t>Competenza intermedia:</w:t>
            </w:r>
            <w:r w:rsidRPr="00F221A9">
              <w:rPr>
                <w:rFonts w:cs="Calibri"/>
                <w:bCs/>
              </w:rPr>
              <w:t>Utilizzare i concetti e gli strumenti fondamentali dell’asse culturale matematico per affrontare e risolvere problemi strutturati anche utilizzando strumenti e applicazioni informatiche</w:t>
            </w:r>
          </w:p>
          <w:p w:rsidR="00787A35" w:rsidRPr="00F221A9" w:rsidRDefault="00787A35" w:rsidP="00545DBD">
            <w:pPr>
              <w:jc w:val="both"/>
              <w:rPr>
                <w:rFonts w:cs="Calibri"/>
                <w:b/>
              </w:rPr>
            </w:pPr>
          </w:p>
          <w:p w:rsidR="00787A35" w:rsidRPr="00F221A9" w:rsidRDefault="00787A35" w:rsidP="00545DBD">
            <w:pPr>
              <w:jc w:val="both"/>
              <w:rPr>
                <w:rFonts w:cs="Calibri"/>
                <w:b/>
                <w:bCs/>
              </w:rPr>
            </w:pPr>
            <w:r w:rsidRPr="00F221A9">
              <w:rPr>
                <w:rFonts w:cs="Calibri"/>
                <w:b/>
                <w:bCs/>
              </w:rPr>
              <w:t>Competenza in uscita del profilo di indirizzo</w:t>
            </w:r>
          </w:p>
          <w:p w:rsidR="00787A35" w:rsidRPr="00F221A9" w:rsidRDefault="00787A35" w:rsidP="00545DBD">
            <w:pPr>
              <w:jc w:val="both"/>
              <w:rPr>
                <w:rFonts w:cs="Calibri"/>
                <w:bCs/>
                <w:i/>
                <w:iCs/>
              </w:rPr>
            </w:pPr>
            <w:r w:rsidRPr="00F221A9">
              <w:rPr>
                <w:rFonts w:cs="Calibri"/>
                <w:b/>
                <w:bCs/>
              </w:rPr>
              <w:t>CI n. 6</w:t>
            </w:r>
            <w:r w:rsidRPr="00F221A9">
              <w:rPr>
                <w:rFonts w:cs="Calibri"/>
                <w:bCs/>
              </w:rPr>
              <w:t xml:space="preserve">: </w:t>
            </w:r>
            <w:r w:rsidRPr="00F221A9">
              <w:rPr>
                <w:rFonts w:cs="Calibri"/>
                <w:bCs/>
                <w:iCs/>
              </w:rPr>
              <w:t>Operare in sicurezza nel rispetto delle norme della salute e sicurezza nei luoghi di lavoro e per la salvaguardia dell'ambiente</w:t>
            </w:r>
          </w:p>
          <w:p w:rsidR="00787A35" w:rsidRPr="00BF4C29" w:rsidRDefault="00787A35" w:rsidP="00545DBD">
            <w:pPr>
              <w:jc w:val="both"/>
              <w:rPr>
                <w:rFonts w:cs="Calibri"/>
                <w:bCs/>
              </w:rPr>
            </w:pPr>
            <w:r w:rsidRPr="00F221A9">
              <w:rPr>
                <w:rFonts w:cs="Calibri"/>
                <w:bCs/>
                <w:u w:val="single"/>
              </w:rPr>
              <w:t>Competenza intermedia</w:t>
            </w:r>
            <w:r w:rsidRPr="00F221A9">
              <w:rPr>
                <w:rFonts w:cs="Calibri"/>
                <w:bCs/>
              </w:rPr>
              <w:t>: Operare in sicurez</w:t>
            </w:r>
            <w:r>
              <w:rPr>
                <w:rFonts w:cs="Calibri"/>
                <w:bCs/>
              </w:rPr>
              <w:t>za</w:t>
            </w:r>
            <w:r w:rsidRPr="00BF4C29">
              <w:rPr>
                <w:rFonts w:cs="Calibri"/>
                <w:bCs/>
              </w:rPr>
              <w:t>nel rispetto delle misure di prevenzione e protezione, riconoscendo le situazioni di emergenza.</w:t>
            </w:r>
          </w:p>
          <w:p w:rsidR="00787A35" w:rsidRPr="00506F4C" w:rsidRDefault="00787A35" w:rsidP="00545DBD">
            <w:pPr>
              <w:autoSpaceDE w:val="0"/>
              <w:snapToGrid w:val="0"/>
              <w:rPr>
                <w:rFonts w:ascii="ArialNarrow" w:hAnsi="ArialNarrow" w:cs="ArialNarrow"/>
                <w:bCs/>
                <w:sz w:val="20"/>
                <w:szCs w:val="20"/>
              </w:rPr>
            </w:pPr>
          </w:p>
          <w:p w:rsidR="00787A35" w:rsidRDefault="00787A35" w:rsidP="00545DBD">
            <w:pPr>
              <w:autoSpaceDE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:rsidR="00787A35" w:rsidRPr="00506F4C" w:rsidRDefault="00787A35" w:rsidP="00545DBD">
            <w:pPr>
              <w:autoSpaceDE w:val="0"/>
              <w:rPr>
                <w:b/>
                <w:bCs/>
              </w:rPr>
            </w:pPr>
          </w:p>
          <w:p w:rsidR="00787A35" w:rsidRDefault="00787A35" w:rsidP="00545DBD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:rsidR="00787A35" w:rsidRDefault="00787A35" w:rsidP="00545DBD">
            <w:pPr>
              <w:autoSpaceDE w:val="0"/>
              <w:rPr>
                <w:b/>
                <w:bCs/>
                <w:sz w:val="20"/>
                <w:szCs w:val="20"/>
              </w:rPr>
            </w:pPr>
          </w:p>
        </w:tc>
      </w:tr>
    </w:tbl>
    <w:p w:rsidR="00787A35" w:rsidRDefault="00787A35" w:rsidP="00787A35">
      <w:pPr>
        <w:pStyle w:val="Default"/>
        <w:rPr>
          <w:color w:val="auto"/>
          <w:sz w:val="20"/>
          <w:szCs w:val="20"/>
        </w:rPr>
      </w:pPr>
    </w:p>
    <w:p w:rsidR="00787A35" w:rsidRDefault="00787A35" w:rsidP="00787A35">
      <w:pPr>
        <w:pStyle w:val="Default"/>
        <w:rPr>
          <w:color w:val="auto"/>
          <w:sz w:val="20"/>
          <w:szCs w:val="20"/>
        </w:rPr>
      </w:pPr>
    </w:p>
    <w:p w:rsidR="00787A35" w:rsidRDefault="00787A35" w:rsidP="00787A35"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ARTICOLAZIONE DELLE COMPETENZE IN ABILITA’ E CONOSCENZE </w:t>
      </w:r>
    </w:p>
    <w:p w:rsidR="00787A35" w:rsidRDefault="00787A35" w:rsidP="00787A35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(Per ciascuna competenza esplicitare le corrispondenti conoscenze  e abilità)</w:t>
      </w:r>
    </w:p>
    <w:p w:rsidR="00787A35" w:rsidRDefault="00787A35" w:rsidP="00787A35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4968"/>
        <w:gridCol w:w="5070"/>
      </w:tblGrid>
      <w:tr w:rsidR="00787A35" w:rsidTr="00545DBD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COMPETENZA N.1  (ASSE storico-sociale) </w:t>
            </w:r>
          </w:p>
          <w:p w:rsidR="00787A35" w:rsidRPr="00EA381D" w:rsidRDefault="00787A35" w:rsidP="00545DBD">
            <w:pPr>
              <w:spacing w:after="240" w:line="100" w:lineRule="atLeast"/>
              <w:jc w:val="both"/>
              <w:rPr>
                <w:rFonts w:cs="Calibri"/>
                <w:b/>
              </w:rPr>
            </w:pPr>
            <w:r w:rsidRPr="00EA381D">
              <w:rPr>
                <w:rFonts w:cs="Calibri"/>
                <w:b/>
              </w:rPr>
              <w:t>CE 1 – 5 – 6 - 8</w:t>
            </w:r>
          </w:p>
          <w:p w:rsidR="00787A35" w:rsidRDefault="00787A35" w:rsidP="00545DBD">
            <w:pPr>
              <w:pStyle w:val="Default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CG1</w:t>
            </w:r>
          </w:p>
        </w:tc>
      </w:tr>
      <w:tr w:rsidR="00787A35" w:rsidTr="00545DB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CONOSCENZE 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787A35" w:rsidTr="00545DBD">
        <w:trPr>
          <w:trHeight w:val="2071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Pr="006828CF" w:rsidRDefault="00787A35" w:rsidP="00545DBD">
            <w:pPr>
              <w:spacing w:line="100" w:lineRule="atLeast"/>
              <w:rPr>
                <w:rFonts w:cs="Calibri"/>
                <w:b/>
              </w:rPr>
            </w:pPr>
            <w:r w:rsidRPr="006828CF">
              <w:rPr>
                <w:rFonts w:cs="Calibri"/>
                <w:b/>
              </w:rPr>
              <w:t>Conoscenze</w:t>
            </w:r>
          </w:p>
          <w:p w:rsidR="00787A35" w:rsidRPr="006828CF" w:rsidRDefault="00787A35" w:rsidP="00545DBD">
            <w:pPr>
              <w:spacing w:line="100" w:lineRule="atLeast"/>
              <w:rPr>
                <w:rFonts w:cs="Calibri"/>
              </w:rPr>
            </w:pPr>
            <w:r w:rsidRPr="006828CF">
              <w:rPr>
                <w:rFonts w:cs="Calibri"/>
              </w:rPr>
              <w:t>Conoscere la distinzione tra i diversi poteri dello Stato e attribuzione degli stessi agli organi competenti.</w:t>
            </w:r>
          </w:p>
          <w:p w:rsidR="00787A35" w:rsidRPr="006828CF" w:rsidRDefault="00787A35" w:rsidP="00545DBD">
            <w:pPr>
              <w:spacing w:line="100" w:lineRule="atLeast"/>
              <w:rPr>
                <w:rFonts w:cs="Calibri"/>
              </w:rPr>
            </w:pPr>
            <w:r w:rsidRPr="006828CF">
              <w:rPr>
                <w:rFonts w:cs="Calibri"/>
              </w:rPr>
              <w:t>Comprendere le principali funzioni del Parlamento e conoscerne l’organizzazione. Conoscere l’attività e l’organizzazione del Governo</w:t>
            </w:r>
          </w:p>
          <w:p w:rsidR="00787A35" w:rsidRPr="006828CF" w:rsidRDefault="00787A35" w:rsidP="00545DBD">
            <w:pPr>
              <w:spacing w:line="100" w:lineRule="atLeast"/>
              <w:rPr>
                <w:rFonts w:cs="Calibri"/>
              </w:rPr>
            </w:pPr>
            <w:r w:rsidRPr="006828CF">
              <w:rPr>
                <w:rFonts w:cs="Calibri"/>
              </w:rPr>
              <w:t>Conoscere l’iter legis e l’attività normativa del Governo.</w:t>
            </w:r>
          </w:p>
          <w:p w:rsidR="00787A35" w:rsidRDefault="00787A35" w:rsidP="00545DBD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D74C1D" w:rsidRDefault="00787A35" w:rsidP="00545DBD">
            <w:pPr>
              <w:spacing w:line="100" w:lineRule="atLeast"/>
              <w:rPr>
                <w:rFonts w:cs="Calibri"/>
              </w:rPr>
            </w:pPr>
            <w:r w:rsidRPr="00D74C1D">
              <w:rPr>
                <w:rFonts w:cs="Calibri"/>
              </w:rPr>
              <w:t>Saper delineare le caratteristiche del diritto di voto e le modalità del suo esercizio.</w:t>
            </w:r>
          </w:p>
          <w:p w:rsidR="00787A35" w:rsidRPr="00D74C1D" w:rsidRDefault="00787A35" w:rsidP="00545DBD">
            <w:pPr>
              <w:spacing w:line="100" w:lineRule="atLeast"/>
              <w:rPr>
                <w:rFonts w:cs="Calibri"/>
              </w:rPr>
            </w:pPr>
            <w:r w:rsidRPr="00D74C1D">
              <w:rPr>
                <w:rFonts w:cs="Calibri"/>
              </w:rPr>
              <w:t>Saper leggere ed interpretare gli atti normativi emanati dal Parlamento e dal Governo.</w:t>
            </w:r>
          </w:p>
          <w:p w:rsidR="00787A35" w:rsidRPr="00D74C1D" w:rsidRDefault="00787A35" w:rsidP="00545DBD">
            <w:pPr>
              <w:autoSpaceDE w:val="0"/>
              <w:snapToGrid w:val="0"/>
            </w:pPr>
            <w:r>
              <w:rPr>
                <w:rFonts w:cs="Calibri"/>
              </w:rPr>
              <w:t xml:space="preserve">Conoscere </w:t>
            </w:r>
            <w:r w:rsidRPr="00D74C1D">
              <w:rPr>
                <w:rFonts w:cs="Calibri"/>
              </w:rPr>
              <w:t xml:space="preserve"> il ruolo del Presidente della Repubblica nel nostro ordinamento e le sue principali funzioni.</w:t>
            </w:r>
          </w:p>
        </w:tc>
      </w:tr>
    </w:tbl>
    <w:p w:rsidR="00787A35" w:rsidRDefault="00787A35" w:rsidP="00787A35">
      <w:pPr>
        <w:pStyle w:val="Default"/>
        <w:rPr>
          <w:b/>
          <w:color w:val="auto"/>
          <w:sz w:val="20"/>
          <w:szCs w:val="20"/>
          <w:u w:val="single"/>
        </w:rPr>
      </w:pPr>
    </w:p>
    <w:p w:rsidR="00787A35" w:rsidRDefault="00787A35" w:rsidP="00787A35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4968"/>
        <w:gridCol w:w="5070"/>
      </w:tblGrid>
      <w:tr w:rsidR="00787A35" w:rsidTr="00545DBD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EA381D" w:rsidRDefault="00787A35" w:rsidP="00545DBD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N.2 (ASSE Storico- 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Pr="00EA381D">
              <w:rPr>
                <w:rFonts w:cs="Calibri"/>
                <w:b/>
              </w:rPr>
              <w:t>CE 1-5-6-8</w:t>
            </w:r>
          </w:p>
          <w:p w:rsidR="00787A35" w:rsidRPr="00757078" w:rsidRDefault="00787A35" w:rsidP="00545DBD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Pr="00757078">
              <w:rPr>
                <w:rFonts w:cs="Calibri"/>
                <w:b/>
              </w:rPr>
              <w:t>CG 1 – 3 - 4</w:t>
            </w:r>
          </w:p>
          <w:p w:rsidR="00787A35" w:rsidRDefault="00787A35" w:rsidP="00545DBD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</w:p>
          <w:p w:rsidR="00787A35" w:rsidRDefault="00787A35" w:rsidP="00545DBD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787A35" w:rsidTr="00545DB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787A35" w:rsidTr="00545DBD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Pr="00C13E3B" w:rsidRDefault="00787A35" w:rsidP="00545DBD">
            <w:pPr>
              <w:spacing w:after="240" w:line="100" w:lineRule="atLeast"/>
              <w:rPr>
                <w:b/>
              </w:rPr>
            </w:pPr>
          </w:p>
          <w:p w:rsidR="00787A35" w:rsidRPr="00C13E3B" w:rsidRDefault="00787A35" w:rsidP="00545DBD">
            <w:pPr>
              <w:rPr>
                <w:rFonts w:cs="Calibri"/>
              </w:rPr>
            </w:pPr>
            <w:r w:rsidRPr="00C13E3B">
              <w:rPr>
                <w:rFonts w:cs="Calibri"/>
              </w:rPr>
              <w:t>Conoscere le varie forme di Governo</w:t>
            </w:r>
          </w:p>
          <w:p w:rsidR="00787A35" w:rsidRDefault="00787A35" w:rsidP="00545DBD">
            <w:pPr>
              <w:autoSpaceDE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ED7842" w:rsidRDefault="00787A35" w:rsidP="00545DBD">
            <w:pPr>
              <w:rPr>
                <w:rFonts w:cs="Calibri"/>
              </w:rPr>
            </w:pPr>
            <w:r w:rsidRPr="00ED7842">
              <w:rPr>
                <w:rFonts w:cs="Calibri"/>
              </w:rPr>
              <w:t>Saper mettere in relazione il ruolo del Presidente della Repubblica nei confronti del Parlamento e del Governo.</w:t>
            </w:r>
          </w:p>
          <w:p w:rsidR="00787A35" w:rsidRPr="00ED7842" w:rsidRDefault="00787A35" w:rsidP="00545DBD">
            <w:pPr>
              <w:rPr>
                <w:rFonts w:cs="Calibri"/>
              </w:rPr>
            </w:pPr>
            <w:r w:rsidRPr="00ED7842">
              <w:rPr>
                <w:rFonts w:cs="Calibri"/>
              </w:rPr>
              <w:t>Saper riconoscere le funzioni di garanzia Costituzionale del Presidente della Repubblica.</w:t>
            </w:r>
          </w:p>
          <w:p w:rsidR="00787A35" w:rsidRDefault="00787A35" w:rsidP="00545DBD">
            <w:pPr>
              <w:rPr>
                <w:sz w:val="20"/>
                <w:szCs w:val="20"/>
              </w:rPr>
            </w:pPr>
            <w:r w:rsidRPr="00ED7842">
              <w:rPr>
                <w:rFonts w:cs="Calibri"/>
              </w:rPr>
              <w:t>Saper distinguere le caratteristiche essenziali che differenziano le varie forme di Governo.</w:t>
            </w:r>
          </w:p>
        </w:tc>
      </w:tr>
    </w:tbl>
    <w:p w:rsidR="00787A35" w:rsidRDefault="00787A35" w:rsidP="00787A35">
      <w:pPr>
        <w:pStyle w:val="Default"/>
        <w:rPr>
          <w:b/>
          <w:color w:val="auto"/>
          <w:sz w:val="20"/>
          <w:szCs w:val="20"/>
          <w:u w:val="single"/>
        </w:rPr>
      </w:pPr>
    </w:p>
    <w:p w:rsidR="00787A35" w:rsidRDefault="00787A35" w:rsidP="00787A35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38" w:type="dxa"/>
        <w:tblInd w:w="-15" w:type="dxa"/>
        <w:tblLayout w:type="fixed"/>
        <w:tblLook w:val="0000"/>
      </w:tblPr>
      <w:tblGrid>
        <w:gridCol w:w="4968"/>
        <w:gridCol w:w="5070"/>
      </w:tblGrid>
      <w:tr w:rsidR="00787A35" w:rsidTr="00545DBD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EA381D" w:rsidRDefault="00787A35" w:rsidP="00545DBD">
            <w:pPr>
              <w:jc w:val="both"/>
              <w:rPr>
                <w:rFonts w:cs="Calibri"/>
                <w:b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                                                        COMPETENZA N.3 (ASSE Storico-sociale)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Pr="00EA381D">
              <w:rPr>
                <w:rFonts w:cs="Calibri"/>
                <w:b/>
              </w:rPr>
              <w:t>CE 1-5-6-8</w:t>
            </w:r>
          </w:p>
          <w:p w:rsidR="00787A35" w:rsidRPr="00363023" w:rsidRDefault="00787A35" w:rsidP="00545DBD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</w:p>
          <w:p w:rsidR="00787A35" w:rsidRPr="00EA381D" w:rsidRDefault="00787A35" w:rsidP="00545DBD">
            <w:pPr>
              <w:jc w:val="both"/>
              <w:rPr>
                <w:rFonts w:cs="Calibri"/>
                <w:b/>
              </w:rPr>
            </w:pPr>
            <w:r w:rsidRPr="00EA381D">
              <w:rPr>
                <w:rFonts w:cs="Calibri"/>
                <w:b/>
              </w:rPr>
              <w:t xml:space="preserve">CG 1- 3 – 4 </w:t>
            </w:r>
          </w:p>
          <w:p w:rsidR="00787A35" w:rsidRDefault="00787A35" w:rsidP="00545DBD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787A35" w:rsidTr="00545DB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787A35" w:rsidTr="00545DBD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jc w:val="both"/>
              <w:rPr>
                <w:rFonts w:cs="Calibri"/>
              </w:rPr>
            </w:pPr>
            <w:r w:rsidRPr="002C265D">
              <w:rPr>
                <w:rFonts w:cs="Calibri"/>
              </w:rPr>
              <w:t xml:space="preserve">Conoscere struttura e obiettivi dell’Unione Europea. </w:t>
            </w:r>
          </w:p>
          <w:p w:rsidR="00787A35" w:rsidRPr="002C265D" w:rsidRDefault="00787A35" w:rsidP="00545DBD">
            <w:pPr>
              <w:jc w:val="both"/>
              <w:rPr>
                <w:rFonts w:cs="Calibri"/>
              </w:rPr>
            </w:pPr>
            <w:r w:rsidRPr="002C265D">
              <w:rPr>
                <w:rFonts w:cs="Calibri"/>
              </w:rPr>
              <w:t>Conoscere le Istituzioni Europee e le loro funzioni.</w:t>
            </w:r>
          </w:p>
          <w:p w:rsidR="00787A35" w:rsidRPr="002C265D" w:rsidRDefault="00787A35" w:rsidP="00545DBD">
            <w:pPr>
              <w:jc w:val="both"/>
              <w:rPr>
                <w:rFonts w:cs="Calibri"/>
              </w:rPr>
            </w:pPr>
            <w:r w:rsidRPr="002C265D">
              <w:rPr>
                <w:rFonts w:cs="Calibri"/>
              </w:rPr>
              <w:t>ONU: organi e funzioni.</w:t>
            </w:r>
          </w:p>
          <w:p w:rsidR="00787A35" w:rsidRDefault="00787A35" w:rsidP="00545DBD">
            <w:pPr>
              <w:spacing w:before="240" w:after="240" w:line="100" w:lineRule="atLeast"/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455BF6" w:rsidRDefault="00787A35" w:rsidP="00545DB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S</w:t>
            </w:r>
            <w:r w:rsidRPr="00455BF6">
              <w:rPr>
                <w:rFonts w:cs="Calibri"/>
              </w:rPr>
              <w:t>aper riconoscere il valore del processo di integrazione europeo.</w:t>
            </w:r>
          </w:p>
          <w:p w:rsidR="00787A35" w:rsidRDefault="00787A35" w:rsidP="00545DBD">
            <w:pPr>
              <w:autoSpaceDE w:val="0"/>
              <w:snapToGrid w:val="0"/>
              <w:rPr>
                <w:sz w:val="20"/>
                <w:szCs w:val="20"/>
              </w:rPr>
            </w:pPr>
            <w:r w:rsidRPr="00455BF6">
              <w:rPr>
                <w:rFonts w:cs="Calibri"/>
              </w:rPr>
              <w:t>Comprendere l’importanza della cooperazione internazionale nella soluzione dei problemi de mondo contemporaneo e nell’affermazione universale dei diritti umani.</w:t>
            </w:r>
          </w:p>
        </w:tc>
      </w:tr>
      <w:tr w:rsidR="00787A35" w:rsidTr="00545DBD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EE0D07" w:rsidRDefault="00787A35" w:rsidP="00545DBD">
            <w:pPr>
              <w:jc w:val="both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                              COMPETENZA N 4 (asse storico-sociale) EDUCAZIONE CIVICA</w:t>
            </w:r>
          </w:p>
          <w:p w:rsidR="00787A35" w:rsidRPr="00FA074B" w:rsidRDefault="00787A35" w:rsidP="00545DBD">
            <w:pPr>
              <w:jc w:val="both"/>
              <w:rPr>
                <w:rFonts w:cs="Calibri"/>
                <w:b/>
                <w:sz w:val="16"/>
                <w:szCs w:val="16"/>
              </w:rPr>
            </w:pPr>
            <w:r w:rsidRPr="00EA381D">
              <w:rPr>
                <w:rFonts w:cs="Calibri"/>
                <w:b/>
              </w:rPr>
              <w:t xml:space="preserve"> CE </w:t>
            </w:r>
            <w:r>
              <w:rPr>
                <w:rFonts w:cs="Calibri"/>
                <w:b/>
              </w:rPr>
              <w:t>1-4-5</w:t>
            </w:r>
          </w:p>
          <w:p w:rsidR="00787A35" w:rsidRPr="00EA381D" w:rsidRDefault="00787A35" w:rsidP="00545DBD">
            <w:pPr>
              <w:autoSpaceDE w:val="0"/>
              <w:rPr>
                <w:b/>
              </w:rPr>
            </w:pPr>
            <w:r w:rsidRPr="00EA381D">
              <w:rPr>
                <w:rFonts w:cs="Calibri"/>
                <w:b/>
              </w:rPr>
              <w:t xml:space="preserve">CG 1 - 3 </w:t>
            </w:r>
          </w:p>
        </w:tc>
      </w:tr>
      <w:tr w:rsidR="00787A35" w:rsidTr="00545DB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787A35" w:rsidTr="00545DBD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Pr="00FA074B" w:rsidRDefault="00787A35" w:rsidP="00545DBD">
            <w:pPr>
              <w:widowControl w:val="0"/>
              <w:tabs>
                <w:tab w:val="left" w:pos="227"/>
                <w:tab w:val="right" w:leader="dot" w:pos="5180"/>
              </w:tabs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eastAsia="MS Mincho" w:cs="Calibri"/>
                <w:bCs/>
                <w:lang w:eastAsia="it-IT"/>
              </w:rPr>
            </w:pPr>
            <w:r w:rsidRPr="00FA074B">
              <w:rPr>
                <w:rFonts w:eastAsia="MS Mincho" w:cs="Calibri"/>
                <w:bCs/>
                <w:lang w:eastAsia="it-IT"/>
              </w:rPr>
              <w:t>Conoscere:</w:t>
            </w:r>
          </w:p>
          <w:p w:rsidR="00787A35" w:rsidRPr="00FA074B" w:rsidRDefault="00787A35" w:rsidP="00545DBD">
            <w:pPr>
              <w:widowControl w:val="0"/>
              <w:tabs>
                <w:tab w:val="left" w:pos="227"/>
                <w:tab w:val="right" w:leader="dot" w:pos="5180"/>
              </w:tabs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eastAsia="MS Mincho" w:cs="Calibri"/>
                <w:bCs/>
                <w:lang w:eastAsia="it-IT"/>
              </w:rPr>
            </w:pPr>
            <w:r w:rsidRPr="00FA074B">
              <w:rPr>
                <w:rFonts w:eastAsia="MS Mincho" w:cs="Calibri"/>
                <w:bCs/>
                <w:lang w:eastAsia="it-IT"/>
              </w:rPr>
              <w:t>Le tappe dell’unificazione europea;</w:t>
            </w:r>
          </w:p>
          <w:p w:rsidR="00787A35" w:rsidRPr="00FA074B" w:rsidRDefault="00787A35" w:rsidP="00545DBD">
            <w:pPr>
              <w:widowControl w:val="0"/>
              <w:tabs>
                <w:tab w:val="left" w:pos="227"/>
                <w:tab w:val="right" w:leader="dot" w:pos="5180"/>
              </w:tabs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eastAsia="MS Mincho" w:cs="Calibri"/>
                <w:bCs/>
                <w:lang w:eastAsia="it-IT"/>
              </w:rPr>
            </w:pPr>
            <w:r w:rsidRPr="00FA074B">
              <w:rPr>
                <w:rFonts w:eastAsia="MS Mincho" w:cs="Calibri"/>
                <w:bCs/>
                <w:lang w:eastAsia="it-IT"/>
              </w:rPr>
              <w:t>Gli organi dell’UE e le loro competenze;</w:t>
            </w:r>
          </w:p>
          <w:p w:rsidR="00787A35" w:rsidRPr="00FA074B" w:rsidRDefault="00787A35" w:rsidP="00545DBD">
            <w:pPr>
              <w:widowControl w:val="0"/>
              <w:tabs>
                <w:tab w:val="left" w:pos="227"/>
                <w:tab w:val="right" w:leader="dot" w:pos="5180"/>
              </w:tabs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eastAsia="MS Mincho" w:cs="Calibri"/>
                <w:bCs/>
                <w:lang w:eastAsia="it-IT"/>
              </w:rPr>
            </w:pPr>
            <w:r w:rsidRPr="00FA074B">
              <w:rPr>
                <w:rFonts w:eastAsia="MS Mincho" w:cs="Calibri"/>
                <w:bCs/>
                <w:lang w:eastAsia="it-IT"/>
              </w:rPr>
              <w:t>I diritti dei cittadini europei;</w:t>
            </w:r>
          </w:p>
          <w:p w:rsidR="00787A35" w:rsidRPr="00FA074B" w:rsidRDefault="00787A35" w:rsidP="00545DBD">
            <w:pPr>
              <w:widowControl w:val="0"/>
              <w:tabs>
                <w:tab w:val="left" w:pos="227"/>
                <w:tab w:val="right" w:leader="dot" w:pos="5180"/>
              </w:tabs>
              <w:autoSpaceDE w:val="0"/>
              <w:autoSpaceDN w:val="0"/>
              <w:adjustRightInd w:val="0"/>
              <w:spacing w:line="220" w:lineRule="atLeast"/>
              <w:jc w:val="both"/>
              <w:textAlignment w:val="center"/>
              <w:rPr>
                <w:rFonts w:eastAsia="MS Mincho" w:cs="Calibri"/>
                <w:bCs/>
                <w:lang w:eastAsia="it-IT"/>
              </w:rPr>
            </w:pPr>
            <w:r w:rsidRPr="00FA074B">
              <w:rPr>
                <w:rFonts w:eastAsia="MS Mincho" w:cs="Calibri"/>
                <w:bCs/>
                <w:lang w:eastAsia="it-IT"/>
              </w:rPr>
              <w:t>La Brexit</w:t>
            </w:r>
          </w:p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F96FF1" w:rsidRDefault="00787A35" w:rsidP="00545DB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Essere </w:t>
            </w:r>
            <w:r w:rsidRPr="00F96FF1">
              <w:rPr>
                <w:rFonts w:cs="Calibri"/>
              </w:rPr>
              <w:t>in grado di cogliere le relazioni tra lo sviluppo economico del territorio e le sue caratteristiche geomorfologiche e le trasformazioni nel tempo;</w:t>
            </w:r>
          </w:p>
          <w:p w:rsidR="00787A35" w:rsidRPr="00F96FF1" w:rsidRDefault="00787A35" w:rsidP="00545DBD">
            <w:pPr>
              <w:jc w:val="both"/>
              <w:rPr>
                <w:rFonts w:cs="Calibri"/>
              </w:rPr>
            </w:pPr>
            <w:r w:rsidRPr="00F96FF1">
              <w:rPr>
                <w:rFonts w:cs="Calibri"/>
              </w:rPr>
              <w:t>Descrivere e analizzare un territorio utilizzando metodi, strumenti e concetti della geografia;</w:t>
            </w:r>
          </w:p>
          <w:p w:rsidR="00787A35" w:rsidRPr="00F96FF1" w:rsidRDefault="00787A35" w:rsidP="00545DBD">
            <w:pPr>
              <w:jc w:val="both"/>
              <w:rPr>
                <w:rFonts w:cs="Calibri"/>
              </w:rPr>
            </w:pPr>
            <w:r w:rsidRPr="00F96FF1">
              <w:rPr>
                <w:rFonts w:cs="Calibri"/>
              </w:rPr>
              <w:t>Discutere e confrontare diverseinterpretazioni di fatti o fenomeni storici, sociali ed economici anche in riferimento alla realtà contemporanea;</w:t>
            </w:r>
          </w:p>
          <w:p w:rsidR="00787A35" w:rsidRDefault="00787A35" w:rsidP="00545DBD">
            <w:pPr>
              <w:autoSpaceDE w:val="0"/>
              <w:snapToGrid w:val="0"/>
              <w:rPr>
                <w:sz w:val="20"/>
                <w:szCs w:val="20"/>
              </w:rPr>
            </w:pPr>
            <w:r w:rsidRPr="00F96FF1">
              <w:rPr>
                <w:rFonts w:cs="Calibri"/>
              </w:rPr>
              <w:t>Collocare gli eventi storici nella giusta successione cronologia e nelle aree geografiche di riferimento.</w:t>
            </w:r>
          </w:p>
        </w:tc>
      </w:tr>
      <w:tr w:rsidR="00787A35" w:rsidTr="00545DBD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363023" w:rsidRDefault="00787A35" w:rsidP="00545DBD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N.5  (ASSE Storico-sociale)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</w:p>
          <w:p w:rsidR="00787A35" w:rsidRPr="00F96FF1" w:rsidRDefault="00787A35" w:rsidP="00545DBD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CG 1- 3 – 4</w:t>
            </w:r>
          </w:p>
          <w:p w:rsidR="00787A35" w:rsidRPr="002C265D" w:rsidRDefault="00787A35" w:rsidP="00545DBD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  <w:p w:rsidR="00787A35" w:rsidRDefault="00787A35" w:rsidP="00545DBD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787A35" w:rsidTr="00545DB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787A35" w:rsidTr="00545DBD">
        <w:trPr>
          <w:trHeight w:val="2327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Pr="00F96FF1" w:rsidRDefault="00787A35" w:rsidP="00545DBD">
            <w:pPr>
              <w:rPr>
                <w:rFonts w:cs="Calibri"/>
              </w:rPr>
            </w:pPr>
            <w:r w:rsidRPr="00F96FF1">
              <w:rPr>
                <w:rFonts w:cs="Calibri"/>
              </w:rPr>
              <w:t>Conoscere la ratio della creazione delle autonomie locali.</w:t>
            </w:r>
          </w:p>
          <w:p w:rsidR="00787A35" w:rsidRPr="00F96FF1" w:rsidRDefault="00787A35" w:rsidP="00545DBD">
            <w:pPr>
              <w:rPr>
                <w:rFonts w:cs="Calibri"/>
              </w:rPr>
            </w:pPr>
            <w:r w:rsidRPr="00F96FF1">
              <w:rPr>
                <w:rFonts w:cs="Calibri"/>
              </w:rPr>
              <w:t>Conoscere i motivi sottesi al decentramento amministrativo.</w:t>
            </w:r>
          </w:p>
          <w:p w:rsidR="00787A35" w:rsidRPr="00F96FF1" w:rsidRDefault="00787A35" w:rsidP="00545DBD">
            <w:pPr>
              <w:rPr>
                <w:rFonts w:cs="Calibri"/>
              </w:rPr>
            </w:pPr>
            <w:r w:rsidRPr="00F96FF1">
              <w:rPr>
                <w:rFonts w:cs="Calibri"/>
              </w:rPr>
              <w:t>Conoscere composizione, funzione e competenze degli Enti locali territoriali.</w:t>
            </w:r>
          </w:p>
          <w:p w:rsidR="00787A35" w:rsidRDefault="00787A35" w:rsidP="00545D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F96FF1" w:rsidRDefault="00787A35" w:rsidP="00545DBD">
            <w:pPr>
              <w:rPr>
                <w:rFonts w:cs="Calibri"/>
              </w:rPr>
            </w:pPr>
            <w:r w:rsidRPr="00F96FF1">
              <w:rPr>
                <w:rFonts w:cs="Calibri"/>
              </w:rPr>
              <w:t>Saper distinguere tra competenze statali competenze regionali in materia legislativa.</w:t>
            </w:r>
          </w:p>
          <w:p w:rsidR="00787A35" w:rsidRDefault="00787A35" w:rsidP="00545DBD">
            <w:pPr>
              <w:autoSpaceDE w:val="0"/>
              <w:snapToGrid w:val="0"/>
              <w:rPr>
                <w:sz w:val="20"/>
                <w:szCs w:val="20"/>
              </w:rPr>
            </w:pPr>
            <w:r w:rsidRPr="00F96FF1">
              <w:rPr>
                <w:rFonts w:cs="Calibri"/>
              </w:rPr>
              <w:t>Saper individuare i vari settori di competenza tra Regione, Provincia e Comune e Città Metropolitana</w:t>
            </w:r>
            <w:r w:rsidRPr="00F96FF1">
              <w:rPr>
                <w:rFonts w:cs="Calibri"/>
                <w:sz w:val="16"/>
                <w:szCs w:val="16"/>
              </w:rPr>
              <w:t>.</w:t>
            </w:r>
          </w:p>
        </w:tc>
      </w:tr>
      <w:tr w:rsidR="00787A35" w:rsidTr="00545DBD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EE0D07" w:rsidRDefault="00787A35" w:rsidP="00545DBD">
            <w:pPr>
              <w:pStyle w:val="Default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                                                   COMPETENZA N 6 (asse storico-sociale)</w:t>
            </w:r>
          </w:p>
          <w:p w:rsidR="00787A35" w:rsidRPr="003411E9" w:rsidRDefault="00787A35" w:rsidP="00545DBD">
            <w:pPr>
              <w:rPr>
                <w:rFonts w:cs="Calibri"/>
                <w:b/>
              </w:rPr>
            </w:pPr>
            <w:r w:rsidRPr="003411E9">
              <w:rPr>
                <w:rFonts w:cs="Calibri"/>
                <w:b/>
              </w:rPr>
              <w:t>CE: 1-5-6-8</w:t>
            </w:r>
          </w:p>
          <w:p w:rsidR="00787A35" w:rsidRPr="003411E9" w:rsidRDefault="00787A35" w:rsidP="00545DBD">
            <w:pPr>
              <w:rPr>
                <w:rFonts w:cs="Calibri"/>
                <w:b/>
              </w:rPr>
            </w:pPr>
            <w:r w:rsidRPr="003411E9">
              <w:rPr>
                <w:rFonts w:cs="Calibri"/>
                <w:b/>
              </w:rPr>
              <w:t>CG 1</w:t>
            </w:r>
          </w:p>
          <w:p w:rsidR="00787A35" w:rsidRDefault="00787A35" w:rsidP="00545DBD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787A35" w:rsidTr="00545DB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787A35" w:rsidRPr="005A3C23" w:rsidTr="00545DBD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Pr="007543F5" w:rsidRDefault="00787A35" w:rsidP="00545DBD">
            <w:pPr>
              <w:rPr>
                <w:rFonts w:cs="Calibri"/>
              </w:rPr>
            </w:pPr>
            <w:r w:rsidRPr="007543F5">
              <w:rPr>
                <w:rFonts w:cs="Calibri"/>
              </w:rPr>
              <w:t>Comprendere in cosa consiste la funzione giurisdizionale e quali sono i suoi principi.</w:t>
            </w:r>
          </w:p>
          <w:p w:rsidR="00787A35" w:rsidRPr="007543F5" w:rsidRDefault="00787A35" w:rsidP="00545DBD">
            <w:pPr>
              <w:rPr>
                <w:rFonts w:cs="Calibri"/>
              </w:rPr>
            </w:pPr>
            <w:r w:rsidRPr="007543F5">
              <w:rPr>
                <w:rFonts w:cs="Calibri"/>
              </w:rPr>
              <w:t>Delineare l’organizzazione della Magistratura.</w:t>
            </w:r>
          </w:p>
          <w:p w:rsidR="00787A35" w:rsidRPr="007543F5" w:rsidRDefault="00787A35" w:rsidP="00545DBD">
            <w:pPr>
              <w:rPr>
                <w:rFonts w:cs="Calibri"/>
              </w:rPr>
            </w:pPr>
            <w:r w:rsidRPr="007543F5">
              <w:rPr>
                <w:rFonts w:cs="Calibri"/>
              </w:rPr>
              <w:t>Conoscere struttura e funzione della Corte Costituzionale</w:t>
            </w:r>
          </w:p>
          <w:p w:rsidR="00787A35" w:rsidRPr="005A3C23" w:rsidRDefault="00787A35" w:rsidP="00545D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7543F5" w:rsidRDefault="00787A35" w:rsidP="00545DBD">
            <w:pPr>
              <w:rPr>
                <w:rFonts w:cs="Calibri"/>
              </w:rPr>
            </w:pPr>
            <w:r w:rsidRPr="007543F5">
              <w:rPr>
                <w:rFonts w:cs="Calibri"/>
              </w:rPr>
              <w:t>Saper individuare i diversi gradi del processo.</w:t>
            </w:r>
          </w:p>
          <w:p w:rsidR="00787A35" w:rsidRPr="005A3C23" w:rsidRDefault="00787A35" w:rsidP="00545DBD">
            <w:pPr>
              <w:autoSpaceDE w:val="0"/>
              <w:snapToGrid w:val="0"/>
              <w:rPr>
                <w:sz w:val="20"/>
                <w:szCs w:val="20"/>
              </w:rPr>
            </w:pPr>
            <w:r w:rsidRPr="007543F5">
              <w:rPr>
                <w:rFonts w:cs="Calibri"/>
              </w:rPr>
              <w:t>Saper mettere in relazione la Corte</w:t>
            </w:r>
          </w:p>
        </w:tc>
      </w:tr>
      <w:tr w:rsidR="00787A35" w:rsidTr="00545DBD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EE0D07" w:rsidRDefault="00787A35" w:rsidP="00545DBD">
            <w:pPr>
              <w:pStyle w:val="Default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                                                   COMPETENZA N 7 (asse storico-sociale)</w:t>
            </w:r>
          </w:p>
          <w:p w:rsidR="00787A35" w:rsidRPr="0053173D" w:rsidRDefault="00787A35" w:rsidP="00545DBD">
            <w:pPr>
              <w:rPr>
                <w:rFonts w:cs="Calibri"/>
                <w:b/>
              </w:rPr>
            </w:pPr>
            <w:r w:rsidRPr="0053173D">
              <w:rPr>
                <w:rFonts w:cs="Calibri"/>
                <w:b/>
              </w:rPr>
              <w:t>CG 1 – 3 - 4</w:t>
            </w:r>
          </w:p>
          <w:p w:rsidR="00787A35" w:rsidRDefault="00787A35" w:rsidP="00545DBD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787A35" w:rsidTr="00545DB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787A35" w:rsidRPr="005A3C23" w:rsidTr="00545DBD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Pr="003411E9" w:rsidRDefault="00787A35" w:rsidP="00545DBD">
            <w:pPr>
              <w:rPr>
                <w:rFonts w:cs="Calibri"/>
              </w:rPr>
            </w:pPr>
            <w:r w:rsidRPr="003411E9">
              <w:rPr>
                <w:rFonts w:cs="Calibri"/>
              </w:rPr>
              <w:t>Conoscere la ratio della creazione delle autonomie locali.</w:t>
            </w:r>
          </w:p>
          <w:p w:rsidR="00787A35" w:rsidRPr="003411E9" w:rsidRDefault="00787A35" w:rsidP="00545DBD">
            <w:pPr>
              <w:rPr>
                <w:rFonts w:cs="Calibri"/>
              </w:rPr>
            </w:pPr>
            <w:r w:rsidRPr="003411E9">
              <w:rPr>
                <w:rFonts w:cs="Calibri"/>
              </w:rPr>
              <w:t>Conoscere i motivi sottesi al decentramento amministrativo.</w:t>
            </w:r>
          </w:p>
          <w:p w:rsidR="00787A35" w:rsidRPr="003411E9" w:rsidRDefault="00787A35" w:rsidP="00545DBD">
            <w:pPr>
              <w:rPr>
                <w:rFonts w:cs="Calibri"/>
              </w:rPr>
            </w:pPr>
            <w:r w:rsidRPr="003411E9">
              <w:rPr>
                <w:rFonts w:cs="Calibri"/>
              </w:rPr>
              <w:t>Conoscere composizione, funzione e competenze degli Enti locali territoriali.</w:t>
            </w:r>
          </w:p>
          <w:p w:rsidR="00787A35" w:rsidRPr="005A3C23" w:rsidRDefault="00787A35" w:rsidP="00545D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3411E9" w:rsidRDefault="00787A35" w:rsidP="00545DBD">
            <w:pPr>
              <w:rPr>
                <w:rFonts w:cs="Calibri"/>
              </w:rPr>
            </w:pPr>
            <w:r w:rsidRPr="003411E9">
              <w:rPr>
                <w:rFonts w:cs="Calibri"/>
              </w:rPr>
              <w:t>Saper distinguere tra competenze statali competenze regionali in materia legislativa.</w:t>
            </w:r>
          </w:p>
          <w:p w:rsidR="00787A35" w:rsidRPr="005A3C23" w:rsidRDefault="00787A35" w:rsidP="00545DBD">
            <w:pPr>
              <w:autoSpaceDE w:val="0"/>
              <w:snapToGrid w:val="0"/>
              <w:rPr>
                <w:sz w:val="20"/>
                <w:szCs w:val="20"/>
              </w:rPr>
            </w:pPr>
            <w:r w:rsidRPr="003411E9">
              <w:rPr>
                <w:rFonts w:cs="Calibri"/>
              </w:rPr>
              <w:t>Saper individuare i vari settori di competenza tra Regione, Provincia e Comune e Città Metropolitana.</w:t>
            </w:r>
          </w:p>
        </w:tc>
      </w:tr>
      <w:tr w:rsidR="00787A35" w:rsidTr="00545DBD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EE0D07" w:rsidRDefault="00787A35" w:rsidP="00545DBD">
            <w:pPr>
              <w:pStyle w:val="Default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                                                   COMPETENZA N 8 (asse storico-sociale)</w:t>
            </w:r>
          </w:p>
          <w:p w:rsidR="00787A35" w:rsidRPr="0053173D" w:rsidRDefault="00787A35" w:rsidP="00545DBD">
            <w:pPr>
              <w:rPr>
                <w:rFonts w:cs="Calibri"/>
                <w:b/>
              </w:rPr>
            </w:pPr>
            <w:r w:rsidRPr="0053173D">
              <w:rPr>
                <w:rFonts w:cs="Calibri"/>
                <w:b/>
              </w:rPr>
              <w:t>CE: 1-5-6-8</w:t>
            </w:r>
          </w:p>
          <w:p w:rsidR="00787A35" w:rsidRPr="0053173D" w:rsidRDefault="00787A35" w:rsidP="00545DBD">
            <w:pPr>
              <w:rPr>
                <w:rFonts w:cs="Calibri"/>
                <w:b/>
              </w:rPr>
            </w:pPr>
          </w:p>
          <w:p w:rsidR="00787A35" w:rsidRPr="0053173D" w:rsidRDefault="00787A35" w:rsidP="00545DBD">
            <w:pPr>
              <w:rPr>
                <w:rFonts w:cs="Calibri"/>
                <w:b/>
              </w:rPr>
            </w:pPr>
            <w:r w:rsidRPr="0053173D">
              <w:rPr>
                <w:rFonts w:cs="Calibri"/>
                <w:b/>
              </w:rPr>
              <w:t>CG 1</w:t>
            </w:r>
          </w:p>
          <w:p w:rsidR="00787A35" w:rsidRDefault="00787A35" w:rsidP="00545DBD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787A35" w:rsidTr="00545DB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787A35" w:rsidRPr="005A3C23" w:rsidTr="00545DBD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Pr="0053173D" w:rsidRDefault="00787A35" w:rsidP="00545DBD">
            <w:pPr>
              <w:rPr>
                <w:rFonts w:cs="Calibri"/>
              </w:rPr>
            </w:pPr>
            <w:r w:rsidRPr="0053173D">
              <w:rPr>
                <w:rFonts w:cs="Calibri"/>
              </w:rPr>
              <w:t>Comprendere in cosa consiste la funzione giurisdizionale e quali sono i suoi principi.</w:t>
            </w:r>
          </w:p>
          <w:p w:rsidR="00787A35" w:rsidRPr="0053173D" w:rsidRDefault="00787A35" w:rsidP="00545DBD">
            <w:pPr>
              <w:rPr>
                <w:rFonts w:cs="Calibri"/>
              </w:rPr>
            </w:pPr>
            <w:r w:rsidRPr="0053173D">
              <w:rPr>
                <w:rFonts w:cs="Calibri"/>
              </w:rPr>
              <w:t>Delineare l’organizzazione della Magistratura.</w:t>
            </w:r>
          </w:p>
          <w:p w:rsidR="00787A35" w:rsidRPr="0053173D" w:rsidRDefault="00787A35" w:rsidP="00545DBD">
            <w:pPr>
              <w:rPr>
                <w:rFonts w:cs="Calibri"/>
              </w:rPr>
            </w:pPr>
            <w:r w:rsidRPr="0053173D">
              <w:rPr>
                <w:rFonts w:cs="Calibri"/>
              </w:rPr>
              <w:t>Conoscere struttura e funzione della Corte Costituzionale</w:t>
            </w:r>
          </w:p>
          <w:p w:rsidR="00787A35" w:rsidRPr="005A3C23" w:rsidRDefault="00787A35" w:rsidP="00545D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53173D" w:rsidRDefault="00787A35" w:rsidP="00545DBD">
            <w:pPr>
              <w:rPr>
                <w:rFonts w:cs="Calibri"/>
              </w:rPr>
            </w:pPr>
            <w:r w:rsidRPr="0053173D">
              <w:rPr>
                <w:rFonts w:cs="Calibri"/>
              </w:rPr>
              <w:t>Saper individuare i diversi gradi del processo.</w:t>
            </w:r>
          </w:p>
          <w:p w:rsidR="00787A35" w:rsidRPr="005A3C23" w:rsidRDefault="00787A35" w:rsidP="00545DBD">
            <w:pPr>
              <w:autoSpaceDE w:val="0"/>
              <w:snapToGrid w:val="0"/>
              <w:rPr>
                <w:sz w:val="20"/>
                <w:szCs w:val="20"/>
              </w:rPr>
            </w:pPr>
            <w:r w:rsidRPr="0053173D">
              <w:rPr>
                <w:rFonts w:cs="Calibri"/>
              </w:rPr>
              <w:t>Saper mettere in relazione la Corte</w:t>
            </w:r>
            <w:r w:rsidRPr="00422965">
              <w:rPr>
                <w:rFonts w:cs="Calibri"/>
              </w:rPr>
              <w:t>Costituzionale con ildelle fonti principio gerarchia di</w:t>
            </w:r>
          </w:p>
        </w:tc>
      </w:tr>
      <w:tr w:rsidR="00787A35" w:rsidTr="00545DBD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EE0D07" w:rsidRDefault="00787A35" w:rsidP="00545DBD">
            <w:pPr>
              <w:pStyle w:val="Default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                                                   COMPETENZA N 9 (asse storico-sociale)</w:t>
            </w:r>
          </w:p>
          <w:p w:rsidR="00787A35" w:rsidRPr="00CA1173" w:rsidRDefault="00787A35" w:rsidP="00545DBD">
            <w:pPr>
              <w:rPr>
                <w:rFonts w:cs="Calibri"/>
                <w:b/>
              </w:rPr>
            </w:pPr>
            <w:r w:rsidRPr="00CA1173">
              <w:rPr>
                <w:rFonts w:cs="Calibri"/>
                <w:b/>
              </w:rPr>
              <w:t>CE: 1-5-6-8</w:t>
            </w:r>
          </w:p>
          <w:p w:rsidR="00787A35" w:rsidRPr="00CA1173" w:rsidRDefault="00787A35" w:rsidP="00545DBD">
            <w:pPr>
              <w:rPr>
                <w:rFonts w:cs="Calibri"/>
                <w:b/>
              </w:rPr>
            </w:pPr>
          </w:p>
          <w:p w:rsidR="00787A35" w:rsidRPr="00CA1173" w:rsidRDefault="00787A35" w:rsidP="00545DBD">
            <w:pPr>
              <w:rPr>
                <w:rFonts w:cs="Calibri"/>
                <w:b/>
              </w:rPr>
            </w:pPr>
            <w:r w:rsidRPr="00CA1173">
              <w:rPr>
                <w:rFonts w:cs="Calibri"/>
                <w:b/>
              </w:rPr>
              <w:t>CG 1</w:t>
            </w:r>
          </w:p>
          <w:p w:rsidR="00787A35" w:rsidRDefault="00787A35" w:rsidP="00545DBD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787A35" w:rsidTr="00545DB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787A35" w:rsidRPr="005A3C23" w:rsidTr="00545DBD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Pr="00CA1173" w:rsidRDefault="00787A35" w:rsidP="00545DBD">
            <w:pPr>
              <w:rPr>
                <w:rFonts w:cs="Calibri"/>
              </w:rPr>
            </w:pPr>
            <w:r w:rsidRPr="00CA1173">
              <w:rPr>
                <w:rFonts w:cs="Calibri"/>
              </w:rPr>
              <w:t>Conoscere il fenomeno mafioso.</w:t>
            </w:r>
          </w:p>
          <w:p w:rsidR="00787A35" w:rsidRPr="00CA1173" w:rsidRDefault="00787A35" w:rsidP="00545DBD">
            <w:pPr>
              <w:rPr>
                <w:rFonts w:cs="Calibri"/>
              </w:rPr>
            </w:pPr>
            <w:r w:rsidRPr="00CA1173">
              <w:rPr>
                <w:rFonts w:cs="Calibri"/>
              </w:rPr>
              <w:t>Conoscere le politiche di contrasto alla mafia</w:t>
            </w:r>
          </w:p>
          <w:p w:rsidR="00787A35" w:rsidRPr="005A3C23" w:rsidRDefault="00787A35" w:rsidP="00545D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CA1173" w:rsidRDefault="00787A35" w:rsidP="00545DBD">
            <w:pPr>
              <w:autoSpaceDE w:val="0"/>
              <w:snapToGrid w:val="0"/>
            </w:pPr>
            <w:r w:rsidRPr="00CA1173">
              <w:rPr>
                <w:rFonts w:cs="Calibri"/>
              </w:rPr>
              <w:t>Saper perseguire con ogni mezzo e in ogni contesto il principio di legalità e di solidarietà dell’azione individuale e sociale, promuovendo principi, valori e abiti di contrasto alla criminalità organizzata e alle mafie</w:t>
            </w:r>
          </w:p>
        </w:tc>
      </w:tr>
      <w:tr w:rsidR="00787A35" w:rsidTr="00545DBD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EE0D07" w:rsidRDefault="00787A35" w:rsidP="00545DBD">
            <w:pPr>
              <w:pStyle w:val="Default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                                                   COMPETENZA N 10 (asse storico-sociale)</w:t>
            </w:r>
          </w:p>
          <w:p w:rsidR="00787A35" w:rsidRPr="00CA1173" w:rsidRDefault="00787A35" w:rsidP="00545DBD">
            <w:pPr>
              <w:rPr>
                <w:rFonts w:cs="Calibri"/>
                <w:b/>
                <w:bCs/>
              </w:rPr>
            </w:pPr>
            <w:r w:rsidRPr="00CA1173">
              <w:rPr>
                <w:rFonts w:cs="Calibri"/>
                <w:b/>
                <w:bCs/>
              </w:rPr>
              <w:t>CG 1 – 10 –</w:t>
            </w:r>
          </w:p>
          <w:p w:rsidR="00787A35" w:rsidRPr="00CA1173" w:rsidRDefault="00787A35" w:rsidP="00545DBD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CA1173">
              <w:rPr>
                <w:rFonts w:cs="Calibri"/>
                <w:b/>
              </w:rPr>
              <w:t>CI 1 – 6 - 7</w:t>
            </w:r>
          </w:p>
        </w:tc>
      </w:tr>
      <w:tr w:rsidR="00787A35" w:rsidTr="00545DB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787A35" w:rsidRPr="005A3C23" w:rsidTr="00545DBD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Pr="00CA1173" w:rsidRDefault="00787A35" w:rsidP="00545DBD">
            <w:pPr>
              <w:rPr>
                <w:rFonts w:cs="Calibri"/>
              </w:rPr>
            </w:pPr>
            <w:r w:rsidRPr="00CA1173">
              <w:rPr>
                <w:rFonts w:cs="Calibri"/>
              </w:rPr>
              <w:t>Conoscere gli indicatori economici e non economici della ricchezza nazionale.</w:t>
            </w:r>
          </w:p>
          <w:p w:rsidR="00787A35" w:rsidRPr="005A3C23" w:rsidRDefault="00787A35" w:rsidP="00545DBD">
            <w:pPr>
              <w:jc w:val="both"/>
              <w:rPr>
                <w:sz w:val="20"/>
                <w:szCs w:val="20"/>
              </w:rPr>
            </w:pPr>
            <w:r w:rsidRPr="00CA1173">
              <w:rPr>
                <w:rFonts w:cs="Calibri"/>
              </w:rPr>
              <w:t>Conoscere le varie</w:t>
            </w:r>
            <w:r>
              <w:rPr>
                <w:rFonts w:cs="Calibri"/>
              </w:rPr>
              <w:t xml:space="preserve"> politiche commerciali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805304" w:rsidRDefault="00787A35" w:rsidP="00545DBD">
            <w:pPr>
              <w:rPr>
                <w:rFonts w:cs="Calibri"/>
              </w:rPr>
            </w:pPr>
            <w:r w:rsidRPr="00805304">
              <w:rPr>
                <w:rFonts w:cs="Calibri"/>
              </w:rPr>
              <w:t>Saper riconoscere gli elementi che determinano la ricchezza di uno Stato.</w:t>
            </w:r>
          </w:p>
          <w:p w:rsidR="00787A35" w:rsidRPr="00805304" w:rsidRDefault="00787A35" w:rsidP="00545DBD">
            <w:pPr>
              <w:rPr>
                <w:rFonts w:cs="Calibri"/>
              </w:rPr>
            </w:pPr>
            <w:r w:rsidRPr="00805304">
              <w:rPr>
                <w:rFonts w:cs="Calibri"/>
              </w:rPr>
              <w:t>Comprendere tra crescita economica e benessere della popolazione.</w:t>
            </w:r>
          </w:p>
          <w:p w:rsidR="00787A35" w:rsidRPr="005A3C23" w:rsidRDefault="00787A35" w:rsidP="00545DBD">
            <w:pPr>
              <w:autoSpaceDE w:val="0"/>
              <w:snapToGrid w:val="0"/>
              <w:rPr>
                <w:sz w:val="20"/>
                <w:szCs w:val="20"/>
              </w:rPr>
            </w:pPr>
            <w:r w:rsidRPr="00805304">
              <w:rPr>
                <w:rFonts w:cs="Calibri"/>
              </w:rPr>
              <w:t>Saper individuare pregi e difetti della globalizzazione.</w:t>
            </w:r>
          </w:p>
        </w:tc>
      </w:tr>
      <w:tr w:rsidR="00787A35" w:rsidTr="00545DBD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EE0D07" w:rsidRDefault="00787A35" w:rsidP="00545DBD">
            <w:pPr>
              <w:pStyle w:val="Default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                                                   COMPETENZA N 11 (asse storico-sociale)</w:t>
            </w:r>
          </w:p>
          <w:p w:rsidR="00787A35" w:rsidRPr="00805304" w:rsidRDefault="00787A35" w:rsidP="00545DBD">
            <w:pPr>
              <w:spacing w:after="240" w:line="100" w:lineRule="atLeast"/>
              <w:rPr>
                <w:rFonts w:cs="Calibri"/>
                <w:b/>
              </w:rPr>
            </w:pPr>
            <w:r w:rsidRPr="00805304">
              <w:rPr>
                <w:rFonts w:cs="Calibri"/>
                <w:b/>
              </w:rPr>
              <w:t>CE 1-5-6-7-8</w:t>
            </w:r>
          </w:p>
          <w:p w:rsidR="00787A35" w:rsidRDefault="00787A35" w:rsidP="00545DBD">
            <w:pPr>
              <w:spacing w:after="240" w:line="100" w:lineRule="atLeast"/>
              <w:rPr>
                <w:b/>
                <w:sz w:val="20"/>
                <w:szCs w:val="20"/>
              </w:rPr>
            </w:pPr>
            <w:r w:rsidRPr="00805304">
              <w:rPr>
                <w:rFonts w:cs="Calibri"/>
                <w:b/>
              </w:rPr>
              <w:t>CG 1 – 10 - 12E 1-5-6-7-8</w:t>
            </w:r>
          </w:p>
        </w:tc>
      </w:tr>
      <w:tr w:rsidR="00787A35" w:rsidTr="00545DB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787A35" w:rsidRPr="005A3C23" w:rsidTr="00545DBD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A35" w:rsidRPr="00805304" w:rsidRDefault="00787A35" w:rsidP="00545DBD">
            <w:pPr>
              <w:jc w:val="both"/>
              <w:rPr>
                <w:rFonts w:cs="Calibri"/>
                <w:bCs/>
              </w:rPr>
            </w:pPr>
            <w:r w:rsidRPr="00805304">
              <w:rPr>
                <w:rFonts w:cs="Calibri"/>
                <w:bCs/>
              </w:rPr>
              <w:t>La moneta e le sue funzioni</w:t>
            </w:r>
          </w:p>
          <w:p w:rsidR="00787A35" w:rsidRPr="00805304" w:rsidRDefault="00787A35" w:rsidP="00545DBD">
            <w:pPr>
              <w:jc w:val="both"/>
              <w:rPr>
                <w:rFonts w:cs="Calibri"/>
                <w:bCs/>
              </w:rPr>
            </w:pPr>
            <w:r w:rsidRPr="00805304">
              <w:rPr>
                <w:rFonts w:cs="Calibri"/>
                <w:bCs/>
              </w:rPr>
              <w:t>Sistema creditizio.</w:t>
            </w:r>
          </w:p>
          <w:p w:rsidR="00787A35" w:rsidRPr="00805304" w:rsidRDefault="00787A35" w:rsidP="00545DBD">
            <w:pPr>
              <w:jc w:val="both"/>
              <w:rPr>
                <w:rFonts w:cs="Calibri"/>
                <w:bCs/>
              </w:rPr>
            </w:pPr>
            <w:r w:rsidRPr="00805304">
              <w:rPr>
                <w:rFonts w:cs="Calibri"/>
                <w:bCs/>
              </w:rPr>
              <w:t>Il mercato finanziario</w:t>
            </w:r>
          </w:p>
          <w:p w:rsidR="00787A35" w:rsidRPr="00805304" w:rsidRDefault="00787A35" w:rsidP="00545DBD">
            <w:pPr>
              <w:jc w:val="both"/>
              <w:rPr>
                <w:rFonts w:cs="Calibri"/>
                <w:b/>
              </w:rPr>
            </w:pPr>
            <w:r w:rsidRPr="00805304">
              <w:rPr>
                <w:rFonts w:cs="Calibri"/>
                <w:b/>
              </w:rPr>
              <w:t>Conoscenze:</w:t>
            </w:r>
          </w:p>
          <w:p w:rsidR="00787A35" w:rsidRPr="00805304" w:rsidRDefault="00787A35" w:rsidP="00545DBD">
            <w:pPr>
              <w:jc w:val="both"/>
              <w:rPr>
                <w:rFonts w:cs="Calibri"/>
                <w:bCs/>
              </w:rPr>
            </w:pPr>
            <w:r w:rsidRPr="00805304">
              <w:rPr>
                <w:rFonts w:cs="Calibri"/>
                <w:bCs/>
              </w:rPr>
              <w:t>Conoscere le origini e le funzioni della moneta.</w:t>
            </w:r>
          </w:p>
          <w:p w:rsidR="00787A35" w:rsidRPr="005A3C23" w:rsidRDefault="00787A35" w:rsidP="00545DBD">
            <w:pPr>
              <w:jc w:val="both"/>
              <w:rPr>
                <w:sz w:val="20"/>
                <w:szCs w:val="20"/>
              </w:rPr>
            </w:pPr>
            <w:r w:rsidRPr="00805304">
              <w:rPr>
                <w:rFonts w:cs="Calibri"/>
                <w:bCs/>
              </w:rPr>
              <w:t>Conoscere il sistema bancario e le caratteristiche del mercato monetario e</w:t>
            </w:r>
            <w:r>
              <w:rPr>
                <w:rFonts w:cs="Calibri"/>
                <w:bCs/>
              </w:rPr>
              <w:t xml:space="preserve"> del mercato finanziario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Pr="00B8249F" w:rsidRDefault="00787A35" w:rsidP="00545DBD">
            <w:pPr>
              <w:jc w:val="both"/>
              <w:rPr>
                <w:rFonts w:cs="Calibri"/>
                <w:bCs/>
              </w:rPr>
            </w:pPr>
            <w:r w:rsidRPr="00B8249F">
              <w:rPr>
                <w:rFonts w:cs="Calibri"/>
                <w:bCs/>
              </w:rPr>
              <w:t>Comprendere la funzione della moneta e quali sono gli effetti dell’inflazione</w:t>
            </w:r>
          </w:p>
          <w:p w:rsidR="00787A35" w:rsidRPr="00B8249F" w:rsidRDefault="00787A35" w:rsidP="00545DBD">
            <w:pPr>
              <w:jc w:val="both"/>
              <w:rPr>
                <w:rFonts w:cs="Calibri"/>
                <w:bCs/>
              </w:rPr>
            </w:pPr>
            <w:r w:rsidRPr="00B8249F">
              <w:rPr>
                <w:rFonts w:cs="Calibri"/>
                <w:bCs/>
              </w:rPr>
              <w:t>Comprendere il ruolo delle banche.</w:t>
            </w:r>
          </w:p>
          <w:p w:rsidR="00787A35" w:rsidRPr="00B8249F" w:rsidRDefault="00787A35" w:rsidP="00545DBD">
            <w:pPr>
              <w:jc w:val="both"/>
              <w:rPr>
                <w:rFonts w:cs="Calibri"/>
                <w:bCs/>
              </w:rPr>
            </w:pPr>
            <w:r w:rsidRPr="00B8249F">
              <w:rPr>
                <w:rFonts w:cs="Calibri"/>
                <w:bCs/>
              </w:rPr>
              <w:t xml:space="preserve">Comprendere i meccanismi che sottendono al mercato finanziario. </w:t>
            </w:r>
          </w:p>
          <w:p w:rsidR="00787A35" w:rsidRPr="005A3C23" w:rsidRDefault="00787A35" w:rsidP="00545DBD">
            <w:pPr>
              <w:autoSpaceDE w:val="0"/>
              <w:snapToGrid w:val="0"/>
              <w:rPr>
                <w:sz w:val="20"/>
                <w:szCs w:val="20"/>
              </w:rPr>
            </w:pPr>
          </w:p>
        </w:tc>
      </w:tr>
    </w:tbl>
    <w:p w:rsidR="00787A35" w:rsidRDefault="00787A35" w:rsidP="00787A35">
      <w:pPr>
        <w:pStyle w:val="Default"/>
        <w:rPr>
          <w:b/>
          <w:color w:val="auto"/>
          <w:sz w:val="20"/>
          <w:szCs w:val="20"/>
          <w:u w:val="single"/>
        </w:rPr>
      </w:pPr>
    </w:p>
    <w:p w:rsidR="00787A35" w:rsidRDefault="00787A35" w:rsidP="00787A35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Nota: </w:t>
      </w:r>
      <w:r>
        <w:rPr>
          <w:b/>
          <w:color w:val="auto"/>
          <w:sz w:val="20"/>
          <w:szCs w:val="20"/>
        </w:rPr>
        <w:t xml:space="preserve">aggiungere una tabella per ogni ulteriore competenza </w:t>
      </w:r>
    </w:p>
    <w:p w:rsidR="00787A35" w:rsidRDefault="00787A35" w:rsidP="00787A35">
      <w:pPr>
        <w:pStyle w:val="Default"/>
        <w:rPr>
          <w:b/>
          <w:color w:val="auto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40"/>
      </w:tblGrid>
      <w:tr w:rsidR="00787A35" w:rsidTr="00545DBD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hd w:val="clear" w:color="auto" w:fill="FFFFFF"/>
              <w:suppressAutoHyphens w:val="0"/>
              <w:jc w:val="both"/>
            </w:pPr>
            <w:r>
              <w:rPr>
                <w:rFonts w:cs="Arial"/>
                <w:b/>
                <w:kern w:val="1"/>
                <w:sz w:val="20"/>
                <w:szCs w:val="20"/>
              </w:rPr>
              <w:t>3  - OBIETTIVI COGNITIVO - FORMATIVI DISCIPLINARI</w:t>
            </w:r>
          </w:p>
        </w:tc>
      </w:tr>
    </w:tbl>
    <w:p w:rsidR="00787A35" w:rsidRDefault="00787A35" w:rsidP="00787A35">
      <w:pPr>
        <w:pStyle w:val="Default"/>
        <w:rPr>
          <w:rFonts w:cs="Arial"/>
          <w:b/>
          <w:kern w:val="1"/>
          <w:sz w:val="20"/>
          <w:szCs w:val="20"/>
        </w:rPr>
      </w:pPr>
    </w:p>
    <w:p w:rsidR="00787A35" w:rsidRDefault="00787A35" w:rsidP="00787A35">
      <w:pPr>
        <w:rPr>
          <w:rFonts w:eastAsia="Arial"/>
          <w:i/>
          <w:kern w:val="1"/>
          <w:sz w:val="20"/>
          <w:szCs w:val="20"/>
        </w:rPr>
      </w:pPr>
      <w:r>
        <w:rPr>
          <w:rFonts w:eastAsia="Arial"/>
          <w:bCs/>
          <w:color w:val="FF0000"/>
          <w:kern w:val="1"/>
          <w:sz w:val="20"/>
          <w:szCs w:val="20"/>
        </w:rPr>
        <w:t>(</w:t>
      </w:r>
      <w:r>
        <w:rPr>
          <w:rFonts w:eastAsia="Arial"/>
          <w:i/>
          <w:color w:val="FF0000"/>
          <w:kern w:val="1"/>
          <w:sz w:val="20"/>
          <w:szCs w:val="20"/>
        </w:rPr>
        <w:t>Si adottano gli obiettivi in termini di competenze, abilità/capacità, conoscenze già definiti dal Dipartimento Disciplinare e  declinati all’interno di ciascun Modulo).</w:t>
      </w:r>
    </w:p>
    <w:p w:rsidR="00787A35" w:rsidRDefault="00787A35" w:rsidP="00787A35">
      <w:pPr>
        <w:rPr>
          <w:rFonts w:eastAsia="Arial"/>
          <w:i/>
          <w:kern w:val="1"/>
          <w:sz w:val="20"/>
          <w:szCs w:val="20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53"/>
      </w:tblGrid>
      <w:tr w:rsidR="00787A35" w:rsidTr="00545DBD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87A35" w:rsidRDefault="00787A35" w:rsidP="00545DBD">
            <w:r>
              <w:rPr>
                <w:rFonts w:cs="Arial"/>
                <w:b/>
                <w:kern w:val="1"/>
                <w:sz w:val="20"/>
                <w:szCs w:val="20"/>
              </w:rPr>
              <w:t>MODULI DISCIPLINARI E  U.D.A. DI RIFERIMENTO</w:t>
            </w:r>
          </w:p>
        </w:tc>
      </w:tr>
      <w:tr w:rsidR="00787A35" w:rsidTr="00545DBD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7A35" w:rsidRPr="00F579C2" w:rsidRDefault="00787A35" w:rsidP="00545DBD">
            <w:r>
              <w:rPr>
                <w:rFonts w:cs="Arial"/>
                <w:kern w:val="1"/>
                <w:sz w:val="20"/>
                <w:szCs w:val="20"/>
              </w:rPr>
              <w:t>Modulo 1.  LO STATO</w:t>
            </w:r>
          </w:p>
        </w:tc>
      </w:tr>
      <w:tr w:rsidR="00787A35" w:rsidTr="00545DBD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7A35" w:rsidRDefault="00787A35" w:rsidP="00545DBD">
            <w:pPr>
              <w:spacing w:line="100" w:lineRule="atLeast"/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</w:p>
          <w:p w:rsidR="00787A35" w:rsidRPr="000F7E59" w:rsidRDefault="00787A35" w:rsidP="00545DBD">
            <w:pPr>
              <w:jc w:val="both"/>
              <w:rPr>
                <w:rFonts w:cs="Calibri"/>
                <w:sz w:val="20"/>
                <w:szCs w:val="20"/>
              </w:rPr>
            </w:pPr>
            <w:r w:rsidRPr="000F7E59">
              <w:rPr>
                <w:rFonts w:cs="Calibri"/>
                <w:sz w:val="20"/>
                <w:szCs w:val="20"/>
              </w:rPr>
              <w:t>ORGANI DELLO STATO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:rsidR="00787A35" w:rsidRDefault="00787A35" w:rsidP="00545DBD">
            <w:pPr>
              <w:spacing w:after="240" w:line="100" w:lineRule="atLeast"/>
              <w:jc w:val="both"/>
              <w:rPr>
                <w:rFonts w:cs="Calibri"/>
                <w:sz w:val="16"/>
                <w:szCs w:val="16"/>
              </w:rPr>
            </w:pPr>
            <w:r w:rsidRPr="000F7E59">
              <w:rPr>
                <w:rFonts w:cs="Calibri"/>
                <w:sz w:val="20"/>
                <w:szCs w:val="20"/>
              </w:rPr>
              <w:t>PARLAMENTO GOVERNO PRESIDENTE DELLA REPUBBLICA</w:t>
            </w:r>
            <w:r w:rsidRPr="000F7E59">
              <w:rPr>
                <w:rFonts w:cs="Calibri"/>
                <w:sz w:val="16"/>
                <w:szCs w:val="16"/>
              </w:rPr>
              <w:t>.</w:t>
            </w:r>
          </w:p>
          <w:p w:rsidR="00787A35" w:rsidRPr="000F7E59" w:rsidRDefault="00787A35" w:rsidP="00545DBD">
            <w:pPr>
              <w:spacing w:after="240" w:line="100" w:lineRule="atLeast"/>
              <w:jc w:val="both"/>
              <w:rPr>
                <w:rFonts w:cs="Calibri"/>
                <w:sz w:val="16"/>
                <w:szCs w:val="16"/>
              </w:rPr>
            </w:pPr>
            <w:r w:rsidRPr="0044531B">
              <w:rPr>
                <w:rFonts w:cs="Calibri"/>
                <w:sz w:val="20"/>
                <w:szCs w:val="20"/>
              </w:rPr>
              <w:t>VARIE FORME DI GOVERNO</w:t>
            </w:r>
          </w:p>
          <w:p w:rsidR="00787A35" w:rsidRDefault="00787A35" w:rsidP="00545DBD">
            <w:pPr>
              <w:spacing w:line="100" w:lineRule="atLeast"/>
            </w:pPr>
          </w:p>
        </w:tc>
      </w:tr>
    </w:tbl>
    <w:p w:rsidR="00787A35" w:rsidRDefault="00787A35" w:rsidP="00787A35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53"/>
      </w:tblGrid>
      <w:tr w:rsidR="00787A35" w:rsidTr="00545DBD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87A35" w:rsidRDefault="00787A35" w:rsidP="00545DBD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787A35" w:rsidTr="00545DBD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7A35" w:rsidRDefault="00787A35" w:rsidP="00545DBD">
            <w:r>
              <w:rPr>
                <w:rFonts w:cs="Arial"/>
                <w:kern w:val="1"/>
                <w:sz w:val="20"/>
                <w:szCs w:val="20"/>
              </w:rPr>
              <w:t xml:space="preserve">Modulo 2. </w:t>
            </w:r>
            <w:r w:rsidRPr="0044531B">
              <w:t>LA GLOBALIZZAZIONE</w:t>
            </w:r>
          </w:p>
        </w:tc>
      </w:tr>
      <w:tr w:rsidR="00787A35" w:rsidTr="00545DBD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7A35" w:rsidRPr="000F7E59" w:rsidRDefault="00787A35" w:rsidP="00545DBD">
            <w:pPr>
              <w:spacing w:after="240" w:line="100" w:lineRule="atLeast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Arial"/>
                <w:kern w:val="1"/>
                <w:sz w:val="20"/>
                <w:szCs w:val="20"/>
              </w:rPr>
              <w:t>UDA di riferimento:</w:t>
            </w:r>
            <w:r w:rsidRPr="0044531B">
              <w:rPr>
                <w:rFonts w:cs="Calibri"/>
                <w:sz w:val="20"/>
                <w:szCs w:val="20"/>
              </w:rPr>
              <w:t>VARIE FORME DI GOVERNO</w:t>
            </w:r>
          </w:p>
          <w:p w:rsidR="00787A35" w:rsidRDefault="00787A35" w:rsidP="00545DBD"/>
        </w:tc>
      </w:tr>
    </w:tbl>
    <w:p w:rsidR="00787A35" w:rsidRDefault="00787A35" w:rsidP="00787A35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63"/>
      </w:tblGrid>
      <w:tr w:rsidR="00787A35" w:rsidTr="00545DBD">
        <w:trPr>
          <w:trHeight w:val="228"/>
        </w:trPr>
        <w:tc>
          <w:tcPr>
            <w:tcW w:w="9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87A35" w:rsidRDefault="00787A35" w:rsidP="00545DBD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787A35" w:rsidTr="00545DBD">
        <w:trPr>
          <w:trHeight w:val="56"/>
        </w:trPr>
        <w:tc>
          <w:tcPr>
            <w:tcW w:w="9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7A35" w:rsidRDefault="00787A35" w:rsidP="00545DBD">
            <w:r>
              <w:rPr>
                <w:rFonts w:cs="Arial"/>
                <w:kern w:val="1"/>
                <w:sz w:val="20"/>
                <w:szCs w:val="20"/>
              </w:rPr>
              <w:t xml:space="preserve">Modulo 3. </w:t>
            </w:r>
            <w:r w:rsidRPr="0044531B">
              <w:t>L’UNIONE EUROPEA</w:t>
            </w:r>
          </w:p>
        </w:tc>
      </w:tr>
      <w:tr w:rsidR="00787A35" w:rsidTr="00545DBD">
        <w:trPr>
          <w:trHeight w:val="56"/>
        </w:trPr>
        <w:tc>
          <w:tcPr>
            <w:tcW w:w="9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7A35" w:rsidRPr="0044531B" w:rsidRDefault="00787A35" w:rsidP="00545DBD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  <w:r w:rsidRPr="0044531B">
              <w:rPr>
                <w:rFonts w:cs="Calibri"/>
                <w:sz w:val="20"/>
                <w:szCs w:val="20"/>
              </w:rPr>
              <w:t>RELAZIONE FRA GLI STATI:</w:t>
            </w:r>
          </w:p>
          <w:p w:rsidR="00787A35" w:rsidRPr="0044531B" w:rsidRDefault="00787A35" w:rsidP="00545DBD">
            <w:pPr>
              <w:jc w:val="both"/>
              <w:rPr>
                <w:rFonts w:cs="Calibri"/>
                <w:sz w:val="20"/>
                <w:szCs w:val="20"/>
              </w:rPr>
            </w:pPr>
            <w:r w:rsidRPr="0044531B">
              <w:rPr>
                <w:rFonts w:cs="Calibri"/>
                <w:sz w:val="20"/>
                <w:szCs w:val="20"/>
              </w:rPr>
              <w:t>UNIONE EUROPEA</w:t>
            </w:r>
          </w:p>
          <w:p w:rsidR="00787A35" w:rsidRDefault="00787A35" w:rsidP="00545DBD">
            <w:pPr>
              <w:spacing w:before="240" w:after="240" w:line="100" w:lineRule="atLeast"/>
              <w:rPr>
                <w:b/>
              </w:rPr>
            </w:pPr>
          </w:p>
          <w:p w:rsidR="00787A35" w:rsidRDefault="00787A35" w:rsidP="00545DBD"/>
        </w:tc>
      </w:tr>
    </w:tbl>
    <w:p w:rsidR="00787A35" w:rsidRDefault="00787A35" w:rsidP="00787A35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:rsidR="00787A35" w:rsidRDefault="00787A35" w:rsidP="00787A35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63"/>
      </w:tblGrid>
      <w:tr w:rsidR="00787A35" w:rsidTr="00545DBD">
        <w:trPr>
          <w:trHeight w:val="228"/>
        </w:trPr>
        <w:tc>
          <w:tcPr>
            <w:tcW w:w="9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87A35" w:rsidRDefault="00787A35" w:rsidP="00545DBD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787A35" w:rsidTr="00545DBD">
        <w:trPr>
          <w:trHeight w:val="56"/>
        </w:trPr>
        <w:tc>
          <w:tcPr>
            <w:tcW w:w="9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7A35" w:rsidRDefault="00787A35" w:rsidP="00545DBD">
            <w:r>
              <w:rPr>
                <w:rFonts w:cs="Arial"/>
                <w:kern w:val="1"/>
                <w:sz w:val="20"/>
                <w:szCs w:val="20"/>
              </w:rPr>
              <w:t>Modulo 4:</w:t>
            </w:r>
            <w:r w:rsidRPr="00E34C36">
              <w:t>AMBIENTE E TERRITORIO</w:t>
            </w:r>
          </w:p>
        </w:tc>
      </w:tr>
      <w:tr w:rsidR="00787A35" w:rsidTr="00545DBD">
        <w:trPr>
          <w:trHeight w:val="56"/>
        </w:trPr>
        <w:tc>
          <w:tcPr>
            <w:tcW w:w="9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7A35" w:rsidRDefault="00787A35" w:rsidP="00545DBD">
            <w:pPr>
              <w:spacing w:before="240" w:after="240" w:line="100" w:lineRule="atLeast"/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UDA di riferimento: LE AUTONOMIE LOCALI</w:t>
            </w:r>
          </w:p>
          <w:p w:rsidR="00787A35" w:rsidRDefault="00787A35" w:rsidP="00545DBD">
            <w:pPr>
              <w:spacing w:before="240" w:after="240" w:line="100" w:lineRule="atLeast"/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LA MAGISTRATURA</w:t>
            </w:r>
          </w:p>
          <w:p w:rsidR="00787A35" w:rsidRPr="002D4C5D" w:rsidRDefault="00787A35" w:rsidP="00545DBD">
            <w:pPr>
              <w:rPr>
                <w:rFonts w:cs="Calibri"/>
                <w:sz w:val="20"/>
                <w:szCs w:val="20"/>
              </w:rPr>
            </w:pPr>
            <w:r w:rsidRPr="002D4C5D">
              <w:rPr>
                <w:rFonts w:cs="Arial"/>
                <w:b/>
                <w:kern w:val="1"/>
                <w:sz w:val="20"/>
                <w:szCs w:val="20"/>
              </w:rPr>
              <w:t>EDUCAZIONE CIVICA</w:t>
            </w:r>
            <w:r>
              <w:rPr>
                <w:rFonts w:cs="Arial"/>
                <w:b/>
                <w:kern w:val="1"/>
                <w:sz w:val="20"/>
                <w:szCs w:val="20"/>
              </w:rPr>
              <w:t>:</w:t>
            </w:r>
            <w:r w:rsidRPr="002D4C5D">
              <w:rPr>
                <w:rFonts w:cs="Calibri"/>
                <w:sz w:val="20"/>
                <w:szCs w:val="20"/>
              </w:rPr>
              <w:t xml:space="preserve"> ORIGINE DELLA MAFIA</w:t>
            </w:r>
          </w:p>
          <w:p w:rsidR="00787A35" w:rsidRPr="002D4C5D" w:rsidRDefault="00787A35" w:rsidP="00545DBD">
            <w:pPr>
              <w:rPr>
                <w:rFonts w:cs="Calibri"/>
                <w:sz w:val="20"/>
                <w:szCs w:val="20"/>
              </w:rPr>
            </w:pPr>
            <w:r w:rsidRPr="002D4C5D">
              <w:rPr>
                <w:rFonts w:cs="Calibri"/>
                <w:sz w:val="20"/>
                <w:szCs w:val="20"/>
              </w:rPr>
              <w:t>CONFLITTO TRA STATO E MAFIA</w:t>
            </w:r>
          </w:p>
          <w:p w:rsidR="00787A35" w:rsidRDefault="00787A35" w:rsidP="00545DBD">
            <w:pPr>
              <w:rPr>
                <w:rFonts w:cs="Calibri"/>
                <w:sz w:val="20"/>
                <w:szCs w:val="20"/>
              </w:rPr>
            </w:pPr>
            <w:r w:rsidRPr="002D4C5D">
              <w:rPr>
                <w:rFonts w:cs="Calibri"/>
                <w:sz w:val="20"/>
                <w:szCs w:val="20"/>
              </w:rPr>
              <w:t>MAXIPROCESSO DI PALERMO</w:t>
            </w:r>
          </w:p>
          <w:p w:rsidR="00787A35" w:rsidRPr="002D4C5D" w:rsidRDefault="00787A35" w:rsidP="00545DBD">
            <w:pPr>
              <w:rPr>
                <w:rFonts w:cs="Calibri"/>
                <w:sz w:val="20"/>
                <w:szCs w:val="20"/>
              </w:rPr>
            </w:pPr>
          </w:p>
          <w:p w:rsidR="00787A35" w:rsidRDefault="00787A35" w:rsidP="00545DBD">
            <w:pPr>
              <w:rPr>
                <w:rFonts w:cs="Calibri"/>
              </w:rPr>
            </w:pPr>
            <w:r w:rsidRPr="002D4C5D">
              <w:rPr>
                <w:rFonts w:cs="Calibri"/>
                <w:sz w:val="22"/>
                <w:szCs w:val="22"/>
              </w:rPr>
              <w:t>LA RICCHEZZA DELLO STATO</w:t>
            </w:r>
          </w:p>
          <w:p w:rsidR="00787A35" w:rsidRPr="002D4C5D" w:rsidRDefault="00787A35" w:rsidP="00545DBD">
            <w:pPr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LA MONETA</w:t>
            </w:r>
          </w:p>
          <w:p w:rsidR="00787A35" w:rsidRDefault="00787A35" w:rsidP="00545DBD">
            <w:pPr>
              <w:spacing w:before="240" w:after="240" w:line="100" w:lineRule="atLeast"/>
              <w:rPr>
                <w:rFonts w:cs="Arial"/>
                <w:kern w:val="1"/>
                <w:sz w:val="20"/>
                <w:szCs w:val="20"/>
              </w:rPr>
            </w:pPr>
          </w:p>
        </w:tc>
      </w:tr>
    </w:tbl>
    <w:p w:rsidR="00787A35" w:rsidRDefault="00787A35" w:rsidP="00787A35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:rsidR="00787A35" w:rsidRDefault="00787A35" w:rsidP="00787A35">
      <w:pPr>
        <w:shd w:val="clear" w:color="auto" w:fill="FFFFFF"/>
        <w:suppressAutoHyphens w:val="0"/>
        <w:jc w:val="both"/>
        <w:rPr>
          <w:b/>
          <w:color w:val="000000"/>
          <w:kern w:val="1"/>
          <w:sz w:val="20"/>
          <w:szCs w:val="20"/>
          <w:lang w:eastAsia="it-IT" w:bidi="it-IT"/>
        </w:rPr>
      </w:pPr>
    </w:p>
    <w:tbl>
      <w:tblPr>
        <w:tblW w:w="983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839"/>
      </w:tblGrid>
      <w:tr w:rsidR="00787A35" w:rsidTr="00545DBD">
        <w:trPr>
          <w:trHeight w:val="225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4 - OBIETTIVI MINIMI PER ALLIEVI BES/DSA </w:t>
            </w:r>
          </w:p>
          <w:p w:rsidR="00787A35" w:rsidRDefault="00787A35" w:rsidP="00545DBD">
            <w:pPr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</w:p>
        </w:tc>
      </w:tr>
      <w:tr w:rsidR="00787A35" w:rsidTr="00545DBD">
        <w:trPr>
          <w:trHeight w:val="1006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Avere </w:t>
            </w:r>
            <w:r>
              <w:rPr>
                <w:kern w:val="1"/>
                <w:sz w:val="20"/>
                <w:szCs w:val="20"/>
                <w:lang w:eastAsia="it-IT" w:bidi="it-IT"/>
              </w:rPr>
              <w:t>rispetto di se e deglialtri.</w:t>
            </w:r>
          </w:p>
          <w:p w:rsidR="00787A35" w:rsidRDefault="00787A35" w:rsidP="00545DBD">
            <w:pPr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Rispettare le regole più elementari della buonaeducazione.</w:t>
            </w:r>
          </w:p>
          <w:p w:rsidR="00787A35" w:rsidRDefault="00787A35" w:rsidP="00545DBD">
            <w:pPr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Saper ascoltare l’altro. Collaborare con icompagni.</w:t>
            </w:r>
          </w:p>
          <w:p w:rsidR="00787A35" w:rsidRDefault="00787A35" w:rsidP="00545DBD">
            <w:pPr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>
              <w:rPr>
                <w:kern w:val="1"/>
                <w:sz w:val="20"/>
                <w:szCs w:val="20"/>
                <w:lang w:eastAsia="it-IT" w:bidi="it-IT"/>
              </w:rPr>
              <w:t>Imparare a intervenire nel momentoopportuno.</w:t>
            </w:r>
          </w:p>
        </w:tc>
      </w:tr>
      <w:tr w:rsidR="00787A35" w:rsidTr="00545DBD">
        <w:trPr>
          <w:trHeight w:val="1007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787A35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Acquisire termini e convenzioni proprie dellamateria.</w:t>
            </w:r>
          </w:p>
          <w:p w:rsidR="00787A35" w:rsidRDefault="00787A35" w:rsidP="00545DBD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X  Prendere sicurezza di se nell’ambito della disciplina e della futuraprofessione.</w:t>
            </w:r>
          </w:p>
          <w:p w:rsidR="00787A35" w:rsidRDefault="00787A35" w:rsidP="00545DBD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X   Saper coordinare il proprio lavoro sequenzialmente e in manieraordinata.</w:t>
            </w:r>
          </w:p>
          <w:p w:rsidR="00787A35" w:rsidRDefault="00787A35" w:rsidP="00545DBD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ind w:left="431"/>
            </w:pPr>
            <w:r>
              <w:rPr>
                <w:kern w:val="1"/>
                <w:sz w:val="20"/>
                <w:szCs w:val="20"/>
                <w:lang w:eastAsia="it-IT" w:bidi="it-IT"/>
              </w:rPr>
              <w:t>X  Collaborare con ilgruppo.</w:t>
            </w:r>
          </w:p>
        </w:tc>
      </w:tr>
      <w:tr w:rsidR="00787A35" w:rsidTr="00545DBD">
        <w:trPr>
          <w:trHeight w:val="1558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429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X Portare sempre il materiale necessario (divisa completa, libro - ricettario,eccetera)</w:t>
            </w:r>
          </w:p>
          <w:p w:rsidR="00787A35" w:rsidRDefault="00787A35" w:rsidP="00545DBD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X Utilizzare in modo appropriato gli strumenti dilavoro.</w:t>
            </w:r>
          </w:p>
          <w:p w:rsidR="00787A35" w:rsidRDefault="00787A35" w:rsidP="00545DBD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X Mantenere in ordine e pulita la propria postazione dilavoro.</w:t>
            </w:r>
          </w:p>
          <w:p w:rsidR="00787A35" w:rsidRDefault="00787A35" w:rsidP="00787A35">
            <w:pPr>
              <w:numPr>
                <w:ilvl w:val="0"/>
                <w:numId w:val="15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Portare avanti e a termine individualmente e/o in gruppo un lavoroprogrammato.</w:t>
            </w:r>
          </w:p>
          <w:p w:rsidR="00787A35" w:rsidRDefault="00787A35" w:rsidP="00787A35">
            <w:pPr>
              <w:numPr>
                <w:ilvl w:val="0"/>
                <w:numId w:val="15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Coordinare il lavoro pratico con il propriogruppo.</w:t>
            </w:r>
          </w:p>
          <w:p w:rsidR="00787A35" w:rsidRDefault="00787A35" w:rsidP="00787A35">
            <w:pPr>
              <w:numPr>
                <w:ilvl w:val="0"/>
                <w:numId w:val="15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>
              <w:rPr>
                <w:kern w:val="1"/>
                <w:sz w:val="20"/>
                <w:szCs w:val="20"/>
                <w:lang w:eastAsia="it-IT" w:bidi="it-IT"/>
              </w:rPr>
              <w:t>Organizzare e tenere in ordine costantemente il proprioricettario.</w:t>
            </w:r>
          </w:p>
        </w:tc>
      </w:tr>
    </w:tbl>
    <w:p w:rsidR="00787A35" w:rsidRDefault="00787A35" w:rsidP="00787A35">
      <w:pPr>
        <w:shd w:val="clear" w:color="auto" w:fill="FFFFFF"/>
        <w:suppressAutoHyphens w:val="0"/>
        <w:jc w:val="both"/>
        <w:rPr>
          <w:b/>
          <w:kern w:val="1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40"/>
      </w:tblGrid>
      <w:tr w:rsidR="00787A35" w:rsidTr="00545DBD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jc w:val="both"/>
            </w:pPr>
            <w:r>
              <w:rPr>
                <w:b/>
                <w:kern w:val="1"/>
                <w:sz w:val="20"/>
                <w:szCs w:val="20"/>
              </w:rPr>
              <w:t>5  - TIPOLOGIA DI GESTIONE DELL’INTERAZIONE CON GLI ALUNNI NELLA DIDATTICA A DISTANZA</w:t>
            </w:r>
          </w:p>
        </w:tc>
      </w:tr>
    </w:tbl>
    <w:p w:rsidR="00787A35" w:rsidRDefault="00787A35" w:rsidP="00787A35">
      <w:pPr>
        <w:shd w:val="clear" w:color="auto" w:fill="FFFFFF"/>
        <w:suppressAutoHyphens w:val="0"/>
        <w:jc w:val="both"/>
        <w:rPr>
          <w:b/>
          <w:kern w:val="1"/>
          <w:sz w:val="20"/>
          <w:szCs w:val="20"/>
        </w:rPr>
      </w:pPr>
    </w:p>
    <w:p w:rsidR="00787A35" w:rsidRDefault="00787A35" w:rsidP="00787A35">
      <w:pPr>
        <w:suppressAutoHyphens w:val="0"/>
        <w:jc w:val="both"/>
        <w:rPr>
          <w:b/>
          <w:bCs/>
          <w:kern w:val="1"/>
          <w:sz w:val="20"/>
          <w:szCs w:val="20"/>
          <w:u w:val="single"/>
        </w:rPr>
      </w:pPr>
      <w:r>
        <w:rPr>
          <w:bCs/>
          <w:i/>
          <w:kern w:val="1"/>
          <w:sz w:val="20"/>
          <w:szCs w:val="20"/>
        </w:rPr>
        <w:t>(specificare la modalità di interazione, possono essere barrate più modalità e più voci )</w:t>
      </w:r>
    </w:p>
    <w:p w:rsidR="00787A35" w:rsidRDefault="00787A35" w:rsidP="00787A35">
      <w:pPr>
        <w:numPr>
          <w:ilvl w:val="0"/>
          <w:numId w:val="11"/>
        </w:numPr>
        <w:suppressAutoHyphens w:val="0"/>
        <w:spacing w:before="120"/>
        <w:ind w:left="709" w:firstLine="0"/>
        <w:jc w:val="both"/>
        <w:rPr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  <w:u w:val="single"/>
        </w:rPr>
        <w:t>Modalità asincrona</w:t>
      </w:r>
      <w:r>
        <w:rPr>
          <w:bCs/>
          <w:kern w:val="1"/>
          <w:sz w:val="20"/>
          <w:szCs w:val="20"/>
        </w:rPr>
        <w:t xml:space="preserve"> (</w:t>
      </w:r>
      <w:r>
        <w:rPr>
          <w:bCs/>
          <w:i/>
          <w:kern w:val="1"/>
          <w:sz w:val="20"/>
          <w:szCs w:val="20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>
        <w:rPr>
          <w:bCs/>
          <w:kern w:val="1"/>
          <w:sz w:val="20"/>
          <w:szCs w:val="20"/>
        </w:rPr>
        <w:t>)</w:t>
      </w:r>
    </w:p>
    <w:p w:rsidR="00787A35" w:rsidRDefault="00CB7E36" w:rsidP="00787A35">
      <w:pPr>
        <w:numPr>
          <w:ilvl w:val="0"/>
          <w:numId w:val="12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x</w:t>
      </w:r>
      <w:r w:rsidR="00787A35">
        <w:rPr>
          <w:kern w:val="1"/>
          <w:sz w:val="20"/>
          <w:szCs w:val="20"/>
        </w:rPr>
        <w:t>Registro elettronico Argo scuola next</w:t>
      </w:r>
    </w:p>
    <w:p w:rsidR="00787A35" w:rsidRDefault="00787A35" w:rsidP="00787A35">
      <w:pPr>
        <w:suppressAutoHyphens w:val="0"/>
        <w:ind w:left="360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 xml:space="preserve">°    </w:t>
      </w:r>
      <w:r w:rsidR="00CB7E36">
        <w:rPr>
          <w:kern w:val="1"/>
          <w:sz w:val="20"/>
          <w:szCs w:val="20"/>
        </w:rPr>
        <w:t>x</w:t>
      </w:r>
      <w:r>
        <w:rPr>
          <w:kern w:val="1"/>
          <w:sz w:val="20"/>
          <w:szCs w:val="20"/>
        </w:rPr>
        <w:t>Videolezioni</w:t>
      </w:r>
    </w:p>
    <w:p w:rsidR="00787A35" w:rsidRDefault="007D7AF7" w:rsidP="00787A35">
      <w:pPr>
        <w:numPr>
          <w:ilvl w:val="0"/>
          <w:numId w:val="12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x</w:t>
      </w:r>
      <w:r w:rsidR="00787A35">
        <w:rPr>
          <w:kern w:val="1"/>
          <w:sz w:val="20"/>
          <w:szCs w:val="20"/>
        </w:rPr>
        <w:t>Audiolezioni</w:t>
      </w:r>
    </w:p>
    <w:p w:rsidR="00787A35" w:rsidRDefault="00787A35" w:rsidP="00787A35">
      <w:pPr>
        <w:numPr>
          <w:ilvl w:val="0"/>
          <w:numId w:val="12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Gruppo Whatsapp di classe</w:t>
      </w:r>
    </w:p>
    <w:p w:rsidR="00787A35" w:rsidRDefault="00CB7E36" w:rsidP="00787A35">
      <w:pPr>
        <w:numPr>
          <w:ilvl w:val="0"/>
          <w:numId w:val="12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x</w:t>
      </w:r>
      <w:r w:rsidR="00787A35">
        <w:rPr>
          <w:kern w:val="1"/>
          <w:sz w:val="20"/>
          <w:szCs w:val="20"/>
        </w:rPr>
        <w:t>Piattaforma G-suite For Educational;</w:t>
      </w:r>
    </w:p>
    <w:p w:rsidR="00787A35" w:rsidRDefault="00787A35" w:rsidP="00787A35">
      <w:pPr>
        <w:numPr>
          <w:ilvl w:val="0"/>
          <w:numId w:val="12"/>
        </w:numPr>
        <w:suppressAutoHyphens w:val="0"/>
        <w:ind w:left="714" w:hanging="357"/>
        <w:jc w:val="both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Piattaforme collegate con i libri di testo;</w:t>
      </w:r>
    </w:p>
    <w:p w:rsidR="00787A35" w:rsidRDefault="00787A35" w:rsidP="00787A35">
      <w:pPr>
        <w:suppressAutoHyphens w:val="0"/>
        <w:ind w:left="360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X   Restituzione  elaborati corretti</w:t>
      </w:r>
    </w:p>
    <w:p w:rsidR="00787A35" w:rsidRDefault="00787A35" w:rsidP="00787A35">
      <w:pPr>
        <w:numPr>
          <w:ilvl w:val="0"/>
          <w:numId w:val="13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Altro (specificare)</w:t>
      </w:r>
    </w:p>
    <w:p w:rsidR="00787A35" w:rsidRDefault="00787A35" w:rsidP="00787A35">
      <w:pPr>
        <w:rPr>
          <w:kern w:val="1"/>
          <w:sz w:val="20"/>
          <w:szCs w:val="20"/>
        </w:rPr>
      </w:pPr>
    </w:p>
    <w:p w:rsidR="00787A35" w:rsidRDefault="00787A35" w:rsidP="00787A35">
      <w:pPr>
        <w:numPr>
          <w:ilvl w:val="0"/>
          <w:numId w:val="5"/>
        </w:numPr>
        <w:suppressAutoHyphens w:val="0"/>
        <w:spacing w:before="120"/>
        <w:jc w:val="both"/>
        <w:rPr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  <w:u w:val="single"/>
        </w:rPr>
        <w:t>Modalità sincrona</w:t>
      </w:r>
      <w:r>
        <w:rPr>
          <w:bCs/>
          <w:kern w:val="1"/>
          <w:sz w:val="20"/>
          <w:szCs w:val="20"/>
        </w:rPr>
        <w:t xml:space="preserve"> (</w:t>
      </w:r>
      <w:r>
        <w:rPr>
          <w:bCs/>
          <w:i/>
          <w:kern w:val="1"/>
          <w:sz w:val="20"/>
          <w:szCs w:val="20"/>
        </w:rPr>
        <w:t>interazione immediata tra l’insegnante e gli alunni di una classe, previo accordo sulla data e sull’ora del collegamento</w:t>
      </w:r>
      <w:r>
        <w:rPr>
          <w:bCs/>
          <w:kern w:val="1"/>
          <w:sz w:val="20"/>
          <w:szCs w:val="20"/>
        </w:rPr>
        <w:t>).</w:t>
      </w:r>
    </w:p>
    <w:p w:rsidR="00787A35" w:rsidRDefault="00787A35" w:rsidP="00787A35">
      <w:pPr>
        <w:suppressAutoHyphens w:val="0"/>
        <w:spacing w:after="165"/>
        <w:ind w:left="720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X Piattaforma suggerita dall’Istituto : G. Suite</w:t>
      </w:r>
    </w:p>
    <w:p w:rsidR="00787A35" w:rsidRDefault="00787A35" w:rsidP="00787A35">
      <w:pPr>
        <w:numPr>
          <w:ilvl w:val="0"/>
          <w:numId w:val="13"/>
        </w:numPr>
        <w:suppressAutoHyphens w:val="0"/>
        <w:spacing w:after="165"/>
        <w:ind w:left="284" w:firstLine="0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Altro (specificare)</w:t>
      </w:r>
    </w:p>
    <w:p w:rsidR="00787A35" w:rsidRDefault="00787A35" w:rsidP="00787A35">
      <w:pPr>
        <w:rPr>
          <w:color w:val="333333"/>
          <w:kern w:val="1"/>
          <w:sz w:val="20"/>
          <w:szCs w:val="20"/>
        </w:rPr>
      </w:pPr>
      <w:r>
        <w:rPr>
          <w:kern w:val="1"/>
          <w:sz w:val="20"/>
          <w:szCs w:val="20"/>
        </w:rPr>
        <w:t>___________________________________________________________________________________________________________________________________</w:t>
      </w:r>
      <w:r>
        <w:rPr>
          <w:color w:val="333333"/>
          <w:kern w:val="1"/>
          <w:sz w:val="20"/>
          <w:szCs w:val="20"/>
        </w:rPr>
        <w:t>_____________________________________________________________</w:t>
      </w:r>
    </w:p>
    <w:p w:rsidR="00787A35" w:rsidRDefault="00787A35" w:rsidP="00787A35">
      <w:pPr>
        <w:shd w:val="clear" w:color="auto" w:fill="FFFFFF"/>
        <w:suppressAutoHyphens w:val="0"/>
        <w:jc w:val="both"/>
        <w:rPr>
          <w:color w:val="333333"/>
          <w:kern w:val="1"/>
          <w:sz w:val="20"/>
          <w:szCs w:val="20"/>
        </w:rPr>
      </w:pPr>
    </w:p>
    <w:p w:rsidR="00787A35" w:rsidRDefault="00787A35" w:rsidP="00787A35">
      <w:pPr>
        <w:suppressAutoHyphens w:val="0"/>
        <w:jc w:val="both"/>
        <w:rPr>
          <w:bCs/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</w:rPr>
        <w:t>TEMPI</w:t>
      </w:r>
    </w:p>
    <w:p w:rsidR="00787A35" w:rsidRDefault="00787A35" w:rsidP="00787A35">
      <w:pPr>
        <w:suppressAutoHyphens w:val="0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(indicare la frequenza con cui si tengono le attività nella DaD) </w:t>
      </w:r>
    </w:p>
    <w:p w:rsidR="00787A35" w:rsidRDefault="00787A35" w:rsidP="00787A35">
      <w:pPr>
        <w:numPr>
          <w:ilvl w:val="0"/>
          <w:numId w:val="10"/>
        </w:numPr>
        <w:suppressAutoHyphens w:val="0"/>
        <w:ind w:left="357" w:hanging="357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tutti i giorni</w:t>
      </w:r>
    </w:p>
    <w:p w:rsidR="00787A35" w:rsidRDefault="00787A35" w:rsidP="00787A35">
      <w:pPr>
        <w:numPr>
          <w:ilvl w:val="0"/>
          <w:numId w:val="10"/>
        </w:numPr>
        <w:suppressAutoHyphens w:val="0"/>
        <w:ind w:left="357" w:hanging="357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una o due a settimana</w:t>
      </w:r>
    </w:p>
    <w:p w:rsidR="00787A35" w:rsidRDefault="00787A35" w:rsidP="00787A35">
      <w:pPr>
        <w:suppressAutoHyphens w:val="0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>X secondo l’orario ordinario delle lezioni</w:t>
      </w:r>
    </w:p>
    <w:p w:rsidR="00787A35" w:rsidRDefault="00787A35" w:rsidP="00787A35">
      <w:pPr>
        <w:numPr>
          <w:ilvl w:val="0"/>
          <w:numId w:val="10"/>
        </w:numPr>
        <w:suppressAutoHyphens w:val="0"/>
        <w:ind w:left="357" w:hanging="357"/>
        <w:jc w:val="both"/>
        <w:rPr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altro ........</w:t>
      </w:r>
    </w:p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42"/>
      </w:tblGrid>
      <w:tr w:rsidR="00787A35" w:rsidTr="00545DBD">
        <w:tc>
          <w:tcPr>
            <w:tcW w:w="9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jc w:val="center"/>
            </w:pPr>
            <w:r>
              <w:rPr>
                <w:b/>
                <w:bCs/>
              </w:rPr>
              <w:t>6 -  METODOLOGIA</w:t>
            </w:r>
          </w:p>
        </w:tc>
      </w:tr>
    </w:tbl>
    <w:p w:rsidR="00787A35" w:rsidRDefault="00787A35" w:rsidP="00787A35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3213"/>
        <w:gridCol w:w="3217"/>
      </w:tblGrid>
      <w:tr w:rsidR="00787A35" w:rsidTr="00545DBD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Soluzioni organizzative (Mezzi)</w:t>
            </w:r>
          </w:p>
        </w:tc>
        <w:tc>
          <w:tcPr>
            <w:tcW w:w="3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Paragrafoelenco"/>
              <w:spacing w:after="0"/>
              <w:ind w:left="786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Spazi</w:t>
            </w: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FlippedClassroom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Pr="0076607A" w:rsidRDefault="00787A35" w:rsidP="00545DBD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X </w:t>
            </w:r>
            <w:r w:rsidRPr="0076607A">
              <w:rPr>
                <w:b/>
                <w:sz w:val="20"/>
                <w:szCs w:val="20"/>
              </w:rPr>
              <w:t>Testi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Pr="0076607A" w:rsidRDefault="00787A35" w:rsidP="00545DBD">
            <w:pPr>
              <w:spacing w:line="276" w:lineRule="auto"/>
              <w:jc w:val="both"/>
              <w:rPr>
                <w:b/>
              </w:rPr>
            </w:pPr>
            <w:r w:rsidRPr="0076607A">
              <w:rPr>
                <w:b/>
                <w:sz w:val="20"/>
                <w:szCs w:val="20"/>
              </w:rPr>
              <w:t>Aula</w:t>
            </w: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Pr="0076607A" w:rsidRDefault="00787A35" w:rsidP="00545DBD">
            <w:pPr>
              <w:keepNext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kern w:val="1"/>
                <w:sz w:val="20"/>
                <w:szCs w:val="20"/>
              </w:rPr>
              <w:t xml:space="preserve">X </w:t>
            </w:r>
            <w:r w:rsidRPr="0076607A">
              <w:rPr>
                <w:b/>
                <w:color w:val="000000"/>
                <w:kern w:val="1"/>
                <w:sz w:val="20"/>
                <w:szCs w:val="20"/>
              </w:rPr>
              <w:t>Debate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Pr="0076607A" w:rsidRDefault="00787A35" w:rsidP="00545DBD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X </w:t>
            </w:r>
            <w:r w:rsidRPr="0076607A">
              <w:rPr>
                <w:b/>
                <w:sz w:val="20"/>
                <w:szCs w:val="20"/>
              </w:rPr>
              <w:t>Lavagna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Aula virtuale</w:t>
            </w: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Vocabolari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Aula multimediale</w:t>
            </w: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Materiale in fotocopia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Spazi laboratoriali</w:t>
            </w: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Giornali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Azienda Istituto</w:t>
            </w: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Pr="0076607A" w:rsidRDefault="00787A35" w:rsidP="00545DBD">
            <w:pPr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kern w:val="1"/>
                <w:sz w:val="20"/>
                <w:szCs w:val="20"/>
              </w:rPr>
              <w:t xml:space="preserve">X </w:t>
            </w:r>
            <w:r w:rsidRPr="0076607A">
              <w:rPr>
                <w:b/>
                <w:kern w:val="1"/>
                <w:sz w:val="20"/>
                <w:szCs w:val="20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Supporti multimediali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Visite guidate</w:t>
            </w: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Pr="0076607A" w:rsidRDefault="00787A35" w:rsidP="00545DBD">
            <w:pPr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kern w:val="1"/>
                <w:sz w:val="20"/>
                <w:szCs w:val="20"/>
              </w:rPr>
              <w:t xml:space="preserve">X </w:t>
            </w:r>
            <w:r w:rsidRPr="0076607A">
              <w:rPr>
                <w:b/>
                <w:kern w:val="1"/>
                <w:sz w:val="20"/>
                <w:szCs w:val="20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Altro (specificare)</w:t>
            </w: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Altro (specificare)</w:t>
            </w:r>
          </w:p>
          <w:p w:rsidR="00787A35" w:rsidRDefault="00787A35" w:rsidP="00545DB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100" w:lineRule="atLeast"/>
            </w:pPr>
            <w:r>
              <w:rPr>
                <w:kern w:val="1"/>
                <w:sz w:val="20"/>
                <w:szCs w:val="20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100" w:lineRule="atLeast"/>
            </w:pPr>
            <w:r>
              <w:rPr>
                <w:kern w:val="1"/>
                <w:sz w:val="20"/>
                <w:szCs w:val="20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Pr="0076607A" w:rsidRDefault="00787A35" w:rsidP="00545DBD">
            <w:pPr>
              <w:spacing w:line="100" w:lineRule="atLeast"/>
              <w:rPr>
                <w:b/>
              </w:rPr>
            </w:pPr>
            <w:r>
              <w:rPr>
                <w:b/>
                <w:kern w:val="1"/>
                <w:sz w:val="20"/>
                <w:szCs w:val="20"/>
              </w:rPr>
              <w:t xml:space="preserve">X </w:t>
            </w:r>
            <w:r w:rsidRPr="0076607A">
              <w:rPr>
                <w:b/>
                <w:kern w:val="1"/>
                <w:sz w:val="20"/>
                <w:szCs w:val="20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100" w:lineRule="atLeast"/>
            </w:pPr>
            <w:r>
              <w:rPr>
                <w:kern w:val="1"/>
                <w:sz w:val="20"/>
                <w:szCs w:val="20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100" w:lineRule="atLeast"/>
            </w:pPr>
            <w:r>
              <w:rPr>
                <w:kern w:val="1"/>
                <w:sz w:val="20"/>
                <w:szCs w:val="20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100" w:lineRule="atLeast"/>
            </w:pPr>
            <w:r>
              <w:rPr>
                <w:kern w:val="1"/>
                <w:sz w:val="20"/>
                <w:szCs w:val="20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787A35">
            <w:pPr>
              <w:pStyle w:val="Paragrafoelenco1"/>
              <w:numPr>
                <w:ilvl w:val="0"/>
                <w:numId w:val="8"/>
              </w:numPr>
              <w:spacing w:line="100" w:lineRule="atLeast"/>
            </w:pPr>
            <w:r>
              <w:rPr>
                <w:kern w:val="1"/>
                <w:sz w:val="20"/>
                <w:szCs w:val="20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787A35">
            <w:pPr>
              <w:pStyle w:val="Paragrafoelenco1"/>
              <w:numPr>
                <w:ilvl w:val="0"/>
                <w:numId w:val="8"/>
              </w:numPr>
              <w:spacing w:line="100" w:lineRule="atLeast"/>
            </w:pPr>
            <w:r>
              <w:rPr>
                <w:kern w:val="1"/>
                <w:sz w:val="20"/>
                <w:szCs w:val="20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100" w:lineRule="atLeast"/>
            </w:pPr>
            <w:r>
              <w:rPr>
                <w:kern w:val="1"/>
                <w:sz w:val="20"/>
                <w:szCs w:val="20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spacing w:line="100" w:lineRule="atLeast"/>
            </w:pPr>
            <w:r>
              <w:rPr>
                <w:kern w:val="1"/>
                <w:sz w:val="20"/>
                <w:szCs w:val="20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</w:tr>
      <w:tr w:rsidR="00787A35" w:rsidTr="00545DB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7A35" w:rsidRDefault="00787A35" w:rsidP="00545DBD">
            <w:pPr>
              <w:pStyle w:val="Contenutotabella"/>
              <w:snapToGrid w:val="0"/>
            </w:pPr>
          </w:p>
        </w:tc>
      </w:tr>
    </w:tbl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sz w:val="20"/>
          <w:szCs w:val="20"/>
        </w:rPr>
      </w:pPr>
    </w:p>
    <w:tbl>
      <w:tblPr>
        <w:tblW w:w="0" w:type="auto"/>
        <w:tblInd w:w="6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14"/>
        <w:gridCol w:w="1792"/>
      </w:tblGrid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b/>
                <w:bCs/>
                <w:color w:val="000009"/>
                <w:spacing w:val="-1"/>
                <w:kern w:val="1"/>
                <w:sz w:val="20"/>
                <w:szCs w:val="20"/>
              </w:rPr>
              <w:t>6 STRUMENTI DI LAVORO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Pr="001C48A8" w:rsidRDefault="00787A35" w:rsidP="00545DBD">
            <w:pPr>
              <w:keepNext/>
              <w:spacing w:line="100" w:lineRule="atLeast"/>
              <w:rPr>
                <w:b/>
                <w:kern w:val="1"/>
                <w:sz w:val="20"/>
                <w:szCs w:val="20"/>
              </w:rPr>
            </w:pPr>
            <w:r w:rsidRPr="001C48A8">
              <w:rPr>
                <w:b/>
                <w:color w:val="000000"/>
                <w:kern w:val="1"/>
                <w:sz w:val="20"/>
                <w:szCs w:val="20"/>
              </w:rPr>
              <w:t>X Libro di Testo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Risorse digitali libro di testo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Pr="00CF7826" w:rsidRDefault="00CF7826" w:rsidP="00545DBD">
            <w:pPr>
              <w:keepNext/>
              <w:spacing w:line="100" w:lineRule="atLeast"/>
              <w:rPr>
                <w:b/>
                <w:bCs/>
                <w:kern w:val="1"/>
                <w:sz w:val="20"/>
                <w:szCs w:val="20"/>
              </w:rPr>
            </w:pPr>
            <w:r w:rsidRPr="00CF7826">
              <w:rPr>
                <w:b/>
                <w:bCs/>
                <w:color w:val="000000"/>
                <w:kern w:val="1"/>
                <w:sz w:val="20"/>
                <w:szCs w:val="20"/>
              </w:rPr>
              <w:t>x</w:t>
            </w:r>
            <w:r w:rsidR="00787A35" w:rsidRPr="00CF7826">
              <w:rPr>
                <w:b/>
                <w:bCs/>
                <w:color w:val="000000"/>
                <w:kern w:val="1"/>
                <w:sz w:val="20"/>
                <w:szCs w:val="20"/>
              </w:rPr>
              <w:t>Risorse digitali in rete (link, videolezioni, mappe)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App Google: (specificare quali)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Pr="001C48A8" w:rsidRDefault="00787A35" w:rsidP="00545DBD">
            <w:pPr>
              <w:keepNext/>
              <w:spacing w:line="100" w:lineRule="atLeast"/>
              <w:rPr>
                <w:b/>
                <w:kern w:val="1"/>
                <w:sz w:val="20"/>
                <w:szCs w:val="20"/>
              </w:rPr>
            </w:pPr>
            <w:r w:rsidRPr="001C48A8">
              <w:rPr>
                <w:b/>
                <w:color w:val="000000"/>
                <w:kern w:val="1"/>
                <w:sz w:val="20"/>
                <w:szCs w:val="20"/>
              </w:rPr>
              <w:t>X Testi didattici di supporto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Chat WhatsApp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Stampa specialistica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Materiali autoprodotti dall’insegnante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Scheda predisposta dall’insegnante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App Case Editrici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Personale Computer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Tablet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 xml:space="preserve">Sussidi audiovisivi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Film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Documentario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Filmato didattico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Video-registrazioni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787A35" w:rsidTr="00545DB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Altro: (specificare)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</w:tbl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b/>
          <w:sz w:val="20"/>
          <w:szCs w:val="20"/>
        </w:rPr>
      </w:pPr>
    </w:p>
    <w:p w:rsidR="00787A35" w:rsidRDefault="00787A35" w:rsidP="00787A35">
      <w:pPr>
        <w:rPr>
          <w:b/>
          <w:sz w:val="20"/>
          <w:szCs w:val="20"/>
        </w:rPr>
      </w:pPr>
    </w:p>
    <w:p w:rsidR="00787A35" w:rsidRDefault="00787A35" w:rsidP="00787A35">
      <w:pPr>
        <w:rPr>
          <w:b/>
          <w:sz w:val="20"/>
          <w:szCs w:val="20"/>
        </w:rPr>
      </w:pPr>
    </w:p>
    <w:p w:rsidR="00787A35" w:rsidRDefault="00787A35" w:rsidP="00787A35">
      <w:pPr>
        <w:rPr>
          <w:b/>
          <w:sz w:val="20"/>
          <w:szCs w:val="20"/>
        </w:rPr>
      </w:pPr>
    </w:p>
    <w:p w:rsidR="00787A35" w:rsidRDefault="00787A35" w:rsidP="00787A35">
      <w:pPr>
        <w:rPr>
          <w:b/>
          <w:sz w:val="20"/>
          <w:szCs w:val="20"/>
        </w:rPr>
      </w:pPr>
    </w:p>
    <w:p w:rsidR="00787A35" w:rsidRDefault="00787A35" w:rsidP="00787A35">
      <w:pPr>
        <w:rPr>
          <w:b/>
          <w:sz w:val="20"/>
          <w:szCs w:val="20"/>
        </w:rPr>
      </w:pPr>
    </w:p>
    <w:p w:rsidR="00787A35" w:rsidRDefault="00787A35" w:rsidP="00787A35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7 - Valutazione e verifica</w:t>
      </w:r>
    </w:p>
    <w:p w:rsidR="00787A35" w:rsidRDefault="00787A35" w:rsidP="00787A35">
      <w:pPr>
        <w:pStyle w:val="Paragrafoelenco"/>
        <w:spacing w:after="0"/>
        <w:ind w:left="786"/>
        <w:rPr>
          <w:rFonts w:ascii="Times New Roman" w:hAnsi="Times New Roman"/>
          <w:sz w:val="20"/>
          <w:szCs w:val="20"/>
        </w:rPr>
      </w:pPr>
    </w:p>
    <w:p w:rsidR="00787A35" w:rsidRDefault="00787A35" w:rsidP="00787A35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7.1 – Strumenti di verifica</w:t>
      </w:r>
    </w:p>
    <w:p w:rsidR="00787A35" w:rsidRDefault="00787A35" w:rsidP="00787A35">
      <w:pPr>
        <w:spacing w:after="120"/>
        <w:ind w:left="720"/>
        <w:jc w:val="both"/>
        <w:rPr>
          <w:sz w:val="20"/>
          <w:szCs w:val="20"/>
        </w:rPr>
      </w:pPr>
    </w:p>
    <w:p w:rsidR="00787A35" w:rsidRDefault="00787A35" w:rsidP="00787A35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Prove autentiche</w:t>
      </w:r>
    </w:p>
    <w:p w:rsidR="00787A35" w:rsidRDefault="00787A35" w:rsidP="00787A35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Prova esperta</w:t>
      </w:r>
    </w:p>
    <w:p w:rsidR="00787A35" w:rsidRDefault="00787A35" w:rsidP="00787A35">
      <w:pPr>
        <w:spacing w:after="12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X Analisi del testo legislativo</w:t>
      </w:r>
    </w:p>
    <w:p w:rsidR="00787A35" w:rsidRDefault="00787A35" w:rsidP="00787A35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Prove pratiche</w:t>
      </w:r>
    </w:p>
    <w:p w:rsidR="00787A35" w:rsidRDefault="00787A35" w:rsidP="00787A35">
      <w:pPr>
        <w:numPr>
          <w:ilvl w:val="0"/>
          <w:numId w:val="2"/>
        </w:numPr>
        <w:spacing w:after="120"/>
        <w:jc w:val="both"/>
        <w:rPr>
          <w:b/>
          <w:kern w:val="1"/>
          <w:sz w:val="20"/>
          <w:szCs w:val="20"/>
        </w:rPr>
      </w:pPr>
      <w:r>
        <w:rPr>
          <w:sz w:val="20"/>
          <w:szCs w:val="20"/>
        </w:rPr>
        <w:t>Esercitazioni di gruppo</w:t>
      </w:r>
    </w:p>
    <w:p w:rsidR="00787A35" w:rsidRDefault="00787A35" w:rsidP="00787A35">
      <w:pPr>
        <w:keepNext/>
        <w:numPr>
          <w:ilvl w:val="0"/>
          <w:numId w:val="9"/>
        </w:numPr>
        <w:tabs>
          <w:tab w:val="left" w:pos="0"/>
        </w:tabs>
        <w:spacing w:line="100" w:lineRule="atLeast"/>
      </w:pPr>
      <w:r>
        <w:rPr>
          <w:b/>
          <w:kern w:val="1"/>
          <w:sz w:val="20"/>
          <w:szCs w:val="20"/>
        </w:rPr>
        <w:t>Verifiche scritte</w:t>
      </w:r>
    </w:p>
    <w:bookmarkStart w:id="8" w:name="Controllo27"/>
    <w:p w:rsidR="00787A35" w:rsidRDefault="006318AF" w:rsidP="00787A35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7A35"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bookmarkEnd w:id="8"/>
      <w:r w:rsidR="00787A35">
        <w:rPr>
          <w:sz w:val="20"/>
          <w:szCs w:val="20"/>
        </w:rPr>
        <w:t xml:space="preserve"> Quesiti </w:t>
      </w:r>
    </w:p>
    <w:bookmarkStart w:id="9" w:name="Controllo28"/>
    <w:p w:rsidR="00787A35" w:rsidRDefault="006318AF" w:rsidP="00787A35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7A35"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bookmarkEnd w:id="9"/>
      <w:r w:rsidR="00787A35">
        <w:rPr>
          <w:sz w:val="20"/>
          <w:szCs w:val="20"/>
        </w:rPr>
        <w:t xml:space="preserve"> Vero/falso</w:t>
      </w:r>
    </w:p>
    <w:bookmarkStart w:id="10" w:name="Controllo29"/>
    <w:p w:rsidR="00787A35" w:rsidRDefault="006318AF" w:rsidP="00787A35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7A35"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bookmarkEnd w:id="10"/>
      <w:r w:rsidR="00787A35">
        <w:rPr>
          <w:sz w:val="20"/>
          <w:szCs w:val="20"/>
        </w:rPr>
        <w:t xml:space="preserve"> Scelta multipla </w:t>
      </w:r>
    </w:p>
    <w:bookmarkStart w:id="11" w:name="Controllo30"/>
    <w:p w:rsidR="00787A35" w:rsidRDefault="006318AF" w:rsidP="00787A35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7A35"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bookmarkEnd w:id="11"/>
      <w:r w:rsidR="00787A35">
        <w:rPr>
          <w:sz w:val="20"/>
          <w:szCs w:val="20"/>
        </w:rPr>
        <w:t xml:space="preserve"> Completamento </w:t>
      </w:r>
    </w:p>
    <w:bookmarkStart w:id="12" w:name="Controllo31"/>
    <w:p w:rsidR="00787A35" w:rsidRDefault="006318AF" w:rsidP="00787A35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7A35"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bookmarkEnd w:id="12"/>
      <w:r w:rsidR="00787A35">
        <w:rPr>
          <w:sz w:val="20"/>
          <w:szCs w:val="20"/>
        </w:rPr>
        <w:t xml:space="preserve"> Libero  </w:t>
      </w:r>
    </w:p>
    <w:p w:rsidR="00787A35" w:rsidRDefault="006318AF" w:rsidP="00787A35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7A35"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r w:rsidR="00787A35">
        <w:rPr>
          <w:sz w:val="20"/>
          <w:szCs w:val="20"/>
        </w:rPr>
        <w:t xml:space="preserve"> Restituzione elaborati corretti/feedback</w:t>
      </w:r>
    </w:p>
    <w:p w:rsidR="00787A35" w:rsidRDefault="006318AF" w:rsidP="00787A35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7A35"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r w:rsidR="00787A35">
        <w:rPr>
          <w:sz w:val="20"/>
          <w:szCs w:val="20"/>
        </w:rPr>
        <w:t xml:space="preserve"> Test on line (Google Moduli, Altro)</w:t>
      </w:r>
    </w:p>
    <w:p w:rsidR="00787A35" w:rsidRDefault="006318AF" w:rsidP="00787A35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7A35"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bookmarkStart w:id="13" w:name="Controllo32"/>
      <w:bookmarkEnd w:id="13"/>
      <w:r w:rsidR="00787A35">
        <w:rPr>
          <w:sz w:val="20"/>
          <w:szCs w:val="20"/>
        </w:rPr>
        <w:t xml:space="preserve"> App didattiche (</w:t>
      </w:r>
      <w:r w:rsidR="00787A35">
        <w:rPr>
          <w:rFonts w:eastAsia="Andale Sans UI"/>
          <w:kern w:val="1"/>
          <w:sz w:val="20"/>
          <w:szCs w:val="20"/>
        </w:rPr>
        <w:t>Geogebra, Coogle, Kahoot, Padlet..altro)</w:t>
      </w:r>
      <w:bookmarkStart w:id="14" w:name="Testo10"/>
    </w:p>
    <w:p w:rsidR="00787A35" w:rsidRDefault="006318AF" w:rsidP="00787A35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7A35"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r w:rsidR="00787A35">
        <w:rPr>
          <w:sz w:val="20"/>
          <w:szCs w:val="20"/>
        </w:rPr>
        <w:t xml:space="preserve"> Presentazioni (PPT, Relazioni, Altro)</w:t>
      </w:r>
      <w:r w:rsidR="00787A35">
        <w:rPr>
          <w:sz w:val="20"/>
          <w:szCs w:val="20"/>
        </w:rPr>
        <w:tab/>
      </w:r>
      <w:bookmarkStart w:id="15" w:name="Testo11"/>
      <w:bookmarkEnd w:id="14"/>
      <w:bookmarkEnd w:id="15"/>
    </w:p>
    <w:bookmarkStart w:id="16" w:name="Testo12"/>
    <w:bookmarkEnd w:id="16"/>
    <w:p w:rsidR="00787A35" w:rsidRDefault="006318AF" w:rsidP="00787A35">
      <w:pPr>
        <w:spacing w:line="100" w:lineRule="atLeast"/>
      </w:pPr>
      <w:r>
        <w:rPr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7A35"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end"/>
      </w:r>
      <w:r w:rsidR="00787A35">
        <w:rPr>
          <w:bCs/>
          <w:sz w:val="20"/>
          <w:szCs w:val="20"/>
        </w:rPr>
        <w:t xml:space="preserve">Laboratori virtuali   </w:t>
      </w:r>
    </w:p>
    <w:p w:rsidR="00787A35" w:rsidRDefault="006318AF" w:rsidP="00787A35">
      <w:pPr>
        <w:spacing w:line="100" w:lineRule="atLeast"/>
        <w:rPr>
          <w:b/>
          <w:kern w:val="1"/>
          <w:sz w:val="20"/>
          <w:szCs w:val="20"/>
        </w:rPr>
      </w:pPr>
      <w:r>
        <w:rPr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7A35">
        <w:instrText xml:space="preserve"> FORMCHECKBOX </w:instrText>
      </w:r>
      <w:r>
        <w:rPr>
          <w:bCs/>
          <w:sz w:val="20"/>
          <w:szCs w:val="20"/>
        </w:rPr>
      </w:r>
      <w:r>
        <w:rPr>
          <w:bCs/>
          <w:sz w:val="20"/>
          <w:szCs w:val="20"/>
        </w:rPr>
        <w:fldChar w:fldCharType="end"/>
      </w:r>
      <w:r w:rsidR="00787A35">
        <w:rPr>
          <w:bCs/>
          <w:sz w:val="20"/>
          <w:szCs w:val="20"/>
        </w:rPr>
        <w:t xml:space="preserve"> Altro (specificare)                      </w:t>
      </w:r>
      <w:bookmarkStart w:id="17" w:name="Testo15"/>
      <w:bookmarkEnd w:id="17"/>
    </w:p>
    <w:p w:rsidR="00787A35" w:rsidRDefault="00787A35" w:rsidP="00787A35">
      <w:pPr>
        <w:keepNext/>
        <w:numPr>
          <w:ilvl w:val="0"/>
          <w:numId w:val="9"/>
        </w:numPr>
        <w:tabs>
          <w:tab w:val="left" w:pos="0"/>
        </w:tabs>
        <w:spacing w:before="240" w:after="60" w:line="100" w:lineRule="atLeast"/>
      </w:pPr>
      <w:bookmarkStart w:id="18" w:name="Testo19"/>
      <w:bookmarkStart w:id="19" w:name="Testo18"/>
      <w:bookmarkEnd w:id="18"/>
      <w:bookmarkEnd w:id="19"/>
      <w:r>
        <w:rPr>
          <w:b/>
          <w:kern w:val="1"/>
          <w:sz w:val="20"/>
          <w:szCs w:val="20"/>
        </w:rPr>
        <w:t xml:space="preserve"> Verifiche orali</w:t>
      </w:r>
    </w:p>
    <w:p w:rsidR="00787A35" w:rsidRDefault="00787A35" w:rsidP="00787A35">
      <w:pPr>
        <w:spacing w:line="100" w:lineRule="atLeast"/>
      </w:pPr>
      <w:r>
        <w:rPr>
          <w:sz w:val="20"/>
          <w:szCs w:val="20"/>
        </w:rPr>
        <w:t>X</w:t>
      </w:r>
      <w:bookmarkStart w:id="20" w:name="Controllo33"/>
      <w:bookmarkEnd w:id="20"/>
      <w:r>
        <w:rPr>
          <w:sz w:val="20"/>
          <w:szCs w:val="20"/>
        </w:rPr>
        <w:t xml:space="preserve">   Interrogazione</w:t>
      </w:r>
    </w:p>
    <w:p w:rsidR="00787A35" w:rsidRDefault="00787A35" w:rsidP="00787A35">
      <w:pPr>
        <w:spacing w:line="100" w:lineRule="atLeast"/>
      </w:pPr>
      <w:bookmarkStart w:id="21" w:name="Controllo34"/>
      <w:r>
        <w:rPr>
          <w:sz w:val="20"/>
          <w:szCs w:val="20"/>
        </w:rPr>
        <w:t>X</w:t>
      </w:r>
      <w:bookmarkEnd w:id="21"/>
      <w:r>
        <w:rPr>
          <w:sz w:val="20"/>
          <w:szCs w:val="20"/>
        </w:rPr>
        <w:t xml:space="preserve">   Intervento </w:t>
      </w:r>
    </w:p>
    <w:bookmarkStart w:id="22" w:name="Controllo35"/>
    <w:p w:rsidR="00787A35" w:rsidRDefault="006318AF" w:rsidP="00787A35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7A35"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bookmarkEnd w:id="22"/>
      <w:r w:rsidR="00787A35">
        <w:rPr>
          <w:sz w:val="20"/>
          <w:szCs w:val="20"/>
        </w:rPr>
        <w:t xml:space="preserve"> Dialogo</w:t>
      </w:r>
      <w:bookmarkStart w:id="23" w:name="Controllo36"/>
    </w:p>
    <w:p w:rsidR="00787A35" w:rsidRDefault="00787A35" w:rsidP="00787A35">
      <w:pPr>
        <w:spacing w:line="100" w:lineRule="atLeast"/>
      </w:pPr>
      <w:r>
        <w:t>X</w:t>
      </w:r>
      <w:bookmarkEnd w:id="23"/>
      <w:r>
        <w:rPr>
          <w:sz w:val="20"/>
          <w:szCs w:val="20"/>
        </w:rPr>
        <w:t xml:space="preserve"> Discussione </w:t>
      </w:r>
    </w:p>
    <w:bookmarkStart w:id="24" w:name="Controllo37"/>
    <w:p w:rsidR="00787A35" w:rsidRDefault="006318AF" w:rsidP="00787A35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7A35"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bookmarkEnd w:id="24"/>
      <w:r w:rsidR="00787A35">
        <w:rPr>
          <w:sz w:val="20"/>
          <w:szCs w:val="20"/>
        </w:rPr>
        <w:t xml:space="preserve"> Ascolto</w:t>
      </w:r>
    </w:p>
    <w:p w:rsidR="00787A35" w:rsidRDefault="006318AF" w:rsidP="00787A35">
      <w:pPr>
        <w:spacing w:line="10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7A35"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end"/>
      </w:r>
      <w:r w:rsidR="00787A35">
        <w:rPr>
          <w:sz w:val="20"/>
          <w:szCs w:val="20"/>
        </w:rPr>
        <w:t>Altro</w:t>
      </w:r>
    </w:p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pStyle w:val="Default"/>
        <w:rPr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shd w:val="clear" w:color="auto" w:fill="C0C0C0"/>
        </w:rPr>
        <w:t xml:space="preserve">7.2. INDICATORI DI VALUTAZIONE AI FINI DELLA CERTIFICAZIONE </w:t>
      </w:r>
    </w:p>
    <w:p w:rsidR="00787A35" w:rsidRDefault="00787A35" w:rsidP="00787A35">
      <w:pPr>
        <w:pStyle w:val="Default"/>
        <w:rPr>
          <w:b/>
          <w:color w:val="auto"/>
          <w:sz w:val="20"/>
          <w:szCs w:val="20"/>
          <w:u w:val="single"/>
        </w:rPr>
      </w:pPr>
    </w:p>
    <w:p w:rsidR="00787A35" w:rsidRDefault="00787A35" w:rsidP="00787A35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4068"/>
        <w:gridCol w:w="6150"/>
      </w:tblGrid>
      <w:tr w:rsidR="00787A35" w:rsidTr="00545DBD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87A35" w:rsidRDefault="00787A35" w:rsidP="00545D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br/>
              <w:t>LIVELLO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A35" w:rsidRDefault="00787A35" w:rsidP="00545DBD">
            <w:pPr>
              <w:jc w:val="center"/>
            </w:pPr>
            <w:r>
              <w:rPr>
                <w:b/>
                <w:sz w:val="20"/>
                <w:szCs w:val="20"/>
              </w:rPr>
              <w:br/>
              <w:t>DESCRITTORI (livelli di padronanza)</w:t>
            </w:r>
          </w:p>
        </w:tc>
      </w:tr>
      <w:tr w:rsidR="00787A35" w:rsidTr="00545DBD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87A35" w:rsidRDefault="00787A35" w:rsidP="00545DBD">
            <w:pPr>
              <w:jc w:val="center"/>
              <w:rPr>
                <w:color w:val="5A5A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 (insufficiente)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A35" w:rsidRDefault="00787A35" w:rsidP="00545DBD">
            <w:pPr>
              <w:pStyle w:val="Default"/>
              <w:snapToGrid w:val="0"/>
              <w:rPr>
                <w:color w:val="5A5A5A"/>
                <w:sz w:val="20"/>
                <w:szCs w:val="20"/>
              </w:rPr>
            </w:pPr>
          </w:p>
        </w:tc>
      </w:tr>
      <w:tr w:rsidR="00787A35" w:rsidTr="00545DBD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87A35" w:rsidRDefault="00787A35" w:rsidP="00545DB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(base)</w:t>
            </w:r>
          </w:p>
          <w:p w:rsidR="00787A35" w:rsidRDefault="00787A35" w:rsidP="00545DBD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 studente svolge compiti semplici in situazioni note, mostrando di possedere conoscenze ed abilità essenziali e di saper applicare regole e procedure fondamentali</w:t>
            </w:r>
          </w:p>
          <w:p w:rsidR="00787A35" w:rsidRDefault="00787A35" w:rsidP="00545DBD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6140" w:type="dxa"/>
              <w:tblLayout w:type="fixed"/>
              <w:tblLook w:val="0000"/>
            </w:tblPr>
            <w:tblGrid>
              <w:gridCol w:w="6140"/>
            </w:tblGrid>
            <w:tr w:rsidR="00787A35" w:rsidRPr="003505F9" w:rsidTr="00545DBD">
              <w:trPr>
                <w:cantSplit/>
                <w:trHeight w:val="1497"/>
              </w:trPr>
              <w:tc>
                <w:tcPr>
                  <w:tcW w:w="6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tbl>
                  <w:tblPr>
                    <w:tblW w:w="10515" w:type="dxa"/>
                    <w:tblLayout w:type="fixed"/>
                    <w:tblLook w:val="04A0"/>
                  </w:tblPr>
                  <w:tblGrid>
                    <w:gridCol w:w="10515"/>
                  </w:tblGrid>
                  <w:tr w:rsidR="00787A35" w:rsidTr="00545DBD">
                    <w:trPr>
                      <w:cantSplit/>
                      <w:trHeight w:val="1497"/>
                    </w:trPr>
                    <w:tc>
                      <w:tcPr>
                        <w:tcW w:w="10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787A35" w:rsidRDefault="00787A35" w:rsidP="00545DBD">
                        <w:pPr>
                          <w:snapToGrid w:val="0"/>
                          <w:spacing w:line="276" w:lineRule="auto"/>
                          <w:rPr>
                            <w:color w:val="5A5A5A"/>
                            <w:sz w:val="20"/>
                            <w:szCs w:val="20"/>
                          </w:rPr>
                        </w:pPr>
                        <w:r>
                          <w:rPr>
                            <w:color w:val="5A5A5A"/>
                            <w:sz w:val="20"/>
                            <w:szCs w:val="20"/>
                          </w:rPr>
                          <w:t>Possesso sufficiente delle conoscenze e abilità di base, con conseguente</w:t>
                        </w:r>
                      </w:p>
                      <w:p w:rsidR="00787A35" w:rsidRDefault="00787A35" w:rsidP="00545DBD">
                        <w:pPr>
                          <w:snapToGrid w:val="0"/>
                          <w:spacing w:line="276" w:lineRule="auto"/>
                          <w:rPr>
                            <w:color w:val="5A5A5A"/>
                            <w:sz w:val="20"/>
                            <w:szCs w:val="20"/>
                          </w:rPr>
                        </w:pPr>
                        <w:r>
                          <w:rPr>
                            <w:color w:val="5A5A5A"/>
                            <w:sz w:val="20"/>
                            <w:szCs w:val="20"/>
                          </w:rPr>
                          <w:t>capacità di  orientamento sotto apposita guida</w:t>
                        </w:r>
                      </w:p>
                      <w:p w:rsidR="00787A35" w:rsidRDefault="00787A35" w:rsidP="00545DBD">
                        <w:pPr>
                          <w:snapToGrid w:val="0"/>
                          <w:spacing w:line="276" w:lineRule="auto"/>
                          <w:rPr>
                            <w:color w:val="5A5A5A"/>
                            <w:sz w:val="20"/>
                            <w:szCs w:val="20"/>
                          </w:rPr>
                        </w:pPr>
                      </w:p>
                      <w:p w:rsidR="00787A35" w:rsidRDefault="00787A35" w:rsidP="00545DBD">
                        <w:pPr>
                          <w:snapToGrid w:val="0"/>
                          <w:spacing w:line="276" w:lineRule="auto"/>
                          <w:rPr>
                            <w:color w:val="5A5A5A"/>
                            <w:sz w:val="20"/>
                            <w:szCs w:val="20"/>
                          </w:rPr>
                        </w:pPr>
                      </w:p>
                      <w:p w:rsidR="00787A35" w:rsidRDefault="00787A35" w:rsidP="00545DBD">
                        <w:pPr>
                          <w:snapToGrid w:val="0"/>
                          <w:spacing w:line="276" w:lineRule="auto"/>
                          <w:rPr>
                            <w:color w:val="5A5A5A"/>
                            <w:sz w:val="20"/>
                            <w:szCs w:val="20"/>
                          </w:rPr>
                        </w:pPr>
                      </w:p>
                      <w:p w:rsidR="00787A35" w:rsidRDefault="00787A35" w:rsidP="00545DBD">
                        <w:pPr>
                          <w:snapToGrid w:val="0"/>
                          <w:spacing w:line="276" w:lineRule="auto"/>
                          <w:rPr>
                            <w:color w:val="5A5A5A"/>
                            <w:sz w:val="20"/>
                            <w:szCs w:val="20"/>
                          </w:rPr>
                        </w:pPr>
                      </w:p>
                      <w:p w:rsidR="00787A35" w:rsidRDefault="00787A35" w:rsidP="00545DBD">
                        <w:pPr>
                          <w:snapToGrid w:val="0"/>
                          <w:spacing w:line="276" w:lineRule="auto"/>
                          <w:rPr>
                            <w:color w:val="5A5A5A"/>
                            <w:sz w:val="20"/>
                            <w:szCs w:val="20"/>
                          </w:rPr>
                        </w:pPr>
                      </w:p>
                      <w:p w:rsidR="00787A35" w:rsidRDefault="00787A35" w:rsidP="00545DBD">
                        <w:pPr>
                          <w:snapToGrid w:val="0"/>
                          <w:spacing w:line="276" w:lineRule="auto"/>
                          <w:rPr>
                            <w:color w:val="5A5A5A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87A35" w:rsidRPr="00137B00" w:rsidRDefault="00787A35" w:rsidP="00545DBD">
                  <w:pPr>
                    <w:ind w:left="360"/>
                    <w:rPr>
                      <w:rFonts w:ascii="Arial Narrow" w:hAnsi="Arial Narrow" w:cs="Arial Narrow"/>
                      <w:sz w:val="20"/>
                      <w:szCs w:val="20"/>
                    </w:rPr>
                  </w:pPr>
                </w:p>
              </w:tc>
            </w:tr>
          </w:tbl>
          <w:p w:rsidR="00787A35" w:rsidRDefault="00787A35" w:rsidP="00545DBD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</w:tc>
      </w:tr>
      <w:tr w:rsidR="00787A35" w:rsidTr="00545DBD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87A35" w:rsidRDefault="00787A35" w:rsidP="00545DB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(intermedio)</w:t>
            </w:r>
          </w:p>
          <w:p w:rsidR="00787A35" w:rsidRDefault="00787A35" w:rsidP="00545DB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787A35" w:rsidRDefault="00787A35" w:rsidP="00545DB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A35" w:rsidRDefault="00787A35" w:rsidP="00545DBD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  <w:r>
              <w:rPr>
                <w:color w:val="5A5A5A"/>
                <w:sz w:val="20"/>
                <w:szCs w:val="20"/>
              </w:rPr>
              <w:t>Possesso  consolidato delle conoscenze e abilità di base, con conseguente</w:t>
            </w:r>
          </w:p>
          <w:p w:rsidR="00787A35" w:rsidRDefault="00787A35" w:rsidP="00545DBD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  <w:r>
              <w:rPr>
                <w:color w:val="5A5A5A"/>
                <w:sz w:val="20"/>
                <w:szCs w:val="20"/>
              </w:rPr>
              <w:t>capacità di orientamento e giudizio critico in situazioni note</w:t>
            </w:r>
          </w:p>
          <w:p w:rsidR="00787A35" w:rsidRDefault="00787A35" w:rsidP="00545DBD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  <w:p w:rsidR="00787A35" w:rsidRDefault="00787A35" w:rsidP="00545DBD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  <w:p w:rsidR="00787A35" w:rsidRDefault="00787A35" w:rsidP="00545DBD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  <w:p w:rsidR="00787A35" w:rsidRDefault="00787A35" w:rsidP="00545DBD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</w:tc>
      </w:tr>
      <w:tr w:rsidR="00787A35" w:rsidTr="00545DBD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87A35" w:rsidRDefault="00787A35" w:rsidP="00545DBD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(avanzato)</w:t>
            </w:r>
          </w:p>
          <w:p w:rsidR="00787A35" w:rsidRDefault="00787A35" w:rsidP="00545DB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:rsidR="00787A35" w:rsidRDefault="00787A35" w:rsidP="00545D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A35" w:rsidRDefault="00787A35" w:rsidP="00545DBD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  <w:r>
              <w:rPr>
                <w:color w:val="5A5A5A"/>
                <w:sz w:val="20"/>
                <w:szCs w:val="20"/>
              </w:rPr>
              <w:t>Possesso  elevato delle conoscenze e abilità di base, con conseguente capacità critica e  di giudizio, anche autonomamente in situazioni non note.</w:t>
            </w:r>
          </w:p>
        </w:tc>
      </w:tr>
    </w:tbl>
    <w:p w:rsidR="00787A35" w:rsidRDefault="00787A35" w:rsidP="00787A35">
      <w:pPr>
        <w:pStyle w:val="Paragrafoelenco"/>
        <w:pBdr>
          <w:top w:val="single" w:sz="4" w:space="2" w:color="000000"/>
          <w:left w:val="single" w:sz="4" w:space="1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8 – Rubriche valutative degli apprendimenti</w:t>
      </w:r>
    </w:p>
    <w:p w:rsidR="00787A35" w:rsidRDefault="00787A35" w:rsidP="00787A35">
      <w:pPr>
        <w:spacing w:after="120"/>
        <w:ind w:left="720"/>
        <w:jc w:val="both"/>
        <w:rPr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9914"/>
      </w:tblGrid>
      <w:tr w:rsidR="00787A35" w:rsidTr="00545DBD">
        <w:trPr>
          <w:trHeight w:val="347"/>
        </w:trPr>
        <w:tc>
          <w:tcPr>
            <w:tcW w:w="9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A35" w:rsidRDefault="00787A35" w:rsidP="00545DB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Competenze dell’asse - Rubriche valutative dell’asse</w:t>
            </w:r>
          </w:p>
          <w:p w:rsidR="00787A35" w:rsidRDefault="00787A35" w:rsidP="00545DBD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87A35" w:rsidRDefault="00787A35" w:rsidP="00545DBD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 w:rsidR="00787A35" w:rsidRDefault="00787A35" w:rsidP="00787A35">
      <w:pPr>
        <w:spacing w:after="120"/>
        <w:ind w:left="720"/>
        <w:jc w:val="both"/>
        <w:rPr>
          <w:b/>
          <w:sz w:val="20"/>
          <w:szCs w:val="20"/>
        </w:rPr>
      </w:pPr>
    </w:p>
    <w:p w:rsidR="00787A35" w:rsidRDefault="00787A35" w:rsidP="00787A35">
      <w:pPr>
        <w:spacing w:after="120"/>
        <w:ind w:left="720"/>
        <w:jc w:val="both"/>
        <w:rPr>
          <w:b/>
          <w:sz w:val="20"/>
          <w:szCs w:val="20"/>
        </w:rPr>
      </w:pPr>
    </w:p>
    <w:p w:rsidR="00787A35" w:rsidRDefault="00787A35" w:rsidP="00787A35">
      <w:pPr>
        <w:spacing w:after="120"/>
        <w:ind w:left="720"/>
        <w:jc w:val="both"/>
        <w:rPr>
          <w:b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2477"/>
        <w:gridCol w:w="626"/>
        <w:gridCol w:w="6621"/>
      </w:tblGrid>
      <w:tr w:rsidR="00787A35" w:rsidTr="00545DBD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caps/>
                <w:kern w:val="1"/>
                <w:sz w:val="20"/>
                <w:szCs w:val="20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snapToGrid w:val="0"/>
              <w:spacing w:line="100" w:lineRule="atLeast"/>
              <w:ind w:left="720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787A35">
            <w:pPr>
              <w:widowControl w:val="0"/>
              <w:numPr>
                <w:ilvl w:val="0"/>
                <w:numId w:val="16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Valutazioneedanalisideitestd’ingresso, di quelliintermedi del I e II periodo</w:t>
            </w:r>
          </w:p>
          <w:p w:rsidR="00787A35" w:rsidRDefault="00787A35" w:rsidP="00787A35">
            <w:pPr>
              <w:widowControl w:val="0"/>
              <w:numPr>
                <w:ilvl w:val="0"/>
                <w:numId w:val="16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Corsi di recupero e rafforzamento</w:t>
            </w:r>
          </w:p>
          <w:p w:rsidR="00787A35" w:rsidRDefault="00787A35" w:rsidP="00787A35">
            <w:pPr>
              <w:widowControl w:val="0"/>
              <w:numPr>
                <w:ilvl w:val="0"/>
                <w:numId w:val="16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X Rallentamentodidattico</w:t>
            </w:r>
          </w:p>
          <w:p w:rsidR="00787A35" w:rsidRDefault="00787A35" w:rsidP="00787A35">
            <w:pPr>
              <w:widowControl w:val="0"/>
              <w:numPr>
                <w:ilvl w:val="0"/>
                <w:numId w:val="16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X Studio assistito in classe</w:t>
            </w:r>
          </w:p>
          <w:p w:rsidR="00787A35" w:rsidRDefault="00787A35" w:rsidP="00787A35">
            <w:pPr>
              <w:widowControl w:val="0"/>
              <w:numPr>
                <w:ilvl w:val="0"/>
                <w:numId w:val="16"/>
              </w:numPr>
              <w:spacing w:line="100" w:lineRule="atLeast"/>
              <w:ind w:left="359" w:right="1843" w:hanging="283"/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Sportellodidattico</w:t>
            </w:r>
          </w:p>
        </w:tc>
      </w:tr>
      <w:tr w:rsidR="00787A35" w:rsidTr="00545DBD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widowControl w:val="0"/>
              <w:snapToGrid w:val="0"/>
              <w:spacing w:line="100" w:lineRule="atLeast"/>
              <w:ind w:left="360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widowControl w:val="0"/>
              <w:spacing w:line="100" w:lineRule="atLeast"/>
            </w:pPr>
            <w:r>
              <w:rPr>
                <w:rFonts w:eastAsia="Andale Sans UI"/>
                <w:kern w:val="1"/>
                <w:sz w:val="20"/>
                <w:szCs w:val="20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787A35" w:rsidTr="00545DBD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widowControl w:val="0"/>
              <w:spacing w:line="100" w:lineRule="atLeast"/>
              <w:rPr>
                <w:rFonts w:eastAsia="Andale Sans UI"/>
                <w:b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Misuredispensative/compensative</w:t>
            </w:r>
          </w:p>
          <w:p w:rsidR="00787A35" w:rsidRDefault="00787A35" w:rsidP="00545DBD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widowControl w:val="0"/>
              <w:snapToGrid w:val="0"/>
              <w:spacing w:line="100" w:lineRule="atLeast"/>
              <w:ind w:left="360"/>
              <w:rPr>
                <w:rFonts w:eastAsia="Andale Sans UI"/>
                <w:kern w:val="1"/>
                <w:sz w:val="20"/>
                <w:szCs w:val="20"/>
              </w:rPr>
            </w:pPr>
          </w:p>
          <w:p w:rsidR="00787A35" w:rsidRDefault="00787A35" w:rsidP="00545DBD">
            <w:p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</w:p>
          <w:p w:rsidR="00787A35" w:rsidRDefault="00787A35" w:rsidP="00545DBD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7A35" w:rsidRDefault="00787A35" w:rsidP="00545DBD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Si adotteranno</w:t>
            </w:r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(a seconda del caso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) le seguentimisure:</w:t>
            </w:r>
          </w:p>
          <w:p w:rsidR="00787A35" w:rsidRDefault="00787A35" w:rsidP="00787A35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daicompiti a casa o in classe;</w:t>
            </w:r>
          </w:p>
          <w:p w:rsidR="00787A35" w:rsidRDefault="00787A35" w:rsidP="00787A35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dallalettura in classe ad alta voce;</w:t>
            </w:r>
          </w:p>
          <w:p w:rsidR="00787A35" w:rsidRDefault="00787A35" w:rsidP="00787A35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dall’esercizioscritto;</w:t>
            </w:r>
          </w:p>
          <w:p w:rsidR="00787A35" w:rsidRDefault="00787A35" w:rsidP="00787A35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 test a tempo;</w:t>
            </w:r>
          </w:p>
          <w:p w:rsidR="00787A35" w:rsidRDefault="00787A35" w:rsidP="00787A35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Compensareassegnandounmaggior tempo per losvolgimento di unaprova;</w:t>
            </w:r>
          </w:p>
          <w:p w:rsidR="00787A35" w:rsidRDefault="00787A35" w:rsidP="00787A35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Compensarecon materiale predispostodaldocente;</w:t>
            </w:r>
          </w:p>
          <w:p w:rsidR="00787A35" w:rsidRDefault="00787A35" w:rsidP="00787A35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Compensareconl’ausilio del compagnoaffidabile e generoso (peertopeer);</w:t>
            </w:r>
          </w:p>
          <w:p w:rsidR="00787A35" w:rsidRDefault="00787A35" w:rsidP="00787A35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Compensareesigendo solo risposta orale;</w:t>
            </w:r>
          </w:p>
          <w:p w:rsidR="00787A35" w:rsidRDefault="00787A35" w:rsidP="00787A35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Compensareconadeguatimezzimultimediali:</w:t>
            </w:r>
          </w:p>
          <w:p w:rsidR="00787A35" w:rsidRDefault="00787A35" w:rsidP="00545DBD">
            <w:pPr>
              <w:spacing w:line="100" w:lineRule="atLeast"/>
              <w:ind w:left="359" w:hanging="359"/>
            </w:pPr>
            <w:r>
              <w:rPr>
                <w:rFonts w:eastAsia="Andale Sans UI"/>
                <w:kern w:val="1"/>
                <w:sz w:val="20"/>
                <w:szCs w:val="20"/>
              </w:rPr>
              <w:t>Sintonizzatore vocale, domande con risposte a scelta o vero/falso, mappe concettuali, utilizzo di Lim in tutte le sue applicazioni.</w:t>
            </w:r>
          </w:p>
        </w:tc>
      </w:tr>
    </w:tbl>
    <w:p w:rsidR="00787A35" w:rsidRDefault="00787A35" w:rsidP="00787A35">
      <w:pPr>
        <w:spacing w:after="120"/>
        <w:ind w:left="720"/>
        <w:jc w:val="both"/>
        <w:rPr>
          <w:b/>
          <w:sz w:val="20"/>
          <w:szCs w:val="20"/>
        </w:rPr>
      </w:pPr>
    </w:p>
    <w:p w:rsidR="00787A35" w:rsidRDefault="00787A35" w:rsidP="00787A35">
      <w:pPr>
        <w:spacing w:after="120"/>
        <w:ind w:left="720"/>
        <w:jc w:val="both"/>
        <w:rPr>
          <w:b/>
          <w:sz w:val="20"/>
          <w:szCs w:val="20"/>
        </w:rPr>
      </w:pPr>
    </w:p>
    <w:p w:rsidR="00787A35" w:rsidRDefault="00787A35" w:rsidP="00787A35">
      <w:pPr>
        <w:spacing w:after="120"/>
        <w:jc w:val="both"/>
        <w:rPr>
          <w:sz w:val="20"/>
          <w:szCs w:val="20"/>
        </w:rPr>
      </w:pPr>
      <w:r>
        <w:rPr>
          <w:b/>
          <w:sz w:val="20"/>
          <w:szCs w:val="20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sz w:val="20"/>
          <w:szCs w:val="20"/>
        </w:rPr>
      </w:pPr>
    </w:p>
    <w:p w:rsidR="00787A35" w:rsidRDefault="00787A35" w:rsidP="00787A35">
      <w:pPr>
        <w:rPr>
          <w:sz w:val="20"/>
          <w:szCs w:val="20"/>
        </w:rPr>
      </w:pPr>
      <w:r>
        <w:rPr>
          <w:sz w:val="20"/>
          <w:szCs w:val="20"/>
        </w:rPr>
        <w:t>DATA</w:t>
      </w:r>
    </w:p>
    <w:p w:rsidR="00787A35" w:rsidRDefault="00787A35" w:rsidP="00787A35">
      <w:pPr>
        <w:rPr>
          <w:sz w:val="20"/>
          <w:szCs w:val="20"/>
        </w:rPr>
      </w:pPr>
      <w:r>
        <w:rPr>
          <w:sz w:val="20"/>
          <w:szCs w:val="20"/>
        </w:rPr>
        <w:t>2</w:t>
      </w:r>
      <w:r w:rsidR="00CB7E36">
        <w:rPr>
          <w:sz w:val="20"/>
          <w:szCs w:val="20"/>
        </w:rPr>
        <w:t>2</w:t>
      </w:r>
      <w:r>
        <w:rPr>
          <w:sz w:val="20"/>
          <w:szCs w:val="20"/>
        </w:rPr>
        <w:t>/11/202</w:t>
      </w:r>
      <w:r w:rsidR="00DA5B43">
        <w:rPr>
          <w:sz w:val="20"/>
          <w:szCs w:val="20"/>
        </w:rPr>
        <w:t>2</w:t>
      </w:r>
    </w:p>
    <w:p w:rsidR="00787A35" w:rsidRDefault="00787A35" w:rsidP="00787A3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FIRMA </w:t>
      </w:r>
    </w:p>
    <w:p w:rsidR="00787A35" w:rsidRDefault="00DA5B43" w:rsidP="00DA5B43">
      <w:pPr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t>Rosalba  Buono</w:t>
      </w:r>
    </w:p>
    <w:p w:rsidR="00787A35" w:rsidRDefault="00787A35" w:rsidP="00787A35">
      <w:pPr>
        <w:jc w:val="center"/>
        <w:rPr>
          <w:sz w:val="20"/>
          <w:szCs w:val="20"/>
        </w:rPr>
      </w:pPr>
    </w:p>
    <w:p w:rsidR="00787A35" w:rsidRDefault="00787A35" w:rsidP="00787A35">
      <w:pPr>
        <w:jc w:val="center"/>
        <w:rPr>
          <w:sz w:val="20"/>
          <w:szCs w:val="20"/>
        </w:rPr>
      </w:pPr>
    </w:p>
    <w:p w:rsidR="00787A35" w:rsidRDefault="00787A35" w:rsidP="00787A35">
      <w:pPr>
        <w:jc w:val="center"/>
        <w:rPr>
          <w:sz w:val="20"/>
          <w:szCs w:val="20"/>
        </w:rPr>
      </w:pPr>
    </w:p>
    <w:p w:rsidR="00787A35" w:rsidRDefault="00787A35" w:rsidP="00787A35">
      <w:pPr>
        <w:jc w:val="center"/>
        <w:rPr>
          <w:sz w:val="20"/>
          <w:szCs w:val="20"/>
        </w:rPr>
      </w:pPr>
    </w:p>
    <w:p w:rsidR="00787A35" w:rsidRDefault="00787A35" w:rsidP="00787A35">
      <w:pPr>
        <w:jc w:val="center"/>
        <w:rPr>
          <w:sz w:val="20"/>
          <w:szCs w:val="20"/>
        </w:rPr>
      </w:pPr>
    </w:p>
    <w:p w:rsidR="00787A35" w:rsidRDefault="00787A35" w:rsidP="00787A35">
      <w:pPr>
        <w:jc w:val="center"/>
      </w:pPr>
    </w:p>
    <w:bookmarkEnd w:id="0"/>
    <w:p w:rsidR="00002DFD" w:rsidRDefault="00002DFD"/>
    <w:sectPr w:rsidR="00002DFD" w:rsidSect="006318AF">
      <w:footerReference w:type="default" r:id="rId7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A22" w:rsidRDefault="002A7A22">
      <w:r>
        <w:separator/>
      </w:r>
    </w:p>
  </w:endnote>
  <w:endnote w:type="continuationSeparator" w:id="1">
    <w:p w:rsidR="002A7A22" w:rsidRDefault="002A7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">
    <w:altName w:val="Arial"/>
    <w:charset w:val="00"/>
    <w:family w:val="swiss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0CF" w:rsidRDefault="006318AF">
    <w:pPr>
      <w:pStyle w:val="Pidipagin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1" o:spid="_x0000_s1026" type="#_x0000_t202" style="position:absolute;margin-left:532.55pt;margin-top:.05pt;width:28.35pt;height:13.6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" stroked="f">
          <v:fill opacity="0"/>
          <v:textbox inset="0,0,0,0">
            <w:txbxContent>
              <w:p w:rsidR="000E00CF" w:rsidRDefault="006318AF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5C748A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5C748A">
                  <w:rPr>
                    <w:rStyle w:val="Numeropagina"/>
                    <w:noProof/>
                  </w:rPr>
                  <w:t>1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A22" w:rsidRDefault="002A7A22">
      <w:r>
        <w:separator/>
      </w:r>
    </w:p>
  </w:footnote>
  <w:footnote w:type="continuationSeparator" w:id="1">
    <w:p w:rsidR="002A7A22" w:rsidRDefault="002A7A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/>
      </w:r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Wingdings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6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66"/>
  <w:defaultTabStop w:val="708"/>
  <w:hyphenationZone w:val="283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787A35"/>
    <w:rsid w:val="00002DFD"/>
    <w:rsid w:val="00116375"/>
    <w:rsid w:val="001449A1"/>
    <w:rsid w:val="00204788"/>
    <w:rsid w:val="002A7A22"/>
    <w:rsid w:val="003E105F"/>
    <w:rsid w:val="00544830"/>
    <w:rsid w:val="00592EE8"/>
    <w:rsid w:val="005C748A"/>
    <w:rsid w:val="006318AF"/>
    <w:rsid w:val="00631FD4"/>
    <w:rsid w:val="0065009B"/>
    <w:rsid w:val="006F3832"/>
    <w:rsid w:val="00787A35"/>
    <w:rsid w:val="007D7AF7"/>
    <w:rsid w:val="00B374DA"/>
    <w:rsid w:val="00B80A87"/>
    <w:rsid w:val="00CB7E36"/>
    <w:rsid w:val="00CF7826"/>
    <w:rsid w:val="00D27E15"/>
    <w:rsid w:val="00DA5B43"/>
    <w:rsid w:val="00E16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7A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787A3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87A35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styleId="Numeropagina">
    <w:name w:val="page number"/>
    <w:basedOn w:val="Carpredefinitoparagrafo"/>
    <w:rsid w:val="00787A35"/>
  </w:style>
  <w:style w:type="paragraph" w:styleId="Pidipagina">
    <w:name w:val="footer"/>
    <w:basedOn w:val="Normale"/>
    <w:link w:val="PidipaginaCarattere"/>
    <w:rsid w:val="00787A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87A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787A35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link w:val="IntestazioneCarattere"/>
    <w:rsid w:val="00787A35"/>
    <w:pPr>
      <w:tabs>
        <w:tab w:val="center" w:pos="4819"/>
        <w:tab w:val="right" w:pos="9638"/>
      </w:tabs>
    </w:pPr>
    <w:rPr>
      <w:szCs w:val="20"/>
      <w:lang/>
    </w:rPr>
  </w:style>
  <w:style w:type="character" w:customStyle="1" w:styleId="IntestazioneCarattere">
    <w:name w:val="Intestazione Carattere"/>
    <w:basedOn w:val="Carpredefinitoparagrafo"/>
    <w:link w:val="Intestazione"/>
    <w:rsid w:val="00787A3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787A35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rsid w:val="00787A35"/>
    <w:pPr>
      <w:suppressLineNumbers/>
    </w:pPr>
    <w:rPr>
      <w:sz w:val="20"/>
      <w:szCs w:val="20"/>
    </w:rPr>
  </w:style>
  <w:style w:type="paragraph" w:customStyle="1" w:styleId="Paragrafoelenco1">
    <w:name w:val="Paragrafo elenco1"/>
    <w:basedOn w:val="Normale"/>
    <w:rsid w:val="00787A3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4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3021</Words>
  <Characters>17222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750328</cp:lastModifiedBy>
  <cp:revision>2</cp:revision>
  <dcterms:created xsi:type="dcterms:W3CDTF">2022-11-29T14:56:00Z</dcterms:created>
  <dcterms:modified xsi:type="dcterms:W3CDTF">2022-11-29T14:56:00Z</dcterms:modified>
</cp:coreProperties>
</file>