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2F34BC" w14:textId="77777777" w:rsidR="00FB3569" w:rsidRPr="00FB3569" w:rsidRDefault="00FB3569" w:rsidP="00FB3569">
      <w:pPr>
        <w:suppressAutoHyphens/>
        <w:spacing w:after="0" w:line="240" w:lineRule="auto"/>
        <w:rPr>
          <w:rFonts w:ascii="Times New Roman" w:eastAsia="Times New Roman" w:hAnsi="Times New Roman" w:cs="Times New Roman"/>
          <w:b/>
          <w:sz w:val="24"/>
          <w:szCs w:val="24"/>
          <w:lang w:eastAsia="ar-SA"/>
        </w:rPr>
      </w:pPr>
    </w:p>
    <w:p w14:paraId="1D06D0E3" w14:textId="77777777" w:rsidR="00FB3569" w:rsidRPr="00FB3569" w:rsidRDefault="00FB3569" w:rsidP="00FB3569">
      <w:pPr>
        <w:tabs>
          <w:tab w:val="center" w:pos="4819"/>
          <w:tab w:val="right" w:pos="9638"/>
        </w:tabs>
        <w:suppressAutoHyphens/>
        <w:spacing w:after="0" w:line="240" w:lineRule="auto"/>
        <w:rPr>
          <w:rFonts w:ascii="Times New Roman" w:eastAsia="Times New Roman" w:hAnsi="Times New Roman" w:cs="Times New Roman"/>
          <w:b/>
          <w:sz w:val="24"/>
          <w:szCs w:val="24"/>
          <w:lang w:eastAsia="ar-SA"/>
        </w:rPr>
      </w:pPr>
    </w:p>
    <w:p w14:paraId="29885DF9" w14:textId="77777777" w:rsidR="00FB3569" w:rsidRPr="00FB3569" w:rsidRDefault="00FB3569" w:rsidP="00FB3569">
      <w:pPr>
        <w:tabs>
          <w:tab w:val="center" w:pos="4819"/>
          <w:tab w:val="right" w:pos="9638"/>
        </w:tabs>
        <w:suppressAutoHyphens/>
        <w:spacing w:after="0" w:line="240" w:lineRule="auto"/>
        <w:rPr>
          <w:rFonts w:ascii="Times New Roman" w:eastAsia="Times New Roman" w:hAnsi="Times New Roman" w:cs="Times New Roman"/>
          <w:b/>
          <w:sz w:val="24"/>
          <w:szCs w:val="24"/>
          <w:lang w:val="x-none" w:eastAsia="ar-SA"/>
        </w:rPr>
      </w:pPr>
      <w:r w:rsidRPr="00FB3569">
        <w:rPr>
          <w:rFonts w:ascii="Times New Roman" w:eastAsia="Times New Roman" w:hAnsi="Times New Roman" w:cs="Times New Roman"/>
          <w:b/>
          <w:sz w:val="24"/>
          <w:szCs w:val="24"/>
          <w:lang w:eastAsia="ar-SA"/>
        </w:rPr>
        <w:t xml:space="preserve">                            </w:t>
      </w:r>
      <w:r w:rsidRPr="00FB3569">
        <w:rPr>
          <w:rFonts w:ascii="Footlight MT Light" w:eastAsia="Times New Roman" w:hAnsi="Footlight MT Light" w:cs="Footlight MT Light"/>
          <w:b/>
          <w:sz w:val="24"/>
          <w:szCs w:val="24"/>
          <w:lang w:eastAsia="ar-SA"/>
        </w:rPr>
        <w:t xml:space="preserve">PROGRAMMAZIONE </w:t>
      </w:r>
      <w:r w:rsidRPr="00FB3569">
        <w:rPr>
          <w:rFonts w:ascii="Footlight MT Light" w:eastAsia="Times New Roman" w:hAnsi="Footlight MT Light" w:cs="Footlight MT Light"/>
          <w:b/>
          <w:bCs/>
          <w:sz w:val="24"/>
          <w:szCs w:val="24"/>
          <w:lang w:eastAsia="ar-SA"/>
        </w:rPr>
        <w:t>DISCIPLINARE PER COMPETENZE</w:t>
      </w:r>
      <w:r w:rsidRPr="00FB3569">
        <w:rPr>
          <w:rFonts w:ascii="Footlight MT Light" w:eastAsia="Times New Roman" w:hAnsi="Footlight MT Light" w:cs="Footlight MT Light"/>
          <w:b/>
          <w:bCs/>
          <w:sz w:val="24"/>
          <w:szCs w:val="24"/>
          <w:lang w:eastAsia="ar-SA"/>
        </w:rPr>
        <w:br/>
      </w:r>
    </w:p>
    <w:p w14:paraId="6F89D433" w14:textId="77777777" w:rsidR="00FB3569" w:rsidRPr="00FB3569" w:rsidRDefault="00FB3569" w:rsidP="00FB3569">
      <w:pPr>
        <w:tabs>
          <w:tab w:val="center" w:pos="4819"/>
          <w:tab w:val="right" w:pos="9638"/>
        </w:tabs>
        <w:suppressAutoHyphens/>
        <w:spacing w:after="0" w:line="240" w:lineRule="auto"/>
        <w:jc w:val="center"/>
        <w:rPr>
          <w:rFonts w:ascii="Times New Roman" w:eastAsia="Times New Roman" w:hAnsi="Times New Roman" w:cs="Times New Roman"/>
          <w:b/>
          <w:sz w:val="24"/>
          <w:szCs w:val="24"/>
          <w:lang w:eastAsia="ar-SA"/>
        </w:rPr>
      </w:pPr>
      <w:r w:rsidRPr="00FB3569">
        <w:rPr>
          <w:rFonts w:ascii="Times New Roman" w:eastAsia="Times New Roman" w:hAnsi="Times New Roman" w:cs="Times New Roman"/>
          <w:b/>
          <w:sz w:val="24"/>
          <w:szCs w:val="24"/>
          <w:lang w:eastAsia="ar-SA"/>
        </w:rPr>
        <w:tab/>
        <w:t>IIS ENZO FERRARI</w:t>
      </w:r>
      <w:r w:rsidRPr="00FB3569">
        <w:rPr>
          <w:rFonts w:ascii="Times New Roman" w:eastAsia="Times New Roman" w:hAnsi="Times New Roman" w:cs="Times New Roman"/>
          <w:b/>
          <w:sz w:val="24"/>
          <w:szCs w:val="24"/>
          <w:lang w:eastAsia="ar-SA"/>
        </w:rPr>
        <w:tab/>
      </w:r>
    </w:p>
    <w:p w14:paraId="159E91F4" w14:textId="77777777" w:rsidR="00FB3569" w:rsidRPr="00FB3569" w:rsidRDefault="00FB3569" w:rsidP="00FB3569">
      <w:pPr>
        <w:suppressAutoHyphens/>
        <w:spacing w:after="0" w:line="240" w:lineRule="auto"/>
        <w:jc w:val="center"/>
        <w:rPr>
          <w:rFonts w:ascii="Times New Roman" w:eastAsia="Times New Roman" w:hAnsi="Times New Roman" w:cs="Times New Roman"/>
          <w:sz w:val="24"/>
          <w:szCs w:val="24"/>
          <w:lang w:eastAsia="ar-SA"/>
        </w:rPr>
      </w:pPr>
      <w:r w:rsidRPr="00FB3569">
        <w:rPr>
          <w:rFonts w:ascii="Times New Roman" w:eastAsia="Times New Roman" w:hAnsi="Times New Roman" w:cs="Times New Roman"/>
          <w:b/>
          <w:sz w:val="24"/>
          <w:szCs w:val="24"/>
          <w:lang w:eastAsia="ar-SA"/>
        </w:rPr>
        <w:t xml:space="preserve">  Battipaglia </w:t>
      </w:r>
    </w:p>
    <w:p w14:paraId="7F5206FE" w14:textId="77777777" w:rsidR="00FB3569" w:rsidRPr="00FB3569" w:rsidRDefault="00FB3569" w:rsidP="00FB3569">
      <w:pPr>
        <w:suppressAutoHyphens/>
        <w:spacing w:after="0" w:line="240" w:lineRule="auto"/>
        <w:jc w:val="center"/>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ANNI SCOLASTICI</w:t>
      </w:r>
    </w:p>
    <w:p w14:paraId="08E337D0" w14:textId="77777777" w:rsidR="00FB3569" w:rsidRPr="00FB3569" w:rsidRDefault="00FB3569" w:rsidP="00FB3569">
      <w:pPr>
        <w:suppressAutoHyphens/>
        <w:spacing w:after="0" w:line="240" w:lineRule="auto"/>
        <w:jc w:val="center"/>
        <w:rPr>
          <w:rFonts w:ascii="Times New Roman" w:eastAsia="Times New Roman" w:hAnsi="Times New Roman" w:cs="Times New Roman"/>
          <w:sz w:val="24"/>
          <w:szCs w:val="24"/>
          <w:lang w:eastAsia="ar-SA"/>
        </w:rPr>
      </w:pPr>
    </w:p>
    <w:p w14:paraId="3DF19C23" w14:textId="77777777" w:rsidR="00FB3569" w:rsidRPr="00FB3569" w:rsidRDefault="00FB3569" w:rsidP="00FB3569">
      <w:pPr>
        <w:suppressAutoHyphens/>
        <w:spacing w:after="0" w:line="240" w:lineRule="auto"/>
        <w:jc w:val="center"/>
        <w:rPr>
          <w:rFonts w:ascii="Times New Roman" w:eastAsia="Times New Roman" w:hAnsi="Times New Roman" w:cs="Times New Roman"/>
          <w:sz w:val="24"/>
          <w:szCs w:val="24"/>
          <w:lang w:eastAsia="ar-SA"/>
        </w:rPr>
      </w:pPr>
      <w:r w:rsidRPr="00FB3569">
        <w:rPr>
          <w:rFonts w:ascii="Times New Roman" w:eastAsia="Times New Roman" w:hAnsi="Times New Roman" w:cs="Times New Roman"/>
          <w:b/>
          <w:bCs/>
          <w:sz w:val="24"/>
          <w:szCs w:val="24"/>
          <w:lang w:eastAsia="ar-SA"/>
        </w:rPr>
        <w:t>2022-2023</w:t>
      </w:r>
    </w:p>
    <w:p w14:paraId="78FFB5B7" w14:textId="77777777" w:rsidR="00FB3569" w:rsidRPr="00FB3569" w:rsidRDefault="00FB3569" w:rsidP="00FB3569">
      <w:pPr>
        <w:suppressAutoHyphens/>
        <w:spacing w:after="0" w:line="240" w:lineRule="auto"/>
        <w:jc w:val="center"/>
        <w:rPr>
          <w:rFonts w:ascii="Times New Roman" w:eastAsia="Times New Roman" w:hAnsi="Times New Roman" w:cs="Times New Roman"/>
          <w:sz w:val="24"/>
          <w:szCs w:val="24"/>
          <w:lang w:eastAsia="ar-SA"/>
        </w:rPr>
      </w:pPr>
    </w:p>
    <w:p w14:paraId="04EB26DE" w14:textId="77777777" w:rsidR="00FB3569" w:rsidRPr="00FB3569" w:rsidRDefault="00FB3569" w:rsidP="00FB3569">
      <w:pPr>
        <w:suppressAutoHyphens/>
        <w:spacing w:after="0" w:line="240" w:lineRule="auto"/>
        <w:rPr>
          <w:rFonts w:ascii="Times New Roman" w:eastAsia="Times New Roman" w:hAnsi="Times New Roman" w:cs="Times New Roman"/>
          <w:b/>
          <w:sz w:val="24"/>
          <w:szCs w:val="24"/>
          <w:lang w:eastAsia="ar-SA"/>
        </w:rPr>
      </w:pPr>
    </w:p>
    <w:tbl>
      <w:tblPr>
        <w:tblW w:w="0" w:type="auto"/>
        <w:tblInd w:w="-10" w:type="dxa"/>
        <w:tblLayout w:type="fixed"/>
        <w:tblLook w:val="0000" w:firstRow="0" w:lastRow="0" w:firstColumn="0" w:lastColumn="0" w:noHBand="0" w:noVBand="0"/>
      </w:tblPr>
      <w:tblGrid>
        <w:gridCol w:w="4904"/>
        <w:gridCol w:w="5028"/>
      </w:tblGrid>
      <w:tr w:rsidR="00FB3569" w:rsidRPr="00FB3569" w14:paraId="59925591" w14:textId="77777777" w:rsidTr="00615074">
        <w:trPr>
          <w:trHeight w:val="350"/>
        </w:trPr>
        <w:tc>
          <w:tcPr>
            <w:tcW w:w="4904" w:type="dxa"/>
            <w:tcBorders>
              <w:top w:val="single" w:sz="4" w:space="0" w:color="000000"/>
              <w:left w:val="single" w:sz="4" w:space="0" w:color="000000"/>
              <w:bottom w:val="single" w:sz="4" w:space="0" w:color="000000"/>
            </w:tcBorders>
            <w:shd w:val="clear" w:color="auto" w:fill="FFFFFF"/>
          </w:tcPr>
          <w:p w14:paraId="4C3ED004" w14:textId="77777777" w:rsidR="00FB3569" w:rsidRPr="00FB3569" w:rsidRDefault="00FB3569" w:rsidP="00FB3569">
            <w:pPr>
              <w:suppressAutoHyphens/>
              <w:spacing w:after="0" w:line="100" w:lineRule="atLeast"/>
              <w:jc w:val="center"/>
              <w:rPr>
                <w:rFonts w:ascii="Calibri" w:eastAsia="Calibri" w:hAnsi="Calibri" w:cs="Calibri"/>
                <w:b/>
                <w:sz w:val="24"/>
                <w:szCs w:val="24"/>
                <w:lang w:eastAsia="ar-SA"/>
              </w:rPr>
            </w:pPr>
            <w:r w:rsidRPr="00FB3569">
              <w:rPr>
                <w:rFonts w:ascii="Times New Roman" w:eastAsia="Calibri" w:hAnsi="Times New Roman" w:cs="Times New Roman"/>
                <w:b/>
                <w:sz w:val="24"/>
                <w:szCs w:val="24"/>
                <w:lang w:eastAsia="ar-SA"/>
              </w:rPr>
              <w:t>DISCIPLINA:</w:t>
            </w:r>
          </w:p>
        </w:tc>
        <w:tc>
          <w:tcPr>
            <w:tcW w:w="5028" w:type="dxa"/>
            <w:tcBorders>
              <w:top w:val="single" w:sz="4" w:space="0" w:color="000000"/>
              <w:left w:val="single" w:sz="4" w:space="0" w:color="000000"/>
              <w:bottom w:val="single" w:sz="4" w:space="0" w:color="000000"/>
              <w:right w:val="single" w:sz="4" w:space="0" w:color="000000"/>
            </w:tcBorders>
            <w:shd w:val="clear" w:color="auto" w:fill="FFFFFF"/>
          </w:tcPr>
          <w:p w14:paraId="20BEFA3A" w14:textId="6153EE0B" w:rsidR="00FB3569" w:rsidRPr="00FB3569" w:rsidRDefault="005771FF" w:rsidP="005771FF">
            <w:pPr>
              <w:suppressAutoHyphens/>
              <w:snapToGrid w:val="0"/>
              <w:spacing w:after="0" w:line="100" w:lineRule="atLeast"/>
              <w:rPr>
                <w:rFonts w:ascii="Calibri" w:eastAsia="Calibri" w:hAnsi="Calibri" w:cs="Calibri"/>
                <w:b/>
                <w:sz w:val="24"/>
                <w:szCs w:val="24"/>
                <w:lang w:eastAsia="ar-SA"/>
              </w:rPr>
            </w:pPr>
            <w:r>
              <w:rPr>
                <w:rFonts w:ascii="Calibri" w:eastAsia="Calibri" w:hAnsi="Calibri" w:cs="Calibri"/>
                <w:b/>
                <w:sz w:val="24"/>
                <w:szCs w:val="24"/>
                <w:lang w:eastAsia="ar-SA"/>
              </w:rPr>
              <w:t>SCIENZE GIURIDICHE ED ECONOMICHE/EDUCAZIONE CIVICA</w:t>
            </w:r>
          </w:p>
        </w:tc>
      </w:tr>
      <w:tr w:rsidR="00FB3569" w:rsidRPr="00FB3569" w14:paraId="2B736048" w14:textId="77777777" w:rsidTr="00615074">
        <w:trPr>
          <w:trHeight w:val="367"/>
        </w:trPr>
        <w:tc>
          <w:tcPr>
            <w:tcW w:w="4904" w:type="dxa"/>
            <w:tcBorders>
              <w:top w:val="single" w:sz="4" w:space="0" w:color="000000"/>
              <w:left w:val="single" w:sz="4" w:space="0" w:color="000000"/>
              <w:bottom w:val="single" w:sz="4" w:space="0" w:color="000000"/>
            </w:tcBorders>
            <w:shd w:val="clear" w:color="auto" w:fill="FFFFFF"/>
          </w:tcPr>
          <w:p w14:paraId="5DE974FD" w14:textId="77777777" w:rsidR="00FB3569" w:rsidRPr="00FB3569" w:rsidRDefault="00FB3569" w:rsidP="00FB3569">
            <w:pPr>
              <w:suppressAutoHyphens/>
              <w:spacing w:after="0" w:line="100" w:lineRule="atLeast"/>
              <w:jc w:val="center"/>
              <w:rPr>
                <w:rFonts w:ascii="Calibri" w:eastAsia="Calibri" w:hAnsi="Calibri" w:cs="Calibri"/>
                <w:b/>
                <w:sz w:val="24"/>
                <w:szCs w:val="24"/>
                <w:lang w:eastAsia="ar-SA"/>
              </w:rPr>
            </w:pPr>
            <w:r w:rsidRPr="00FB3569">
              <w:rPr>
                <w:rFonts w:ascii="Times New Roman" w:eastAsia="Calibri" w:hAnsi="Times New Roman" w:cs="Times New Roman"/>
                <w:b/>
                <w:sz w:val="24"/>
                <w:szCs w:val="24"/>
                <w:lang w:eastAsia="ar-SA"/>
              </w:rPr>
              <w:t>ASSE*:</w:t>
            </w:r>
          </w:p>
        </w:tc>
        <w:tc>
          <w:tcPr>
            <w:tcW w:w="5028" w:type="dxa"/>
            <w:tcBorders>
              <w:top w:val="single" w:sz="4" w:space="0" w:color="000000"/>
              <w:left w:val="single" w:sz="4" w:space="0" w:color="000000"/>
              <w:bottom w:val="single" w:sz="4" w:space="0" w:color="000000"/>
              <w:right w:val="single" w:sz="4" w:space="0" w:color="000000"/>
            </w:tcBorders>
            <w:shd w:val="clear" w:color="auto" w:fill="FFFFFF"/>
          </w:tcPr>
          <w:p w14:paraId="6039FB87" w14:textId="77777777" w:rsidR="00FB3569" w:rsidRPr="00FB3569" w:rsidRDefault="00FB3569" w:rsidP="00FB3569">
            <w:pPr>
              <w:suppressAutoHyphens/>
              <w:snapToGrid w:val="0"/>
              <w:spacing w:after="0" w:line="100" w:lineRule="atLeast"/>
              <w:jc w:val="center"/>
              <w:rPr>
                <w:rFonts w:ascii="Calibri" w:eastAsia="Calibri" w:hAnsi="Calibri" w:cs="Calibri"/>
                <w:b/>
                <w:sz w:val="24"/>
                <w:szCs w:val="24"/>
                <w:lang w:eastAsia="ar-SA"/>
              </w:rPr>
            </w:pPr>
            <w:r w:rsidRPr="00FB3569">
              <w:rPr>
                <w:rFonts w:ascii="Calibri" w:eastAsia="Calibri" w:hAnsi="Calibri" w:cs="Calibri"/>
                <w:b/>
                <w:sz w:val="24"/>
                <w:szCs w:val="24"/>
                <w:lang w:eastAsia="ar-SA"/>
              </w:rPr>
              <w:t>STORICO-SOCIALE</w:t>
            </w:r>
          </w:p>
        </w:tc>
      </w:tr>
      <w:tr w:rsidR="00FB3569" w:rsidRPr="00FB3569" w14:paraId="29B6DBDD" w14:textId="77777777" w:rsidTr="00615074">
        <w:trPr>
          <w:trHeight w:val="350"/>
        </w:trPr>
        <w:tc>
          <w:tcPr>
            <w:tcW w:w="4904" w:type="dxa"/>
            <w:tcBorders>
              <w:top w:val="single" w:sz="4" w:space="0" w:color="000000"/>
              <w:left w:val="single" w:sz="4" w:space="0" w:color="000000"/>
              <w:bottom w:val="single" w:sz="4" w:space="0" w:color="000000"/>
            </w:tcBorders>
            <w:shd w:val="clear" w:color="auto" w:fill="FFFFFF"/>
          </w:tcPr>
          <w:p w14:paraId="044175C3" w14:textId="77777777" w:rsidR="00FB3569" w:rsidRPr="00FB3569" w:rsidRDefault="00FB3569" w:rsidP="00FB3569">
            <w:pPr>
              <w:suppressAutoHyphens/>
              <w:spacing w:after="0" w:line="100" w:lineRule="atLeast"/>
              <w:jc w:val="center"/>
              <w:rPr>
                <w:rFonts w:ascii="Calibri" w:eastAsia="Calibri" w:hAnsi="Calibri" w:cs="Calibri"/>
                <w:b/>
                <w:sz w:val="24"/>
                <w:szCs w:val="24"/>
                <w:lang w:eastAsia="ar-SA"/>
              </w:rPr>
            </w:pPr>
            <w:r w:rsidRPr="00FB3569">
              <w:rPr>
                <w:rFonts w:ascii="Times New Roman" w:eastAsia="Calibri" w:hAnsi="Times New Roman" w:cs="Times New Roman"/>
                <w:b/>
                <w:sz w:val="24"/>
                <w:szCs w:val="24"/>
                <w:lang w:eastAsia="ar-SA"/>
              </w:rPr>
              <w:t>DOCENTE:</w:t>
            </w:r>
          </w:p>
        </w:tc>
        <w:tc>
          <w:tcPr>
            <w:tcW w:w="5028" w:type="dxa"/>
            <w:tcBorders>
              <w:top w:val="single" w:sz="4" w:space="0" w:color="000000"/>
              <w:left w:val="single" w:sz="4" w:space="0" w:color="000000"/>
              <w:bottom w:val="single" w:sz="4" w:space="0" w:color="000000"/>
              <w:right w:val="single" w:sz="4" w:space="0" w:color="000000"/>
            </w:tcBorders>
            <w:shd w:val="clear" w:color="auto" w:fill="FFFFFF"/>
          </w:tcPr>
          <w:p w14:paraId="5E4F77E1" w14:textId="5240AF42" w:rsidR="00FB3569" w:rsidRPr="00FB3569" w:rsidRDefault="00230618" w:rsidP="00FB3569">
            <w:pPr>
              <w:suppressAutoHyphens/>
              <w:snapToGrid w:val="0"/>
              <w:spacing w:after="0" w:line="100" w:lineRule="atLeast"/>
              <w:jc w:val="center"/>
              <w:rPr>
                <w:rFonts w:ascii="Calibri" w:eastAsia="Calibri" w:hAnsi="Calibri" w:cs="Calibri"/>
                <w:b/>
                <w:sz w:val="24"/>
                <w:szCs w:val="24"/>
                <w:lang w:eastAsia="ar-SA"/>
              </w:rPr>
            </w:pPr>
            <w:r w:rsidRPr="00230618">
              <w:rPr>
                <w:rFonts w:ascii="Calibri" w:eastAsia="Calibri" w:hAnsi="Calibri" w:cs="Calibri"/>
                <w:b/>
                <w:sz w:val="24"/>
                <w:szCs w:val="24"/>
                <w:lang w:eastAsia="ar-SA"/>
              </w:rPr>
              <w:t>Rosalba  Buono</w:t>
            </w:r>
          </w:p>
        </w:tc>
      </w:tr>
      <w:tr w:rsidR="00FB3569" w:rsidRPr="00FB3569" w14:paraId="255EC3DB" w14:textId="77777777" w:rsidTr="00615074">
        <w:trPr>
          <w:trHeight w:val="367"/>
        </w:trPr>
        <w:tc>
          <w:tcPr>
            <w:tcW w:w="4904" w:type="dxa"/>
            <w:tcBorders>
              <w:top w:val="single" w:sz="4" w:space="0" w:color="000000"/>
              <w:left w:val="single" w:sz="4" w:space="0" w:color="000000"/>
              <w:bottom w:val="single" w:sz="4" w:space="0" w:color="000000"/>
            </w:tcBorders>
            <w:shd w:val="clear" w:color="auto" w:fill="FFFFFF"/>
          </w:tcPr>
          <w:p w14:paraId="671D810E" w14:textId="77777777" w:rsidR="00FB3569" w:rsidRPr="00FB3569" w:rsidRDefault="00FB3569" w:rsidP="00FB3569">
            <w:pPr>
              <w:suppressAutoHyphens/>
              <w:spacing w:after="0" w:line="100" w:lineRule="atLeast"/>
              <w:jc w:val="center"/>
              <w:rPr>
                <w:rFonts w:ascii="Calibri" w:eastAsia="Calibri" w:hAnsi="Calibri" w:cs="Calibri"/>
                <w:b/>
                <w:sz w:val="24"/>
                <w:szCs w:val="24"/>
                <w:lang w:eastAsia="ar-SA"/>
              </w:rPr>
            </w:pPr>
            <w:r w:rsidRPr="00FB3569">
              <w:rPr>
                <w:rFonts w:ascii="Times New Roman" w:eastAsia="Calibri" w:hAnsi="Times New Roman" w:cs="Times New Roman"/>
                <w:b/>
                <w:sz w:val="24"/>
                <w:szCs w:val="24"/>
                <w:lang w:eastAsia="ar-SA"/>
              </w:rPr>
              <w:t>CLASSE e SEZIONE:</w:t>
            </w:r>
          </w:p>
        </w:tc>
        <w:tc>
          <w:tcPr>
            <w:tcW w:w="5028" w:type="dxa"/>
            <w:tcBorders>
              <w:top w:val="single" w:sz="4" w:space="0" w:color="000000"/>
              <w:left w:val="single" w:sz="4" w:space="0" w:color="000000"/>
              <w:bottom w:val="single" w:sz="4" w:space="0" w:color="000000"/>
              <w:right w:val="single" w:sz="4" w:space="0" w:color="000000"/>
            </w:tcBorders>
            <w:shd w:val="clear" w:color="auto" w:fill="FFFFFF"/>
          </w:tcPr>
          <w:p w14:paraId="71ECD2C5" w14:textId="77777777" w:rsidR="00FB3569" w:rsidRPr="00FB3569" w:rsidRDefault="00FB3569" w:rsidP="00FB3569">
            <w:pPr>
              <w:suppressAutoHyphens/>
              <w:snapToGrid w:val="0"/>
              <w:spacing w:after="0" w:line="100" w:lineRule="atLeast"/>
              <w:jc w:val="center"/>
              <w:rPr>
                <w:rFonts w:ascii="Calibri" w:eastAsia="Calibri" w:hAnsi="Calibri" w:cs="Calibri"/>
                <w:b/>
                <w:sz w:val="24"/>
                <w:szCs w:val="24"/>
                <w:lang w:eastAsia="ar-SA"/>
              </w:rPr>
            </w:pPr>
            <w:r w:rsidRPr="00FB3569">
              <w:rPr>
                <w:rFonts w:ascii="Calibri" w:eastAsia="Calibri" w:hAnsi="Calibri" w:cs="Calibri"/>
                <w:b/>
                <w:sz w:val="24"/>
                <w:szCs w:val="24"/>
                <w:lang w:eastAsia="ar-SA"/>
              </w:rPr>
              <w:t>1  A MADE IN ITALY</w:t>
            </w:r>
          </w:p>
        </w:tc>
      </w:tr>
      <w:tr w:rsidR="00FB3569" w:rsidRPr="00FB3569" w14:paraId="12526236" w14:textId="77777777" w:rsidTr="00615074">
        <w:trPr>
          <w:trHeight w:val="350"/>
        </w:trPr>
        <w:tc>
          <w:tcPr>
            <w:tcW w:w="4904" w:type="dxa"/>
            <w:tcBorders>
              <w:top w:val="single" w:sz="4" w:space="0" w:color="000000"/>
              <w:left w:val="single" w:sz="4" w:space="0" w:color="000000"/>
              <w:bottom w:val="single" w:sz="4" w:space="0" w:color="000000"/>
            </w:tcBorders>
            <w:shd w:val="clear" w:color="auto" w:fill="FFFFFF"/>
          </w:tcPr>
          <w:p w14:paraId="3F8C7ECD" w14:textId="77777777" w:rsidR="00FB3569" w:rsidRPr="00FB3569" w:rsidRDefault="00FB3569" w:rsidP="00FB3569">
            <w:pPr>
              <w:suppressAutoHyphens/>
              <w:spacing w:after="0" w:line="100" w:lineRule="atLeast"/>
              <w:jc w:val="center"/>
              <w:rPr>
                <w:rFonts w:ascii="Calibri" w:eastAsia="Calibri" w:hAnsi="Calibri" w:cs="Calibri"/>
                <w:b/>
                <w:sz w:val="24"/>
                <w:szCs w:val="24"/>
                <w:lang w:eastAsia="ar-SA"/>
              </w:rPr>
            </w:pPr>
            <w:r w:rsidRPr="00FB3569">
              <w:rPr>
                <w:rFonts w:ascii="Times New Roman" w:eastAsia="Calibri" w:hAnsi="Times New Roman" w:cs="Times New Roman"/>
                <w:b/>
                <w:sz w:val="24"/>
                <w:szCs w:val="24"/>
                <w:lang w:eastAsia="ar-SA"/>
              </w:rPr>
              <w:t xml:space="preserve">ORE SETTIMANALI DISCIPLINA: </w:t>
            </w:r>
          </w:p>
        </w:tc>
        <w:tc>
          <w:tcPr>
            <w:tcW w:w="5028" w:type="dxa"/>
            <w:tcBorders>
              <w:top w:val="single" w:sz="4" w:space="0" w:color="000000"/>
              <w:left w:val="single" w:sz="4" w:space="0" w:color="000000"/>
              <w:bottom w:val="single" w:sz="4" w:space="0" w:color="000000"/>
              <w:right w:val="single" w:sz="4" w:space="0" w:color="000000"/>
            </w:tcBorders>
            <w:shd w:val="clear" w:color="auto" w:fill="FFFFFF"/>
          </w:tcPr>
          <w:p w14:paraId="0BE95AF0" w14:textId="77777777" w:rsidR="00FB3569" w:rsidRPr="00FB3569" w:rsidRDefault="00FB3569" w:rsidP="00FB3569">
            <w:pPr>
              <w:suppressAutoHyphens/>
              <w:snapToGrid w:val="0"/>
              <w:spacing w:after="0" w:line="100" w:lineRule="atLeast"/>
              <w:jc w:val="center"/>
              <w:rPr>
                <w:rFonts w:ascii="Calibri" w:eastAsia="Calibri" w:hAnsi="Calibri" w:cs="Calibri"/>
                <w:b/>
                <w:sz w:val="24"/>
                <w:szCs w:val="24"/>
                <w:lang w:eastAsia="ar-SA"/>
              </w:rPr>
            </w:pPr>
            <w:r w:rsidRPr="00FB3569">
              <w:rPr>
                <w:rFonts w:ascii="Calibri" w:eastAsia="Calibri" w:hAnsi="Calibri" w:cs="Calibri"/>
                <w:b/>
                <w:sz w:val="24"/>
                <w:szCs w:val="24"/>
                <w:lang w:eastAsia="ar-SA"/>
              </w:rPr>
              <w:t>18</w:t>
            </w:r>
          </w:p>
        </w:tc>
      </w:tr>
      <w:tr w:rsidR="00FB3569" w:rsidRPr="00FB3569" w14:paraId="565B0A00" w14:textId="77777777" w:rsidTr="00615074">
        <w:trPr>
          <w:trHeight w:val="350"/>
        </w:trPr>
        <w:tc>
          <w:tcPr>
            <w:tcW w:w="4904" w:type="dxa"/>
            <w:tcBorders>
              <w:top w:val="single" w:sz="4" w:space="0" w:color="000000"/>
              <w:left w:val="single" w:sz="4" w:space="0" w:color="000000"/>
              <w:bottom w:val="single" w:sz="4" w:space="0" w:color="000000"/>
            </w:tcBorders>
            <w:shd w:val="clear" w:color="auto" w:fill="FFFFFF"/>
          </w:tcPr>
          <w:p w14:paraId="7D8E6DDB" w14:textId="77777777" w:rsidR="00FB3569" w:rsidRPr="00FB3569" w:rsidRDefault="00FB3569" w:rsidP="00FB3569">
            <w:pPr>
              <w:suppressAutoHyphens/>
              <w:spacing w:after="0" w:line="100" w:lineRule="atLeast"/>
              <w:jc w:val="center"/>
              <w:rPr>
                <w:rFonts w:ascii="Calibri" w:eastAsia="Calibri" w:hAnsi="Calibri" w:cs="Calibri"/>
                <w:b/>
                <w:sz w:val="24"/>
                <w:szCs w:val="24"/>
                <w:lang w:eastAsia="ar-SA"/>
              </w:rPr>
            </w:pPr>
            <w:r w:rsidRPr="00FB3569">
              <w:rPr>
                <w:rFonts w:ascii="Times New Roman" w:eastAsia="Calibri" w:hAnsi="Times New Roman" w:cs="Times New Roman"/>
                <w:b/>
                <w:sz w:val="24"/>
                <w:szCs w:val="24"/>
                <w:lang w:eastAsia="ar-SA"/>
              </w:rPr>
              <w:t xml:space="preserve">DATA PRESENTAZIONE: </w:t>
            </w:r>
          </w:p>
        </w:tc>
        <w:tc>
          <w:tcPr>
            <w:tcW w:w="5028" w:type="dxa"/>
            <w:tcBorders>
              <w:top w:val="single" w:sz="4" w:space="0" w:color="000000"/>
              <w:left w:val="single" w:sz="4" w:space="0" w:color="000000"/>
              <w:bottom w:val="single" w:sz="4" w:space="0" w:color="000000"/>
              <w:right w:val="single" w:sz="4" w:space="0" w:color="000000"/>
            </w:tcBorders>
            <w:shd w:val="clear" w:color="auto" w:fill="FFFFFF"/>
          </w:tcPr>
          <w:p w14:paraId="5C196C42" w14:textId="5DDCCA2F" w:rsidR="00FB3569" w:rsidRPr="00FB3569" w:rsidRDefault="00FB3569" w:rsidP="00FB3569">
            <w:pPr>
              <w:suppressAutoHyphens/>
              <w:snapToGrid w:val="0"/>
              <w:spacing w:after="0" w:line="100" w:lineRule="atLeast"/>
              <w:jc w:val="center"/>
              <w:rPr>
                <w:rFonts w:ascii="Calibri" w:eastAsia="Calibri" w:hAnsi="Calibri" w:cs="Calibri"/>
                <w:b/>
                <w:sz w:val="24"/>
                <w:szCs w:val="24"/>
                <w:lang w:eastAsia="ar-SA"/>
              </w:rPr>
            </w:pPr>
            <w:bookmarkStart w:id="0" w:name="_Hlk89103397"/>
            <w:r w:rsidRPr="00FB3569">
              <w:rPr>
                <w:rFonts w:ascii="Calibri" w:eastAsia="Calibri" w:hAnsi="Calibri" w:cs="Calibri"/>
                <w:b/>
                <w:sz w:val="24"/>
                <w:szCs w:val="24"/>
                <w:lang w:eastAsia="ar-SA"/>
              </w:rPr>
              <w:t>2</w:t>
            </w:r>
            <w:r w:rsidR="004D5230">
              <w:rPr>
                <w:rFonts w:ascii="Calibri" w:eastAsia="Calibri" w:hAnsi="Calibri" w:cs="Calibri"/>
                <w:b/>
                <w:sz w:val="24"/>
                <w:szCs w:val="24"/>
                <w:lang w:eastAsia="ar-SA"/>
              </w:rPr>
              <w:t>2</w:t>
            </w:r>
            <w:r w:rsidRPr="00FB3569">
              <w:rPr>
                <w:rFonts w:ascii="Calibri" w:eastAsia="Calibri" w:hAnsi="Calibri" w:cs="Calibri"/>
                <w:b/>
                <w:sz w:val="24"/>
                <w:szCs w:val="24"/>
                <w:lang w:eastAsia="ar-SA"/>
              </w:rPr>
              <w:t>/11/20</w:t>
            </w:r>
            <w:bookmarkEnd w:id="0"/>
            <w:r w:rsidR="00CD5500">
              <w:rPr>
                <w:rFonts w:ascii="Calibri" w:eastAsia="Calibri" w:hAnsi="Calibri" w:cs="Calibri"/>
                <w:b/>
                <w:sz w:val="24"/>
                <w:szCs w:val="24"/>
                <w:lang w:eastAsia="ar-SA"/>
              </w:rPr>
              <w:t>22</w:t>
            </w:r>
          </w:p>
        </w:tc>
      </w:tr>
    </w:tbl>
    <w:p w14:paraId="7D9B7CA9" w14:textId="77777777" w:rsidR="00FB3569" w:rsidRPr="00FB3569" w:rsidRDefault="00FB3569" w:rsidP="00FB3569">
      <w:pPr>
        <w:suppressAutoHyphens/>
        <w:spacing w:after="0" w:line="240" w:lineRule="auto"/>
        <w:rPr>
          <w:rFonts w:ascii="Times New Roman" w:eastAsia="Times New Roman" w:hAnsi="Times New Roman" w:cs="Times New Roman"/>
          <w:b/>
          <w:sz w:val="24"/>
          <w:szCs w:val="24"/>
          <w:lang w:eastAsia="ar-SA"/>
        </w:rPr>
      </w:pPr>
    </w:p>
    <w:tbl>
      <w:tblPr>
        <w:tblW w:w="0" w:type="auto"/>
        <w:tblInd w:w="64" w:type="dxa"/>
        <w:tblLayout w:type="fixed"/>
        <w:tblLook w:val="0000" w:firstRow="0" w:lastRow="0" w:firstColumn="0" w:lastColumn="0" w:noHBand="0" w:noVBand="0"/>
      </w:tblPr>
      <w:tblGrid>
        <w:gridCol w:w="3164"/>
        <w:gridCol w:w="2775"/>
        <w:gridCol w:w="4056"/>
      </w:tblGrid>
      <w:tr w:rsidR="00FB3569" w:rsidRPr="00FB3569" w14:paraId="14C6108F" w14:textId="77777777" w:rsidTr="004D5230">
        <w:trPr>
          <w:cantSplit/>
        </w:trPr>
        <w:tc>
          <w:tcPr>
            <w:tcW w:w="9995" w:type="dxa"/>
            <w:gridSpan w:val="3"/>
            <w:tcBorders>
              <w:top w:val="single" w:sz="1" w:space="0" w:color="000000"/>
              <w:left w:val="single" w:sz="1" w:space="0" w:color="000000"/>
              <w:bottom w:val="single" w:sz="1" w:space="0" w:color="000000"/>
              <w:right w:val="single" w:sz="1" w:space="0" w:color="000000"/>
            </w:tcBorders>
            <w:shd w:val="clear" w:color="auto" w:fill="auto"/>
            <w:vAlign w:val="center"/>
          </w:tcPr>
          <w:p w14:paraId="510A575B" w14:textId="77777777" w:rsidR="00FB3569" w:rsidRPr="00FB3569" w:rsidRDefault="00FB3569" w:rsidP="00FB3569">
            <w:pPr>
              <w:keepNext/>
              <w:tabs>
                <w:tab w:val="left" w:pos="720"/>
              </w:tabs>
              <w:suppressAutoHyphens/>
              <w:spacing w:before="240" w:after="0" w:line="240" w:lineRule="auto"/>
              <w:ind w:left="360"/>
              <w:jc w:val="center"/>
              <w:outlineLvl w:val="0"/>
              <w:rPr>
                <w:rFonts w:ascii="Arial" w:eastAsia="Times New Roman" w:hAnsi="Arial" w:cs="Arial"/>
                <w:b/>
                <w:kern w:val="1"/>
                <w:sz w:val="24"/>
                <w:szCs w:val="24"/>
                <w:lang w:val="x-none" w:eastAsia="ar-SA"/>
              </w:rPr>
            </w:pPr>
            <w:r w:rsidRPr="00FB3569">
              <w:rPr>
                <w:rFonts w:ascii="Footlight MT Light" w:eastAsia="Times New Roman" w:hAnsi="Footlight MT Light" w:cs="Footlight MT Light"/>
                <w:b/>
                <w:kern w:val="1"/>
                <w:sz w:val="24"/>
                <w:szCs w:val="24"/>
                <w:lang w:eastAsia="ar-SA"/>
              </w:rPr>
              <w:t xml:space="preserve">1 -  SITUAZIONE DI PARTENZA </w:t>
            </w:r>
          </w:p>
        </w:tc>
      </w:tr>
      <w:tr w:rsidR="00FB3569" w:rsidRPr="00FB3569" w14:paraId="3FD8E950" w14:textId="77777777" w:rsidTr="004D5230">
        <w:trPr>
          <w:cantSplit/>
        </w:trPr>
        <w:tc>
          <w:tcPr>
            <w:tcW w:w="3164" w:type="dxa"/>
            <w:tcBorders>
              <w:left w:val="single" w:sz="1" w:space="0" w:color="000000"/>
              <w:bottom w:val="single" w:sz="1" w:space="0" w:color="000000"/>
            </w:tcBorders>
            <w:shd w:val="clear" w:color="auto" w:fill="auto"/>
            <w:vAlign w:val="center"/>
          </w:tcPr>
          <w:p w14:paraId="0D75F0E7" w14:textId="77777777" w:rsidR="00FB3569" w:rsidRPr="00FB3569" w:rsidRDefault="00FB3569" w:rsidP="00FB3569">
            <w:pPr>
              <w:suppressAutoHyphens/>
              <w:spacing w:before="120" w:after="0" w:line="240" w:lineRule="auto"/>
              <w:jc w:val="center"/>
              <w:rPr>
                <w:rFonts w:ascii="Footlight MT Light" w:eastAsia="Times New Roman" w:hAnsi="Footlight MT Light" w:cs="Footlight MT Light"/>
                <w:b/>
                <w:sz w:val="24"/>
                <w:szCs w:val="24"/>
                <w:lang w:eastAsia="ar-SA"/>
              </w:rPr>
            </w:pPr>
            <w:r w:rsidRPr="00FB3569">
              <w:rPr>
                <w:rFonts w:ascii="Footlight MT Light" w:eastAsia="Times New Roman" w:hAnsi="Footlight MT Light" w:cs="Footlight MT Light"/>
                <w:b/>
                <w:sz w:val="24"/>
                <w:szCs w:val="24"/>
                <w:lang w:eastAsia="ar-SA"/>
              </w:rPr>
              <w:t>Livello della classe</w:t>
            </w:r>
          </w:p>
        </w:tc>
        <w:tc>
          <w:tcPr>
            <w:tcW w:w="2775" w:type="dxa"/>
            <w:tcBorders>
              <w:left w:val="single" w:sz="1" w:space="0" w:color="000000"/>
              <w:bottom w:val="single" w:sz="1" w:space="0" w:color="000000"/>
            </w:tcBorders>
            <w:shd w:val="clear" w:color="auto" w:fill="auto"/>
            <w:vAlign w:val="center"/>
          </w:tcPr>
          <w:p w14:paraId="00A7952E" w14:textId="77777777" w:rsidR="00FB3569" w:rsidRPr="00FB3569" w:rsidRDefault="00FB3569" w:rsidP="00FB3569">
            <w:pPr>
              <w:suppressAutoHyphens/>
              <w:spacing w:before="120" w:after="0" w:line="240" w:lineRule="auto"/>
              <w:jc w:val="center"/>
              <w:rPr>
                <w:rFonts w:ascii="Footlight MT Light" w:eastAsia="Times New Roman" w:hAnsi="Footlight MT Light" w:cs="Footlight MT Light"/>
                <w:b/>
                <w:kern w:val="1"/>
                <w:sz w:val="24"/>
                <w:szCs w:val="24"/>
                <w:lang w:eastAsia="ar-SA"/>
              </w:rPr>
            </w:pPr>
            <w:r w:rsidRPr="00FB3569">
              <w:rPr>
                <w:rFonts w:ascii="Footlight MT Light" w:eastAsia="Times New Roman" w:hAnsi="Footlight MT Light" w:cs="Footlight MT Light"/>
                <w:b/>
                <w:sz w:val="24"/>
                <w:szCs w:val="24"/>
                <w:lang w:eastAsia="ar-SA"/>
              </w:rPr>
              <w:t>Comportamento</w:t>
            </w:r>
          </w:p>
        </w:tc>
        <w:tc>
          <w:tcPr>
            <w:tcW w:w="4056" w:type="dxa"/>
            <w:tcBorders>
              <w:left w:val="single" w:sz="1" w:space="0" w:color="000000"/>
              <w:bottom w:val="single" w:sz="1" w:space="0" w:color="000000"/>
              <w:right w:val="single" w:sz="1" w:space="0" w:color="000000"/>
            </w:tcBorders>
            <w:shd w:val="clear" w:color="auto" w:fill="auto"/>
          </w:tcPr>
          <w:p w14:paraId="3812AF39" w14:textId="466C75EE" w:rsidR="00FB3569" w:rsidRPr="00FB3569" w:rsidRDefault="00FB3569" w:rsidP="00FB3569">
            <w:pPr>
              <w:suppressAutoHyphens/>
              <w:spacing w:before="120" w:after="0" w:line="240" w:lineRule="auto"/>
              <w:jc w:val="center"/>
              <w:rPr>
                <w:rFonts w:ascii="Times New Roman" w:eastAsia="Times New Roman" w:hAnsi="Times New Roman" w:cs="Times New Roman"/>
                <w:sz w:val="24"/>
                <w:szCs w:val="24"/>
                <w:lang w:eastAsia="ar-SA"/>
              </w:rPr>
            </w:pPr>
            <w:r w:rsidRPr="00FB3569">
              <w:rPr>
                <w:rFonts w:ascii="Footlight MT Light" w:eastAsia="Times New Roman" w:hAnsi="Footlight MT Light" w:cs="Footlight MT Light"/>
                <w:b/>
                <w:kern w:val="1"/>
                <w:sz w:val="24"/>
                <w:szCs w:val="24"/>
                <w:lang w:eastAsia="ar-SA"/>
              </w:rPr>
              <w:t>N.°</w:t>
            </w:r>
            <w:r w:rsidR="00C1408F">
              <w:rPr>
                <w:rFonts w:ascii="Footlight MT Light" w:eastAsia="Times New Roman" w:hAnsi="Footlight MT Light" w:cs="Footlight MT Light"/>
                <w:b/>
                <w:kern w:val="1"/>
                <w:sz w:val="24"/>
                <w:szCs w:val="24"/>
                <w:lang w:eastAsia="ar-SA"/>
              </w:rPr>
              <w:t>19</w:t>
            </w:r>
            <w:r w:rsidRPr="00FB3569">
              <w:rPr>
                <w:rFonts w:ascii="Footlight MT Light" w:eastAsia="Times New Roman" w:hAnsi="Footlight MT Light" w:cs="Footlight MT Light"/>
                <w:b/>
                <w:kern w:val="1"/>
                <w:sz w:val="24"/>
                <w:szCs w:val="24"/>
                <w:lang w:eastAsia="ar-SA"/>
              </w:rPr>
              <w:t xml:space="preserve"> ALLIEVI</w:t>
            </w:r>
            <w:r w:rsidRPr="00FB3569">
              <w:rPr>
                <w:rFonts w:ascii="Footlight MT Light" w:eastAsia="Times New Roman" w:hAnsi="Footlight MT Light" w:cs="Footlight MT Light"/>
                <w:sz w:val="24"/>
                <w:szCs w:val="24"/>
                <w:lang w:eastAsia="ar-SA"/>
              </w:rPr>
              <w:t xml:space="preserve">  </w:t>
            </w:r>
            <w:bookmarkStart w:id="1" w:name="Testo4"/>
            <w:bookmarkEnd w:id="1"/>
            <w:r w:rsidRPr="00FB3569">
              <w:rPr>
                <w:rFonts w:ascii="Footlight MT Light" w:eastAsia="Times New Roman" w:hAnsi="Footlight MT Light" w:cs="Footlight MT Light"/>
                <w:sz w:val="24"/>
                <w:szCs w:val="24"/>
                <w:lang w:eastAsia="ar-SA"/>
              </w:rPr>
              <w:t xml:space="preserve"> </w:t>
            </w:r>
            <w:r w:rsidRPr="00FB3569">
              <w:rPr>
                <w:rFonts w:ascii="Footlight MT Light" w:eastAsia="Times New Roman" w:hAnsi="Footlight MT Light" w:cs="Footlight MT Light"/>
                <w:b/>
                <w:sz w:val="24"/>
                <w:szCs w:val="24"/>
                <w:lang w:eastAsia="ar-SA"/>
              </w:rPr>
              <w:t>Osservazioni:</w:t>
            </w:r>
          </w:p>
        </w:tc>
      </w:tr>
      <w:tr w:rsidR="00FB3569" w:rsidRPr="00FB3569" w14:paraId="75B9D926" w14:textId="77777777" w:rsidTr="004D5230">
        <w:trPr>
          <w:cantSplit/>
        </w:trPr>
        <w:tc>
          <w:tcPr>
            <w:tcW w:w="3164" w:type="dxa"/>
            <w:tcBorders>
              <w:left w:val="single" w:sz="1" w:space="0" w:color="000000"/>
              <w:bottom w:val="single" w:sz="1" w:space="0" w:color="000000"/>
            </w:tcBorders>
            <w:shd w:val="clear" w:color="auto" w:fill="auto"/>
            <w:vAlign w:val="center"/>
          </w:tcPr>
          <w:p w14:paraId="7F7B6B90" w14:textId="77777777" w:rsidR="00FB3569" w:rsidRPr="00FB3569" w:rsidRDefault="00FB3569" w:rsidP="00FB3569">
            <w:pPr>
              <w:suppressAutoHyphens/>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fldChar w:fldCharType="begin">
                <w:ffData>
                  <w:name w:val="Controllo1"/>
                  <w:enabled/>
                  <w:calcOnExit w:val="0"/>
                  <w:checkBox>
                    <w:sizeAuto/>
                    <w:default w:val="0"/>
                    <w:checked w:val="0"/>
                  </w:checkBox>
                </w:ffData>
              </w:fldChar>
            </w:r>
            <w:r w:rsidRPr="00FB3569">
              <w:rPr>
                <w:rFonts w:ascii="Times New Roman" w:eastAsia="Times New Roman" w:hAnsi="Times New Roman" w:cs="Times New Roman"/>
                <w:sz w:val="24"/>
                <w:szCs w:val="24"/>
                <w:lang w:eastAsia="ar-SA"/>
              </w:rPr>
              <w:instrText xml:space="preserve"> FORMCHECKBOX </w:instrText>
            </w:r>
            <w:r w:rsidR="002A68B9">
              <w:rPr>
                <w:rFonts w:ascii="Times New Roman" w:eastAsia="Times New Roman" w:hAnsi="Times New Roman" w:cs="Times New Roman"/>
                <w:sz w:val="24"/>
                <w:szCs w:val="24"/>
                <w:lang w:eastAsia="ar-SA"/>
              </w:rPr>
            </w:r>
            <w:r w:rsidR="002A68B9">
              <w:rPr>
                <w:rFonts w:ascii="Times New Roman" w:eastAsia="Times New Roman" w:hAnsi="Times New Roman" w:cs="Times New Roman"/>
                <w:sz w:val="24"/>
                <w:szCs w:val="24"/>
                <w:lang w:eastAsia="ar-SA"/>
              </w:rPr>
              <w:fldChar w:fldCharType="separate"/>
            </w:r>
            <w:r w:rsidRPr="00FB3569">
              <w:rPr>
                <w:rFonts w:ascii="Times New Roman" w:eastAsia="Times New Roman" w:hAnsi="Times New Roman" w:cs="Times New Roman"/>
                <w:sz w:val="24"/>
                <w:szCs w:val="24"/>
                <w:lang w:eastAsia="ar-SA"/>
              </w:rPr>
              <w:fldChar w:fldCharType="end"/>
            </w:r>
            <w:bookmarkStart w:id="2" w:name="Controllo1"/>
            <w:bookmarkEnd w:id="2"/>
            <w:r w:rsidRPr="00FB3569">
              <w:rPr>
                <w:rFonts w:ascii="Footlight MT Light" w:eastAsia="Times New Roman" w:hAnsi="Footlight MT Light" w:cs="Footlight MT Light"/>
                <w:sz w:val="24"/>
                <w:szCs w:val="24"/>
                <w:lang w:eastAsia="ar-SA"/>
              </w:rPr>
              <w:t xml:space="preserve"> Medio-alto</w:t>
            </w:r>
          </w:p>
          <w:p w14:paraId="3CDA7AC9" w14:textId="77777777" w:rsidR="00FB3569" w:rsidRPr="00FB3569" w:rsidRDefault="00FB3569" w:rsidP="00FB3569">
            <w:pPr>
              <w:suppressAutoHyphens/>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fldChar w:fldCharType="begin">
                <w:ffData>
                  <w:name w:val="Controllo1"/>
                  <w:enabled/>
                  <w:calcOnExit w:val="0"/>
                  <w:checkBox>
                    <w:sizeAuto/>
                    <w:default w:val="0"/>
                    <w:checked w:val="0"/>
                  </w:checkBox>
                </w:ffData>
              </w:fldChar>
            </w:r>
            <w:r w:rsidRPr="00FB3569">
              <w:rPr>
                <w:rFonts w:ascii="Times New Roman" w:eastAsia="Times New Roman" w:hAnsi="Times New Roman" w:cs="Times New Roman"/>
                <w:sz w:val="24"/>
                <w:szCs w:val="24"/>
                <w:lang w:eastAsia="ar-SA"/>
              </w:rPr>
              <w:instrText xml:space="preserve"> FORMCHECKBOX </w:instrText>
            </w:r>
            <w:r w:rsidR="002A68B9">
              <w:rPr>
                <w:rFonts w:ascii="Times New Roman" w:eastAsia="Times New Roman" w:hAnsi="Times New Roman" w:cs="Times New Roman"/>
                <w:sz w:val="24"/>
                <w:szCs w:val="24"/>
                <w:lang w:eastAsia="ar-SA"/>
              </w:rPr>
            </w:r>
            <w:r w:rsidR="002A68B9">
              <w:rPr>
                <w:rFonts w:ascii="Times New Roman" w:eastAsia="Times New Roman" w:hAnsi="Times New Roman" w:cs="Times New Roman"/>
                <w:sz w:val="24"/>
                <w:szCs w:val="24"/>
                <w:lang w:eastAsia="ar-SA"/>
              </w:rPr>
              <w:fldChar w:fldCharType="separate"/>
            </w:r>
            <w:r w:rsidRPr="00FB3569">
              <w:rPr>
                <w:rFonts w:ascii="Times New Roman" w:eastAsia="Times New Roman" w:hAnsi="Times New Roman" w:cs="Times New Roman"/>
                <w:sz w:val="24"/>
                <w:szCs w:val="24"/>
                <w:lang w:eastAsia="ar-SA"/>
              </w:rPr>
              <w:fldChar w:fldCharType="end"/>
            </w:r>
            <w:r w:rsidRPr="00FB3569">
              <w:rPr>
                <w:rFonts w:ascii="Footlight MT Light" w:eastAsia="Times New Roman" w:hAnsi="Footlight MT Light" w:cs="Footlight MT Light"/>
                <w:sz w:val="24"/>
                <w:szCs w:val="24"/>
                <w:lang w:eastAsia="ar-SA"/>
              </w:rPr>
              <w:t xml:space="preserve"> </w:t>
            </w:r>
            <w:r w:rsidRPr="00FB3569">
              <w:rPr>
                <w:rFonts w:ascii="Times New Roman" w:eastAsia="Times New Roman" w:hAnsi="Times New Roman" w:cs="Times New Roman"/>
                <w:sz w:val="24"/>
                <w:szCs w:val="24"/>
                <w:lang w:eastAsia="ar-SA"/>
              </w:rPr>
              <w:t xml:space="preserve"> </w:t>
            </w:r>
            <w:r w:rsidRPr="00FB3569">
              <w:rPr>
                <w:rFonts w:ascii="Footlight MT Light" w:eastAsia="Times New Roman" w:hAnsi="Footlight MT Light" w:cs="Footlight MT Light"/>
                <w:sz w:val="24"/>
                <w:szCs w:val="24"/>
                <w:lang w:eastAsia="ar-SA"/>
              </w:rPr>
              <w:t>Medio                     X</w:t>
            </w:r>
          </w:p>
          <w:p w14:paraId="24A53415" w14:textId="77777777" w:rsidR="00FB3569" w:rsidRPr="00FB3569" w:rsidRDefault="00FB3569" w:rsidP="00FB3569">
            <w:pPr>
              <w:suppressAutoHyphens/>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fldChar w:fldCharType="begin">
                <w:ffData>
                  <w:name w:val="Controllo3"/>
                  <w:enabled/>
                  <w:calcOnExit w:val="0"/>
                  <w:checkBox>
                    <w:sizeAuto/>
                    <w:default w:val="0"/>
                    <w:checked w:val="0"/>
                  </w:checkBox>
                </w:ffData>
              </w:fldChar>
            </w:r>
            <w:r w:rsidRPr="00FB3569">
              <w:rPr>
                <w:rFonts w:ascii="Times New Roman" w:eastAsia="Times New Roman" w:hAnsi="Times New Roman" w:cs="Times New Roman"/>
                <w:sz w:val="24"/>
                <w:szCs w:val="24"/>
                <w:lang w:eastAsia="ar-SA"/>
              </w:rPr>
              <w:instrText xml:space="preserve"> FORMCHECKBOX </w:instrText>
            </w:r>
            <w:r w:rsidR="002A68B9">
              <w:rPr>
                <w:rFonts w:ascii="Times New Roman" w:eastAsia="Times New Roman" w:hAnsi="Times New Roman" w:cs="Times New Roman"/>
                <w:sz w:val="24"/>
                <w:szCs w:val="24"/>
                <w:lang w:eastAsia="ar-SA"/>
              </w:rPr>
            </w:r>
            <w:r w:rsidR="002A68B9">
              <w:rPr>
                <w:rFonts w:ascii="Times New Roman" w:eastAsia="Times New Roman" w:hAnsi="Times New Roman" w:cs="Times New Roman"/>
                <w:sz w:val="24"/>
                <w:szCs w:val="24"/>
                <w:lang w:eastAsia="ar-SA"/>
              </w:rPr>
              <w:fldChar w:fldCharType="separate"/>
            </w:r>
            <w:r w:rsidRPr="00FB3569">
              <w:rPr>
                <w:rFonts w:ascii="Times New Roman" w:eastAsia="Times New Roman" w:hAnsi="Times New Roman" w:cs="Times New Roman"/>
                <w:sz w:val="24"/>
                <w:szCs w:val="24"/>
                <w:lang w:eastAsia="ar-SA"/>
              </w:rPr>
              <w:fldChar w:fldCharType="end"/>
            </w:r>
            <w:r w:rsidRPr="00FB3569">
              <w:rPr>
                <w:rFonts w:ascii="Footlight MT Light" w:eastAsia="Times New Roman" w:hAnsi="Footlight MT Light" w:cs="Footlight MT Light"/>
                <w:sz w:val="24"/>
                <w:szCs w:val="24"/>
                <w:lang w:eastAsia="ar-SA"/>
              </w:rPr>
              <w:t xml:space="preserve"> Medio-basso</w:t>
            </w:r>
          </w:p>
          <w:p w14:paraId="70CBD2E8" w14:textId="77777777" w:rsidR="00FB3569" w:rsidRPr="00FB3569" w:rsidRDefault="00FB3569" w:rsidP="00FB3569">
            <w:pPr>
              <w:suppressAutoHyphens/>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fldChar w:fldCharType="begin">
                <w:ffData>
                  <w:name w:val="Controllo4"/>
                  <w:enabled/>
                  <w:calcOnExit w:val="0"/>
                  <w:checkBox>
                    <w:sizeAuto/>
                    <w:default w:val="0"/>
                    <w:checked w:val="0"/>
                  </w:checkBox>
                </w:ffData>
              </w:fldChar>
            </w:r>
            <w:r w:rsidRPr="00FB3569">
              <w:rPr>
                <w:rFonts w:ascii="Times New Roman" w:eastAsia="Times New Roman" w:hAnsi="Times New Roman" w:cs="Times New Roman"/>
                <w:sz w:val="24"/>
                <w:szCs w:val="24"/>
                <w:lang w:eastAsia="ar-SA"/>
              </w:rPr>
              <w:instrText xml:space="preserve"> FORMCHECKBOX </w:instrText>
            </w:r>
            <w:r w:rsidR="002A68B9">
              <w:rPr>
                <w:rFonts w:ascii="Times New Roman" w:eastAsia="Times New Roman" w:hAnsi="Times New Roman" w:cs="Times New Roman"/>
                <w:sz w:val="24"/>
                <w:szCs w:val="24"/>
                <w:lang w:eastAsia="ar-SA"/>
              </w:rPr>
            </w:r>
            <w:r w:rsidR="002A68B9">
              <w:rPr>
                <w:rFonts w:ascii="Times New Roman" w:eastAsia="Times New Roman" w:hAnsi="Times New Roman" w:cs="Times New Roman"/>
                <w:sz w:val="24"/>
                <w:szCs w:val="24"/>
                <w:lang w:eastAsia="ar-SA"/>
              </w:rPr>
              <w:fldChar w:fldCharType="separate"/>
            </w:r>
            <w:r w:rsidRPr="00FB3569">
              <w:rPr>
                <w:rFonts w:ascii="Times New Roman" w:eastAsia="Times New Roman" w:hAnsi="Times New Roman" w:cs="Times New Roman"/>
                <w:sz w:val="24"/>
                <w:szCs w:val="24"/>
                <w:lang w:eastAsia="ar-SA"/>
              </w:rPr>
              <w:fldChar w:fldCharType="end"/>
            </w:r>
            <w:r w:rsidRPr="00FB3569">
              <w:rPr>
                <w:rFonts w:ascii="Footlight MT Light" w:eastAsia="Times New Roman" w:hAnsi="Footlight MT Light" w:cs="Footlight MT Light"/>
                <w:sz w:val="24"/>
                <w:szCs w:val="24"/>
                <w:lang w:eastAsia="ar-SA"/>
              </w:rPr>
              <w:t xml:space="preserve"> Basso</w:t>
            </w:r>
            <w:r w:rsidRPr="00FB3569">
              <w:rPr>
                <w:rFonts w:ascii="Footlight MT Light" w:eastAsia="Times New Roman" w:hAnsi="Footlight MT Light" w:cs="Footlight MT Light"/>
                <w:sz w:val="24"/>
                <w:szCs w:val="24"/>
                <w:lang w:eastAsia="ar-SA"/>
              </w:rPr>
              <w:tab/>
            </w:r>
            <w:r w:rsidRPr="00FB3569">
              <w:rPr>
                <w:rFonts w:ascii="Footlight MT Light" w:eastAsia="Times New Roman" w:hAnsi="Footlight MT Light" w:cs="Footlight MT Light"/>
                <w:sz w:val="24"/>
                <w:szCs w:val="24"/>
                <w:lang w:eastAsia="ar-SA"/>
              </w:rPr>
              <w:tab/>
            </w:r>
            <w:r w:rsidRPr="00FB3569">
              <w:rPr>
                <w:rFonts w:ascii="Footlight MT Light" w:eastAsia="Times New Roman" w:hAnsi="Footlight MT Light" w:cs="Footlight MT Light"/>
                <w:sz w:val="24"/>
                <w:szCs w:val="24"/>
                <w:lang w:eastAsia="ar-SA"/>
              </w:rPr>
              <w:tab/>
              <w:t xml:space="preserve"> </w:t>
            </w:r>
          </w:p>
        </w:tc>
        <w:bookmarkStart w:id="3" w:name="Controllo5"/>
        <w:bookmarkEnd w:id="3"/>
        <w:tc>
          <w:tcPr>
            <w:tcW w:w="2775" w:type="dxa"/>
            <w:tcBorders>
              <w:left w:val="single" w:sz="1" w:space="0" w:color="000000"/>
              <w:bottom w:val="single" w:sz="1" w:space="0" w:color="000000"/>
            </w:tcBorders>
            <w:shd w:val="clear" w:color="auto" w:fill="auto"/>
            <w:vAlign w:val="center"/>
          </w:tcPr>
          <w:p w14:paraId="566700D8" w14:textId="77777777" w:rsidR="00FB3569" w:rsidRPr="00FB3569" w:rsidRDefault="00FB3569" w:rsidP="00FB3569">
            <w:pPr>
              <w:suppressAutoHyphens/>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fldChar w:fldCharType="begin">
                <w:ffData>
                  <w:name w:val="Controllo1"/>
                  <w:enabled/>
                  <w:calcOnExit w:val="0"/>
                  <w:checkBox>
                    <w:sizeAuto/>
                    <w:default w:val="0"/>
                    <w:checked w:val="0"/>
                  </w:checkBox>
                </w:ffData>
              </w:fldChar>
            </w:r>
            <w:r w:rsidRPr="00FB3569">
              <w:rPr>
                <w:rFonts w:ascii="Times New Roman" w:eastAsia="Times New Roman" w:hAnsi="Times New Roman" w:cs="Times New Roman"/>
                <w:sz w:val="24"/>
                <w:szCs w:val="24"/>
                <w:lang w:eastAsia="ar-SA"/>
              </w:rPr>
              <w:instrText xml:space="preserve"> FORMCHECKBOX </w:instrText>
            </w:r>
            <w:r w:rsidR="002A68B9">
              <w:rPr>
                <w:rFonts w:ascii="Times New Roman" w:eastAsia="Times New Roman" w:hAnsi="Times New Roman" w:cs="Times New Roman"/>
                <w:sz w:val="24"/>
                <w:szCs w:val="24"/>
                <w:lang w:eastAsia="ar-SA"/>
              </w:rPr>
            </w:r>
            <w:r w:rsidR="002A68B9">
              <w:rPr>
                <w:rFonts w:ascii="Times New Roman" w:eastAsia="Times New Roman" w:hAnsi="Times New Roman" w:cs="Times New Roman"/>
                <w:sz w:val="24"/>
                <w:szCs w:val="24"/>
                <w:lang w:eastAsia="ar-SA"/>
              </w:rPr>
              <w:fldChar w:fldCharType="separate"/>
            </w:r>
            <w:r w:rsidRPr="00FB3569">
              <w:rPr>
                <w:rFonts w:ascii="Times New Roman" w:eastAsia="Times New Roman" w:hAnsi="Times New Roman" w:cs="Times New Roman"/>
                <w:sz w:val="24"/>
                <w:szCs w:val="24"/>
                <w:lang w:eastAsia="ar-SA"/>
              </w:rPr>
              <w:fldChar w:fldCharType="end"/>
            </w:r>
            <w:r w:rsidRPr="00FB3569">
              <w:rPr>
                <w:rFonts w:ascii="Footlight MT Light" w:eastAsia="Times New Roman" w:hAnsi="Footlight MT Light" w:cs="Footlight MT Light"/>
                <w:sz w:val="24"/>
                <w:szCs w:val="24"/>
                <w:lang w:eastAsia="ar-SA"/>
              </w:rPr>
              <w:t xml:space="preserve"> Vivace</w:t>
            </w:r>
          </w:p>
          <w:p w14:paraId="48985455" w14:textId="77777777" w:rsidR="00FB3569" w:rsidRPr="00FB3569" w:rsidRDefault="00FB3569" w:rsidP="00FB3569">
            <w:pPr>
              <w:suppressAutoHyphens/>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fldChar w:fldCharType="begin">
                <w:ffData>
                  <w:name w:val="Controllo6"/>
                  <w:enabled/>
                  <w:calcOnExit w:val="0"/>
                  <w:checkBox>
                    <w:sizeAuto/>
                    <w:default w:val="0"/>
                    <w:checked w:val="0"/>
                  </w:checkBox>
                </w:ffData>
              </w:fldChar>
            </w:r>
            <w:r w:rsidRPr="00FB3569">
              <w:rPr>
                <w:rFonts w:ascii="Times New Roman" w:eastAsia="Times New Roman" w:hAnsi="Times New Roman" w:cs="Times New Roman"/>
                <w:sz w:val="24"/>
                <w:szCs w:val="24"/>
                <w:lang w:eastAsia="ar-SA"/>
              </w:rPr>
              <w:instrText xml:space="preserve"> FORMCHECKBOX </w:instrText>
            </w:r>
            <w:r w:rsidR="002A68B9">
              <w:rPr>
                <w:rFonts w:ascii="Times New Roman" w:eastAsia="Times New Roman" w:hAnsi="Times New Roman" w:cs="Times New Roman"/>
                <w:sz w:val="24"/>
                <w:szCs w:val="24"/>
                <w:lang w:eastAsia="ar-SA"/>
              </w:rPr>
            </w:r>
            <w:r w:rsidR="002A68B9">
              <w:rPr>
                <w:rFonts w:ascii="Times New Roman" w:eastAsia="Times New Roman" w:hAnsi="Times New Roman" w:cs="Times New Roman"/>
                <w:sz w:val="24"/>
                <w:szCs w:val="24"/>
                <w:lang w:eastAsia="ar-SA"/>
              </w:rPr>
              <w:fldChar w:fldCharType="separate"/>
            </w:r>
            <w:r w:rsidRPr="00FB3569">
              <w:rPr>
                <w:rFonts w:ascii="Times New Roman" w:eastAsia="Times New Roman" w:hAnsi="Times New Roman" w:cs="Times New Roman"/>
                <w:sz w:val="24"/>
                <w:szCs w:val="24"/>
                <w:lang w:eastAsia="ar-SA"/>
              </w:rPr>
              <w:fldChar w:fldCharType="end"/>
            </w:r>
            <w:r w:rsidRPr="00FB3569">
              <w:rPr>
                <w:rFonts w:ascii="Footlight MT Light" w:eastAsia="Times New Roman" w:hAnsi="Footlight MT Light" w:cs="Footlight MT Light"/>
                <w:sz w:val="24"/>
                <w:szCs w:val="24"/>
                <w:lang w:eastAsia="ar-SA"/>
              </w:rPr>
              <w:t xml:space="preserve">  Tranquillo           X</w:t>
            </w:r>
          </w:p>
          <w:p w14:paraId="16E81002" w14:textId="77777777" w:rsidR="00FB3569" w:rsidRPr="00FB3569" w:rsidRDefault="00FB3569" w:rsidP="00FB3569">
            <w:pPr>
              <w:suppressAutoHyphens/>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fldChar w:fldCharType="begin">
                <w:ffData>
                  <w:name w:val="Controllo7"/>
                  <w:enabled/>
                  <w:calcOnExit w:val="0"/>
                  <w:checkBox>
                    <w:sizeAuto/>
                    <w:default w:val="0"/>
                    <w:checked w:val="0"/>
                  </w:checkBox>
                </w:ffData>
              </w:fldChar>
            </w:r>
            <w:r w:rsidRPr="00FB3569">
              <w:rPr>
                <w:rFonts w:ascii="Times New Roman" w:eastAsia="Times New Roman" w:hAnsi="Times New Roman" w:cs="Times New Roman"/>
                <w:sz w:val="24"/>
                <w:szCs w:val="24"/>
                <w:lang w:eastAsia="ar-SA"/>
              </w:rPr>
              <w:instrText xml:space="preserve"> FORMCHECKBOX </w:instrText>
            </w:r>
            <w:r w:rsidR="002A68B9">
              <w:rPr>
                <w:rFonts w:ascii="Times New Roman" w:eastAsia="Times New Roman" w:hAnsi="Times New Roman" w:cs="Times New Roman"/>
                <w:sz w:val="24"/>
                <w:szCs w:val="24"/>
                <w:lang w:eastAsia="ar-SA"/>
              </w:rPr>
            </w:r>
            <w:r w:rsidR="002A68B9">
              <w:rPr>
                <w:rFonts w:ascii="Times New Roman" w:eastAsia="Times New Roman" w:hAnsi="Times New Roman" w:cs="Times New Roman"/>
                <w:sz w:val="24"/>
                <w:szCs w:val="24"/>
                <w:lang w:eastAsia="ar-SA"/>
              </w:rPr>
              <w:fldChar w:fldCharType="separate"/>
            </w:r>
            <w:r w:rsidRPr="00FB3569">
              <w:rPr>
                <w:rFonts w:ascii="Times New Roman" w:eastAsia="Times New Roman" w:hAnsi="Times New Roman" w:cs="Times New Roman"/>
                <w:sz w:val="24"/>
                <w:szCs w:val="24"/>
                <w:lang w:eastAsia="ar-SA"/>
              </w:rPr>
              <w:fldChar w:fldCharType="end"/>
            </w:r>
            <w:r w:rsidRPr="00FB3569">
              <w:rPr>
                <w:rFonts w:ascii="Footlight MT Light" w:eastAsia="Times New Roman" w:hAnsi="Footlight MT Light" w:cs="Footlight MT Light"/>
                <w:sz w:val="24"/>
                <w:szCs w:val="24"/>
                <w:lang w:eastAsia="ar-SA"/>
              </w:rPr>
              <w:t xml:space="preserve"> Passivo</w:t>
            </w:r>
          </w:p>
          <w:bookmarkStart w:id="4" w:name="Controllo8"/>
          <w:p w14:paraId="5FBAC902" w14:textId="77777777" w:rsidR="00FB3569" w:rsidRPr="00FB3569" w:rsidRDefault="00FB3569" w:rsidP="00FB3569">
            <w:pPr>
              <w:suppressAutoHyphens/>
              <w:spacing w:after="0" w:line="240" w:lineRule="auto"/>
              <w:rPr>
                <w:rFonts w:ascii="Footlight MT Light" w:eastAsia="Times New Roman" w:hAnsi="Footlight MT Light" w:cs="Footlight MT Light"/>
                <w:b/>
                <w:sz w:val="24"/>
                <w:szCs w:val="24"/>
                <w:lang w:eastAsia="ar-SA"/>
              </w:rPr>
            </w:pPr>
            <w:r w:rsidRPr="00FB3569">
              <w:rPr>
                <w:rFonts w:ascii="Times New Roman" w:eastAsia="Times New Roman" w:hAnsi="Times New Roman" w:cs="Times New Roman"/>
                <w:sz w:val="24"/>
                <w:szCs w:val="24"/>
                <w:lang w:eastAsia="ar-SA"/>
              </w:rPr>
              <w:fldChar w:fldCharType="begin">
                <w:ffData>
                  <w:name w:val="Controllo8"/>
                  <w:enabled/>
                  <w:calcOnExit w:val="0"/>
                  <w:checkBox>
                    <w:sizeAuto/>
                    <w:default w:val="0"/>
                    <w:checked w:val="0"/>
                  </w:checkBox>
                </w:ffData>
              </w:fldChar>
            </w:r>
            <w:r w:rsidRPr="00FB3569">
              <w:rPr>
                <w:rFonts w:ascii="Times New Roman" w:eastAsia="Times New Roman" w:hAnsi="Times New Roman" w:cs="Times New Roman"/>
                <w:sz w:val="24"/>
                <w:szCs w:val="24"/>
                <w:lang w:eastAsia="ar-SA"/>
              </w:rPr>
              <w:instrText xml:space="preserve"> FORMCHECKBOX </w:instrText>
            </w:r>
            <w:r w:rsidR="002A68B9">
              <w:rPr>
                <w:rFonts w:ascii="Times New Roman" w:eastAsia="Times New Roman" w:hAnsi="Times New Roman" w:cs="Times New Roman"/>
                <w:sz w:val="24"/>
                <w:szCs w:val="24"/>
                <w:lang w:eastAsia="ar-SA"/>
              </w:rPr>
            </w:r>
            <w:r w:rsidR="002A68B9">
              <w:rPr>
                <w:rFonts w:ascii="Times New Roman" w:eastAsia="Times New Roman" w:hAnsi="Times New Roman" w:cs="Times New Roman"/>
                <w:sz w:val="24"/>
                <w:szCs w:val="24"/>
                <w:lang w:eastAsia="ar-SA"/>
              </w:rPr>
              <w:fldChar w:fldCharType="separate"/>
            </w:r>
            <w:r w:rsidRPr="00FB3569">
              <w:rPr>
                <w:rFonts w:ascii="Times New Roman" w:eastAsia="Times New Roman" w:hAnsi="Times New Roman" w:cs="Times New Roman"/>
                <w:sz w:val="24"/>
                <w:szCs w:val="24"/>
                <w:lang w:eastAsia="ar-SA"/>
              </w:rPr>
              <w:fldChar w:fldCharType="end"/>
            </w:r>
            <w:bookmarkEnd w:id="4"/>
            <w:r w:rsidRPr="00FB3569">
              <w:rPr>
                <w:rFonts w:ascii="Footlight MT Light" w:eastAsia="Times New Roman" w:hAnsi="Footlight MT Light" w:cs="Footlight MT Light"/>
                <w:sz w:val="24"/>
                <w:szCs w:val="24"/>
                <w:lang w:eastAsia="ar-SA"/>
              </w:rPr>
              <w:t xml:space="preserve"> Problematico</w:t>
            </w:r>
          </w:p>
        </w:tc>
        <w:tc>
          <w:tcPr>
            <w:tcW w:w="4056" w:type="dxa"/>
            <w:tcBorders>
              <w:left w:val="single" w:sz="1" w:space="0" w:color="000000"/>
              <w:bottom w:val="single" w:sz="1" w:space="0" w:color="000000"/>
              <w:right w:val="single" w:sz="1" w:space="0" w:color="000000"/>
            </w:tcBorders>
            <w:shd w:val="clear" w:color="auto" w:fill="auto"/>
          </w:tcPr>
          <w:p w14:paraId="4ED820F7" w14:textId="36C3DC60" w:rsidR="004D5230" w:rsidRPr="00721798" w:rsidRDefault="004D5230" w:rsidP="004D5230">
            <w:pPr>
              <w:suppressAutoHyphens/>
              <w:spacing w:after="0" w:line="240" w:lineRule="auto"/>
              <w:rPr>
                <w:sz w:val="24"/>
                <w:szCs w:val="24"/>
              </w:rPr>
            </w:pPr>
            <w:bookmarkStart w:id="5" w:name="Testo5"/>
            <w:bookmarkEnd w:id="5"/>
            <w:r w:rsidRPr="00721798">
              <w:rPr>
                <w:rFonts w:ascii="Footlight MT Light" w:eastAsia="Times New Roman" w:hAnsi="Footlight MT Light" w:cs="Footlight MT Light"/>
                <w:sz w:val="24"/>
                <w:szCs w:val="24"/>
                <w:lang w:eastAsia="ar-SA"/>
              </w:rPr>
              <w:t xml:space="preserve">La classe è composta da alunni provenienti da Battipaglia e zone limitrofe,.  </w:t>
            </w:r>
            <w:r w:rsidRPr="00721798">
              <w:rPr>
                <w:sz w:val="24"/>
                <w:szCs w:val="24"/>
              </w:rPr>
              <w:t xml:space="preserve">all’ interno del gruppo classe </w:t>
            </w:r>
            <w:r w:rsidRPr="00721798">
              <w:rPr>
                <w:sz w:val="24"/>
                <w:szCs w:val="24"/>
              </w:rPr>
              <w:t>è presente</w:t>
            </w:r>
            <w:r w:rsidRPr="00721798">
              <w:rPr>
                <w:sz w:val="24"/>
                <w:szCs w:val="24"/>
              </w:rPr>
              <w:t xml:space="preserve"> </w:t>
            </w:r>
            <w:r w:rsidR="00721798">
              <w:rPr>
                <w:sz w:val="24"/>
                <w:szCs w:val="24"/>
              </w:rPr>
              <w:t xml:space="preserve"> una </w:t>
            </w:r>
            <w:r w:rsidRPr="00721798">
              <w:rPr>
                <w:sz w:val="24"/>
                <w:szCs w:val="24"/>
              </w:rPr>
              <w:t>alunn</w:t>
            </w:r>
            <w:r w:rsidRPr="00721798">
              <w:rPr>
                <w:sz w:val="24"/>
                <w:szCs w:val="24"/>
              </w:rPr>
              <w:t xml:space="preserve">a </w:t>
            </w:r>
            <w:r w:rsidRPr="00721798">
              <w:rPr>
                <w:sz w:val="24"/>
                <w:szCs w:val="24"/>
              </w:rPr>
              <w:t>con bisogni educativi speciali</w:t>
            </w:r>
            <w:r w:rsidRPr="00721798">
              <w:rPr>
                <w:sz w:val="24"/>
                <w:szCs w:val="24"/>
              </w:rPr>
              <w:t xml:space="preserve"> </w:t>
            </w:r>
            <w:r w:rsidRPr="00721798">
              <w:rPr>
                <w:sz w:val="24"/>
                <w:szCs w:val="24"/>
              </w:rPr>
              <w:t>ed alunn</w:t>
            </w:r>
            <w:r w:rsidRPr="00721798">
              <w:rPr>
                <w:sz w:val="24"/>
                <w:szCs w:val="24"/>
              </w:rPr>
              <w:t>a</w:t>
            </w:r>
            <w:r w:rsidR="00721798" w:rsidRPr="00721798">
              <w:rPr>
                <w:sz w:val="24"/>
                <w:szCs w:val="24"/>
              </w:rPr>
              <w:t xml:space="preserve"> </w:t>
            </w:r>
            <w:r w:rsidRPr="00721798">
              <w:rPr>
                <w:sz w:val="24"/>
                <w:szCs w:val="24"/>
              </w:rPr>
              <w:t>con disabiltà accertata</w:t>
            </w:r>
            <w:r w:rsidR="00721798">
              <w:rPr>
                <w:sz w:val="24"/>
                <w:szCs w:val="24"/>
              </w:rPr>
              <w:t>.</w:t>
            </w:r>
            <w:r w:rsidRPr="00721798">
              <w:rPr>
                <w:sz w:val="24"/>
                <w:szCs w:val="24"/>
              </w:rPr>
              <w:t xml:space="preserve"> </w:t>
            </w:r>
          </w:p>
          <w:p w14:paraId="6B9CB432" w14:textId="1DC22123" w:rsidR="00FB3569" w:rsidRPr="00C1408F" w:rsidRDefault="00FB3569" w:rsidP="00FB3569">
            <w:pPr>
              <w:suppressAutoHyphens/>
              <w:spacing w:after="0" w:line="240" w:lineRule="auto"/>
              <w:rPr>
                <w:rFonts w:ascii="Footlight MT Light" w:eastAsia="Times New Roman" w:hAnsi="Footlight MT Light" w:cs="Footlight MT Light"/>
                <w:bCs/>
                <w:sz w:val="24"/>
                <w:szCs w:val="24"/>
                <w:lang w:eastAsia="ar-SA"/>
              </w:rPr>
            </w:pPr>
            <w:r w:rsidRPr="00721798">
              <w:rPr>
                <w:rFonts w:ascii="Footlight MT Light" w:eastAsia="Times New Roman" w:hAnsi="Footlight MT Light" w:cs="Footlight MT Light"/>
                <w:bCs/>
                <w:sz w:val="24"/>
                <w:szCs w:val="24"/>
                <w:lang w:eastAsia="ar-SA"/>
              </w:rPr>
              <w:t>La classe partecipa attivamente alle lezioni e appare interessata alla disciplina</w:t>
            </w:r>
            <w:r w:rsidR="00721798">
              <w:rPr>
                <w:rFonts w:ascii="Footlight MT Light" w:eastAsia="Times New Roman" w:hAnsi="Footlight MT Light" w:cs="Footlight MT Light"/>
                <w:bCs/>
                <w:sz w:val="28"/>
                <w:szCs w:val="28"/>
                <w:lang w:eastAsia="ar-SA"/>
              </w:rPr>
              <w:t>.</w:t>
            </w:r>
          </w:p>
        </w:tc>
      </w:tr>
      <w:tr w:rsidR="00FB3569" w:rsidRPr="00FB3569" w14:paraId="5CF94B3F" w14:textId="77777777" w:rsidTr="004D5230">
        <w:trPr>
          <w:cantSplit/>
        </w:trPr>
        <w:tc>
          <w:tcPr>
            <w:tcW w:w="9995" w:type="dxa"/>
            <w:gridSpan w:val="3"/>
            <w:tcBorders>
              <w:left w:val="single" w:sz="1" w:space="0" w:color="000000"/>
              <w:bottom w:val="single" w:sz="1" w:space="0" w:color="000000"/>
              <w:right w:val="single" w:sz="1" w:space="0" w:color="000000"/>
            </w:tcBorders>
            <w:shd w:val="clear" w:color="auto" w:fill="auto"/>
            <w:vAlign w:val="center"/>
          </w:tcPr>
          <w:p w14:paraId="75CC71B9" w14:textId="77777777" w:rsidR="00FB3569" w:rsidRPr="00FB3569" w:rsidRDefault="00FB3569" w:rsidP="00FB3569">
            <w:pPr>
              <w:widowControl w:val="0"/>
              <w:suppressAutoHyphens/>
              <w:snapToGrid w:val="0"/>
              <w:spacing w:after="0" w:line="240" w:lineRule="auto"/>
              <w:jc w:val="both"/>
              <w:rPr>
                <w:rFonts w:ascii="Times New Roman" w:eastAsia="Times New Roman" w:hAnsi="Times New Roman" w:cs="Times New Roman"/>
                <w:bCs/>
                <w:sz w:val="24"/>
                <w:szCs w:val="24"/>
                <w:lang w:eastAsia="ar-SA"/>
              </w:rPr>
            </w:pPr>
          </w:p>
          <w:p w14:paraId="3F33CE34" w14:textId="77777777" w:rsidR="00FB3569" w:rsidRPr="00FB3569" w:rsidRDefault="00FB3569" w:rsidP="00FB3569">
            <w:pPr>
              <w:widowControl w:val="0"/>
              <w:suppressAutoHyphens/>
              <w:spacing w:after="0" w:line="240" w:lineRule="auto"/>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bCs/>
                <w:sz w:val="24"/>
                <w:szCs w:val="24"/>
                <w:lang w:eastAsia="ar-SA"/>
              </w:rPr>
              <w:t>Strumenti utilizzati per l’analisi</w:t>
            </w:r>
          </w:p>
          <w:tbl>
            <w:tblPr>
              <w:tblW w:w="0" w:type="auto"/>
              <w:tblLayout w:type="fixed"/>
              <w:tblLook w:val="0000" w:firstRow="0" w:lastRow="0" w:firstColumn="0" w:lastColumn="0" w:noHBand="0" w:noVBand="0"/>
            </w:tblPr>
            <w:tblGrid>
              <w:gridCol w:w="507"/>
              <w:gridCol w:w="2752"/>
              <w:gridCol w:w="506"/>
              <w:gridCol w:w="2813"/>
              <w:gridCol w:w="506"/>
              <w:gridCol w:w="2684"/>
            </w:tblGrid>
            <w:tr w:rsidR="00FB3569" w:rsidRPr="00FB3569" w14:paraId="025CDB2E" w14:textId="77777777" w:rsidTr="00615074">
              <w:trPr>
                <w:trHeight w:val="435"/>
              </w:trPr>
              <w:tc>
                <w:tcPr>
                  <w:tcW w:w="507" w:type="dxa"/>
                  <w:shd w:val="clear" w:color="auto" w:fill="auto"/>
                </w:tcPr>
                <w:p w14:paraId="417A6E71" w14:textId="77777777" w:rsidR="00FB3569" w:rsidRPr="00FB3569" w:rsidRDefault="00FB3569" w:rsidP="00FB3569">
                  <w:pPr>
                    <w:widowControl w:val="0"/>
                    <w:suppressAutoHyphens/>
                    <w:spacing w:after="0" w:line="240" w:lineRule="auto"/>
                    <w:jc w:val="both"/>
                    <w:rPr>
                      <w:rFonts w:ascii="Times New Roman" w:eastAsia="Times New Roman" w:hAnsi="Times New Roman" w:cs="Times New Roman"/>
                      <w:color w:val="000000"/>
                      <w:sz w:val="24"/>
                      <w:szCs w:val="24"/>
                      <w:lang w:eastAsia="ar-SA"/>
                    </w:rPr>
                  </w:pPr>
                  <w:r w:rsidRPr="00FB3569">
                    <w:rPr>
                      <w:rFonts w:ascii="Times New Roman" w:eastAsia="Times New Roman" w:hAnsi="Times New Roman" w:cs="Times New Roman"/>
                      <w:sz w:val="24"/>
                      <w:szCs w:val="24"/>
                      <w:lang w:eastAsia="ar-SA"/>
                    </w:rPr>
                    <w:t>X</w:t>
                  </w:r>
                </w:p>
              </w:tc>
              <w:tc>
                <w:tcPr>
                  <w:tcW w:w="2752" w:type="dxa"/>
                  <w:shd w:val="clear" w:color="auto" w:fill="auto"/>
                </w:tcPr>
                <w:p w14:paraId="10EBBED1" w14:textId="77777777" w:rsidR="00FB3569" w:rsidRPr="00FB3569" w:rsidRDefault="00FB3569" w:rsidP="00FB3569">
                  <w:pPr>
                    <w:widowControl w:val="0"/>
                    <w:tabs>
                      <w:tab w:val="right" w:pos="2458"/>
                    </w:tabs>
                    <w:suppressAutoHyphens/>
                    <w:spacing w:after="0" w:line="240" w:lineRule="auto"/>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color w:val="000000"/>
                      <w:sz w:val="24"/>
                      <w:szCs w:val="24"/>
                      <w:lang w:eastAsia="ar-SA"/>
                    </w:rPr>
                    <w:t>test d’ingresso</w:t>
                  </w:r>
                  <w:r w:rsidRPr="00FB3569">
                    <w:rPr>
                      <w:rFonts w:ascii="Times New Roman" w:eastAsia="Times New Roman" w:hAnsi="Times New Roman" w:cs="Times New Roman"/>
                      <w:color w:val="000000"/>
                      <w:sz w:val="24"/>
                      <w:szCs w:val="24"/>
                      <w:lang w:eastAsia="ar-SA"/>
                    </w:rPr>
                    <w:tab/>
                  </w:r>
                </w:p>
              </w:tc>
              <w:tc>
                <w:tcPr>
                  <w:tcW w:w="506" w:type="dxa"/>
                  <w:shd w:val="clear" w:color="auto" w:fill="auto"/>
                </w:tcPr>
                <w:p w14:paraId="3F0422A1" w14:textId="77777777" w:rsidR="00FB3569" w:rsidRPr="00FB3569" w:rsidRDefault="00FB3569" w:rsidP="00FB3569">
                  <w:pPr>
                    <w:widowControl w:val="0"/>
                    <w:suppressAutoHyphens/>
                    <w:spacing w:after="0" w:line="240" w:lineRule="auto"/>
                    <w:jc w:val="both"/>
                    <w:rPr>
                      <w:rFonts w:ascii="Times New Roman" w:eastAsia="Times New Roman" w:hAnsi="Times New Roman" w:cs="Times New Roman"/>
                      <w:bCs/>
                      <w:sz w:val="24"/>
                      <w:szCs w:val="24"/>
                      <w:lang w:eastAsia="ar-SA"/>
                    </w:rPr>
                  </w:pPr>
                  <w:r w:rsidRPr="00FB3569">
                    <w:rPr>
                      <w:rFonts w:ascii="Times New Roman" w:eastAsia="Times New Roman" w:hAnsi="Times New Roman" w:cs="Times New Roman"/>
                      <w:sz w:val="24"/>
                      <w:szCs w:val="24"/>
                      <w:lang w:eastAsia="ar-SA"/>
                    </w:rPr>
                    <w:t>X</w:t>
                  </w:r>
                </w:p>
              </w:tc>
              <w:tc>
                <w:tcPr>
                  <w:tcW w:w="2813" w:type="dxa"/>
                  <w:shd w:val="clear" w:color="auto" w:fill="auto"/>
                </w:tcPr>
                <w:p w14:paraId="1CB15800" w14:textId="77777777" w:rsidR="00FB3569" w:rsidRPr="00FB3569" w:rsidRDefault="00FB3569" w:rsidP="00FB3569">
                  <w:pPr>
                    <w:widowControl w:val="0"/>
                    <w:suppressAutoHyphens/>
                    <w:spacing w:after="0" w:line="240" w:lineRule="auto"/>
                    <w:jc w:val="both"/>
                    <w:rPr>
                      <w:rFonts w:ascii="Times New Roman" w:eastAsia="Times New Roman" w:hAnsi="Times New Roman" w:cs="Times New Roman"/>
                      <w:bCs/>
                      <w:sz w:val="24"/>
                      <w:szCs w:val="24"/>
                      <w:lang w:eastAsia="ar-SA"/>
                    </w:rPr>
                  </w:pPr>
                  <w:r w:rsidRPr="00FB3569">
                    <w:rPr>
                      <w:rFonts w:ascii="Times New Roman" w:eastAsia="Times New Roman" w:hAnsi="Times New Roman" w:cs="Times New Roman"/>
                      <w:bCs/>
                      <w:sz w:val="24"/>
                      <w:szCs w:val="24"/>
                      <w:lang w:eastAsia="ar-SA"/>
                    </w:rPr>
                    <w:t>osservazione</w:t>
                  </w:r>
                </w:p>
              </w:tc>
              <w:tc>
                <w:tcPr>
                  <w:tcW w:w="506" w:type="dxa"/>
                  <w:shd w:val="clear" w:color="auto" w:fill="auto"/>
                </w:tcPr>
                <w:p w14:paraId="5A89C5D9" w14:textId="77777777" w:rsidR="00FB3569" w:rsidRPr="00FB3569" w:rsidRDefault="00FB3569" w:rsidP="00FB3569">
                  <w:pPr>
                    <w:widowControl w:val="0"/>
                    <w:suppressAutoHyphens/>
                    <w:snapToGrid w:val="0"/>
                    <w:spacing w:after="0" w:line="240" w:lineRule="auto"/>
                    <w:jc w:val="both"/>
                    <w:rPr>
                      <w:rFonts w:ascii="Times New Roman" w:eastAsia="Times New Roman" w:hAnsi="Times New Roman" w:cs="Times New Roman"/>
                      <w:bCs/>
                      <w:sz w:val="24"/>
                      <w:szCs w:val="24"/>
                      <w:lang w:eastAsia="ar-SA"/>
                    </w:rPr>
                  </w:pPr>
                </w:p>
              </w:tc>
              <w:tc>
                <w:tcPr>
                  <w:tcW w:w="2684" w:type="dxa"/>
                  <w:shd w:val="clear" w:color="auto" w:fill="auto"/>
                </w:tcPr>
                <w:p w14:paraId="72780B77" w14:textId="77777777" w:rsidR="00FB3569" w:rsidRPr="00FB3569" w:rsidRDefault="00FB3569" w:rsidP="00FB3569">
                  <w:pPr>
                    <w:widowControl w:val="0"/>
                    <w:suppressAutoHyphens/>
                    <w:spacing w:after="0" w:line="240" w:lineRule="auto"/>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bCs/>
                      <w:sz w:val="24"/>
                      <w:szCs w:val="24"/>
                      <w:lang w:eastAsia="ar-SA"/>
                    </w:rPr>
                    <w:t>verifiche alla lavagna</w:t>
                  </w:r>
                </w:p>
              </w:tc>
            </w:tr>
            <w:tr w:rsidR="00FB3569" w:rsidRPr="00FB3569" w14:paraId="379BB93D" w14:textId="77777777" w:rsidTr="00615074">
              <w:trPr>
                <w:trHeight w:val="399"/>
              </w:trPr>
              <w:tc>
                <w:tcPr>
                  <w:tcW w:w="507" w:type="dxa"/>
                  <w:shd w:val="clear" w:color="auto" w:fill="auto"/>
                </w:tcPr>
                <w:p w14:paraId="3F512C6F" w14:textId="77777777" w:rsidR="00FB3569" w:rsidRPr="00FB3569" w:rsidRDefault="00FB3569" w:rsidP="00FB3569">
                  <w:pPr>
                    <w:widowControl w:val="0"/>
                    <w:suppressAutoHyphens/>
                    <w:spacing w:after="0" w:line="240" w:lineRule="auto"/>
                    <w:jc w:val="both"/>
                    <w:rPr>
                      <w:rFonts w:ascii="Times New Roman" w:eastAsia="Times New Roman" w:hAnsi="Times New Roman" w:cs="Times New Roman"/>
                      <w:color w:val="000000"/>
                      <w:sz w:val="24"/>
                      <w:szCs w:val="24"/>
                      <w:lang w:eastAsia="ar-SA"/>
                    </w:rPr>
                  </w:pPr>
                  <w:r w:rsidRPr="00FB3569">
                    <w:rPr>
                      <w:rFonts w:ascii="Times New Roman" w:eastAsia="Times New Roman" w:hAnsi="Times New Roman" w:cs="Times New Roman"/>
                      <w:bCs/>
                      <w:sz w:val="24"/>
                      <w:szCs w:val="24"/>
                      <w:lang w:eastAsia="ar-SA"/>
                    </w:rPr>
                    <w:t>X</w:t>
                  </w:r>
                </w:p>
              </w:tc>
              <w:tc>
                <w:tcPr>
                  <w:tcW w:w="2752" w:type="dxa"/>
                  <w:shd w:val="clear" w:color="auto" w:fill="auto"/>
                </w:tcPr>
                <w:p w14:paraId="28226510" w14:textId="77777777" w:rsidR="00FB3569" w:rsidRPr="00FB3569" w:rsidRDefault="00FB3569" w:rsidP="00FB3569">
                  <w:pPr>
                    <w:widowControl w:val="0"/>
                    <w:suppressAutoHyphens/>
                    <w:spacing w:after="0" w:line="240" w:lineRule="auto"/>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color w:val="000000"/>
                      <w:sz w:val="24"/>
                      <w:szCs w:val="24"/>
                      <w:lang w:eastAsia="ar-SA"/>
                    </w:rPr>
                    <w:t>questionari</w:t>
                  </w:r>
                </w:p>
              </w:tc>
              <w:tc>
                <w:tcPr>
                  <w:tcW w:w="506" w:type="dxa"/>
                  <w:shd w:val="clear" w:color="auto" w:fill="auto"/>
                </w:tcPr>
                <w:p w14:paraId="4A8BCCE9" w14:textId="77777777" w:rsidR="00FB3569" w:rsidRPr="00FB3569" w:rsidRDefault="00FB3569" w:rsidP="00FB3569">
                  <w:pPr>
                    <w:widowControl w:val="0"/>
                    <w:suppressAutoHyphens/>
                    <w:spacing w:after="0" w:line="240" w:lineRule="auto"/>
                    <w:jc w:val="both"/>
                    <w:rPr>
                      <w:rFonts w:ascii="Times New Roman" w:eastAsia="Times New Roman" w:hAnsi="Times New Roman" w:cs="Times New Roman"/>
                      <w:color w:val="000000"/>
                      <w:sz w:val="24"/>
                      <w:szCs w:val="24"/>
                      <w:lang w:eastAsia="ar-SA"/>
                    </w:rPr>
                  </w:pPr>
                  <w:r w:rsidRPr="00FB3569">
                    <w:rPr>
                      <w:rFonts w:ascii="Times New Roman" w:eastAsia="Times New Roman" w:hAnsi="Times New Roman" w:cs="Times New Roman"/>
                      <w:sz w:val="24"/>
                      <w:szCs w:val="24"/>
                      <w:lang w:eastAsia="ar-SA"/>
                    </w:rPr>
                    <w:t>X</w:t>
                  </w:r>
                </w:p>
              </w:tc>
              <w:tc>
                <w:tcPr>
                  <w:tcW w:w="2813" w:type="dxa"/>
                  <w:shd w:val="clear" w:color="auto" w:fill="auto"/>
                </w:tcPr>
                <w:p w14:paraId="7040E607" w14:textId="77777777" w:rsidR="00FB3569" w:rsidRPr="00FB3569" w:rsidRDefault="00FB3569" w:rsidP="00FB3569">
                  <w:pPr>
                    <w:widowControl w:val="0"/>
                    <w:suppressAutoHyphens/>
                    <w:spacing w:after="0" w:line="240" w:lineRule="auto"/>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color w:val="000000"/>
                      <w:sz w:val="24"/>
                      <w:szCs w:val="24"/>
                      <w:lang w:eastAsia="ar-SA"/>
                    </w:rPr>
                    <w:t>dialogo</w:t>
                  </w:r>
                </w:p>
              </w:tc>
              <w:bookmarkStart w:id="6" w:name="Controllo6"/>
              <w:tc>
                <w:tcPr>
                  <w:tcW w:w="506" w:type="dxa"/>
                  <w:shd w:val="clear" w:color="auto" w:fill="auto"/>
                </w:tcPr>
                <w:p w14:paraId="04C57D27" w14:textId="77777777" w:rsidR="00FB3569" w:rsidRPr="00FB3569" w:rsidRDefault="00FB3569" w:rsidP="00FB3569">
                  <w:pPr>
                    <w:widowControl w:val="0"/>
                    <w:suppressAutoHyphens/>
                    <w:spacing w:after="0" w:line="240" w:lineRule="auto"/>
                    <w:jc w:val="both"/>
                    <w:rPr>
                      <w:rFonts w:ascii="Times New Roman" w:eastAsia="Times New Roman" w:hAnsi="Times New Roman" w:cs="Times New Roman"/>
                      <w:color w:val="000000"/>
                      <w:sz w:val="24"/>
                      <w:szCs w:val="24"/>
                      <w:lang w:eastAsia="ar-SA"/>
                    </w:rPr>
                  </w:pPr>
                  <w:r w:rsidRPr="00FB3569">
                    <w:rPr>
                      <w:rFonts w:ascii="Times New Roman" w:eastAsia="Times New Roman" w:hAnsi="Times New Roman" w:cs="Times New Roman"/>
                      <w:bCs/>
                      <w:sz w:val="24"/>
                      <w:szCs w:val="24"/>
                      <w:lang w:eastAsia="ar-SA"/>
                    </w:rPr>
                    <w:fldChar w:fldCharType="begin">
                      <w:ffData>
                        <w:name w:val="Controllo6"/>
                        <w:enabled/>
                        <w:calcOnExit w:val="0"/>
                        <w:checkBox>
                          <w:sizeAuto/>
                          <w:default w:val="0"/>
                          <w:checked w:val="0"/>
                        </w:checkBox>
                      </w:ffData>
                    </w:fldChar>
                  </w:r>
                  <w:r w:rsidRPr="00FB3569">
                    <w:rPr>
                      <w:rFonts w:ascii="Times New Roman" w:eastAsia="Times New Roman" w:hAnsi="Times New Roman" w:cs="Times New Roman"/>
                      <w:sz w:val="24"/>
                      <w:szCs w:val="24"/>
                      <w:lang w:eastAsia="ar-SA"/>
                    </w:rPr>
                    <w:instrText xml:space="preserve"> FORMCHECKBOX </w:instrText>
                  </w:r>
                  <w:r w:rsidR="002A68B9">
                    <w:rPr>
                      <w:rFonts w:ascii="Times New Roman" w:eastAsia="Times New Roman" w:hAnsi="Times New Roman" w:cs="Times New Roman"/>
                      <w:bCs/>
                      <w:sz w:val="24"/>
                      <w:szCs w:val="24"/>
                      <w:lang w:eastAsia="ar-SA"/>
                    </w:rPr>
                  </w:r>
                  <w:r w:rsidR="002A68B9">
                    <w:rPr>
                      <w:rFonts w:ascii="Times New Roman" w:eastAsia="Times New Roman" w:hAnsi="Times New Roman" w:cs="Times New Roman"/>
                      <w:bCs/>
                      <w:sz w:val="24"/>
                      <w:szCs w:val="24"/>
                      <w:lang w:eastAsia="ar-SA"/>
                    </w:rPr>
                    <w:fldChar w:fldCharType="separate"/>
                  </w:r>
                  <w:r w:rsidRPr="00FB3569">
                    <w:rPr>
                      <w:rFonts w:ascii="Times New Roman" w:eastAsia="Times New Roman" w:hAnsi="Times New Roman" w:cs="Times New Roman"/>
                      <w:bCs/>
                      <w:sz w:val="24"/>
                      <w:szCs w:val="24"/>
                      <w:lang w:eastAsia="ar-SA"/>
                    </w:rPr>
                    <w:fldChar w:fldCharType="end"/>
                  </w:r>
                  <w:bookmarkEnd w:id="6"/>
                </w:p>
              </w:tc>
              <w:tc>
                <w:tcPr>
                  <w:tcW w:w="2684" w:type="dxa"/>
                  <w:shd w:val="clear" w:color="auto" w:fill="auto"/>
                </w:tcPr>
                <w:p w14:paraId="275EF625" w14:textId="77777777" w:rsidR="00FB3569" w:rsidRPr="00FB3569" w:rsidRDefault="00FB3569" w:rsidP="00FB3569">
                  <w:pPr>
                    <w:widowControl w:val="0"/>
                    <w:suppressAutoHyphens/>
                    <w:spacing w:after="0" w:line="240" w:lineRule="auto"/>
                    <w:jc w:val="both"/>
                    <w:rPr>
                      <w:rFonts w:ascii="Times New Roman" w:eastAsia="Times New Roman" w:hAnsi="Times New Roman" w:cs="Times New Roman"/>
                      <w:bCs/>
                      <w:sz w:val="24"/>
                      <w:szCs w:val="24"/>
                      <w:lang w:eastAsia="ar-SA"/>
                    </w:rPr>
                  </w:pPr>
                  <w:r w:rsidRPr="00FB3569">
                    <w:rPr>
                      <w:rFonts w:ascii="Times New Roman" w:eastAsia="Times New Roman" w:hAnsi="Times New Roman" w:cs="Times New Roman"/>
                      <w:color w:val="000000"/>
                      <w:sz w:val="24"/>
                      <w:szCs w:val="24"/>
                      <w:lang w:eastAsia="ar-SA"/>
                    </w:rPr>
                    <w:t>Altro ______</w:t>
                  </w:r>
                </w:p>
                <w:p w14:paraId="0115AD08" w14:textId="77777777" w:rsidR="00FB3569" w:rsidRPr="00FB3569" w:rsidRDefault="00FB3569" w:rsidP="00FB3569">
                  <w:pPr>
                    <w:widowControl w:val="0"/>
                    <w:suppressAutoHyphens/>
                    <w:spacing w:after="0" w:line="240" w:lineRule="auto"/>
                    <w:jc w:val="both"/>
                    <w:rPr>
                      <w:rFonts w:ascii="Times New Roman" w:eastAsia="Times New Roman" w:hAnsi="Times New Roman" w:cs="Times New Roman"/>
                      <w:bCs/>
                      <w:sz w:val="24"/>
                      <w:szCs w:val="24"/>
                      <w:lang w:eastAsia="ar-SA"/>
                    </w:rPr>
                  </w:pPr>
                </w:p>
              </w:tc>
            </w:tr>
          </w:tbl>
          <w:p w14:paraId="6C1E2EE0" w14:textId="77777777" w:rsidR="00FB3569" w:rsidRPr="00FB3569" w:rsidRDefault="00FB3569" w:rsidP="00FB3569">
            <w:pPr>
              <w:suppressAutoHyphens/>
              <w:spacing w:after="0" w:line="240" w:lineRule="auto"/>
              <w:rPr>
                <w:rFonts w:ascii="Times New Roman" w:eastAsia="Times New Roman" w:hAnsi="Times New Roman" w:cs="Times New Roman"/>
                <w:sz w:val="24"/>
                <w:szCs w:val="24"/>
                <w:lang w:eastAsia="ar-SA"/>
              </w:rPr>
            </w:pPr>
          </w:p>
        </w:tc>
      </w:tr>
    </w:tbl>
    <w:p w14:paraId="62C8A419" w14:textId="77777777" w:rsidR="00FB3569" w:rsidRPr="00FB3569" w:rsidRDefault="00FB3569" w:rsidP="00FB3569">
      <w:pPr>
        <w:suppressAutoHyphens/>
        <w:spacing w:after="0" w:line="240" w:lineRule="auto"/>
        <w:rPr>
          <w:rFonts w:ascii="Times New Roman" w:eastAsia="Times New Roman" w:hAnsi="Times New Roman" w:cs="Times New Roman"/>
          <w:sz w:val="24"/>
          <w:szCs w:val="24"/>
          <w:lang w:eastAsia="ar-SA"/>
        </w:rPr>
      </w:pPr>
    </w:p>
    <w:p w14:paraId="464C48B8" w14:textId="77777777" w:rsidR="00FB3569" w:rsidRPr="00FB3569" w:rsidRDefault="00FB3569" w:rsidP="00FB3569">
      <w:pPr>
        <w:suppressAutoHyphens/>
        <w:spacing w:after="0" w:line="240" w:lineRule="auto"/>
        <w:rPr>
          <w:rFonts w:ascii="Times New Roman" w:eastAsia="Times New Roman" w:hAnsi="Times New Roman" w:cs="Times New Roman"/>
          <w:sz w:val="24"/>
          <w:szCs w:val="24"/>
          <w:lang w:eastAsia="ar-SA"/>
        </w:rPr>
      </w:pPr>
    </w:p>
    <w:p w14:paraId="778E9B6C" w14:textId="77777777" w:rsidR="00FB3569" w:rsidRPr="00FB3569" w:rsidRDefault="00FB3569" w:rsidP="00FB3569">
      <w:pPr>
        <w:suppressAutoHyphens/>
        <w:autoSpaceDE w:val="0"/>
        <w:spacing w:after="0" w:line="240" w:lineRule="auto"/>
        <w:rPr>
          <w:rFonts w:ascii="Calibri" w:eastAsia="Calibri" w:hAnsi="Calibri" w:cs="Calibri"/>
          <w:b/>
          <w:i/>
          <w:color w:val="000000"/>
          <w:sz w:val="24"/>
          <w:szCs w:val="24"/>
          <w:lang w:eastAsia="ar-SA"/>
        </w:rPr>
      </w:pPr>
      <w:r w:rsidRPr="00FB3569">
        <w:rPr>
          <w:rFonts w:ascii="Calibri" w:eastAsia="Calibri" w:hAnsi="Calibri" w:cs="Calibri"/>
          <w:b/>
          <w:i/>
          <w:color w:val="000000"/>
          <w:sz w:val="24"/>
          <w:szCs w:val="24"/>
          <w:lang w:eastAsia="ar-SA"/>
        </w:rPr>
        <w:t>LIVELLI DI PROFITTO IN INGRESSO – ARGOMENTI</w:t>
      </w:r>
    </w:p>
    <w:p w14:paraId="34ED839C" w14:textId="77777777" w:rsidR="00FB3569" w:rsidRPr="00FB3569" w:rsidRDefault="00FB3569" w:rsidP="00FB3569">
      <w:pPr>
        <w:suppressAutoHyphens/>
        <w:autoSpaceDE w:val="0"/>
        <w:spacing w:after="0" w:line="360" w:lineRule="auto"/>
        <w:rPr>
          <w:rFonts w:ascii="Calibri" w:eastAsia="Calibri" w:hAnsi="Calibri" w:cs="Calibri"/>
          <w:color w:val="000000"/>
          <w:sz w:val="24"/>
          <w:szCs w:val="24"/>
          <w:lang w:eastAsia="ar-SA"/>
        </w:rPr>
      </w:pPr>
      <w:r w:rsidRPr="00FB3569">
        <w:rPr>
          <w:rFonts w:ascii="Calibri" w:eastAsia="Calibri" w:hAnsi="Calibri" w:cs="Calibri"/>
          <w:b/>
          <w:i/>
          <w:color w:val="000000"/>
          <w:sz w:val="24"/>
          <w:szCs w:val="24"/>
          <w:lang w:eastAsia="ar-SA"/>
        </w:rPr>
        <w:t>________________________________________________________________________________________________</w:t>
      </w:r>
    </w:p>
    <w:p w14:paraId="16DEB770" w14:textId="77777777" w:rsidR="00FB3569" w:rsidRPr="00FB3569" w:rsidRDefault="00FB3569" w:rsidP="00FB3569">
      <w:pPr>
        <w:suppressAutoHyphens/>
        <w:autoSpaceDE w:val="0"/>
        <w:spacing w:after="0" w:line="240" w:lineRule="auto"/>
        <w:rPr>
          <w:rFonts w:ascii="Calibri" w:eastAsia="Calibri" w:hAnsi="Calibri" w:cs="Calibri"/>
          <w:color w:val="000000"/>
          <w:sz w:val="24"/>
          <w:szCs w:val="24"/>
          <w:lang w:eastAsia="ar-SA"/>
        </w:rPr>
      </w:pPr>
    </w:p>
    <w:tbl>
      <w:tblPr>
        <w:tblW w:w="0" w:type="auto"/>
        <w:tblInd w:w="-15" w:type="dxa"/>
        <w:tblLayout w:type="fixed"/>
        <w:tblLook w:val="0000" w:firstRow="0" w:lastRow="0" w:firstColumn="0" w:lastColumn="0" w:noHBand="0" w:noVBand="0"/>
      </w:tblPr>
      <w:tblGrid>
        <w:gridCol w:w="1409"/>
        <w:gridCol w:w="1410"/>
        <w:gridCol w:w="1638"/>
        <w:gridCol w:w="1700"/>
        <w:gridCol w:w="1657"/>
        <w:gridCol w:w="1920"/>
      </w:tblGrid>
      <w:tr w:rsidR="00FB3569" w:rsidRPr="00FB3569" w14:paraId="32CADC30" w14:textId="77777777" w:rsidTr="00615074">
        <w:trPr>
          <w:trHeight w:val="411"/>
        </w:trPr>
        <w:tc>
          <w:tcPr>
            <w:tcW w:w="1409" w:type="dxa"/>
            <w:tcBorders>
              <w:top w:val="single" w:sz="4" w:space="0" w:color="000000"/>
              <w:left w:val="single" w:sz="4" w:space="0" w:color="000000"/>
              <w:bottom w:val="single" w:sz="4" w:space="0" w:color="000000"/>
            </w:tcBorders>
            <w:shd w:val="clear" w:color="auto" w:fill="auto"/>
          </w:tcPr>
          <w:p w14:paraId="79300D44" w14:textId="77777777" w:rsidR="00FB3569" w:rsidRPr="00FB3569" w:rsidRDefault="00FB3569" w:rsidP="00FB3569">
            <w:pPr>
              <w:suppressAutoHyphens/>
              <w:spacing w:after="0" w:line="240" w:lineRule="auto"/>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1° Livello</w:t>
            </w:r>
          </w:p>
          <w:p w14:paraId="4379D1C7" w14:textId="77777777" w:rsidR="00FB3569" w:rsidRPr="00FB3569" w:rsidRDefault="00FB3569" w:rsidP="00FB3569">
            <w:pPr>
              <w:suppressAutoHyphens/>
              <w:spacing w:after="0" w:line="240" w:lineRule="auto"/>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(&gt; 7,4)</w:t>
            </w:r>
          </w:p>
          <w:p w14:paraId="3371A4AC" w14:textId="77777777" w:rsidR="00FB3569" w:rsidRPr="00FB3569" w:rsidRDefault="00FB3569" w:rsidP="00FB3569">
            <w:pPr>
              <w:suppressAutoHyphens/>
              <w:spacing w:after="0" w:line="240" w:lineRule="auto"/>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 ottimo )</w:t>
            </w:r>
          </w:p>
        </w:tc>
        <w:tc>
          <w:tcPr>
            <w:tcW w:w="1410" w:type="dxa"/>
            <w:tcBorders>
              <w:top w:val="single" w:sz="4" w:space="0" w:color="000000"/>
              <w:left w:val="single" w:sz="4" w:space="0" w:color="000000"/>
              <w:bottom w:val="single" w:sz="4" w:space="0" w:color="000000"/>
            </w:tcBorders>
            <w:shd w:val="clear" w:color="auto" w:fill="auto"/>
          </w:tcPr>
          <w:p w14:paraId="29C72B1C" w14:textId="77777777" w:rsidR="00FB3569" w:rsidRPr="00FB3569" w:rsidRDefault="00FB3569" w:rsidP="00FB3569">
            <w:pPr>
              <w:suppressAutoHyphens/>
              <w:spacing w:after="0" w:line="240" w:lineRule="auto"/>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2° Livello</w:t>
            </w:r>
          </w:p>
          <w:p w14:paraId="58CD95BB" w14:textId="77777777" w:rsidR="00FB3569" w:rsidRPr="00FB3569" w:rsidRDefault="00FB3569" w:rsidP="00FB3569">
            <w:pPr>
              <w:suppressAutoHyphens/>
              <w:spacing w:after="0" w:line="240" w:lineRule="auto"/>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(da 6,5 a 7,4)</w:t>
            </w:r>
          </w:p>
          <w:p w14:paraId="61F6087D" w14:textId="77777777" w:rsidR="00FB3569" w:rsidRPr="00FB3569" w:rsidRDefault="00FB3569" w:rsidP="00FB3569">
            <w:pPr>
              <w:suppressAutoHyphens/>
              <w:spacing w:after="0" w:line="240" w:lineRule="auto"/>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 buono )</w:t>
            </w:r>
          </w:p>
        </w:tc>
        <w:tc>
          <w:tcPr>
            <w:tcW w:w="1638" w:type="dxa"/>
            <w:tcBorders>
              <w:top w:val="single" w:sz="4" w:space="0" w:color="000000"/>
              <w:left w:val="single" w:sz="4" w:space="0" w:color="000000"/>
              <w:bottom w:val="single" w:sz="4" w:space="0" w:color="000000"/>
            </w:tcBorders>
            <w:shd w:val="clear" w:color="auto" w:fill="auto"/>
          </w:tcPr>
          <w:p w14:paraId="36B09048" w14:textId="77777777" w:rsidR="00FB3569" w:rsidRPr="00FB3569" w:rsidRDefault="00FB3569" w:rsidP="00FB3569">
            <w:pPr>
              <w:suppressAutoHyphens/>
              <w:spacing w:after="0" w:line="240" w:lineRule="auto"/>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3° Livello</w:t>
            </w:r>
          </w:p>
          <w:p w14:paraId="2E9BF113" w14:textId="77777777" w:rsidR="00FB3569" w:rsidRPr="00FB3569" w:rsidRDefault="00FB3569" w:rsidP="00FB3569">
            <w:pPr>
              <w:suppressAutoHyphens/>
              <w:spacing w:after="0" w:line="240" w:lineRule="auto"/>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da 5,5 a 6,4</w:t>
            </w:r>
          </w:p>
          <w:p w14:paraId="2F7C345B" w14:textId="77777777" w:rsidR="00FB3569" w:rsidRPr="00FB3569" w:rsidRDefault="00FB3569" w:rsidP="00FB3569">
            <w:pPr>
              <w:suppressAutoHyphens/>
              <w:spacing w:after="0" w:line="240" w:lineRule="auto"/>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 sufficiente )</w:t>
            </w:r>
          </w:p>
        </w:tc>
        <w:tc>
          <w:tcPr>
            <w:tcW w:w="1700" w:type="dxa"/>
            <w:tcBorders>
              <w:top w:val="single" w:sz="4" w:space="0" w:color="000000"/>
              <w:left w:val="single" w:sz="4" w:space="0" w:color="000000"/>
              <w:bottom w:val="single" w:sz="4" w:space="0" w:color="000000"/>
            </w:tcBorders>
            <w:shd w:val="clear" w:color="auto" w:fill="auto"/>
          </w:tcPr>
          <w:p w14:paraId="4AF1415A" w14:textId="77777777" w:rsidR="00FB3569" w:rsidRPr="00FB3569" w:rsidRDefault="00FB3569" w:rsidP="00FB3569">
            <w:pPr>
              <w:suppressAutoHyphens/>
              <w:spacing w:after="0" w:line="240" w:lineRule="auto"/>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4° Livello</w:t>
            </w:r>
          </w:p>
          <w:p w14:paraId="2464FFAD" w14:textId="77777777" w:rsidR="00FB3569" w:rsidRPr="00FB3569" w:rsidRDefault="00FB3569" w:rsidP="00FB3569">
            <w:pPr>
              <w:suppressAutoHyphens/>
              <w:spacing w:after="0" w:line="240" w:lineRule="auto"/>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da 4,5 a 5,4</w:t>
            </w:r>
          </w:p>
          <w:p w14:paraId="51B14B7D" w14:textId="77777777" w:rsidR="00FB3569" w:rsidRPr="00FB3569" w:rsidRDefault="00FB3569" w:rsidP="00FB3569">
            <w:pPr>
              <w:suppressAutoHyphens/>
              <w:spacing w:after="0" w:line="240" w:lineRule="auto"/>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 mediocre )</w:t>
            </w:r>
          </w:p>
        </w:tc>
        <w:tc>
          <w:tcPr>
            <w:tcW w:w="1657" w:type="dxa"/>
            <w:tcBorders>
              <w:top w:val="single" w:sz="4" w:space="0" w:color="000000"/>
              <w:left w:val="single" w:sz="4" w:space="0" w:color="000000"/>
              <w:bottom w:val="single" w:sz="4" w:space="0" w:color="000000"/>
            </w:tcBorders>
            <w:shd w:val="clear" w:color="auto" w:fill="auto"/>
          </w:tcPr>
          <w:p w14:paraId="19A9EABB" w14:textId="77777777" w:rsidR="00FB3569" w:rsidRPr="00FB3569" w:rsidRDefault="00FB3569" w:rsidP="00FB3569">
            <w:pPr>
              <w:suppressAutoHyphens/>
              <w:spacing w:after="0" w:line="240" w:lineRule="auto"/>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5° Livello</w:t>
            </w:r>
          </w:p>
          <w:p w14:paraId="269EC620" w14:textId="77777777" w:rsidR="00FB3569" w:rsidRPr="00FB3569" w:rsidRDefault="00FB3569" w:rsidP="00FB3569">
            <w:pPr>
              <w:suppressAutoHyphens/>
              <w:spacing w:after="0" w:line="240" w:lineRule="auto"/>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4,5&lt;</w:t>
            </w:r>
          </w:p>
          <w:p w14:paraId="34238A53" w14:textId="77777777" w:rsidR="00FB3569" w:rsidRPr="00FB3569" w:rsidRDefault="00FB3569" w:rsidP="00FB3569">
            <w:pPr>
              <w:suppressAutoHyphens/>
              <w:spacing w:after="0" w:line="240" w:lineRule="auto"/>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(insufficiente )</w:t>
            </w:r>
          </w:p>
        </w:tc>
        <w:tc>
          <w:tcPr>
            <w:tcW w:w="1920" w:type="dxa"/>
            <w:tcBorders>
              <w:top w:val="single" w:sz="4" w:space="0" w:color="000000"/>
              <w:left w:val="single" w:sz="4" w:space="0" w:color="000000"/>
              <w:bottom w:val="single" w:sz="4" w:space="0" w:color="000000"/>
              <w:right w:val="single" w:sz="4" w:space="0" w:color="000000"/>
            </w:tcBorders>
            <w:shd w:val="clear" w:color="auto" w:fill="auto"/>
          </w:tcPr>
          <w:p w14:paraId="527E5DAE" w14:textId="77777777" w:rsidR="00FB3569" w:rsidRPr="00FB3569" w:rsidRDefault="00FB3569" w:rsidP="00FB3569">
            <w:pPr>
              <w:suppressAutoHyphens/>
              <w:spacing w:after="0" w:line="240" w:lineRule="auto"/>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6° Livello</w:t>
            </w:r>
          </w:p>
          <w:p w14:paraId="54DCB9A5" w14:textId="77777777" w:rsidR="00FB3569" w:rsidRPr="00FB3569" w:rsidRDefault="00FB3569" w:rsidP="00FB3569">
            <w:pPr>
              <w:suppressAutoHyphens/>
              <w:spacing w:after="0" w:line="240" w:lineRule="auto"/>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NC</w:t>
            </w:r>
          </w:p>
        </w:tc>
      </w:tr>
      <w:tr w:rsidR="00FB3569" w:rsidRPr="00FB3569" w14:paraId="51F124AD" w14:textId="77777777" w:rsidTr="00203058">
        <w:trPr>
          <w:trHeight w:val="837"/>
        </w:trPr>
        <w:tc>
          <w:tcPr>
            <w:tcW w:w="1409" w:type="dxa"/>
            <w:tcBorders>
              <w:top w:val="single" w:sz="4" w:space="0" w:color="000000"/>
              <w:left w:val="single" w:sz="4" w:space="0" w:color="000000"/>
              <w:bottom w:val="single" w:sz="4" w:space="0" w:color="000000"/>
            </w:tcBorders>
            <w:shd w:val="clear" w:color="auto" w:fill="auto"/>
          </w:tcPr>
          <w:p w14:paraId="2B6DF0D6" w14:textId="755CEB14" w:rsidR="00FB3569" w:rsidRPr="00FB3569" w:rsidRDefault="00FB3569" w:rsidP="00FB3569">
            <w:pPr>
              <w:suppressAutoHyphens/>
              <w:spacing w:after="0" w:line="240" w:lineRule="auto"/>
              <w:jc w:val="center"/>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Alunni N. _____</w:t>
            </w:r>
            <w:r w:rsidR="00230618">
              <w:rPr>
                <w:rFonts w:ascii="Times New Roman" w:eastAsia="Times New Roman" w:hAnsi="Times New Roman" w:cs="Times New Roman"/>
                <w:sz w:val="24"/>
                <w:szCs w:val="24"/>
                <w:lang w:eastAsia="ar-SA"/>
              </w:rPr>
              <w:t>10</w:t>
            </w:r>
            <w:r w:rsidRPr="00FB3569">
              <w:rPr>
                <w:rFonts w:ascii="Times New Roman" w:eastAsia="Times New Roman" w:hAnsi="Times New Roman" w:cs="Times New Roman"/>
                <w:sz w:val="24"/>
                <w:szCs w:val="24"/>
                <w:lang w:eastAsia="ar-SA"/>
              </w:rPr>
              <w:t>___</w:t>
            </w:r>
          </w:p>
        </w:tc>
        <w:tc>
          <w:tcPr>
            <w:tcW w:w="1410" w:type="dxa"/>
            <w:tcBorders>
              <w:top w:val="single" w:sz="4" w:space="0" w:color="000000"/>
              <w:left w:val="single" w:sz="4" w:space="0" w:color="000000"/>
              <w:bottom w:val="single" w:sz="4" w:space="0" w:color="000000"/>
            </w:tcBorders>
            <w:shd w:val="clear" w:color="auto" w:fill="auto"/>
          </w:tcPr>
          <w:p w14:paraId="33BCFB97" w14:textId="636CFCA6" w:rsidR="00FB3569" w:rsidRPr="00FB3569" w:rsidRDefault="00FB3569" w:rsidP="00FB3569">
            <w:pPr>
              <w:suppressAutoHyphens/>
              <w:spacing w:after="0" w:line="240" w:lineRule="auto"/>
              <w:jc w:val="center"/>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Alunni N. _____</w:t>
            </w:r>
            <w:r w:rsidR="00230618">
              <w:rPr>
                <w:rFonts w:ascii="Times New Roman" w:eastAsia="Times New Roman" w:hAnsi="Times New Roman" w:cs="Times New Roman"/>
                <w:sz w:val="24"/>
                <w:szCs w:val="24"/>
                <w:lang w:eastAsia="ar-SA"/>
              </w:rPr>
              <w:t>2</w:t>
            </w:r>
            <w:r w:rsidRPr="00FB3569">
              <w:rPr>
                <w:rFonts w:ascii="Times New Roman" w:eastAsia="Times New Roman" w:hAnsi="Times New Roman" w:cs="Times New Roman"/>
                <w:sz w:val="24"/>
                <w:szCs w:val="24"/>
                <w:lang w:eastAsia="ar-SA"/>
              </w:rPr>
              <w:t>___</w:t>
            </w:r>
          </w:p>
        </w:tc>
        <w:tc>
          <w:tcPr>
            <w:tcW w:w="1638" w:type="dxa"/>
            <w:tcBorders>
              <w:top w:val="single" w:sz="4" w:space="0" w:color="000000"/>
              <w:left w:val="single" w:sz="4" w:space="0" w:color="000000"/>
              <w:bottom w:val="single" w:sz="4" w:space="0" w:color="000000"/>
            </w:tcBorders>
            <w:shd w:val="clear" w:color="auto" w:fill="auto"/>
          </w:tcPr>
          <w:p w14:paraId="740C8C05" w14:textId="77777777" w:rsidR="00FB3569" w:rsidRPr="00FB3569" w:rsidRDefault="00FB3569" w:rsidP="00FB3569">
            <w:pPr>
              <w:suppressAutoHyphens/>
              <w:spacing w:after="0" w:line="240" w:lineRule="auto"/>
              <w:jc w:val="center"/>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Alunni N. _____1____</w:t>
            </w:r>
          </w:p>
        </w:tc>
        <w:tc>
          <w:tcPr>
            <w:tcW w:w="1700" w:type="dxa"/>
            <w:tcBorders>
              <w:top w:val="single" w:sz="4" w:space="0" w:color="000000"/>
              <w:left w:val="single" w:sz="4" w:space="0" w:color="000000"/>
              <w:bottom w:val="single" w:sz="4" w:space="0" w:color="000000"/>
            </w:tcBorders>
            <w:shd w:val="clear" w:color="auto" w:fill="auto"/>
          </w:tcPr>
          <w:p w14:paraId="2064968D" w14:textId="6E0AEC9E" w:rsidR="00FB3569" w:rsidRPr="00FB3569" w:rsidRDefault="00FB3569" w:rsidP="00FB3569">
            <w:pPr>
              <w:suppressAutoHyphens/>
              <w:spacing w:after="0" w:line="240" w:lineRule="auto"/>
              <w:jc w:val="center"/>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Alunni N. ____</w:t>
            </w:r>
            <w:r w:rsidR="00230618">
              <w:rPr>
                <w:rFonts w:ascii="Times New Roman" w:eastAsia="Times New Roman" w:hAnsi="Times New Roman" w:cs="Times New Roman"/>
                <w:sz w:val="24"/>
                <w:szCs w:val="24"/>
                <w:lang w:eastAsia="ar-SA"/>
              </w:rPr>
              <w:t>2</w:t>
            </w:r>
          </w:p>
        </w:tc>
        <w:tc>
          <w:tcPr>
            <w:tcW w:w="1657" w:type="dxa"/>
            <w:tcBorders>
              <w:top w:val="single" w:sz="4" w:space="0" w:color="000000"/>
              <w:left w:val="single" w:sz="4" w:space="0" w:color="000000"/>
              <w:bottom w:val="single" w:sz="4" w:space="0" w:color="000000"/>
            </w:tcBorders>
            <w:shd w:val="clear" w:color="auto" w:fill="auto"/>
          </w:tcPr>
          <w:p w14:paraId="4DF06714" w14:textId="3D7A1317" w:rsidR="00FB3569" w:rsidRPr="00FB3569" w:rsidRDefault="00FB3569" w:rsidP="00FB3569">
            <w:pPr>
              <w:suppressAutoHyphens/>
              <w:spacing w:after="0" w:line="240" w:lineRule="auto"/>
              <w:jc w:val="center"/>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Alunni N. ___</w:t>
            </w:r>
            <w:r w:rsidR="00230618">
              <w:rPr>
                <w:rFonts w:ascii="Times New Roman" w:eastAsia="Times New Roman" w:hAnsi="Times New Roman" w:cs="Times New Roman"/>
                <w:sz w:val="24"/>
                <w:szCs w:val="24"/>
                <w:lang w:eastAsia="ar-SA"/>
              </w:rPr>
              <w:t>3</w:t>
            </w:r>
            <w:r w:rsidRPr="00FB3569">
              <w:rPr>
                <w:rFonts w:ascii="Times New Roman" w:eastAsia="Times New Roman" w:hAnsi="Times New Roman" w:cs="Times New Roman"/>
                <w:sz w:val="24"/>
                <w:szCs w:val="24"/>
                <w:lang w:eastAsia="ar-SA"/>
              </w:rPr>
              <w:t>_____</w:t>
            </w:r>
          </w:p>
        </w:tc>
        <w:tc>
          <w:tcPr>
            <w:tcW w:w="1920" w:type="dxa"/>
            <w:tcBorders>
              <w:top w:val="single" w:sz="4" w:space="0" w:color="000000"/>
              <w:left w:val="single" w:sz="4" w:space="0" w:color="000000"/>
              <w:bottom w:val="single" w:sz="4" w:space="0" w:color="000000"/>
              <w:right w:val="single" w:sz="4" w:space="0" w:color="000000"/>
            </w:tcBorders>
            <w:shd w:val="clear" w:color="auto" w:fill="auto"/>
          </w:tcPr>
          <w:p w14:paraId="1AAF4B86" w14:textId="77777777" w:rsidR="00FB3569" w:rsidRPr="00FB3569" w:rsidRDefault="00FB3569" w:rsidP="00FB3569">
            <w:pPr>
              <w:suppressAutoHyphens/>
              <w:spacing w:after="0" w:line="240" w:lineRule="auto"/>
              <w:jc w:val="center"/>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Alunni N. _________</w:t>
            </w:r>
          </w:p>
        </w:tc>
      </w:tr>
      <w:tr w:rsidR="00FB3569" w:rsidRPr="00FB3569" w14:paraId="7CA99F89" w14:textId="77777777" w:rsidTr="00615074">
        <w:trPr>
          <w:trHeight w:val="301"/>
        </w:trPr>
        <w:tc>
          <w:tcPr>
            <w:tcW w:w="1409" w:type="dxa"/>
            <w:tcBorders>
              <w:top w:val="single" w:sz="4" w:space="0" w:color="000000"/>
              <w:left w:val="single" w:sz="4" w:space="0" w:color="000000"/>
              <w:bottom w:val="single" w:sz="4" w:space="0" w:color="000000"/>
            </w:tcBorders>
            <w:shd w:val="clear" w:color="auto" w:fill="auto"/>
          </w:tcPr>
          <w:p w14:paraId="2B18E840" w14:textId="71DC162E" w:rsidR="00FB3569" w:rsidRPr="00FB3569" w:rsidRDefault="00203058" w:rsidP="00FB3569">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55</w:t>
            </w:r>
            <w:r w:rsidR="00230618">
              <w:rPr>
                <w:rFonts w:ascii="Times New Roman" w:eastAsia="Times New Roman" w:hAnsi="Times New Roman" w:cs="Times New Roman"/>
                <w:sz w:val="24"/>
                <w:szCs w:val="24"/>
                <w:lang w:eastAsia="ar-SA"/>
              </w:rPr>
              <w:t>,5</w:t>
            </w:r>
            <w:r>
              <w:rPr>
                <w:rFonts w:ascii="Times New Roman" w:eastAsia="Times New Roman" w:hAnsi="Times New Roman" w:cs="Times New Roman"/>
                <w:sz w:val="24"/>
                <w:szCs w:val="24"/>
                <w:lang w:eastAsia="ar-SA"/>
              </w:rPr>
              <w:t>6</w:t>
            </w:r>
            <w:r w:rsidR="00FB3569" w:rsidRPr="00FB3569">
              <w:rPr>
                <w:rFonts w:ascii="Times New Roman" w:eastAsia="Times New Roman" w:hAnsi="Times New Roman" w:cs="Times New Roman"/>
                <w:sz w:val="24"/>
                <w:szCs w:val="24"/>
                <w:lang w:eastAsia="ar-SA"/>
              </w:rPr>
              <w:t>%</w:t>
            </w:r>
          </w:p>
        </w:tc>
        <w:tc>
          <w:tcPr>
            <w:tcW w:w="1410" w:type="dxa"/>
            <w:tcBorders>
              <w:top w:val="single" w:sz="4" w:space="0" w:color="000000"/>
              <w:left w:val="single" w:sz="4" w:space="0" w:color="000000"/>
              <w:bottom w:val="single" w:sz="4" w:space="0" w:color="000000"/>
            </w:tcBorders>
            <w:shd w:val="clear" w:color="auto" w:fill="auto"/>
          </w:tcPr>
          <w:p w14:paraId="7592AC33" w14:textId="00E206E2" w:rsidR="00FB3569" w:rsidRPr="00FB3569" w:rsidRDefault="00230618" w:rsidP="00FB3569">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r w:rsidR="00203058">
              <w:rPr>
                <w:rFonts w:ascii="Times New Roman" w:eastAsia="Times New Roman" w:hAnsi="Times New Roman" w:cs="Times New Roman"/>
                <w:sz w:val="24"/>
                <w:szCs w:val="24"/>
                <w:lang w:eastAsia="ar-SA"/>
              </w:rPr>
              <w:t>1</w:t>
            </w:r>
            <w:r>
              <w:rPr>
                <w:rFonts w:ascii="Times New Roman" w:eastAsia="Times New Roman" w:hAnsi="Times New Roman" w:cs="Times New Roman"/>
                <w:sz w:val="24"/>
                <w:szCs w:val="24"/>
                <w:lang w:eastAsia="ar-SA"/>
              </w:rPr>
              <w:t>,</w:t>
            </w:r>
            <w:r w:rsidR="00203058">
              <w:rPr>
                <w:rFonts w:ascii="Times New Roman" w:eastAsia="Times New Roman" w:hAnsi="Times New Roman" w:cs="Times New Roman"/>
                <w:sz w:val="24"/>
                <w:szCs w:val="24"/>
                <w:lang w:eastAsia="ar-SA"/>
              </w:rPr>
              <w:t>11</w:t>
            </w:r>
            <w:r>
              <w:rPr>
                <w:rFonts w:ascii="Times New Roman" w:eastAsia="Times New Roman" w:hAnsi="Times New Roman" w:cs="Times New Roman"/>
                <w:sz w:val="24"/>
                <w:szCs w:val="24"/>
                <w:lang w:eastAsia="ar-SA"/>
              </w:rPr>
              <w:t>,</w:t>
            </w:r>
            <w:r w:rsidR="00FB3569" w:rsidRPr="00FB3569">
              <w:rPr>
                <w:rFonts w:ascii="Times New Roman" w:eastAsia="Times New Roman" w:hAnsi="Times New Roman" w:cs="Times New Roman"/>
                <w:sz w:val="24"/>
                <w:szCs w:val="24"/>
                <w:lang w:eastAsia="ar-SA"/>
              </w:rPr>
              <w:t>%</w:t>
            </w:r>
          </w:p>
        </w:tc>
        <w:tc>
          <w:tcPr>
            <w:tcW w:w="1638" w:type="dxa"/>
            <w:tcBorders>
              <w:top w:val="single" w:sz="4" w:space="0" w:color="000000"/>
              <w:left w:val="single" w:sz="4" w:space="0" w:color="000000"/>
              <w:bottom w:val="single" w:sz="4" w:space="0" w:color="000000"/>
            </w:tcBorders>
            <w:shd w:val="clear" w:color="auto" w:fill="auto"/>
          </w:tcPr>
          <w:p w14:paraId="16E50F46" w14:textId="320F0CB2" w:rsidR="00FB3569" w:rsidRPr="00FB3569" w:rsidRDefault="00203058" w:rsidP="00FB3569">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5</w:t>
            </w:r>
            <w:r w:rsidR="00230618">
              <w:rPr>
                <w:rFonts w:ascii="Times New Roman" w:eastAsia="Times New Roman" w:hAnsi="Times New Roman" w:cs="Times New Roman"/>
                <w:sz w:val="24"/>
                <w:szCs w:val="24"/>
                <w:lang w:eastAsia="ar-SA"/>
              </w:rPr>
              <w:t>,</w:t>
            </w:r>
            <w:r>
              <w:rPr>
                <w:rFonts w:ascii="Times New Roman" w:eastAsia="Times New Roman" w:hAnsi="Times New Roman" w:cs="Times New Roman"/>
                <w:sz w:val="24"/>
                <w:szCs w:val="24"/>
                <w:lang w:eastAsia="ar-SA"/>
              </w:rPr>
              <w:t>56</w:t>
            </w:r>
            <w:r w:rsidR="00FB3569" w:rsidRPr="00FB3569">
              <w:rPr>
                <w:rFonts w:ascii="Times New Roman" w:eastAsia="Times New Roman" w:hAnsi="Times New Roman" w:cs="Times New Roman"/>
                <w:sz w:val="24"/>
                <w:szCs w:val="24"/>
                <w:lang w:eastAsia="ar-SA"/>
              </w:rPr>
              <w:t>%</w:t>
            </w:r>
          </w:p>
        </w:tc>
        <w:tc>
          <w:tcPr>
            <w:tcW w:w="1700" w:type="dxa"/>
            <w:tcBorders>
              <w:top w:val="single" w:sz="4" w:space="0" w:color="000000"/>
              <w:left w:val="single" w:sz="4" w:space="0" w:color="000000"/>
              <w:bottom w:val="single" w:sz="4" w:space="0" w:color="000000"/>
            </w:tcBorders>
            <w:shd w:val="clear" w:color="auto" w:fill="auto"/>
          </w:tcPr>
          <w:p w14:paraId="6C87B5E3" w14:textId="2857846A" w:rsidR="00FB3569" w:rsidRPr="00FB3569" w:rsidRDefault="00230618" w:rsidP="00FB3569">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w:t>
            </w:r>
            <w:r w:rsidR="00203058">
              <w:rPr>
                <w:rFonts w:ascii="Times New Roman" w:eastAsia="Times New Roman" w:hAnsi="Times New Roman" w:cs="Times New Roman"/>
                <w:sz w:val="24"/>
                <w:szCs w:val="24"/>
                <w:lang w:eastAsia="ar-SA"/>
              </w:rPr>
              <w:t>1</w:t>
            </w:r>
            <w:r>
              <w:rPr>
                <w:rFonts w:ascii="Times New Roman" w:eastAsia="Times New Roman" w:hAnsi="Times New Roman" w:cs="Times New Roman"/>
                <w:sz w:val="24"/>
                <w:szCs w:val="24"/>
                <w:lang w:eastAsia="ar-SA"/>
              </w:rPr>
              <w:t>,</w:t>
            </w:r>
            <w:r w:rsidR="00203058">
              <w:rPr>
                <w:rFonts w:ascii="Times New Roman" w:eastAsia="Times New Roman" w:hAnsi="Times New Roman" w:cs="Times New Roman"/>
                <w:sz w:val="24"/>
                <w:szCs w:val="24"/>
                <w:lang w:eastAsia="ar-SA"/>
              </w:rPr>
              <w:t>11</w:t>
            </w:r>
            <w:r w:rsidR="00FB3569" w:rsidRPr="00FB3569">
              <w:rPr>
                <w:rFonts w:ascii="Times New Roman" w:eastAsia="Times New Roman" w:hAnsi="Times New Roman" w:cs="Times New Roman"/>
                <w:sz w:val="24"/>
                <w:szCs w:val="24"/>
                <w:lang w:eastAsia="ar-SA"/>
              </w:rPr>
              <w:t>%</w:t>
            </w:r>
          </w:p>
        </w:tc>
        <w:tc>
          <w:tcPr>
            <w:tcW w:w="1657" w:type="dxa"/>
            <w:tcBorders>
              <w:top w:val="single" w:sz="4" w:space="0" w:color="000000"/>
              <w:left w:val="single" w:sz="4" w:space="0" w:color="000000"/>
              <w:bottom w:val="single" w:sz="4" w:space="0" w:color="000000"/>
            </w:tcBorders>
            <w:shd w:val="clear" w:color="auto" w:fill="auto"/>
          </w:tcPr>
          <w:p w14:paraId="2D59ADEB" w14:textId="4BC51C81" w:rsidR="00FB3569" w:rsidRPr="00FB3569" w:rsidRDefault="00203058" w:rsidP="00FB3569">
            <w:pPr>
              <w:suppressAutoHyphens/>
              <w:spacing w:after="0" w:line="240" w:lineRule="auto"/>
              <w:jc w:val="right"/>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16,67</w:t>
            </w:r>
            <w:r w:rsidR="00FB3569" w:rsidRPr="00FB3569">
              <w:rPr>
                <w:rFonts w:ascii="Times New Roman" w:eastAsia="Times New Roman" w:hAnsi="Times New Roman" w:cs="Times New Roman"/>
                <w:sz w:val="24"/>
                <w:szCs w:val="24"/>
                <w:lang w:eastAsia="ar-SA"/>
              </w:rPr>
              <w:t>%</w:t>
            </w:r>
          </w:p>
        </w:tc>
        <w:tc>
          <w:tcPr>
            <w:tcW w:w="1920" w:type="dxa"/>
            <w:tcBorders>
              <w:top w:val="single" w:sz="4" w:space="0" w:color="000000"/>
              <w:left w:val="single" w:sz="4" w:space="0" w:color="000000"/>
              <w:bottom w:val="single" w:sz="4" w:space="0" w:color="000000"/>
              <w:right w:val="single" w:sz="4" w:space="0" w:color="000000"/>
            </w:tcBorders>
            <w:shd w:val="clear" w:color="auto" w:fill="auto"/>
          </w:tcPr>
          <w:p w14:paraId="6471CBF0" w14:textId="77777777" w:rsidR="00FB3569" w:rsidRPr="00FB3569" w:rsidRDefault="00FB3569" w:rsidP="00FB3569">
            <w:pPr>
              <w:suppressAutoHyphens/>
              <w:spacing w:after="0" w:line="240" w:lineRule="auto"/>
              <w:jc w:val="right"/>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w:t>
            </w:r>
          </w:p>
        </w:tc>
      </w:tr>
    </w:tbl>
    <w:p w14:paraId="125A3373" w14:textId="77777777" w:rsidR="00FB3569" w:rsidRPr="00FB3569" w:rsidRDefault="00FB3569" w:rsidP="00FB3569">
      <w:pPr>
        <w:tabs>
          <w:tab w:val="left" w:pos="1470"/>
        </w:tabs>
        <w:suppressAutoHyphens/>
        <w:autoSpaceDE w:val="0"/>
        <w:spacing w:after="0" w:line="240" w:lineRule="auto"/>
        <w:rPr>
          <w:rFonts w:ascii="Calibri" w:eastAsia="Calibri" w:hAnsi="Calibri" w:cs="Calibri"/>
          <w:b/>
          <w:color w:val="000000"/>
          <w:sz w:val="24"/>
          <w:szCs w:val="24"/>
          <w:lang w:eastAsia="ar-SA"/>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0"/>
      </w:tblGrid>
      <w:tr w:rsidR="00FB3569" w:rsidRPr="00FB3569" w14:paraId="727F3D94" w14:textId="77777777" w:rsidTr="00615074">
        <w:tc>
          <w:tcPr>
            <w:tcW w:w="9640" w:type="dxa"/>
            <w:tcBorders>
              <w:top w:val="single" w:sz="1" w:space="0" w:color="000000"/>
              <w:left w:val="single" w:sz="1" w:space="0" w:color="000000"/>
              <w:bottom w:val="single" w:sz="1" w:space="0" w:color="000000"/>
              <w:right w:val="single" w:sz="1" w:space="0" w:color="000000"/>
            </w:tcBorders>
            <w:shd w:val="clear" w:color="auto" w:fill="auto"/>
          </w:tcPr>
          <w:p w14:paraId="29746CD0" w14:textId="77777777" w:rsidR="00FB3569" w:rsidRPr="00FB3569" w:rsidRDefault="00FB3569" w:rsidP="00FB3569">
            <w:pPr>
              <w:shd w:val="clear" w:color="auto" w:fill="FFFFFF"/>
              <w:tabs>
                <w:tab w:val="left" w:pos="1470"/>
              </w:tabs>
              <w:suppressAutoHyphens/>
              <w:autoSpaceDE w:val="0"/>
              <w:spacing w:after="0" w:line="240" w:lineRule="auto"/>
              <w:rPr>
                <w:rFonts w:ascii="Calibri" w:eastAsia="Calibri" w:hAnsi="Calibri" w:cs="Calibri"/>
                <w:color w:val="000000"/>
                <w:sz w:val="24"/>
                <w:szCs w:val="24"/>
                <w:lang w:eastAsia="ar-SA"/>
              </w:rPr>
            </w:pPr>
            <w:r w:rsidRPr="00FB3569">
              <w:rPr>
                <w:rFonts w:ascii="Arial" w:eastAsia="Calibri" w:hAnsi="Arial" w:cs="Arial"/>
                <w:b/>
                <w:color w:val="000000"/>
                <w:sz w:val="24"/>
                <w:szCs w:val="24"/>
                <w:shd w:val="clear" w:color="auto" w:fill="FFFFFF"/>
                <w:lang w:eastAsia="ar-SA"/>
              </w:rPr>
              <w:t xml:space="preserve">2. QUADRO DEGLI OBIETTIVI DI COMPETENZA </w:t>
            </w:r>
          </w:p>
        </w:tc>
      </w:tr>
    </w:tbl>
    <w:p w14:paraId="166A44B0" w14:textId="77777777" w:rsidR="00FB3569" w:rsidRPr="00FB3569" w:rsidRDefault="00FB3569" w:rsidP="00FB3569">
      <w:pPr>
        <w:tabs>
          <w:tab w:val="left" w:pos="1470"/>
        </w:tabs>
        <w:suppressAutoHyphens/>
        <w:autoSpaceDE w:val="0"/>
        <w:spacing w:after="0" w:line="240" w:lineRule="auto"/>
        <w:rPr>
          <w:rFonts w:ascii="Calibri" w:eastAsia="Calibri" w:hAnsi="Calibri" w:cs="Calibri"/>
          <w:b/>
          <w:color w:val="000000"/>
          <w:sz w:val="24"/>
          <w:szCs w:val="24"/>
          <w:lang w:eastAsia="ar-SA"/>
        </w:rPr>
      </w:pPr>
    </w:p>
    <w:p w14:paraId="05D9D966" w14:textId="77777777" w:rsidR="00FB3569" w:rsidRPr="00FB3569" w:rsidRDefault="00FB3569" w:rsidP="00FB3569">
      <w:pPr>
        <w:shd w:val="clear" w:color="auto" w:fill="FFFFFF"/>
        <w:tabs>
          <w:tab w:val="left" w:pos="1470"/>
        </w:tabs>
        <w:suppressAutoHyphens/>
        <w:autoSpaceDE w:val="0"/>
        <w:spacing w:after="0" w:line="240" w:lineRule="auto"/>
        <w:rPr>
          <w:rFonts w:ascii="Calibri" w:eastAsia="Calibri" w:hAnsi="Calibri" w:cs="Calibri"/>
          <w:b/>
          <w:color w:val="000000"/>
          <w:sz w:val="24"/>
          <w:szCs w:val="24"/>
          <w:lang w:eastAsia="ar-SA"/>
        </w:rPr>
      </w:pPr>
    </w:p>
    <w:p w14:paraId="1175E025" w14:textId="77777777" w:rsidR="00FB3569" w:rsidRPr="00FB3569" w:rsidRDefault="00FB3569" w:rsidP="00FB3569">
      <w:pPr>
        <w:numPr>
          <w:ilvl w:val="1"/>
          <w:numId w:val="4"/>
        </w:numPr>
        <w:tabs>
          <w:tab w:val="left" w:pos="1470"/>
        </w:tabs>
        <w:suppressAutoHyphens/>
        <w:autoSpaceDE w:val="0"/>
        <w:spacing w:after="0" w:line="240" w:lineRule="auto"/>
        <w:rPr>
          <w:rFonts w:ascii="Calibri" w:eastAsia="Calibri" w:hAnsi="Calibri" w:cs="Calibri"/>
          <w:b/>
          <w:bCs/>
          <w:color w:val="000000"/>
          <w:sz w:val="24"/>
          <w:szCs w:val="24"/>
          <w:lang w:eastAsia="ar-SA"/>
        </w:rPr>
      </w:pPr>
      <w:r w:rsidRPr="00FB3569">
        <w:rPr>
          <w:rFonts w:ascii="Calibri" w:eastAsia="Calibri" w:hAnsi="Calibri" w:cs="Calibri"/>
          <w:b/>
          <w:bCs/>
          <w:color w:val="000000"/>
          <w:sz w:val="24"/>
          <w:szCs w:val="24"/>
          <w:u w:val="single"/>
          <w:lang w:eastAsia="ar-SA"/>
        </w:rPr>
        <w:t>COMPETENZE CHIAVE DI CITTADINANZA TRASVERSALI</w:t>
      </w:r>
    </w:p>
    <w:p w14:paraId="7224A6DB" w14:textId="77777777" w:rsidR="00FB3569" w:rsidRPr="00FB3569" w:rsidRDefault="00FB3569" w:rsidP="00FB3569">
      <w:pPr>
        <w:tabs>
          <w:tab w:val="left" w:pos="1470"/>
        </w:tabs>
        <w:suppressAutoHyphens/>
        <w:autoSpaceDE w:val="0"/>
        <w:spacing w:after="0" w:line="240" w:lineRule="auto"/>
        <w:ind w:left="900" w:hanging="540"/>
        <w:rPr>
          <w:rFonts w:ascii="Calibri" w:eastAsia="Calibri" w:hAnsi="Calibri" w:cs="Calibri"/>
          <w:bCs/>
          <w:color w:val="000000"/>
          <w:sz w:val="24"/>
          <w:szCs w:val="24"/>
          <w:lang w:eastAsia="ar-SA"/>
        </w:rPr>
      </w:pPr>
      <w:r w:rsidRPr="00FB3569">
        <w:rPr>
          <w:rFonts w:ascii="Calibri" w:eastAsia="Calibri" w:hAnsi="Calibri" w:cs="Calibri"/>
          <w:b/>
          <w:bCs/>
          <w:color w:val="000000"/>
          <w:sz w:val="24"/>
          <w:szCs w:val="24"/>
          <w:lang w:eastAsia="ar-SA"/>
        </w:rPr>
        <w:t xml:space="preserve">         </w:t>
      </w:r>
      <w:r w:rsidRPr="00FB3569">
        <w:rPr>
          <w:rFonts w:ascii="Calibri" w:eastAsia="Calibri" w:hAnsi="Calibri" w:cs="Calibri"/>
          <w:b/>
          <w:bCs/>
          <w:i/>
          <w:color w:val="000000"/>
          <w:sz w:val="24"/>
          <w:szCs w:val="24"/>
          <w:lang w:eastAsia="ar-SA"/>
        </w:rPr>
        <w:t>DA PERSEGUIRE A CONCLUSIONE DELL’OBBLIGO SCOLASTICO</w:t>
      </w:r>
    </w:p>
    <w:p w14:paraId="03222157" w14:textId="77777777" w:rsidR="00FB3569" w:rsidRPr="00FB3569" w:rsidRDefault="00FB3569" w:rsidP="00FB3569">
      <w:pPr>
        <w:tabs>
          <w:tab w:val="left" w:pos="1470"/>
        </w:tabs>
        <w:suppressAutoHyphens/>
        <w:autoSpaceDE w:val="0"/>
        <w:spacing w:after="0" w:line="240" w:lineRule="auto"/>
        <w:ind w:left="900" w:hanging="540"/>
        <w:rPr>
          <w:rFonts w:ascii="Calibri" w:eastAsia="Calibri" w:hAnsi="Calibri" w:cs="Calibri"/>
          <w:bCs/>
          <w:color w:val="000000"/>
          <w:sz w:val="24"/>
          <w:szCs w:val="24"/>
          <w:lang w:eastAsia="ar-SA"/>
        </w:rPr>
      </w:pPr>
    </w:p>
    <w:tbl>
      <w:tblPr>
        <w:tblW w:w="0" w:type="auto"/>
        <w:tblInd w:w="-15" w:type="dxa"/>
        <w:tblLayout w:type="fixed"/>
        <w:tblLook w:val="0000" w:firstRow="0" w:lastRow="0" w:firstColumn="0" w:lastColumn="0" w:noHBand="0" w:noVBand="0"/>
      </w:tblPr>
      <w:tblGrid>
        <w:gridCol w:w="1908"/>
        <w:gridCol w:w="2700"/>
        <w:gridCol w:w="5610"/>
      </w:tblGrid>
      <w:tr w:rsidR="00FB3569" w:rsidRPr="00FB3569" w14:paraId="5B356B11" w14:textId="77777777" w:rsidTr="00615074">
        <w:tc>
          <w:tcPr>
            <w:tcW w:w="1908" w:type="dxa"/>
            <w:tcBorders>
              <w:top w:val="single" w:sz="4" w:space="0" w:color="000000"/>
              <w:left w:val="single" w:sz="4" w:space="0" w:color="000000"/>
              <w:bottom w:val="single" w:sz="4" w:space="0" w:color="000000"/>
            </w:tcBorders>
            <w:shd w:val="clear" w:color="auto" w:fill="auto"/>
          </w:tcPr>
          <w:p w14:paraId="4F65AACC" w14:textId="77777777" w:rsidR="00FB3569" w:rsidRPr="00FB3569" w:rsidRDefault="00FB3569" w:rsidP="00FB3569">
            <w:pPr>
              <w:tabs>
                <w:tab w:val="left" w:pos="1470"/>
              </w:tabs>
              <w:suppressAutoHyphens/>
              <w:autoSpaceDE w:val="0"/>
              <w:spacing w:after="0" w:line="240" w:lineRule="auto"/>
              <w:jc w:val="center"/>
              <w:rPr>
                <w:rFonts w:ascii="Arial" w:eastAsia="Calibri" w:hAnsi="Arial" w:cs="Arial"/>
                <w:b/>
                <w:caps/>
                <w:color w:val="000000"/>
                <w:sz w:val="24"/>
                <w:szCs w:val="24"/>
                <w:lang w:eastAsia="ar-SA"/>
              </w:rPr>
            </w:pPr>
            <w:r w:rsidRPr="00FB3569">
              <w:rPr>
                <w:rFonts w:ascii="Arial" w:eastAsia="Calibri" w:hAnsi="Arial" w:cs="Arial"/>
                <w:b/>
                <w:caps/>
                <w:color w:val="000000"/>
                <w:sz w:val="24"/>
                <w:szCs w:val="24"/>
                <w:lang w:eastAsia="ar-SA"/>
              </w:rPr>
              <w:t>AMBITO DI RIFERIMENTO</w:t>
            </w:r>
          </w:p>
        </w:tc>
        <w:tc>
          <w:tcPr>
            <w:tcW w:w="2700" w:type="dxa"/>
            <w:tcBorders>
              <w:top w:val="single" w:sz="4" w:space="0" w:color="000000"/>
              <w:left w:val="single" w:sz="4" w:space="0" w:color="000000"/>
              <w:bottom w:val="single" w:sz="4" w:space="0" w:color="000000"/>
            </w:tcBorders>
            <w:shd w:val="clear" w:color="auto" w:fill="auto"/>
          </w:tcPr>
          <w:p w14:paraId="0A5623B0" w14:textId="77777777" w:rsidR="00FB3569" w:rsidRPr="00FB3569" w:rsidRDefault="00FB3569" w:rsidP="00FB3569">
            <w:pPr>
              <w:tabs>
                <w:tab w:val="left" w:pos="1470"/>
              </w:tabs>
              <w:suppressAutoHyphens/>
              <w:autoSpaceDE w:val="0"/>
              <w:spacing w:after="0" w:line="240" w:lineRule="auto"/>
              <w:jc w:val="center"/>
              <w:rPr>
                <w:rFonts w:ascii="Arial" w:eastAsia="Calibri" w:hAnsi="Arial" w:cs="Arial"/>
                <w:b/>
                <w:color w:val="000000"/>
                <w:sz w:val="24"/>
                <w:szCs w:val="24"/>
                <w:lang w:eastAsia="ar-SA"/>
              </w:rPr>
            </w:pPr>
            <w:r w:rsidRPr="00FB3569">
              <w:rPr>
                <w:rFonts w:ascii="Arial" w:eastAsia="Calibri" w:hAnsi="Arial" w:cs="Arial"/>
                <w:b/>
                <w:caps/>
                <w:color w:val="000000"/>
                <w:sz w:val="24"/>
                <w:szCs w:val="24"/>
                <w:lang w:eastAsia="ar-SA"/>
              </w:rPr>
              <w:t>COMPETENZE CHIAVE</w:t>
            </w:r>
          </w:p>
          <w:p w14:paraId="25A3DDAC" w14:textId="77777777" w:rsidR="00FB3569" w:rsidRPr="00FB3569" w:rsidRDefault="00FB3569" w:rsidP="00FB3569">
            <w:pPr>
              <w:tabs>
                <w:tab w:val="left" w:pos="1470"/>
              </w:tabs>
              <w:suppressAutoHyphens/>
              <w:autoSpaceDE w:val="0"/>
              <w:spacing w:after="0" w:line="240" w:lineRule="auto"/>
              <w:jc w:val="center"/>
              <w:rPr>
                <w:rFonts w:ascii="Arial" w:eastAsia="Calibri" w:hAnsi="Arial" w:cs="Arial"/>
                <w:b/>
                <w:color w:val="000000"/>
                <w:sz w:val="24"/>
                <w:szCs w:val="24"/>
                <w:lang w:eastAsia="ar-SA"/>
              </w:rPr>
            </w:pPr>
            <w:r w:rsidRPr="00FB3569">
              <w:rPr>
                <w:rFonts w:ascii="Arial" w:eastAsia="Calibri" w:hAnsi="Arial" w:cs="Arial"/>
                <w:b/>
                <w:color w:val="000000"/>
                <w:sz w:val="24"/>
                <w:szCs w:val="24"/>
                <w:lang w:eastAsia="ar-SA"/>
              </w:rPr>
              <w:t>da conseguire a fine obbligo scolastico</w:t>
            </w: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14:paraId="1A7BD4F2" w14:textId="77777777" w:rsidR="00FB3569" w:rsidRPr="00FB3569" w:rsidRDefault="00FB3569" w:rsidP="00FB3569">
            <w:pPr>
              <w:tabs>
                <w:tab w:val="left" w:pos="1470"/>
              </w:tabs>
              <w:suppressAutoHyphens/>
              <w:autoSpaceDE w:val="0"/>
              <w:spacing w:after="0" w:line="240" w:lineRule="auto"/>
              <w:ind w:left="900" w:hanging="540"/>
              <w:jc w:val="center"/>
              <w:rPr>
                <w:rFonts w:ascii="Calibri" w:eastAsia="Calibri" w:hAnsi="Calibri" w:cs="Calibri"/>
                <w:bCs/>
                <w:color w:val="000000"/>
                <w:sz w:val="24"/>
                <w:szCs w:val="24"/>
                <w:lang w:eastAsia="ar-SA"/>
              </w:rPr>
            </w:pPr>
            <w:r w:rsidRPr="00FB3569">
              <w:rPr>
                <w:rFonts w:ascii="Arial" w:eastAsia="Calibri" w:hAnsi="Arial" w:cs="Arial"/>
                <w:b/>
                <w:color w:val="000000"/>
                <w:sz w:val="24"/>
                <w:szCs w:val="24"/>
                <w:lang w:eastAsia="ar-SA"/>
              </w:rPr>
              <w:t>CAPACITA’</w:t>
            </w:r>
          </w:p>
          <w:p w14:paraId="1BA50A01" w14:textId="77777777" w:rsidR="00FB3569" w:rsidRPr="00FB3569" w:rsidRDefault="00FB3569" w:rsidP="00FB3569">
            <w:pPr>
              <w:tabs>
                <w:tab w:val="left" w:pos="1470"/>
              </w:tabs>
              <w:suppressAutoHyphens/>
              <w:autoSpaceDE w:val="0"/>
              <w:spacing w:after="0" w:line="240" w:lineRule="auto"/>
              <w:ind w:left="432" w:hanging="72"/>
              <w:rPr>
                <w:rFonts w:ascii="Arial" w:eastAsia="Calibri" w:hAnsi="Arial" w:cs="Arial"/>
                <w:b/>
                <w:caps/>
                <w:color w:val="000000"/>
                <w:sz w:val="24"/>
                <w:szCs w:val="24"/>
                <w:lang w:eastAsia="ar-SA"/>
              </w:rPr>
            </w:pPr>
            <w:r w:rsidRPr="00FB3569">
              <w:rPr>
                <w:rFonts w:ascii="Calibri" w:eastAsia="Calibri" w:hAnsi="Calibri" w:cs="Calibri"/>
                <w:bCs/>
                <w:color w:val="000000"/>
                <w:sz w:val="24"/>
                <w:szCs w:val="24"/>
                <w:lang w:eastAsia="ar-SA"/>
              </w:rPr>
              <w:t xml:space="preserve"> (Ogni docente indichi le capacità che si intendono sviluppare in modo particolare nell’A.S. in corso)</w:t>
            </w:r>
          </w:p>
          <w:p w14:paraId="257D83C9" w14:textId="77777777" w:rsidR="00FB3569" w:rsidRPr="00FB3569" w:rsidRDefault="00FB3569" w:rsidP="00FB3569">
            <w:pPr>
              <w:suppressAutoHyphens/>
              <w:spacing w:after="0" w:line="240" w:lineRule="auto"/>
              <w:jc w:val="center"/>
              <w:rPr>
                <w:rFonts w:ascii="Arial" w:eastAsia="Times New Roman" w:hAnsi="Arial" w:cs="Arial"/>
                <w:b/>
                <w:caps/>
                <w:sz w:val="24"/>
                <w:szCs w:val="24"/>
                <w:lang w:eastAsia="ar-SA"/>
              </w:rPr>
            </w:pPr>
          </w:p>
        </w:tc>
      </w:tr>
      <w:tr w:rsidR="00FB3569" w:rsidRPr="00FB3569" w14:paraId="6206B1B5" w14:textId="77777777" w:rsidTr="00615074">
        <w:tc>
          <w:tcPr>
            <w:tcW w:w="1908" w:type="dxa"/>
            <w:tcBorders>
              <w:top w:val="single" w:sz="4" w:space="0" w:color="000000"/>
              <w:left w:val="single" w:sz="4" w:space="0" w:color="000000"/>
              <w:bottom w:val="single" w:sz="4" w:space="0" w:color="000000"/>
            </w:tcBorders>
            <w:shd w:val="clear" w:color="auto" w:fill="auto"/>
            <w:vAlign w:val="center"/>
          </w:tcPr>
          <w:p w14:paraId="2B595C18" w14:textId="77777777" w:rsidR="00FB3569" w:rsidRPr="00FB3569" w:rsidRDefault="00FB3569" w:rsidP="00FB3569">
            <w:pPr>
              <w:tabs>
                <w:tab w:val="left" w:pos="1470"/>
              </w:tabs>
              <w:suppressAutoHyphens/>
              <w:autoSpaceDE w:val="0"/>
              <w:spacing w:after="0" w:line="240" w:lineRule="auto"/>
              <w:rPr>
                <w:rFonts w:ascii="Arial Narrow" w:eastAsia="Calibri" w:hAnsi="Arial Narrow" w:cs="Arial Narrow"/>
                <w:color w:val="000000"/>
                <w:sz w:val="24"/>
                <w:szCs w:val="24"/>
                <w:lang w:eastAsia="ar-SA"/>
              </w:rPr>
            </w:pPr>
            <w:r w:rsidRPr="00FB3569">
              <w:rPr>
                <w:rFonts w:ascii="Arial Narrow" w:eastAsia="Calibri" w:hAnsi="Arial Narrow" w:cs="Arial Narrow"/>
                <w:b/>
                <w:caps/>
                <w:color w:val="000000"/>
                <w:sz w:val="24"/>
                <w:szCs w:val="24"/>
                <w:lang w:eastAsia="ar-SA"/>
              </w:rPr>
              <w:t>COSTRUZIONE DEL SE’</w:t>
            </w:r>
          </w:p>
        </w:tc>
        <w:tc>
          <w:tcPr>
            <w:tcW w:w="2700" w:type="dxa"/>
            <w:tcBorders>
              <w:top w:val="single" w:sz="4" w:space="0" w:color="000000"/>
              <w:left w:val="single" w:sz="4" w:space="0" w:color="000000"/>
              <w:bottom w:val="single" w:sz="4" w:space="0" w:color="000000"/>
            </w:tcBorders>
            <w:shd w:val="clear" w:color="auto" w:fill="auto"/>
          </w:tcPr>
          <w:p w14:paraId="1E2ED44C" w14:textId="77777777" w:rsidR="00FB3569" w:rsidRPr="00FB3569" w:rsidRDefault="00FB3569" w:rsidP="00FB3569">
            <w:pPr>
              <w:suppressAutoHyphens/>
              <w:snapToGrid w:val="0"/>
              <w:spacing w:after="0" w:line="240" w:lineRule="auto"/>
              <w:ind w:left="113"/>
              <w:rPr>
                <w:rFonts w:ascii="Arial Narrow" w:eastAsia="Times New Roman" w:hAnsi="Arial Narrow" w:cs="Arial Narrow"/>
                <w:sz w:val="24"/>
                <w:szCs w:val="24"/>
                <w:lang w:eastAsia="ar-SA"/>
              </w:rPr>
            </w:pPr>
          </w:p>
          <w:p w14:paraId="05931758" w14:textId="77777777" w:rsidR="00FB3569" w:rsidRPr="00FB3569" w:rsidRDefault="00FB3569" w:rsidP="00FB3569">
            <w:pPr>
              <w:widowControl w:val="0"/>
              <w:numPr>
                <w:ilvl w:val="0"/>
                <w:numId w:val="3"/>
              </w:numPr>
              <w:suppressAutoHyphens/>
              <w:spacing w:after="0" w:line="100" w:lineRule="atLeast"/>
              <w:rPr>
                <w:rFonts w:ascii="Times New Roman" w:eastAsia="Andale Sans UI" w:hAnsi="Times New Roman" w:cs="Times New Roman"/>
                <w:color w:val="000000"/>
                <w:kern w:val="1"/>
                <w:sz w:val="24"/>
                <w:szCs w:val="24"/>
                <w:lang w:eastAsia="ar-SA"/>
              </w:rPr>
            </w:pPr>
            <w:r w:rsidRPr="00FB3569">
              <w:rPr>
                <w:rFonts w:ascii="Times New Roman" w:eastAsia="Andale Sans UI" w:hAnsi="Times New Roman" w:cs="Times New Roman"/>
                <w:kern w:val="1"/>
                <w:sz w:val="24"/>
                <w:szCs w:val="24"/>
                <w:lang w:eastAsia="ar-SA"/>
              </w:rPr>
              <w:t>Imparare a imparare</w:t>
            </w:r>
          </w:p>
          <w:p w14:paraId="76F33321" w14:textId="77777777" w:rsidR="00FB3569" w:rsidRPr="00FB3569" w:rsidRDefault="00FB3569" w:rsidP="00FB3569">
            <w:pPr>
              <w:widowControl w:val="0"/>
              <w:numPr>
                <w:ilvl w:val="0"/>
                <w:numId w:val="3"/>
              </w:numPr>
              <w:suppressAutoHyphens/>
              <w:spacing w:after="0" w:line="100" w:lineRule="atLeast"/>
              <w:rPr>
                <w:rFonts w:ascii="Times New Roman" w:eastAsia="Andale Sans UI" w:hAnsi="Times New Roman" w:cs="Times New Roman"/>
                <w:kern w:val="1"/>
                <w:sz w:val="24"/>
                <w:szCs w:val="24"/>
                <w:lang w:eastAsia="ar-SA"/>
              </w:rPr>
            </w:pPr>
            <w:r w:rsidRPr="00FB3569">
              <w:rPr>
                <w:rFonts w:ascii="Times New Roman" w:eastAsia="Andale Sans UI" w:hAnsi="Times New Roman" w:cs="Times New Roman"/>
                <w:color w:val="000000"/>
                <w:kern w:val="1"/>
                <w:sz w:val="24"/>
                <w:szCs w:val="24"/>
                <w:lang w:eastAsia="ar-SA"/>
              </w:rPr>
              <w:t xml:space="preserve">competenza </w:t>
            </w:r>
            <w:r w:rsidRPr="00FB3569">
              <w:rPr>
                <w:rFonts w:ascii="Times New Roman" w:eastAsia="Andale Sans UI" w:hAnsi="Times New Roman" w:cs="Times New Roman"/>
                <w:kern w:val="1"/>
                <w:sz w:val="24"/>
                <w:szCs w:val="24"/>
                <w:lang w:eastAsia="ar-SA"/>
              </w:rPr>
              <w:t>imprenditoriale</w:t>
            </w:r>
          </w:p>
          <w:p w14:paraId="6AFD609D" w14:textId="77777777" w:rsidR="00FB3569" w:rsidRPr="00FB3569" w:rsidRDefault="00FB3569" w:rsidP="00FB3569">
            <w:pPr>
              <w:widowControl w:val="0"/>
              <w:numPr>
                <w:ilvl w:val="0"/>
                <w:numId w:val="3"/>
              </w:numPr>
              <w:suppressAutoHyphens/>
              <w:spacing w:after="0" w:line="100" w:lineRule="atLeast"/>
              <w:rPr>
                <w:rFonts w:ascii="Times New Roman" w:eastAsia="Times New Roman" w:hAnsi="Times New Roman" w:cs="Times New Roman"/>
                <w:b/>
                <w:bCs/>
                <w:sz w:val="24"/>
                <w:szCs w:val="24"/>
                <w:lang w:eastAsia="ar-SA"/>
              </w:rPr>
            </w:pPr>
            <w:r w:rsidRPr="00FB3569">
              <w:rPr>
                <w:rFonts w:ascii="Times New Roman" w:eastAsia="Andale Sans UI" w:hAnsi="Times New Roman" w:cs="Times New Roman"/>
                <w:kern w:val="1"/>
                <w:sz w:val="24"/>
                <w:szCs w:val="24"/>
                <w:lang w:eastAsia="ar-SA"/>
              </w:rPr>
              <w:t>competenza in materia di cittadinanza</w:t>
            </w:r>
          </w:p>
          <w:p w14:paraId="157048F8" w14:textId="77777777" w:rsidR="00FB3569" w:rsidRPr="00FB3569" w:rsidRDefault="00FB3569" w:rsidP="00FB3569">
            <w:pPr>
              <w:tabs>
                <w:tab w:val="left" w:pos="1470"/>
              </w:tabs>
              <w:suppressAutoHyphens/>
              <w:autoSpaceDE w:val="0"/>
              <w:spacing w:after="0" w:line="240" w:lineRule="auto"/>
              <w:rPr>
                <w:rFonts w:ascii="Calibri" w:eastAsia="Calibri" w:hAnsi="Calibri" w:cs="Calibri"/>
                <w:b/>
                <w:bCs/>
                <w:color w:val="000000"/>
                <w:sz w:val="24"/>
                <w:szCs w:val="24"/>
                <w:lang w:eastAsia="ar-SA"/>
              </w:rPr>
            </w:pP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14:paraId="0FAC1528" w14:textId="77777777" w:rsidR="00FB3569" w:rsidRPr="00FB3569" w:rsidRDefault="00FB3569" w:rsidP="00FB3569">
            <w:pPr>
              <w:suppressAutoHyphens/>
              <w:spacing w:after="0" w:line="240" w:lineRule="auto"/>
              <w:rPr>
                <w:rFonts w:ascii="Arial Narrow" w:eastAsia="Times New Roman" w:hAnsi="Arial Narrow" w:cs="Arial Narrow"/>
                <w:sz w:val="24"/>
                <w:szCs w:val="24"/>
                <w:lang w:eastAsia="ar-SA"/>
              </w:rPr>
            </w:pPr>
            <w:r w:rsidRPr="00FB3569">
              <w:rPr>
                <w:rFonts w:ascii="Arial Narrow" w:eastAsia="Times New Roman" w:hAnsi="Arial Narrow" w:cs="Arial Narrow"/>
                <w:sz w:val="24"/>
                <w:szCs w:val="24"/>
                <w:lang w:eastAsia="ar-SA"/>
              </w:rPr>
              <w:t>Essere capace di:</w:t>
            </w:r>
          </w:p>
          <w:p w14:paraId="57B468CF" w14:textId="77777777" w:rsidR="00FB3569" w:rsidRPr="00FB3569" w:rsidRDefault="00FB3569" w:rsidP="00FB3569">
            <w:pPr>
              <w:numPr>
                <w:ilvl w:val="1"/>
                <w:numId w:val="5"/>
              </w:numPr>
              <w:suppressAutoHyphens/>
              <w:spacing w:after="0" w:line="240" w:lineRule="auto"/>
              <w:rPr>
                <w:rFonts w:ascii="Arial Narrow" w:eastAsia="Times New Roman" w:hAnsi="Arial Narrow" w:cs="Arial Narrow"/>
                <w:sz w:val="24"/>
                <w:szCs w:val="24"/>
                <w:lang w:eastAsia="ar-SA"/>
              </w:rPr>
            </w:pPr>
            <w:r w:rsidRPr="00FB3569">
              <w:rPr>
                <w:rFonts w:ascii="Arial Narrow" w:eastAsia="Times New Roman" w:hAnsi="Arial Narrow" w:cs="Arial Narrow"/>
                <w:sz w:val="24"/>
                <w:szCs w:val="24"/>
                <w:lang w:eastAsia="ar-SA"/>
              </w:rPr>
              <w:t>organizzare e gestire il proprio apprendimento</w:t>
            </w:r>
          </w:p>
          <w:p w14:paraId="3F25BFC4" w14:textId="77777777" w:rsidR="00FB3569" w:rsidRPr="00FB3569" w:rsidRDefault="00FB3569" w:rsidP="00FB3569">
            <w:pPr>
              <w:numPr>
                <w:ilvl w:val="1"/>
                <w:numId w:val="5"/>
              </w:numPr>
              <w:suppressAutoHyphens/>
              <w:spacing w:after="0" w:line="240" w:lineRule="auto"/>
              <w:rPr>
                <w:rFonts w:ascii="Arial Narrow" w:eastAsia="Times New Roman" w:hAnsi="Arial Narrow" w:cs="Arial Narrow"/>
                <w:sz w:val="24"/>
                <w:szCs w:val="24"/>
                <w:lang w:eastAsia="ar-SA"/>
              </w:rPr>
            </w:pPr>
            <w:r w:rsidRPr="00FB3569">
              <w:rPr>
                <w:rFonts w:ascii="Arial Narrow" w:eastAsia="Times New Roman" w:hAnsi="Arial Narrow" w:cs="Arial Narrow"/>
                <w:sz w:val="24"/>
                <w:szCs w:val="24"/>
                <w:lang w:eastAsia="ar-SA"/>
              </w:rPr>
              <w:t>utilizzare un proprio metodo di studio e di lavoro</w:t>
            </w:r>
          </w:p>
          <w:p w14:paraId="263A91A1" w14:textId="77777777" w:rsidR="00FB3569" w:rsidRPr="00FB3569" w:rsidRDefault="00FB3569" w:rsidP="00FB3569">
            <w:pPr>
              <w:numPr>
                <w:ilvl w:val="1"/>
                <w:numId w:val="5"/>
              </w:numPr>
              <w:suppressAutoHyphens/>
              <w:spacing w:after="0" w:line="240" w:lineRule="auto"/>
              <w:rPr>
                <w:rFonts w:ascii="Times New Roman" w:eastAsia="Times New Roman" w:hAnsi="Times New Roman" w:cs="Times New Roman"/>
                <w:b/>
                <w:bCs/>
                <w:sz w:val="24"/>
                <w:szCs w:val="24"/>
                <w:lang w:eastAsia="ar-SA"/>
              </w:rPr>
            </w:pPr>
            <w:r w:rsidRPr="00FB3569">
              <w:rPr>
                <w:rFonts w:ascii="Arial Narrow" w:eastAsia="Times New Roman" w:hAnsi="Arial Narrow" w:cs="Arial Narrow"/>
                <w:sz w:val="24"/>
                <w:szCs w:val="24"/>
                <w:lang w:eastAsia="ar-SA"/>
              </w:rPr>
              <w:t>elaborare e realizzare attività seguendo la logica della progettazione</w:t>
            </w:r>
          </w:p>
          <w:p w14:paraId="2FF195A5" w14:textId="77777777" w:rsidR="00FB3569" w:rsidRPr="00FB3569" w:rsidRDefault="00FB3569" w:rsidP="00FB3569">
            <w:pPr>
              <w:tabs>
                <w:tab w:val="left" w:pos="1470"/>
              </w:tabs>
              <w:suppressAutoHyphens/>
              <w:autoSpaceDE w:val="0"/>
              <w:spacing w:after="0" w:line="240" w:lineRule="auto"/>
              <w:rPr>
                <w:rFonts w:ascii="Calibri" w:eastAsia="Calibri" w:hAnsi="Calibri" w:cs="Calibri"/>
                <w:b/>
                <w:bCs/>
                <w:color w:val="000000"/>
                <w:sz w:val="24"/>
                <w:szCs w:val="24"/>
                <w:lang w:eastAsia="ar-SA"/>
              </w:rPr>
            </w:pPr>
          </w:p>
        </w:tc>
      </w:tr>
      <w:tr w:rsidR="00FB3569" w:rsidRPr="00FB3569" w14:paraId="03EA9923" w14:textId="77777777" w:rsidTr="00615074">
        <w:tc>
          <w:tcPr>
            <w:tcW w:w="1908" w:type="dxa"/>
            <w:tcBorders>
              <w:top w:val="single" w:sz="4" w:space="0" w:color="000000"/>
              <w:left w:val="single" w:sz="4" w:space="0" w:color="000000"/>
              <w:bottom w:val="single" w:sz="4" w:space="0" w:color="000000"/>
            </w:tcBorders>
            <w:shd w:val="clear" w:color="auto" w:fill="auto"/>
            <w:vAlign w:val="center"/>
          </w:tcPr>
          <w:p w14:paraId="35DC53A2" w14:textId="77777777" w:rsidR="00FB3569" w:rsidRPr="00FB3569" w:rsidRDefault="00FB3569" w:rsidP="00FB3569">
            <w:pPr>
              <w:suppressAutoHyphens/>
              <w:snapToGrid w:val="0"/>
              <w:spacing w:after="0" w:line="240" w:lineRule="auto"/>
              <w:rPr>
                <w:rFonts w:ascii="Arial Narrow" w:eastAsia="Times New Roman" w:hAnsi="Arial Narrow" w:cs="Arial Narrow"/>
                <w:b/>
                <w:bCs/>
                <w:caps/>
                <w:sz w:val="24"/>
                <w:szCs w:val="24"/>
                <w:lang w:eastAsia="ar-SA"/>
              </w:rPr>
            </w:pPr>
          </w:p>
          <w:p w14:paraId="60813063" w14:textId="77777777" w:rsidR="00FB3569" w:rsidRPr="00FB3569" w:rsidRDefault="00FB3569" w:rsidP="00FB3569">
            <w:pPr>
              <w:tabs>
                <w:tab w:val="left" w:pos="1470"/>
              </w:tabs>
              <w:suppressAutoHyphens/>
              <w:autoSpaceDE w:val="0"/>
              <w:spacing w:after="0" w:line="240" w:lineRule="auto"/>
              <w:rPr>
                <w:rFonts w:ascii="Arial Narrow" w:eastAsia="Calibri" w:hAnsi="Arial Narrow" w:cs="Arial Narrow"/>
                <w:color w:val="000000"/>
                <w:sz w:val="24"/>
                <w:szCs w:val="24"/>
                <w:lang w:eastAsia="ar-SA"/>
              </w:rPr>
            </w:pPr>
            <w:r w:rsidRPr="00FB3569">
              <w:rPr>
                <w:rFonts w:ascii="Arial Narrow" w:eastAsia="Calibri" w:hAnsi="Arial Narrow" w:cs="Arial Narrow"/>
                <w:b/>
                <w:caps/>
                <w:color w:val="000000"/>
                <w:sz w:val="24"/>
                <w:szCs w:val="24"/>
                <w:lang w:eastAsia="ar-SA"/>
              </w:rPr>
              <w:t>RELAZIONE CON GLI ALTRI</w:t>
            </w:r>
          </w:p>
        </w:tc>
        <w:tc>
          <w:tcPr>
            <w:tcW w:w="2700" w:type="dxa"/>
            <w:tcBorders>
              <w:top w:val="single" w:sz="4" w:space="0" w:color="000000"/>
              <w:left w:val="single" w:sz="4" w:space="0" w:color="000000"/>
              <w:bottom w:val="single" w:sz="4" w:space="0" w:color="000000"/>
            </w:tcBorders>
            <w:shd w:val="clear" w:color="auto" w:fill="auto"/>
          </w:tcPr>
          <w:p w14:paraId="572A2B31" w14:textId="77777777" w:rsidR="00FB3569" w:rsidRPr="00FB3569" w:rsidRDefault="00FB3569" w:rsidP="00FB3569">
            <w:pPr>
              <w:suppressAutoHyphens/>
              <w:snapToGrid w:val="0"/>
              <w:spacing w:after="0" w:line="240" w:lineRule="auto"/>
              <w:ind w:left="113"/>
              <w:rPr>
                <w:rFonts w:ascii="Arial Narrow" w:eastAsia="Times New Roman" w:hAnsi="Arial Narrow" w:cs="Arial Narrow"/>
                <w:sz w:val="24"/>
                <w:szCs w:val="24"/>
                <w:lang w:eastAsia="ar-SA"/>
              </w:rPr>
            </w:pPr>
          </w:p>
          <w:p w14:paraId="07C7DFDB" w14:textId="77777777" w:rsidR="00FB3569" w:rsidRPr="00FB3569" w:rsidRDefault="00FB3569" w:rsidP="00FB3569">
            <w:pPr>
              <w:widowControl w:val="0"/>
              <w:numPr>
                <w:ilvl w:val="0"/>
                <w:numId w:val="3"/>
              </w:numPr>
              <w:suppressAutoHyphens/>
              <w:spacing w:after="0" w:line="100" w:lineRule="atLeast"/>
              <w:rPr>
                <w:rFonts w:ascii="Times New Roman" w:eastAsia="Andale Sans UI" w:hAnsi="Times New Roman" w:cs="Times New Roman"/>
                <w:kern w:val="1"/>
                <w:sz w:val="24"/>
                <w:szCs w:val="24"/>
                <w:lang w:eastAsia="ar-SA"/>
              </w:rPr>
            </w:pPr>
            <w:r w:rsidRPr="00FB3569">
              <w:rPr>
                <w:rFonts w:ascii="Times New Roman" w:eastAsia="Andale Sans UI" w:hAnsi="Times New Roman" w:cs="Times New Roman"/>
                <w:kern w:val="1"/>
                <w:sz w:val="24"/>
                <w:szCs w:val="24"/>
                <w:lang w:eastAsia="ar-SA"/>
              </w:rPr>
              <w:t>Competenza sociale</w:t>
            </w:r>
          </w:p>
          <w:p w14:paraId="19E37B00" w14:textId="77777777" w:rsidR="00FB3569" w:rsidRPr="00FB3569" w:rsidRDefault="00FB3569" w:rsidP="00FB3569">
            <w:pPr>
              <w:widowControl w:val="0"/>
              <w:numPr>
                <w:ilvl w:val="0"/>
                <w:numId w:val="3"/>
              </w:numPr>
              <w:suppressAutoHyphens/>
              <w:spacing w:after="0" w:line="100" w:lineRule="atLeast"/>
              <w:rPr>
                <w:rFonts w:ascii="Times New Roman" w:eastAsia="Andale Sans UI" w:hAnsi="Times New Roman" w:cs="Times New Roman"/>
                <w:kern w:val="1"/>
                <w:sz w:val="24"/>
                <w:szCs w:val="24"/>
                <w:lang w:eastAsia="ar-SA"/>
              </w:rPr>
            </w:pPr>
            <w:r w:rsidRPr="00FB3569">
              <w:rPr>
                <w:rFonts w:ascii="Times New Roman" w:eastAsia="Andale Sans UI" w:hAnsi="Times New Roman" w:cs="Times New Roman"/>
                <w:kern w:val="1"/>
                <w:sz w:val="24"/>
                <w:szCs w:val="24"/>
                <w:lang w:eastAsia="ar-SA"/>
              </w:rPr>
              <w:t>Consapevolezza</w:t>
            </w:r>
          </w:p>
          <w:p w14:paraId="46F26972" w14:textId="77777777" w:rsidR="00FB3569" w:rsidRPr="00FB3569" w:rsidRDefault="00FB3569" w:rsidP="00FB3569">
            <w:pPr>
              <w:widowControl w:val="0"/>
              <w:numPr>
                <w:ilvl w:val="0"/>
                <w:numId w:val="3"/>
              </w:numPr>
              <w:suppressAutoHyphens/>
              <w:spacing w:after="0" w:line="100" w:lineRule="atLeast"/>
              <w:rPr>
                <w:rFonts w:ascii="Times New Roman" w:eastAsia="Times New Roman" w:hAnsi="Times New Roman" w:cs="Times New Roman"/>
                <w:b/>
                <w:bCs/>
                <w:sz w:val="24"/>
                <w:szCs w:val="24"/>
                <w:lang w:eastAsia="ar-SA"/>
              </w:rPr>
            </w:pPr>
            <w:r w:rsidRPr="00FB3569">
              <w:rPr>
                <w:rFonts w:ascii="Times New Roman" w:eastAsia="Andale Sans UI" w:hAnsi="Times New Roman" w:cs="Times New Roman"/>
                <w:kern w:val="1"/>
                <w:sz w:val="24"/>
                <w:szCs w:val="24"/>
                <w:lang w:eastAsia="ar-SA"/>
              </w:rPr>
              <w:t>Competenza digitale</w:t>
            </w:r>
          </w:p>
          <w:p w14:paraId="5CC407F7" w14:textId="77777777" w:rsidR="00FB3569" w:rsidRPr="00FB3569" w:rsidRDefault="00FB3569" w:rsidP="00FB3569">
            <w:pPr>
              <w:tabs>
                <w:tab w:val="left" w:pos="1470"/>
              </w:tabs>
              <w:suppressAutoHyphens/>
              <w:autoSpaceDE w:val="0"/>
              <w:spacing w:after="0" w:line="240" w:lineRule="auto"/>
              <w:rPr>
                <w:rFonts w:ascii="Calibri" w:eastAsia="Calibri" w:hAnsi="Calibri" w:cs="Calibri"/>
                <w:b/>
                <w:bCs/>
                <w:color w:val="000000"/>
                <w:sz w:val="24"/>
                <w:szCs w:val="24"/>
                <w:lang w:eastAsia="ar-SA"/>
              </w:rPr>
            </w:pP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14:paraId="6772687E" w14:textId="77777777" w:rsidR="00FB3569" w:rsidRPr="00FB3569" w:rsidRDefault="00FB3569" w:rsidP="00FB3569">
            <w:pPr>
              <w:suppressAutoHyphens/>
              <w:spacing w:after="0" w:line="240" w:lineRule="auto"/>
              <w:rPr>
                <w:rFonts w:ascii="Arial Narrow" w:eastAsia="Times New Roman" w:hAnsi="Arial Narrow" w:cs="Arial Narrow"/>
                <w:sz w:val="24"/>
                <w:szCs w:val="24"/>
                <w:lang w:eastAsia="ar-SA"/>
              </w:rPr>
            </w:pPr>
            <w:r w:rsidRPr="00FB3569">
              <w:rPr>
                <w:rFonts w:ascii="Arial Narrow" w:eastAsia="Times New Roman" w:hAnsi="Arial Narrow" w:cs="Arial Narrow"/>
                <w:sz w:val="24"/>
                <w:szCs w:val="24"/>
                <w:lang w:eastAsia="ar-SA"/>
              </w:rPr>
              <w:t>Essere capace di :</w:t>
            </w:r>
          </w:p>
          <w:p w14:paraId="2B1F9AD8" w14:textId="77777777" w:rsidR="00FB3569" w:rsidRPr="00FB3569" w:rsidRDefault="00FB3569" w:rsidP="00FB3569">
            <w:pPr>
              <w:numPr>
                <w:ilvl w:val="1"/>
                <w:numId w:val="6"/>
              </w:numPr>
              <w:suppressAutoHyphens/>
              <w:spacing w:after="0" w:line="240" w:lineRule="auto"/>
              <w:rPr>
                <w:rFonts w:ascii="Arial Narrow" w:eastAsia="Times New Roman" w:hAnsi="Arial Narrow" w:cs="Arial Narrow"/>
                <w:sz w:val="24"/>
                <w:szCs w:val="24"/>
                <w:lang w:eastAsia="ar-SA"/>
              </w:rPr>
            </w:pPr>
            <w:r w:rsidRPr="00FB3569">
              <w:rPr>
                <w:rFonts w:ascii="Arial Narrow" w:eastAsia="Times New Roman" w:hAnsi="Arial Narrow" w:cs="Arial Narrow"/>
                <w:sz w:val="24"/>
                <w:szCs w:val="24"/>
                <w:lang w:eastAsia="ar-SA"/>
              </w:rPr>
              <w:t>comprendere e rappresentare testi e messaggi di genere e di complessità diversi, formulati con linguaggi e supporti diversi.</w:t>
            </w:r>
          </w:p>
          <w:p w14:paraId="7684079D" w14:textId="77777777" w:rsidR="00FB3569" w:rsidRPr="00FB3569" w:rsidRDefault="00FB3569" w:rsidP="00FB3569">
            <w:pPr>
              <w:numPr>
                <w:ilvl w:val="1"/>
                <w:numId w:val="6"/>
              </w:numPr>
              <w:suppressAutoHyphens/>
              <w:spacing w:after="0" w:line="240" w:lineRule="auto"/>
              <w:rPr>
                <w:rFonts w:ascii="Arial Narrow" w:eastAsia="Times New Roman" w:hAnsi="Arial Narrow" w:cs="Arial Narrow"/>
                <w:sz w:val="24"/>
                <w:szCs w:val="24"/>
                <w:lang w:eastAsia="ar-SA"/>
              </w:rPr>
            </w:pPr>
            <w:r w:rsidRPr="00FB3569">
              <w:rPr>
                <w:rFonts w:ascii="Arial Narrow" w:eastAsia="Times New Roman" w:hAnsi="Arial Narrow" w:cs="Arial Narrow"/>
                <w:sz w:val="24"/>
                <w:szCs w:val="24"/>
                <w:lang w:eastAsia="ar-SA"/>
              </w:rPr>
              <w:t>Lavorare, interagire con gli altri in precise e specifiche attività collettive.</w:t>
            </w:r>
          </w:p>
          <w:p w14:paraId="42250640" w14:textId="77777777" w:rsidR="00FB3569" w:rsidRPr="00FB3569" w:rsidRDefault="00FB3569" w:rsidP="00FB3569">
            <w:pPr>
              <w:suppressAutoHyphens/>
              <w:spacing w:after="0" w:line="240" w:lineRule="auto"/>
              <w:rPr>
                <w:rFonts w:ascii="Arial Narrow" w:eastAsia="Times New Roman" w:hAnsi="Arial Narrow" w:cs="Arial Narrow"/>
                <w:sz w:val="24"/>
                <w:szCs w:val="24"/>
                <w:lang w:eastAsia="ar-SA"/>
              </w:rPr>
            </w:pPr>
          </w:p>
          <w:p w14:paraId="216D949A" w14:textId="77777777" w:rsidR="00FB3569" w:rsidRPr="00FB3569" w:rsidRDefault="00FB3569" w:rsidP="00FB3569">
            <w:pPr>
              <w:tabs>
                <w:tab w:val="left" w:pos="1470"/>
              </w:tabs>
              <w:suppressAutoHyphens/>
              <w:autoSpaceDE w:val="0"/>
              <w:spacing w:after="0" w:line="240" w:lineRule="auto"/>
              <w:rPr>
                <w:rFonts w:ascii="Calibri" w:eastAsia="Calibri" w:hAnsi="Calibri" w:cs="Calibri"/>
                <w:b/>
                <w:bCs/>
                <w:color w:val="000000"/>
                <w:sz w:val="24"/>
                <w:szCs w:val="24"/>
                <w:lang w:eastAsia="ar-SA"/>
              </w:rPr>
            </w:pPr>
          </w:p>
        </w:tc>
      </w:tr>
      <w:tr w:rsidR="00FB3569" w:rsidRPr="00FB3569" w14:paraId="095E4B92" w14:textId="77777777" w:rsidTr="00615074">
        <w:tc>
          <w:tcPr>
            <w:tcW w:w="1908" w:type="dxa"/>
            <w:tcBorders>
              <w:top w:val="single" w:sz="4" w:space="0" w:color="000000"/>
              <w:left w:val="single" w:sz="4" w:space="0" w:color="000000"/>
              <w:bottom w:val="single" w:sz="4" w:space="0" w:color="000000"/>
            </w:tcBorders>
            <w:shd w:val="clear" w:color="auto" w:fill="auto"/>
            <w:vAlign w:val="center"/>
          </w:tcPr>
          <w:p w14:paraId="5A01883D" w14:textId="77777777" w:rsidR="00FB3569" w:rsidRPr="00FB3569" w:rsidRDefault="00FB3569" w:rsidP="00FB3569">
            <w:pPr>
              <w:tabs>
                <w:tab w:val="left" w:pos="1470"/>
              </w:tabs>
              <w:suppressAutoHyphens/>
              <w:autoSpaceDE w:val="0"/>
              <w:spacing w:after="0" w:line="240" w:lineRule="auto"/>
              <w:rPr>
                <w:rFonts w:ascii="Arial Narrow" w:eastAsia="Calibri" w:hAnsi="Arial Narrow" w:cs="Arial Narrow"/>
                <w:color w:val="000000"/>
                <w:sz w:val="24"/>
                <w:szCs w:val="24"/>
                <w:lang w:eastAsia="ar-SA"/>
              </w:rPr>
            </w:pPr>
            <w:r w:rsidRPr="00FB3569">
              <w:rPr>
                <w:rFonts w:ascii="Arial Narrow" w:eastAsia="Calibri" w:hAnsi="Arial Narrow" w:cs="Arial Narrow"/>
                <w:b/>
                <w:caps/>
                <w:color w:val="000000"/>
                <w:sz w:val="24"/>
                <w:szCs w:val="24"/>
                <w:lang w:eastAsia="ar-SA"/>
              </w:rPr>
              <w:t>RAPPORTO CON LA REALTA’ NATURALE E SOCIALE</w:t>
            </w:r>
          </w:p>
        </w:tc>
        <w:tc>
          <w:tcPr>
            <w:tcW w:w="2700" w:type="dxa"/>
            <w:tcBorders>
              <w:top w:val="single" w:sz="4" w:space="0" w:color="000000"/>
              <w:left w:val="single" w:sz="4" w:space="0" w:color="000000"/>
              <w:bottom w:val="single" w:sz="4" w:space="0" w:color="000000"/>
            </w:tcBorders>
            <w:shd w:val="clear" w:color="auto" w:fill="auto"/>
            <w:vAlign w:val="center"/>
          </w:tcPr>
          <w:p w14:paraId="07D472AA" w14:textId="77777777" w:rsidR="00FB3569" w:rsidRPr="00FB3569" w:rsidRDefault="00FB3569" w:rsidP="00FB3569">
            <w:pPr>
              <w:suppressAutoHyphens/>
              <w:snapToGrid w:val="0"/>
              <w:spacing w:after="0" w:line="240" w:lineRule="auto"/>
              <w:ind w:left="113"/>
              <w:rPr>
                <w:rFonts w:ascii="Arial Narrow" w:eastAsia="Times New Roman" w:hAnsi="Arial Narrow" w:cs="Arial Narrow"/>
                <w:sz w:val="24"/>
                <w:szCs w:val="24"/>
                <w:lang w:eastAsia="ar-SA"/>
              </w:rPr>
            </w:pPr>
          </w:p>
          <w:p w14:paraId="7C3FA9D0" w14:textId="77777777" w:rsidR="00FB3569" w:rsidRPr="00FB3569" w:rsidRDefault="00FB3569" w:rsidP="00FB3569">
            <w:pPr>
              <w:numPr>
                <w:ilvl w:val="0"/>
                <w:numId w:val="3"/>
              </w:numPr>
              <w:suppressAutoHyphens/>
              <w:spacing w:after="0" w:line="240" w:lineRule="auto"/>
              <w:rPr>
                <w:rFonts w:ascii="Arial Narrow" w:eastAsia="Times New Roman" w:hAnsi="Arial Narrow" w:cs="Arial Narrow"/>
                <w:sz w:val="24"/>
                <w:szCs w:val="24"/>
                <w:lang w:eastAsia="ar-SA"/>
              </w:rPr>
            </w:pPr>
            <w:r w:rsidRPr="00FB3569">
              <w:rPr>
                <w:rFonts w:ascii="Arial Narrow" w:eastAsia="Times New Roman" w:hAnsi="Arial Narrow" w:cs="Arial Narrow"/>
                <w:sz w:val="24"/>
                <w:szCs w:val="24"/>
                <w:lang w:eastAsia="ar-SA"/>
              </w:rPr>
              <w:t>Risolvere problemi</w:t>
            </w:r>
          </w:p>
          <w:p w14:paraId="31628A66" w14:textId="77777777" w:rsidR="00FB3569" w:rsidRPr="00FB3569" w:rsidRDefault="00FB3569" w:rsidP="00FB3569">
            <w:pPr>
              <w:suppressAutoHyphens/>
              <w:spacing w:after="0" w:line="240" w:lineRule="auto"/>
              <w:ind w:left="113"/>
              <w:rPr>
                <w:rFonts w:ascii="Arial Narrow" w:eastAsia="Times New Roman" w:hAnsi="Arial Narrow" w:cs="Arial Narrow"/>
                <w:sz w:val="24"/>
                <w:szCs w:val="24"/>
                <w:lang w:eastAsia="ar-SA"/>
              </w:rPr>
            </w:pPr>
          </w:p>
          <w:p w14:paraId="2C642C05" w14:textId="77777777" w:rsidR="00FB3569" w:rsidRPr="00FB3569" w:rsidRDefault="00FB3569" w:rsidP="00FB3569">
            <w:pPr>
              <w:numPr>
                <w:ilvl w:val="0"/>
                <w:numId w:val="3"/>
              </w:numPr>
              <w:suppressAutoHyphens/>
              <w:spacing w:after="0" w:line="240" w:lineRule="auto"/>
              <w:rPr>
                <w:rFonts w:ascii="Arial Narrow" w:eastAsia="Times New Roman" w:hAnsi="Arial Narrow" w:cs="Arial Narrow"/>
                <w:sz w:val="24"/>
                <w:szCs w:val="24"/>
                <w:lang w:eastAsia="ar-SA"/>
              </w:rPr>
            </w:pPr>
            <w:r w:rsidRPr="00FB3569">
              <w:rPr>
                <w:rFonts w:ascii="Arial Narrow" w:eastAsia="Times New Roman" w:hAnsi="Arial Narrow" w:cs="Arial Narrow"/>
                <w:sz w:val="24"/>
                <w:szCs w:val="24"/>
                <w:lang w:eastAsia="ar-SA"/>
              </w:rPr>
              <w:t xml:space="preserve">Individuare collegamenti e relazioni </w:t>
            </w:r>
          </w:p>
          <w:p w14:paraId="19F981CD" w14:textId="77777777" w:rsidR="00FB3569" w:rsidRPr="00FB3569" w:rsidRDefault="00FB3569" w:rsidP="00FB3569">
            <w:pPr>
              <w:numPr>
                <w:ilvl w:val="0"/>
                <w:numId w:val="3"/>
              </w:numPr>
              <w:suppressAutoHyphens/>
              <w:spacing w:after="0" w:line="240" w:lineRule="auto"/>
              <w:rPr>
                <w:rFonts w:ascii="Times New Roman" w:eastAsia="Times New Roman" w:hAnsi="Times New Roman" w:cs="Times New Roman"/>
                <w:b/>
                <w:bCs/>
                <w:sz w:val="24"/>
                <w:szCs w:val="24"/>
                <w:lang w:eastAsia="ar-SA"/>
              </w:rPr>
            </w:pPr>
            <w:r w:rsidRPr="00FB3569">
              <w:rPr>
                <w:rFonts w:ascii="Arial Narrow" w:eastAsia="Times New Roman" w:hAnsi="Arial Narrow" w:cs="Arial Narrow"/>
                <w:sz w:val="24"/>
                <w:szCs w:val="24"/>
                <w:lang w:eastAsia="ar-SA"/>
              </w:rPr>
              <w:t>Acquisire /interpretare l’informazione ricevuta</w:t>
            </w:r>
          </w:p>
          <w:p w14:paraId="13F561FA" w14:textId="77777777" w:rsidR="00FB3569" w:rsidRPr="00FB3569" w:rsidRDefault="00FB3569" w:rsidP="00FB3569">
            <w:pPr>
              <w:tabs>
                <w:tab w:val="left" w:pos="1470"/>
              </w:tabs>
              <w:suppressAutoHyphens/>
              <w:autoSpaceDE w:val="0"/>
              <w:spacing w:after="0" w:line="240" w:lineRule="auto"/>
              <w:rPr>
                <w:rFonts w:ascii="Calibri" w:eastAsia="Calibri" w:hAnsi="Calibri" w:cs="Calibri"/>
                <w:b/>
                <w:bCs/>
                <w:color w:val="000000"/>
                <w:sz w:val="24"/>
                <w:szCs w:val="24"/>
                <w:lang w:eastAsia="ar-SA"/>
              </w:rPr>
            </w:pPr>
          </w:p>
        </w:tc>
        <w:tc>
          <w:tcPr>
            <w:tcW w:w="5610" w:type="dxa"/>
            <w:tcBorders>
              <w:top w:val="single" w:sz="4" w:space="0" w:color="000000"/>
              <w:left w:val="single" w:sz="4" w:space="0" w:color="000000"/>
              <w:bottom w:val="single" w:sz="4" w:space="0" w:color="000000"/>
              <w:right w:val="single" w:sz="4" w:space="0" w:color="000000"/>
            </w:tcBorders>
            <w:shd w:val="clear" w:color="auto" w:fill="auto"/>
          </w:tcPr>
          <w:p w14:paraId="47BC78C1" w14:textId="77777777" w:rsidR="00FB3569" w:rsidRPr="00FB3569" w:rsidRDefault="00FB3569" w:rsidP="00FB3569">
            <w:pPr>
              <w:suppressAutoHyphens/>
              <w:spacing w:after="0" w:line="240" w:lineRule="auto"/>
              <w:rPr>
                <w:rFonts w:ascii="Arial Narrow" w:eastAsia="Times New Roman" w:hAnsi="Arial Narrow" w:cs="Arial Narrow"/>
                <w:sz w:val="24"/>
                <w:szCs w:val="24"/>
                <w:lang w:eastAsia="ar-SA"/>
              </w:rPr>
            </w:pPr>
            <w:r w:rsidRPr="00FB3569">
              <w:rPr>
                <w:rFonts w:ascii="Arial Narrow" w:eastAsia="Times New Roman" w:hAnsi="Arial Narrow" w:cs="Arial Narrow"/>
                <w:sz w:val="24"/>
                <w:szCs w:val="24"/>
                <w:lang w:eastAsia="ar-SA"/>
              </w:rPr>
              <w:t>Essere capace di :</w:t>
            </w:r>
          </w:p>
          <w:p w14:paraId="24716226" w14:textId="77777777" w:rsidR="00FB3569" w:rsidRPr="00FB3569" w:rsidRDefault="00FB3569" w:rsidP="00FB3569">
            <w:pPr>
              <w:numPr>
                <w:ilvl w:val="2"/>
                <w:numId w:val="7"/>
              </w:numPr>
              <w:suppressAutoHyphens/>
              <w:spacing w:after="0" w:line="240" w:lineRule="auto"/>
              <w:rPr>
                <w:rFonts w:ascii="Arial Narrow" w:eastAsia="Times New Roman" w:hAnsi="Arial Narrow" w:cs="Arial Narrow"/>
                <w:sz w:val="24"/>
                <w:szCs w:val="24"/>
                <w:lang w:eastAsia="ar-SA"/>
              </w:rPr>
            </w:pPr>
            <w:r w:rsidRPr="00FB3569">
              <w:rPr>
                <w:rFonts w:ascii="Arial Narrow" w:eastAsia="Times New Roman" w:hAnsi="Arial Narrow" w:cs="Arial Narrow"/>
                <w:sz w:val="24"/>
                <w:szCs w:val="24"/>
                <w:lang w:eastAsia="ar-SA"/>
              </w:rPr>
              <w:t>comprendere, interpretare ed intervenire in modo personale negli eventi del mondo</w:t>
            </w:r>
          </w:p>
          <w:p w14:paraId="2CCF2412" w14:textId="77777777" w:rsidR="00FB3569" w:rsidRPr="00FB3569" w:rsidRDefault="00FB3569" w:rsidP="00FB3569">
            <w:pPr>
              <w:numPr>
                <w:ilvl w:val="2"/>
                <w:numId w:val="7"/>
              </w:numPr>
              <w:suppressAutoHyphens/>
              <w:spacing w:after="0" w:line="240" w:lineRule="auto"/>
              <w:rPr>
                <w:rFonts w:ascii="Arial Narrow" w:eastAsia="Times New Roman" w:hAnsi="Arial Narrow" w:cs="Arial Narrow"/>
                <w:sz w:val="24"/>
                <w:szCs w:val="24"/>
                <w:lang w:eastAsia="ar-SA"/>
              </w:rPr>
            </w:pPr>
            <w:r w:rsidRPr="00FB3569">
              <w:rPr>
                <w:rFonts w:ascii="Arial Narrow" w:eastAsia="Times New Roman" w:hAnsi="Arial Narrow" w:cs="Arial Narrow"/>
                <w:sz w:val="24"/>
                <w:szCs w:val="24"/>
                <w:lang w:eastAsia="ar-SA"/>
              </w:rPr>
              <w:t>costruire conoscenze significative e dotate di senso</w:t>
            </w:r>
          </w:p>
          <w:p w14:paraId="21A79F55" w14:textId="77777777" w:rsidR="00FB3569" w:rsidRPr="00FB3569" w:rsidRDefault="00FB3569" w:rsidP="00FB3569">
            <w:pPr>
              <w:numPr>
                <w:ilvl w:val="2"/>
                <w:numId w:val="7"/>
              </w:numPr>
              <w:suppressAutoHyphens/>
              <w:spacing w:after="0" w:line="240" w:lineRule="auto"/>
              <w:rPr>
                <w:rFonts w:ascii="Times New Roman" w:eastAsia="Times New Roman" w:hAnsi="Times New Roman" w:cs="Times New Roman"/>
                <w:b/>
                <w:bCs/>
                <w:sz w:val="24"/>
                <w:szCs w:val="24"/>
                <w:lang w:eastAsia="ar-SA"/>
              </w:rPr>
            </w:pPr>
            <w:r w:rsidRPr="00FB3569">
              <w:rPr>
                <w:rFonts w:ascii="Arial Narrow" w:eastAsia="Times New Roman" w:hAnsi="Arial Narrow" w:cs="Arial Narrow"/>
                <w:sz w:val="24"/>
                <w:szCs w:val="24"/>
                <w:lang w:eastAsia="ar-SA"/>
              </w:rPr>
              <w:t xml:space="preserve">esplicitare giudizi critici distinguendo i fatti dalle operazioni, gli eventi dalle congetture, le cause dagli effetti </w:t>
            </w:r>
          </w:p>
          <w:p w14:paraId="36983CB9" w14:textId="77777777" w:rsidR="00FB3569" w:rsidRPr="00FB3569" w:rsidRDefault="00FB3569" w:rsidP="00FB3569">
            <w:pPr>
              <w:tabs>
                <w:tab w:val="left" w:pos="1470"/>
              </w:tabs>
              <w:suppressAutoHyphens/>
              <w:autoSpaceDE w:val="0"/>
              <w:spacing w:after="0" w:line="240" w:lineRule="auto"/>
              <w:rPr>
                <w:rFonts w:ascii="Calibri" w:eastAsia="Calibri" w:hAnsi="Calibri" w:cs="Calibri"/>
                <w:b/>
                <w:bCs/>
                <w:color w:val="000000"/>
                <w:sz w:val="24"/>
                <w:szCs w:val="24"/>
                <w:lang w:eastAsia="ar-SA"/>
              </w:rPr>
            </w:pPr>
          </w:p>
        </w:tc>
      </w:tr>
    </w:tbl>
    <w:p w14:paraId="0185C2A9" w14:textId="77777777" w:rsidR="00FB3569" w:rsidRPr="00FB3569" w:rsidRDefault="00FB3569" w:rsidP="00FB3569">
      <w:pPr>
        <w:tabs>
          <w:tab w:val="left" w:pos="1470"/>
        </w:tabs>
        <w:suppressAutoHyphens/>
        <w:autoSpaceDE w:val="0"/>
        <w:spacing w:after="0" w:line="240" w:lineRule="auto"/>
        <w:ind w:left="360"/>
        <w:rPr>
          <w:rFonts w:ascii="Calibri" w:eastAsia="Calibri" w:hAnsi="Calibri" w:cs="Calibri"/>
          <w:b/>
          <w:bCs/>
          <w:color w:val="000000"/>
          <w:sz w:val="24"/>
          <w:szCs w:val="24"/>
          <w:lang w:eastAsia="ar-SA"/>
        </w:rPr>
      </w:pPr>
    </w:p>
    <w:p w14:paraId="03897DBA" w14:textId="77777777" w:rsidR="00FB3569" w:rsidRPr="00FB3569" w:rsidRDefault="00FB3569" w:rsidP="00FB3569">
      <w:pPr>
        <w:tabs>
          <w:tab w:val="left" w:pos="1470"/>
        </w:tabs>
        <w:suppressAutoHyphens/>
        <w:autoSpaceDE w:val="0"/>
        <w:spacing w:after="0" w:line="240" w:lineRule="auto"/>
        <w:ind w:left="360"/>
        <w:rPr>
          <w:rFonts w:ascii="Calibri" w:eastAsia="Calibri" w:hAnsi="Calibri" w:cs="Calibri"/>
          <w:b/>
          <w:bCs/>
          <w:color w:val="000000"/>
          <w:sz w:val="24"/>
          <w:szCs w:val="24"/>
          <w:lang w:eastAsia="ar-SA"/>
        </w:rPr>
      </w:pPr>
    </w:p>
    <w:p w14:paraId="4CA9021E" w14:textId="77777777" w:rsidR="00FB3569" w:rsidRPr="00FB3569" w:rsidRDefault="00FB3569" w:rsidP="00FB3569">
      <w:pPr>
        <w:tabs>
          <w:tab w:val="left" w:pos="1470"/>
        </w:tabs>
        <w:suppressAutoHyphens/>
        <w:autoSpaceDE w:val="0"/>
        <w:spacing w:after="0" w:line="240" w:lineRule="auto"/>
        <w:ind w:left="360"/>
        <w:rPr>
          <w:rFonts w:ascii="Calibri" w:eastAsia="Calibri" w:hAnsi="Calibri" w:cs="Calibri"/>
          <w:b/>
          <w:bCs/>
          <w:color w:val="000000"/>
          <w:sz w:val="24"/>
          <w:szCs w:val="24"/>
          <w:lang w:eastAsia="ar-SA"/>
        </w:rPr>
      </w:pPr>
    </w:p>
    <w:p w14:paraId="0AC30B0E" w14:textId="77777777" w:rsidR="00FB3569" w:rsidRPr="00FB3569" w:rsidRDefault="00FB3569" w:rsidP="00FB3569">
      <w:pPr>
        <w:numPr>
          <w:ilvl w:val="1"/>
          <w:numId w:val="4"/>
        </w:numPr>
        <w:tabs>
          <w:tab w:val="left" w:pos="1470"/>
        </w:tabs>
        <w:suppressAutoHyphens/>
        <w:autoSpaceDE w:val="0"/>
        <w:spacing w:after="0" w:line="240" w:lineRule="auto"/>
        <w:rPr>
          <w:rFonts w:ascii="Calibri" w:eastAsia="Calibri" w:hAnsi="Calibri" w:cs="Calibri"/>
          <w:b/>
          <w:bCs/>
          <w:i/>
          <w:color w:val="000000"/>
          <w:sz w:val="24"/>
          <w:szCs w:val="24"/>
          <w:lang w:eastAsia="ar-SA"/>
        </w:rPr>
      </w:pPr>
      <w:r w:rsidRPr="00FB3569">
        <w:rPr>
          <w:rFonts w:ascii="Calibri" w:eastAsia="Calibri" w:hAnsi="Calibri" w:cs="Calibri"/>
          <w:b/>
          <w:bCs/>
          <w:color w:val="000000"/>
          <w:sz w:val="24"/>
          <w:szCs w:val="24"/>
          <w:u w:val="single"/>
          <w:lang w:eastAsia="ar-SA"/>
        </w:rPr>
        <w:t xml:space="preserve">COMPETENZE DEGLI ASSI CULTURALI </w:t>
      </w:r>
    </w:p>
    <w:p w14:paraId="778BDD9E" w14:textId="77777777" w:rsidR="00FB3569" w:rsidRPr="00FB3569" w:rsidRDefault="00FB3569" w:rsidP="00FB3569">
      <w:pPr>
        <w:tabs>
          <w:tab w:val="left" w:pos="1470"/>
        </w:tabs>
        <w:suppressAutoHyphens/>
        <w:autoSpaceDE w:val="0"/>
        <w:spacing w:after="0" w:line="240" w:lineRule="auto"/>
        <w:ind w:left="360"/>
        <w:rPr>
          <w:rFonts w:ascii="Calibri" w:eastAsia="Calibri" w:hAnsi="Calibri" w:cs="Calibri"/>
          <w:bCs/>
          <w:color w:val="000000"/>
          <w:sz w:val="24"/>
          <w:szCs w:val="24"/>
          <w:lang w:eastAsia="ar-SA"/>
        </w:rPr>
      </w:pPr>
      <w:r w:rsidRPr="00FB3569">
        <w:rPr>
          <w:rFonts w:ascii="Calibri" w:eastAsia="Calibri" w:hAnsi="Calibri" w:cs="Calibri"/>
          <w:b/>
          <w:bCs/>
          <w:i/>
          <w:color w:val="000000"/>
          <w:sz w:val="24"/>
          <w:szCs w:val="24"/>
          <w:lang w:eastAsia="ar-SA"/>
        </w:rPr>
        <w:t xml:space="preserve">       DA PERSEGUIRE A CONCLUSIONE DELL’OBBLIGO SCOLASTICO </w:t>
      </w:r>
    </w:p>
    <w:p w14:paraId="4BC1E5D1" w14:textId="77777777" w:rsidR="00FB3569" w:rsidRPr="00FB3569" w:rsidRDefault="00FB3569" w:rsidP="00FB3569">
      <w:pPr>
        <w:tabs>
          <w:tab w:val="left" w:pos="1470"/>
        </w:tabs>
        <w:suppressAutoHyphens/>
        <w:autoSpaceDE w:val="0"/>
        <w:spacing w:after="0" w:line="240" w:lineRule="auto"/>
        <w:jc w:val="both"/>
        <w:rPr>
          <w:rFonts w:ascii="Calibri" w:eastAsia="Calibri" w:hAnsi="Calibri" w:cs="Calibri"/>
          <w:b/>
          <w:bCs/>
          <w:color w:val="000000"/>
          <w:sz w:val="24"/>
          <w:szCs w:val="24"/>
          <w:lang w:eastAsia="ar-SA"/>
        </w:rPr>
      </w:pPr>
      <w:r w:rsidRPr="00FB3569">
        <w:rPr>
          <w:rFonts w:ascii="Calibri" w:eastAsia="Calibri" w:hAnsi="Calibri" w:cs="Calibri"/>
          <w:bCs/>
          <w:color w:val="000000"/>
          <w:sz w:val="24"/>
          <w:szCs w:val="24"/>
          <w:lang w:eastAsia="ar-SA"/>
        </w:rPr>
        <w:t xml:space="preserve">Nella tabella che segue ciascun docente indichi l’asse culturale cui appartiene la propria disciplina e le competenze che si intendono sviluppare per l’anno scolastico in corso. </w:t>
      </w:r>
    </w:p>
    <w:p w14:paraId="689A60A9" w14:textId="77777777" w:rsidR="00FB3569" w:rsidRPr="00FB3569" w:rsidRDefault="00FB3569" w:rsidP="00FB3569">
      <w:pPr>
        <w:tabs>
          <w:tab w:val="left" w:pos="1470"/>
        </w:tabs>
        <w:suppressAutoHyphens/>
        <w:autoSpaceDE w:val="0"/>
        <w:spacing w:after="0" w:line="240" w:lineRule="auto"/>
        <w:rPr>
          <w:rFonts w:ascii="Calibri" w:eastAsia="Calibri" w:hAnsi="Calibri" w:cs="Calibri"/>
          <w:b/>
          <w:bCs/>
          <w:color w:val="000000"/>
          <w:sz w:val="24"/>
          <w:szCs w:val="24"/>
          <w:lang w:eastAsia="ar-SA"/>
        </w:rPr>
      </w:pPr>
    </w:p>
    <w:p w14:paraId="057B1627" w14:textId="77777777" w:rsidR="00FB3569" w:rsidRPr="00FB3569" w:rsidRDefault="00FB3569" w:rsidP="00FB3569">
      <w:pPr>
        <w:tabs>
          <w:tab w:val="left" w:pos="1470"/>
        </w:tabs>
        <w:suppressAutoHyphens/>
        <w:autoSpaceDE w:val="0"/>
        <w:spacing w:after="0" w:line="240" w:lineRule="auto"/>
        <w:ind w:left="360"/>
        <w:rPr>
          <w:rFonts w:ascii="Calibri" w:eastAsia="Calibri" w:hAnsi="Calibri" w:cs="Calibri"/>
          <w:b/>
          <w:bCs/>
          <w:color w:val="000000"/>
          <w:sz w:val="24"/>
          <w:szCs w:val="24"/>
          <w:lang w:eastAsia="ar-SA"/>
        </w:rPr>
      </w:pPr>
      <w:r w:rsidRPr="00FB3569">
        <w:rPr>
          <w:rFonts w:ascii="Calibri" w:eastAsia="Calibri" w:hAnsi="Calibri" w:cs="Calibri"/>
          <w:b/>
          <w:bCs/>
          <w:color w:val="000000"/>
          <w:sz w:val="24"/>
          <w:szCs w:val="24"/>
          <w:u w:val="single"/>
          <w:lang w:eastAsia="ar-SA"/>
        </w:rPr>
        <w:t xml:space="preserve"> COMPETENZE IN AMBITO DISCIPLINARE </w:t>
      </w:r>
    </w:p>
    <w:p w14:paraId="5E0D9914" w14:textId="77777777" w:rsidR="00FB3569" w:rsidRPr="00FB3569" w:rsidRDefault="00FB3569" w:rsidP="00FB3569">
      <w:pPr>
        <w:tabs>
          <w:tab w:val="left" w:pos="1470"/>
        </w:tabs>
        <w:suppressAutoHyphens/>
        <w:autoSpaceDE w:val="0"/>
        <w:spacing w:after="0" w:line="240" w:lineRule="auto"/>
        <w:rPr>
          <w:rFonts w:ascii="Calibri" w:eastAsia="Calibri" w:hAnsi="Calibri" w:cs="Calibri"/>
          <w:b/>
          <w:bCs/>
          <w:color w:val="000000"/>
          <w:sz w:val="24"/>
          <w:szCs w:val="24"/>
          <w:lang w:eastAsia="ar-SA"/>
        </w:rPr>
      </w:pPr>
    </w:p>
    <w:p w14:paraId="4AB675F9" w14:textId="77777777" w:rsidR="00FB3569" w:rsidRPr="00FB3569" w:rsidRDefault="00FB3569" w:rsidP="00FB3569">
      <w:pPr>
        <w:tabs>
          <w:tab w:val="left" w:pos="1470"/>
        </w:tabs>
        <w:suppressAutoHyphens/>
        <w:autoSpaceDE w:val="0"/>
        <w:spacing w:after="0" w:line="240" w:lineRule="auto"/>
        <w:rPr>
          <w:rFonts w:ascii="Wingdings" w:eastAsia="Calibri" w:hAnsi="Wingdings" w:cs="Wingdings"/>
          <w:b/>
          <w:bCs/>
          <w:color w:val="000000"/>
          <w:sz w:val="24"/>
          <w:szCs w:val="24"/>
          <w:lang w:eastAsia="ar-SA"/>
        </w:rPr>
      </w:pPr>
      <w:r w:rsidRPr="00FB3569">
        <w:rPr>
          <w:rFonts w:ascii="Wingdings" w:eastAsia="Calibri" w:hAnsi="Wingdings" w:cs="Wingdings"/>
          <w:b/>
          <w:bCs/>
          <w:color w:val="000000"/>
          <w:sz w:val="24"/>
          <w:szCs w:val="24"/>
          <w:lang w:eastAsia="ar-SA"/>
        </w:rPr>
        <w:t></w:t>
      </w:r>
      <w:r w:rsidRPr="00FB3569">
        <w:rPr>
          <w:rFonts w:ascii="Calibri" w:eastAsia="Calibri" w:hAnsi="Calibri" w:cs="Calibri"/>
          <w:b/>
          <w:bCs/>
          <w:color w:val="000000"/>
          <w:sz w:val="24"/>
          <w:szCs w:val="24"/>
          <w:lang w:eastAsia="ar-SA"/>
        </w:rPr>
        <w:t xml:space="preserve"> </w:t>
      </w:r>
      <w:r w:rsidRPr="00FB3569">
        <w:rPr>
          <w:rFonts w:ascii="Calibri" w:eastAsia="Calibri" w:hAnsi="Calibri" w:cs="Calibri"/>
          <w:b/>
          <w:bCs/>
          <w:color w:val="000000"/>
          <w:sz w:val="24"/>
          <w:szCs w:val="24"/>
          <w:u w:val="single"/>
          <w:lang w:eastAsia="ar-SA"/>
        </w:rPr>
        <w:t xml:space="preserve">ASSE CULTURALE DEI LINGUAGGI </w:t>
      </w:r>
      <w:r w:rsidRPr="00FB3569">
        <w:rPr>
          <w:rFonts w:ascii="Calibri" w:eastAsia="Calibri" w:hAnsi="Calibri" w:cs="Calibri"/>
          <w:b/>
          <w:bCs/>
          <w:color w:val="000000"/>
          <w:sz w:val="24"/>
          <w:szCs w:val="24"/>
          <w:u w:val="single"/>
          <w:lang w:eastAsia="ar-SA"/>
        </w:rPr>
        <w:tab/>
      </w:r>
      <w:r w:rsidRPr="00FB3569">
        <w:rPr>
          <w:rFonts w:ascii="Calibri" w:eastAsia="Calibri" w:hAnsi="Calibri" w:cs="Calibri"/>
          <w:b/>
          <w:bCs/>
          <w:color w:val="000000"/>
          <w:sz w:val="24"/>
          <w:szCs w:val="24"/>
          <w:lang w:eastAsia="ar-SA"/>
        </w:rPr>
        <w:tab/>
      </w:r>
      <w:r w:rsidRPr="00FB3569">
        <w:rPr>
          <w:rFonts w:ascii="Calibri" w:eastAsia="Calibri" w:hAnsi="Calibri" w:cs="Calibri"/>
          <w:b/>
          <w:bCs/>
          <w:color w:val="000000"/>
          <w:sz w:val="24"/>
          <w:szCs w:val="24"/>
          <w:lang w:eastAsia="ar-SA"/>
        </w:rPr>
        <w:tab/>
      </w:r>
      <w:r w:rsidRPr="00FB3569">
        <w:rPr>
          <w:rFonts w:ascii="Wingdings" w:eastAsia="Calibri" w:hAnsi="Wingdings" w:cs="Wingdings"/>
          <w:b/>
          <w:bCs/>
          <w:color w:val="000000"/>
          <w:sz w:val="24"/>
          <w:szCs w:val="24"/>
          <w:lang w:eastAsia="ar-SA"/>
        </w:rPr>
        <w:t></w:t>
      </w:r>
      <w:r w:rsidRPr="00FB3569">
        <w:rPr>
          <w:rFonts w:ascii="Calibri" w:eastAsia="Calibri" w:hAnsi="Calibri" w:cs="Calibri"/>
          <w:b/>
          <w:bCs/>
          <w:color w:val="000000"/>
          <w:sz w:val="24"/>
          <w:szCs w:val="24"/>
          <w:lang w:eastAsia="ar-SA"/>
        </w:rPr>
        <w:t xml:space="preserve"> </w:t>
      </w:r>
      <w:r w:rsidRPr="00FB3569">
        <w:rPr>
          <w:rFonts w:ascii="Calibri" w:eastAsia="Calibri" w:hAnsi="Calibri" w:cs="Calibri"/>
          <w:b/>
          <w:bCs/>
          <w:color w:val="000000"/>
          <w:sz w:val="24"/>
          <w:szCs w:val="24"/>
          <w:u w:val="single"/>
          <w:lang w:eastAsia="ar-SA"/>
        </w:rPr>
        <w:t>ASSE CULTURALE MATEMATICO</w:t>
      </w:r>
    </w:p>
    <w:p w14:paraId="54D8A5E6" w14:textId="77777777" w:rsidR="00FB3569" w:rsidRPr="00FB3569" w:rsidRDefault="00FB3569" w:rsidP="00FB3569">
      <w:pPr>
        <w:tabs>
          <w:tab w:val="left" w:pos="1470"/>
        </w:tabs>
        <w:suppressAutoHyphens/>
        <w:autoSpaceDE w:val="0"/>
        <w:spacing w:after="0" w:line="240" w:lineRule="auto"/>
        <w:rPr>
          <w:rFonts w:ascii="Calibri" w:eastAsia="Calibri" w:hAnsi="Calibri" w:cs="Calibri"/>
          <w:sz w:val="24"/>
          <w:szCs w:val="24"/>
          <w:lang w:eastAsia="ar-SA"/>
        </w:rPr>
      </w:pPr>
      <w:r w:rsidRPr="00FB3569">
        <w:rPr>
          <w:rFonts w:ascii="Wingdings" w:eastAsia="Calibri" w:hAnsi="Wingdings" w:cs="Wingdings"/>
          <w:b/>
          <w:bCs/>
          <w:color w:val="000000"/>
          <w:sz w:val="24"/>
          <w:szCs w:val="24"/>
          <w:lang w:eastAsia="ar-SA"/>
        </w:rPr>
        <w:t></w:t>
      </w:r>
      <w:r w:rsidRPr="00FB3569">
        <w:rPr>
          <w:rFonts w:ascii="Calibri" w:eastAsia="Calibri" w:hAnsi="Calibri" w:cs="Calibri"/>
          <w:b/>
          <w:bCs/>
          <w:color w:val="000000"/>
          <w:sz w:val="24"/>
          <w:szCs w:val="24"/>
          <w:lang w:eastAsia="ar-SA"/>
        </w:rPr>
        <w:t xml:space="preserve"> </w:t>
      </w:r>
      <w:r w:rsidRPr="00FB3569">
        <w:rPr>
          <w:rFonts w:ascii="Calibri" w:eastAsia="Calibri" w:hAnsi="Calibri" w:cs="Calibri"/>
          <w:b/>
          <w:bCs/>
          <w:color w:val="000000"/>
          <w:sz w:val="24"/>
          <w:szCs w:val="24"/>
          <w:u w:val="single"/>
          <w:lang w:eastAsia="ar-SA"/>
        </w:rPr>
        <w:t>ASSE CULTURALE SCIENTIFICO TECNOLOGICO</w:t>
      </w:r>
      <w:r w:rsidRPr="00FB3569">
        <w:rPr>
          <w:rFonts w:ascii="Calibri" w:eastAsia="Calibri" w:hAnsi="Calibri" w:cs="Calibri"/>
          <w:b/>
          <w:bCs/>
          <w:color w:val="000000"/>
          <w:sz w:val="24"/>
          <w:szCs w:val="24"/>
          <w:lang w:eastAsia="ar-SA"/>
        </w:rPr>
        <w:tab/>
      </w:r>
      <w:r w:rsidRPr="00FB3569">
        <w:rPr>
          <w:rFonts w:ascii="Wingdings" w:eastAsia="Calibri" w:hAnsi="Wingdings" w:cs="Wingdings"/>
          <w:b/>
          <w:bCs/>
          <w:color w:val="000000"/>
          <w:sz w:val="24"/>
          <w:szCs w:val="24"/>
          <w:lang w:eastAsia="ar-SA"/>
        </w:rPr>
        <w:t></w:t>
      </w:r>
      <w:r w:rsidRPr="00FB3569">
        <w:rPr>
          <w:rFonts w:ascii="Calibri" w:eastAsia="Calibri" w:hAnsi="Calibri" w:cs="Calibri"/>
          <w:b/>
          <w:bCs/>
          <w:color w:val="000000"/>
          <w:sz w:val="24"/>
          <w:szCs w:val="24"/>
          <w:lang w:eastAsia="ar-SA"/>
        </w:rPr>
        <w:t xml:space="preserve"> </w:t>
      </w:r>
      <w:r w:rsidRPr="00FB3569">
        <w:rPr>
          <w:rFonts w:ascii="Calibri" w:eastAsia="Calibri" w:hAnsi="Calibri" w:cs="Calibri"/>
          <w:b/>
          <w:bCs/>
          <w:color w:val="000000"/>
          <w:sz w:val="24"/>
          <w:szCs w:val="24"/>
          <w:u w:val="single"/>
          <w:lang w:eastAsia="ar-SA"/>
        </w:rPr>
        <w:t>ASSE CULTURALE STORICO-SOCIALE</w:t>
      </w:r>
    </w:p>
    <w:p w14:paraId="16615D98" w14:textId="77777777" w:rsidR="00FB3569" w:rsidRPr="00FB3569" w:rsidRDefault="00FB3569" w:rsidP="00FB3569">
      <w:pPr>
        <w:suppressAutoHyphens/>
        <w:autoSpaceDE w:val="0"/>
        <w:spacing w:after="0" w:line="240" w:lineRule="auto"/>
        <w:rPr>
          <w:rFonts w:ascii="Calibri" w:eastAsia="Calibri" w:hAnsi="Calibri" w:cs="Calibri"/>
          <w:sz w:val="24"/>
          <w:szCs w:val="24"/>
          <w:lang w:eastAsia="ar-SA"/>
        </w:rPr>
      </w:pPr>
    </w:p>
    <w:tbl>
      <w:tblPr>
        <w:tblW w:w="0" w:type="auto"/>
        <w:tblInd w:w="108" w:type="dxa"/>
        <w:tblLayout w:type="fixed"/>
        <w:tblLook w:val="0000" w:firstRow="0" w:lastRow="0" w:firstColumn="0" w:lastColumn="0" w:noHBand="0" w:noVBand="0"/>
      </w:tblPr>
      <w:tblGrid>
        <w:gridCol w:w="4137"/>
        <w:gridCol w:w="5817"/>
      </w:tblGrid>
      <w:tr w:rsidR="00FB3569" w:rsidRPr="00FB3569" w14:paraId="15858667" w14:textId="77777777" w:rsidTr="00615074">
        <w:trPr>
          <w:trHeight w:val="1990"/>
        </w:trPr>
        <w:tc>
          <w:tcPr>
            <w:tcW w:w="4137" w:type="dxa"/>
            <w:tcBorders>
              <w:top w:val="single" w:sz="8" w:space="0" w:color="000000"/>
              <w:left w:val="single" w:sz="8" w:space="0" w:color="000000"/>
              <w:bottom w:val="single" w:sz="8" w:space="0" w:color="000000"/>
            </w:tcBorders>
            <w:shd w:val="clear" w:color="auto" w:fill="auto"/>
          </w:tcPr>
          <w:p w14:paraId="30505F6B" w14:textId="77777777" w:rsidR="00FB3569" w:rsidRPr="00FB3569" w:rsidRDefault="00FB3569" w:rsidP="00FB3569">
            <w:pPr>
              <w:suppressAutoHyphens/>
              <w:autoSpaceDE w:val="0"/>
              <w:spacing w:after="0" w:line="240" w:lineRule="auto"/>
              <w:rPr>
                <w:rFonts w:ascii="Calibri" w:eastAsia="Calibri" w:hAnsi="Calibri" w:cs="Calibri"/>
                <w:i/>
                <w:iCs/>
                <w:color w:val="000000"/>
                <w:sz w:val="24"/>
                <w:szCs w:val="24"/>
                <w:lang w:eastAsia="ar-SA"/>
              </w:rPr>
            </w:pPr>
            <w:r w:rsidRPr="00FB3569">
              <w:rPr>
                <w:rFonts w:ascii="Calibri" w:eastAsia="Calibri" w:hAnsi="Calibri" w:cs="Calibri"/>
                <w:b/>
                <w:bCs/>
                <w:color w:val="000000"/>
                <w:sz w:val="24"/>
                <w:szCs w:val="24"/>
                <w:u w:val="single"/>
                <w:lang w:eastAsia="ar-SA"/>
              </w:rPr>
              <w:t xml:space="preserve">Competenze disciplinari del  Biennio </w:t>
            </w:r>
          </w:p>
          <w:p w14:paraId="1669657D" w14:textId="77777777" w:rsidR="00FB3569" w:rsidRPr="00FB3569" w:rsidRDefault="00FB3569" w:rsidP="00FB3569">
            <w:pPr>
              <w:suppressAutoHyphens/>
              <w:autoSpaceDE w:val="0"/>
              <w:spacing w:after="0" w:line="240" w:lineRule="auto"/>
              <w:rPr>
                <w:rFonts w:ascii="Calibri" w:eastAsia="Calibri" w:hAnsi="Calibri" w:cs="Calibri"/>
                <w:i/>
                <w:iCs/>
                <w:color w:val="000000"/>
                <w:sz w:val="24"/>
                <w:szCs w:val="24"/>
                <w:lang w:eastAsia="ar-SA"/>
              </w:rPr>
            </w:pPr>
            <w:r w:rsidRPr="00FB3569">
              <w:rPr>
                <w:rFonts w:ascii="Calibri" w:eastAsia="Calibri" w:hAnsi="Calibri" w:cs="Calibri"/>
                <w:i/>
                <w:iCs/>
                <w:color w:val="000000"/>
                <w:sz w:val="24"/>
                <w:szCs w:val="24"/>
                <w:lang w:eastAsia="ar-SA"/>
              </w:rPr>
              <w:t>Competenze della disciplina definite all’interno dei Dipartimenti</w:t>
            </w:r>
          </w:p>
          <w:p w14:paraId="6467292D" w14:textId="77777777" w:rsidR="00FB3569" w:rsidRPr="00FB3569" w:rsidRDefault="00FB3569" w:rsidP="00FB3569">
            <w:pPr>
              <w:suppressAutoHyphens/>
              <w:autoSpaceDE w:val="0"/>
              <w:spacing w:after="0" w:line="240" w:lineRule="auto"/>
              <w:rPr>
                <w:rFonts w:ascii="Calibri" w:eastAsia="Calibri" w:hAnsi="Calibri" w:cs="Calibri"/>
                <w:i/>
                <w:iCs/>
                <w:color w:val="000000"/>
                <w:sz w:val="24"/>
                <w:szCs w:val="24"/>
                <w:lang w:eastAsia="ar-SA"/>
              </w:rPr>
            </w:pPr>
            <w:r w:rsidRPr="00FB3569">
              <w:rPr>
                <w:rFonts w:ascii="Calibri" w:eastAsia="Calibri" w:hAnsi="Calibri" w:cs="Calibri"/>
                <w:i/>
                <w:iCs/>
                <w:color w:val="000000"/>
                <w:sz w:val="24"/>
                <w:szCs w:val="24"/>
                <w:lang w:eastAsia="ar-SA"/>
              </w:rPr>
              <w:t>CG= Competenze in uscita per le attività e gli insegnamenti di AREA GENERALE individuati dal Dipartimento storico-sociale relative al biennio, di cui all’Allegato A1 del Decreto 24 maggio 2018, n.92.</w:t>
            </w:r>
          </w:p>
          <w:p w14:paraId="64A38919" w14:textId="77777777" w:rsidR="00FB3569" w:rsidRPr="00FB3569" w:rsidRDefault="00FB3569" w:rsidP="00FB3569">
            <w:pPr>
              <w:suppressAutoHyphens/>
              <w:autoSpaceDE w:val="0"/>
              <w:spacing w:after="0" w:line="240" w:lineRule="auto"/>
              <w:rPr>
                <w:rFonts w:ascii="Calibri" w:eastAsia="Calibri" w:hAnsi="Calibri" w:cs="Calibri"/>
                <w:i/>
                <w:iCs/>
                <w:color w:val="000000"/>
                <w:sz w:val="24"/>
                <w:szCs w:val="24"/>
                <w:lang w:eastAsia="ar-SA"/>
              </w:rPr>
            </w:pPr>
            <w:r w:rsidRPr="00FB3569">
              <w:rPr>
                <w:rFonts w:ascii="Calibri" w:eastAsia="Calibri" w:hAnsi="Calibri" w:cs="Calibri"/>
                <w:i/>
                <w:iCs/>
                <w:color w:val="000000"/>
                <w:sz w:val="24"/>
                <w:szCs w:val="24"/>
                <w:lang w:eastAsia="ar-SA"/>
              </w:rPr>
              <w:t>CI=</w:t>
            </w:r>
            <w:r w:rsidRPr="00FB3569">
              <w:rPr>
                <w:rFonts w:ascii="Calibri" w:eastAsia="Calibri" w:hAnsi="Calibri" w:cs="Times New Roman"/>
                <w:color w:val="C00000"/>
                <w:sz w:val="24"/>
                <w:szCs w:val="24"/>
              </w:rPr>
              <w:t xml:space="preserve"> </w:t>
            </w:r>
            <w:r w:rsidRPr="00FB3569">
              <w:rPr>
                <w:rFonts w:ascii="Calibri" w:eastAsia="Calibri" w:hAnsi="Calibri" w:cs="Calibri"/>
                <w:i/>
                <w:iCs/>
                <w:color w:val="000000"/>
                <w:sz w:val="24"/>
                <w:szCs w:val="24"/>
                <w:lang w:eastAsia="ar-SA"/>
              </w:rPr>
              <w:t>Competenza profilo di uscita dei percorsi di istruzione professionale per le attività e gli insegnamenti di area di indirizzo (profilo di indirizzo), di cui all’Allegato 2 del Decreto 24 maggio 2018, n.92.</w:t>
            </w:r>
          </w:p>
          <w:p w14:paraId="70CF778B" w14:textId="77777777" w:rsidR="00FB3569" w:rsidRPr="00FB3569" w:rsidRDefault="00FB3569" w:rsidP="00FB3569">
            <w:pPr>
              <w:suppressAutoHyphens/>
              <w:autoSpaceDE w:val="0"/>
              <w:spacing w:after="0" w:line="240" w:lineRule="auto"/>
              <w:rPr>
                <w:rFonts w:ascii="Calibri" w:eastAsia="Calibri" w:hAnsi="Calibri" w:cs="Calibri"/>
                <w:i/>
                <w:iCs/>
                <w:color w:val="000000"/>
                <w:sz w:val="24"/>
                <w:szCs w:val="24"/>
                <w:lang w:eastAsia="ar-SA"/>
              </w:rPr>
            </w:pPr>
            <w:r w:rsidRPr="00FB3569">
              <w:rPr>
                <w:rFonts w:ascii="Calibri" w:eastAsia="Calibri" w:hAnsi="Calibri" w:cs="Calibri"/>
                <w:i/>
                <w:iCs/>
                <w:color w:val="000000"/>
                <w:sz w:val="24"/>
                <w:szCs w:val="24"/>
                <w:lang w:eastAsia="ar-SA"/>
              </w:rPr>
              <w:t xml:space="preserve"> </w:t>
            </w:r>
          </w:p>
          <w:p w14:paraId="622A0C2D" w14:textId="77777777" w:rsidR="00FB3569" w:rsidRPr="00FB3569" w:rsidRDefault="00FB3569" w:rsidP="00FB3569">
            <w:pPr>
              <w:suppressAutoHyphens/>
              <w:autoSpaceDE w:val="0"/>
              <w:spacing w:after="0" w:line="240" w:lineRule="auto"/>
              <w:rPr>
                <w:rFonts w:ascii="Calibri" w:eastAsia="Calibri" w:hAnsi="Calibri" w:cs="Calibri"/>
                <w:i/>
                <w:iCs/>
                <w:color w:val="000000"/>
                <w:sz w:val="24"/>
                <w:szCs w:val="24"/>
                <w:lang w:eastAsia="ar-SA"/>
              </w:rPr>
            </w:pPr>
          </w:p>
          <w:p w14:paraId="0221FDC8" w14:textId="77777777" w:rsidR="00FB3569" w:rsidRPr="00FB3569" w:rsidRDefault="00FB3569" w:rsidP="00FB3569">
            <w:pPr>
              <w:suppressAutoHyphens/>
              <w:autoSpaceDE w:val="0"/>
              <w:spacing w:after="0" w:line="240" w:lineRule="auto"/>
              <w:rPr>
                <w:rFonts w:ascii="Calibri" w:eastAsia="Calibri" w:hAnsi="Calibri" w:cs="Calibri"/>
                <w:i/>
                <w:iCs/>
                <w:color w:val="000000"/>
                <w:sz w:val="24"/>
                <w:szCs w:val="24"/>
                <w:lang w:eastAsia="ar-SA"/>
              </w:rPr>
            </w:pPr>
          </w:p>
          <w:p w14:paraId="6D11968E" w14:textId="77777777" w:rsidR="00FB3569" w:rsidRPr="00FB3569" w:rsidRDefault="00FB3569" w:rsidP="00FB3569">
            <w:pPr>
              <w:suppressAutoHyphens/>
              <w:autoSpaceDE w:val="0"/>
              <w:spacing w:after="0" w:line="240" w:lineRule="auto"/>
              <w:rPr>
                <w:rFonts w:ascii="Calibri" w:eastAsia="Calibri" w:hAnsi="Calibri" w:cs="Calibri"/>
                <w:i/>
                <w:iCs/>
                <w:color w:val="000000"/>
                <w:sz w:val="24"/>
                <w:szCs w:val="24"/>
                <w:lang w:eastAsia="ar-SA"/>
              </w:rPr>
            </w:pPr>
          </w:p>
          <w:p w14:paraId="56C9A891" w14:textId="77777777" w:rsidR="00FB3569" w:rsidRPr="00FB3569" w:rsidRDefault="00FB3569" w:rsidP="00FB3569">
            <w:pPr>
              <w:suppressAutoHyphens/>
              <w:autoSpaceDE w:val="0"/>
              <w:spacing w:after="0" w:line="240" w:lineRule="auto"/>
              <w:rPr>
                <w:rFonts w:ascii="Calibri" w:eastAsia="Calibri" w:hAnsi="Calibri" w:cs="Calibri"/>
                <w:i/>
                <w:iCs/>
                <w:color w:val="000000"/>
                <w:sz w:val="24"/>
                <w:szCs w:val="24"/>
                <w:lang w:eastAsia="ar-SA"/>
              </w:rPr>
            </w:pPr>
          </w:p>
          <w:p w14:paraId="1154B17F" w14:textId="77777777" w:rsidR="00FB3569" w:rsidRPr="00FB3569" w:rsidRDefault="00FB3569" w:rsidP="00FB3569">
            <w:pPr>
              <w:suppressAutoHyphens/>
              <w:autoSpaceDE w:val="0"/>
              <w:spacing w:after="0" w:line="240" w:lineRule="auto"/>
              <w:rPr>
                <w:rFonts w:ascii="Calibri" w:eastAsia="Calibri" w:hAnsi="Calibri" w:cs="Calibri"/>
                <w:i/>
                <w:iCs/>
                <w:color w:val="000000"/>
                <w:sz w:val="24"/>
                <w:szCs w:val="24"/>
                <w:lang w:eastAsia="ar-SA"/>
              </w:rPr>
            </w:pPr>
          </w:p>
          <w:p w14:paraId="792A2169" w14:textId="77777777" w:rsidR="00FB3569" w:rsidRPr="00FB3569" w:rsidRDefault="00FB3569" w:rsidP="00FB3569">
            <w:pPr>
              <w:suppressAutoHyphens/>
              <w:autoSpaceDE w:val="0"/>
              <w:spacing w:after="0" w:line="240" w:lineRule="auto"/>
              <w:rPr>
                <w:rFonts w:ascii="Calibri" w:eastAsia="Calibri" w:hAnsi="Calibri" w:cs="Calibri"/>
                <w:i/>
                <w:iCs/>
                <w:color w:val="000000"/>
                <w:sz w:val="24"/>
                <w:szCs w:val="24"/>
                <w:lang w:eastAsia="ar-SA"/>
              </w:rPr>
            </w:pPr>
          </w:p>
          <w:p w14:paraId="6050B5E6" w14:textId="77777777" w:rsidR="00FB3569" w:rsidRPr="00FB3569" w:rsidRDefault="00FB3569" w:rsidP="00FB3569">
            <w:pPr>
              <w:suppressAutoHyphens/>
              <w:autoSpaceDE w:val="0"/>
              <w:spacing w:after="0" w:line="240" w:lineRule="auto"/>
              <w:rPr>
                <w:rFonts w:ascii="Calibri" w:eastAsia="Calibri" w:hAnsi="Calibri" w:cs="Calibri"/>
                <w:color w:val="000000"/>
                <w:sz w:val="24"/>
                <w:szCs w:val="24"/>
                <w:lang w:eastAsia="ar-SA"/>
              </w:rPr>
            </w:pPr>
          </w:p>
        </w:tc>
        <w:tc>
          <w:tcPr>
            <w:tcW w:w="5817" w:type="dxa"/>
            <w:tcBorders>
              <w:top w:val="single" w:sz="8" w:space="0" w:color="000000"/>
              <w:left w:val="single" w:sz="8" w:space="0" w:color="000000"/>
              <w:bottom w:val="single" w:sz="8" w:space="0" w:color="000000"/>
              <w:right w:val="single" w:sz="8" w:space="0" w:color="000000"/>
            </w:tcBorders>
            <w:shd w:val="clear" w:color="auto" w:fill="auto"/>
          </w:tcPr>
          <w:p w14:paraId="135F2308" w14:textId="77777777" w:rsidR="00FB3569" w:rsidRPr="00FB3569" w:rsidRDefault="00FB3569" w:rsidP="00FB3569">
            <w:pPr>
              <w:rPr>
                <w:rFonts w:ascii="Calibri" w:eastAsia="Calibri" w:hAnsi="Calibri" w:cs="Times New Roman"/>
                <w:sz w:val="24"/>
                <w:szCs w:val="24"/>
              </w:rPr>
            </w:pPr>
            <w:r w:rsidRPr="00FB3569">
              <w:rPr>
                <w:rFonts w:ascii="Calibri" w:eastAsia="Calibri" w:hAnsi="Calibri" w:cs="Times New Roman"/>
                <w:sz w:val="24"/>
                <w:szCs w:val="24"/>
              </w:rPr>
              <w:t>CG n. 1: Agire in riferimento ad un sistema di valori, coerenti con i principi della Costituzione, in base ai quali essere in grado di valutare fatti e orientare i propri comportamenti personali, sociali e professionali</w:t>
            </w:r>
          </w:p>
          <w:p w14:paraId="43CFA1A7" w14:textId="77777777" w:rsidR="00FB3569" w:rsidRPr="00FB3569" w:rsidRDefault="00FB3569" w:rsidP="00FB3569">
            <w:pPr>
              <w:rPr>
                <w:rFonts w:ascii="Calibri" w:eastAsia="Calibri" w:hAnsi="Calibri" w:cs="Times New Roman"/>
                <w:sz w:val="24"/>
                <w:szCs w:val="24"/>
              </w:rPr>
            </w:pPr>
            <w:r w:rsidRPr="00FB3569">
              <w:rPr>
                <w:rFonts w:ascii="Calibri" w:eastAsia="Calibri" w:hAnsi="Calibri" w:cs="Times New Roman"/>
                <w:sz w:val="24"/>
                <w:szCs w:val="24"/>
              </w:rPr>
              <w:t>CG n.3: Riconoscere gli aspetti geografici, ecologici, territoriali, dell’ambiente naturale ed antropico, le connessioni con le strutture demografiche, economiche, sociali, culturali e le trasformazioni intervenute nel corso del tempo</w:t>
            </w:r>
          </w:p>
          <w:p w14:paraId="0F7962E8" w14:textId="77777777" w:rsidR="00FB3569" w:rsidRPr="00FB3569" w:rsidRDefault="00FB3569" w:rsidP="00FB3569">
            <w:pPr>
              <w:rPr>
                <w:rFonts w:ascii="Calibri" w:eastAsia="Calibri" w:hAnsi="Calibri" w:cs="Times New Roman"/>
                <w:sz w:val="24"/>
                <w:szCs w:val="24"/>
              </w:rPr>
            </w:pPr>
            <w:r w:rsidRPr="00FB3569">
              <w:rPr>
                <w:rFonts w:ascii="Calibri" w:eastAsia="Calibri" w:hAnsi="Calibri" w:cs="Times New Roman"/>
                <w:sz w:val="24"/>
                <w:szCs w:val="24"/>
              </w:rPr>
              <w:t>CG n.11: Padroneggiare l'uso di strumenti tecnologici con particolare attenzione alla sicurezza e al-la tutela della salute nei luoghi di vita e di lavoro, alla tutela della persona, dell'ambiente e del territorio</w:t>
            </w:r>
          </w:p>
          <w:p w14:paraId="3ED40C96" w14:textId="77777777" w:rsidR="00FB3569" w:rsidRPr="00FB3569" w:rsidRDefault="00FB3569" w:rsidP="00FB3569">
            <w:pPr>
              <w:rPr>
                <w:rFonts w:ascii="Calibri" w:eastAsia="Calibri" w:hAnsi="Calibri" w:cs="Times New Roman"/>
                <w:sz w:val="24"/>
                <w:szCs w:val="24"/>
              </w:rPr>
            </w:pPr>
            <w:r w:rsidRPr="00FB3569">
              <w:rPr>
                <w:rFonts w:ascii="Calibri" w:eastAsia="Calibri" w:hAnsi="Calibri" w:cs="Times New Roman"/>
                <w:sz w:val="24"/>
                <w:szCs w:val="24"/>
              </w:rPr>
              <w:t>CI</w:t>
            </w:r>
            <w:r w:rsidRPr="00FB3569">
              <w:rPr>
                <w:rFonts w:ascii="Calibri" w:eastAsia="Calibri" w:hAnsi="Calibri" w:cs="Times New Roman"/>
                <w:color w:val="C00000"/>
                <w:sz w:val="24"/>
                <w:szCs w:val="24"/>
              </w:rPr>
              <w:t xml:space="preserve"> </w:t>
            </w:r>
            <w:r w:rsidRPr="00FB3569">
              <w:rPr>
                <w:rFonts w:ascii="Calibri" w:eastAsia="Calibri" w:hAnsi="Calibri" w:cs="Times New Roman"/>
                <w:sz w:val="24"/>
                <w:szCs w:val="24"/>
              </w:rPr>
              <w:t>n.1: Predisporre il progetto per la realizzazione di un prodotto sulla base delle richieste del cliente, delle caratteristiche dei materiali, delle tendenze degli stili valutando le soluzioni tecniche proposte, le tecniche di lavorazione, i costi e la sostenibilità ambientale</w:t>
            </w:r>
          </w:p>
          <w:p w14:paraId="67F3BA12" w14:textId="77777777" w:rsidR="00FB3569" w:rsidRPr="00FB3569" w:rsidRDefault="00FB3569" w:rsidP="00FB3569">
            <w:pPr>
              <w:rPr>
                <w:rFonts w:ascii="Calibri" w:eastAsia="Calibri" w:hAnsi="Calibri" w:cs="Times New Roman"/>
                <w:sz w:val="24"/>
                <w:szCs w:val="24"/>
              </w:rPr>
            </w:pPr>
            <w:r w:rsidRPr="00FB3569">
              <w:rPr>
                <w:rFonts w:ascii="Calibri" w:eastAsia="Calibri" w:hAnsi="Calibri" w:cs="Times New Roman"/>
                <w:sz w:val="24"/>
                <w:szCs w:val="24"/>
              </w:rPr>
              <w:t>CI n. 6: Elaborare, implementare e attuare piani industriali/commerciali delle produzioni, in raccordo con gli obiettivi economici aziendali /di prodotto e sulla base dei vincoli di mercato.</w:t>
            </w:r>
          </w:p>
          <w:p w14:paraId="0C362DBE" w14:textId="77777777" w:rsidR="00FB3569" w:rsidRPr="00FB3569" w:rsidRDefault="00FB3569" w:rsidP="00FB3569">
            <w:pPr>
              <w:rPr>
                <w:rFonts w:ascii="Calibri" w:eastAsia="Calibri" w:hAnsi="Calibri" w:cs="Times New Roman"/>
                <w:sz w:val="24"/>
                <w:szCs w:val="24"/>
              </w:rPr>
            </w:pPr>
            <w:r w:rsidRPr="00FB3569">
              <w:rPr>
                <w:rFonts w:ascii="Calibri" w:eastAsia="Calibri" w:hAnsi="Calibri" w:cs="Times New Roman"/>
                <w:sz w:val="24"/>
                <w:szCs w:val="24"/>
              </w:rPr>
              <w:t>CI n° 7: Operare in sicurezza e nel rispetto delle norme di igiene e salvaguardia ambientale, identificando e prevenendo situazioni di rischio per sé, per altri e per l’ambiente</w:t>
            </w:r>
          </w:p>
        </w:tc>
      </w:tr>
    </w:tbl>
    <w:p w14:paraId="3E81CF9F" w14:textId="77777777" w:rsidR="00FB3569" w:rsidRPr="00FB3569" w:rsidRDefault="00FB3569" w:rsidP="00FB3569">
      <w:pPr>
        <w:suppressAutoHyphens/>
        <w:autoSpaceDE w:val="0"/>
        <w:spacing w:after="0" w:line="240" w:lineRule="auto"/>
        <w:rPr>
          <w:rFonts w:ascii="Calibri" w:eastAsia="Calibri" w:hAnsi="Calibri" w:cs="Calibri"/>
          <w:sz w:val="24"/>
          <w:szCs w:val="24"/>
          <w:lang w:eastAsia="ar-SA"/>
        </w:rPr>
      </w:pPr>
    </w:p>
    <w:p w14:paraId="42289989" w14:textId="77777777" w:rsidR="00FB3569" w:rsidRPr="00FB3569" w:rsidRDefault="00FB3569" w:rsidP="00FB3569">
      <w:pPr>
        <w:suppressAutoHyphens/>
        <w:autoSpaceDE w:val="0"/>
        <w:spacing w:after="0" w:line="240" w:lineRule="auto"/>
        <w:rPr>
          <w:rFonts w:ascii="Calibri" w:eastAsia="Calibri" w:hAnsi="Calibri" w:cs="Calibri"/>
          <w:b/>
          <w:sz w:val="24"/>
          <w:szCs w:val="24"/>
          <w:u w:val="single"/>
          <w:lang w:eastAsia="ar-SA"/>
        </w:rPr>
      </w:pPr>
    </w:p>
    <w:p w14:paraId="2A96E4A1" w14:textId="77777777" w:rsidR="00FB3569" w:rsidRPr="00FB3569" w:rsidRDefault="00FB3569" w:rsidP="00FB3569">
      <w:pPr>
        <w:suppressAutoHyphens/>
        <w:autoSpaceDE w:val="0"/>
        <w:spacing w:after="0" w:line="240" w:lineRule="auto"/>
        <w:rPr>
          <w:rFonts w:ascii="Calibri" w:eastAsia="Calibri" w:hAnsi="Calibri" w:cs="Calibri"/>
          <w:sz w:val="24"/>
          <w:szCs w:val="24"/>
          <w:lang w:eastAsia="ar-SA"/>
        </w:rPr>
      </w:pPr>
      <w:bookmarkStart w:id="7" w:name="_Hlk89087108"/>
      <w:r w:rsidRPr="00FB3569">
        <w:rPr>
          <w:rFonts w:ascii="Calibri" w:eastAsia="Calibri" w:hAnsi="Calibri" w:cs="Calibri"/>
          <w:b/>
          <w:sz w:val="24"/>
          <w:szCs w:val="24"/>
          <w:u w:val="single"/>
          <w:lang w:eastAsia="ar-SA"/>
        </w:rPr>
        <w:t xml:space="preserve">ARTICOLAZIONE DELLE COMPETENZE IN ABILITA’ E CONOSCENZE </w:t>
      </w:r>
    </w:p>
    <w:p w14:paraId="62CE1399" w14:textId="77777777" w:rsidR="00FB3569" w:rsidRPr="00FB3569" w:rsidRDefault="00FB3569" w:rsidP="00FB3569">
      <w:pPr>
        <w:suppressAutoHyphens/>
        <w:autoSpaceDE w:val="0"/>
        <w:spacing w:after="0" w:line="240" w:lineRule="auto"/>
        <w:rPr>
          <w:rFonts w:ascii="Calibri" w:eastAsia="Calibri" w:hAnsi="Calibri" w:cs="Calibri"/>
          <w:sz w:val="24"/>
          <w:szCs w:val="24"/>
          <w:lang w:eastAsia="ar-SA"/>
        </w:rPr>
      </w:pPr>
    </w:p>
    <w:tbl>
      <w:tblPr>
        <w:tblW w:w="10281" w:type="dxa"/>
        <w:tblInd w:w="-15" w:type="dxa"/>
        <w:tblLayout w:type="fixed"/>
        <w:tblLook w:val="0000" w:firstRow="0" w:lastRow="0" w:firstColumn="0" w:lastColumn="0" w:noHBand="0" w:noVBand="0"/>
      </w:tblPr>
      <w:tblGrid>
        <w:gridCol w:w="126"/>
        <w:gridCol w:w="4842"/>
        <w:gridCol w:w="120"/>
        <w:gridCol w:w="4912"/>
        <w:gridCol w:w="38"/>
        <w:gridCol w:w="243"/>
      </w:tblGrid>
      <w:tr w:rsidR="00FB3569" w:rsidRPr="00FB3569" w14:paraId="605B462D" w14:textId="77777777" w:rsidTr="00BA3D43">
        <w:trPr>
          <w:gridAfter w:val="1"/>
          <w:wAfter w:w="243" w:type="dxa"/>
          <w:cantSplit/>
          <w:trHeight w:val="635"/>
        </w:trPr>
        <w:tc>
          <w:tcPr>
            <w:tcW w:w="10038" w:type="dxa"/>
            <w:gridSpan w:val="5"/>
            <w:tcBorders>
              <w:top w:val="single" w:sz="4" w:space="0" w:color="000000"/>
              <w:left w:val="single" w:sz="4" w:space="0" w:color="000000"/>
              <w:bottom w:val="single" w:sz="4" w:space="0" w:color="000000"/>
              <w:right w:val="single" w:sz="4" w:space="0" w:color="000000"/>
            </w:tcBorders>
            <w:shd w:val="clear" w:color="auto" w:fill="auto"/>
          </w:tcPr>
          <w:p w14:paraId="16D2BC10" w14:textId="77777777" w:rsidR="00FB3569" w:rsidRPr="00FB3569" w:rsidRDefault="00FB3569" w:rsidP="00FB3569">
            <w:pPr>
              <w:suppressAutoHyphens/>
              <w:autoSpaceDE w:val="0"/>
              <w:spacing w:after="0" w:line="240" w:lineRule="auto"/>
              <w:jc w:val="center"/>
              <w:rPr>
                <w:rFonts w:ascii="ArialNarrow" w:eastAsia="Calibri" w:hAnsi="ArialNarrow" w:cs="ArialNarrow"/>
                <w:b/>
                <w:color w:val="000000"/>
                <w:sz w:val="24"/>
                <w:szCs w:val="24"/>
                <w:lang w:eastAsia="ar-SA"/>
              </w:rPr>
            </w:pPr>
            <w:r w:rsidRPr="00FB3569">
              <w:rPr>
                <w:rFonts w:ascii="ArialNarrow" w:eastAsia="Calibri" w:hAnsi="ArialNarrow" w:cs="ArialNarrow"/>
                <w:b/>
                <w:color w:val="000000"/>
                <w:sz w:val="24"/>
                <w:szCs w:val="24"/>
                <w:lang w:eastAsia="ar-SA"/>
              </w:rPr>
              <w:t xml:space="preserve">COMPETENZA N.1 </w:t>
            </w:r>
          </w:p>
          <w:p w14:paraId="2D855F5F" w14:textId="77777777" w:rsidR="00FB3569" w:rsidRPr="00FB3569" w:rsidRDefault="00FB3569" w:rsidP="00FB3569">
            <w:pPr>
              <w:suppressAutoHyphens/>
              <w:autoSpaceDE w:val="0"/>
              <w:spacing w:after="0" w:line="240" w:lineRule="auto"/>
              <w:jc w:val="center"/>
              <w:rPr>
                <w:rFonts w:ascii="ArialNarrow" w:eastAsia="Calibri" w:hAnsi="ArialNarrow" w:cs="ArialNarrow"/>
                <w:b/>
                <w:color w:val="000000"/>
                <w:sz w:val="24"/>
                <w:szCs w:val="24"/>
                <w:lang w:eastAsia="ar-SA"/>
              </w:rPr>
            </w:pPr>
            <w:r w:rsidRPr="00FB3569">
              <w:rPr>
                <w:rFonts w:ascii="ArialNarrow" w:eastAsia="Calibri" w:hAnsi="ArialNarrow" w:cs="ArialNarrow"/>
                <w:b/>
                <w:color w:val="000000"/>
                <w:sz w:val="24"/>
                <w:szCs w:val="24"/>
                <w:lang w:eastAsia="ar-SA"/>
              </w:rPr>
              <w:t xml:space="preserve"> ASSE STORICO-SOCIALE                                              </w:t>
            </w:r>
          </w:p>
          <w:p w14:paraId="70A883C5" w14:textId="77777777" w:rsidR="00FB3569" w:rsidRPr="00FB3569" w:rsidRDefault="00FB3569" w:rsidP="00FB3569">
            <w:pPr>
              <w:rPr>
                <w:rFonts w:ascii="ArialNarrow" w:eastAsia="Times New Roman" w:hAnsi="ArialNarrow" w:cs="ArialNarrow"/>
                <w:b/>
                <w:sz w:val="24"/>
                <w:szCs w:val="24"/>
                <w:lang w:eastAsia="ar-SA"/>
              </w:rPr>
            </w:pPr>
            <w:r w:rsidRPr="00FB3569">
              <w:rPr>
                <w:rFonts w:ascii="ArialNarrow" w:eastAsia="Times New Roman" w:hAnsi="ArialNarrow" w:cs="ArialNarrow"/>
                <w:b/>
                <w:sz w:val="24"/>
                <w:szCs w:val="24"/>
                <w:lang w:eastAsia="ar-SA"/>
              </w:rPr>
              <w:br/>
            </w:r>
            <w:r w:rsidRPr="00FB3569">
              <w:rPr>
                <w:rFonts w:ascii="Calibri" w:eastAsia="Calibri" w:hAnsi="Calibri" w:cs="Times New Roman"/>
                <w:sz w:val="24"/>
                <w:szCs w:val="24"/>
              </w:rPr>
              <w:t>CG n. 1: Agire in riferimento ad un sistema di valori, coerenti con i principi della Costituzione, in base ai quali essere in grado di valutare fatti e orientare i propri comportamenti personali, sociali e professionali</w:t>
            </w:r>
            <w:r w:rsidRPr="00FB3569">
              <w:rPr>
                <w:rFonts w:ascii="ArialNarrow" w:eastAsia="Times New Roman" w:hAnsi="ArialNarrow" w:cs="ArialNarrow"/>
                <w:b/>
                <w:sz w:val="24"/>
                <w:szCs w:val="24"/>
                <w:lang w:eastAsia="ar-SA"/>
              </w:rPr>
              <w:t xml:space="preserve"> </w:t>
            </w:r>
          </w:p>
          <w:p w14:paraId="0BD4089E" w14:textId="77777777" w:rsidR="00FB3569" w:rsidRPr="00FB3569" w:rsidRDefault="00FB3569" w:rsidP="00FB3569">
            <w:pPr>
              <w:rPr>
                <w:rFonts w:ascii="Calibri" w:eastAsia="Calibri" w:hAnsi="Calibri" w:cs="Times New Roman"/>
                <w:sz w:val="24"/>
                <w:szCs w:val="24"/>
              </w:rPr>
            </w:pPr>
            <w:r w:rsidRPr="00FB3569">
              <w:rPr>
                <w:rFonts w:ascii="Calibri" w:eastAsia="Calibri" w:hAnsi="Calibri" w:cs="Times New Roman"/>
                <w:sz w:val="24"/>
                <w:szCs w:val="24"/>
                <w:u w:val="single"/>
              </w:rPr>
              <w:t>Competenza intermedia</w:t>
            </w:r>
            <w:r w:rsidRPr="00FB3569">
              <w:rPr>
                <w:rFonts w:ascii="Calibri" w:eastAsia="Calibri" w:hAnsi="Calibri" w:cs="Times New Roman"/>
                <w:i/>
                <w:sz w:val="24"/>
                <w:szCs w:val="24"/>
              </w:rPr>
              <w:t>:</w:t>
            </w:r>
            <w:r w:rsidRPr="00FB3569">
              <w:rPr>
                <w:rFonts w:ascii="Calibri" w:eastAsia="Calibri" w:hAnsi="Calibri" w:cs="Times New Roman"/>
                <w:sz w:val="24"/>
                <w:szCs w:val="24"/>
              </w:rPr>
              <w:t xml:space="preserve"> Saper valutare fatti e orientare i propri comportamenti personali in ambito familiare, scolastico e sociale.</w:t>
            </w:r>
          </w:p>
        </w:tc>
      </w:tr>
      <w:tr w:rsidR="00FB3569" w:rsidRPr="00FB3569" w14:paraId="22C960AD" w14:textId="77777777" w:rsidTr="00BA3D43">
        <w:trPr>
          <w:gridAfter w:val="1"/>
          <w:wAfter w:w="243" w:type="dxa"/>
          <w:trHeight w:val="280"/>
        </w:trPr>
        <w:tc>
          <w:tcPr>
            <w:tcW w:w="4968" w:type="dxa"/>
            <w:gridSpan w:val="2"/>
            <w:tcBorders>
              <w:top w:val="single" w:sz="4" w:space="0" w:color="000000"/>
              <w:left w:val="single" w:sz="4" w:space="0" w:color="000000"/>
              <w:bottom w:val="single" w:sz="4" w:space="0" w:color="000000"/>
            </w:tcBorders>
            <w:shd w:val="clear" w:color="auto" w:fill="auto"/>
          </w:tcPr>
          <w:p w14:paraId="28A00FB4" w14:textId="77777777" w:rsidR="00FB3569" w:rsidRPr="00FB3569" w:rsidRDefault="00FB3569" w:rsidP="00FB3569">
            <w:pPr>
              <w:suppressAutoHyphens/>
              <w:autoSpaceDE w:val="0"/>
              <w:spacing w:after="0" w:line="240" w:lineRule="auto"/>
              <w:jc w:val="center"/>
              <w:rPr>
                <w:rFonts w:ascii="Calibri" w:eastAsia="Calibri" w:hAnsi="Calibri" w:cs="Calibri"/>
                <w:b/>
                <w:sz w:val="24"/>
                <w:szCs w:val="24"/>
                <w:lang w:eastAsia="ar-SA"/>
              </w:rPr>
            </w:pPr>
            <w:r w:rsidRPr="00FB3569">
              <w:rPr>
                <w:rFonts w:ascii="Calibri" w:eastAsia="Calibri" w:hAnsi="Calibri" w:cs="Calibri"/>
                <w:b/>
                <w:sz w:val="24"/>
                <w:szCs w:val="24"/>
                <w:lang w:eastAsia="ar-SA"/>
              </w:rPr>
              <w:t xml:space="preserve">CONOSCENZE </w:t>
            </w:r>
          </w:p>
        </w:tc>
        <w:tc>
          <w:tcPr>
            <w:tcW w:w="5070" w:type="dxa"/>
            <w:gridSpan w:val="3"/>
            <w:tcBorders>
              <w:top w:val="single" w:sz="4" w:space="0" w:color="000000"/>
              <w:left w:val="single" w:sz="4" w:space="0" w:color="000000"/>
              <w:bottom w:val="single" w:sz="4" w:space="0" w:color="000000"/>
              <w:right w:val="single" w:sz="4" w:space="0" w:color="000000"/>
            </w:tcBorders>
            <w:shd w:val="clear" w:color="auto" w:fill="auto"/>
          </w:tcPr>
          <w:p w14:paraId="1F8740B0" w14:textId="77777777" w:rsidR="00FB3569" w:rsidRPr="00FB3569" w:rsidRDefault="00FB3569" w:rsidP="00FB3569">
            <w:pPr>
              <w:suppressAutoHyphens/>
              <w:autoSpaceDE w:val="0"/>
              <w:spacing w:after="0" w:line="240" w:lineRule="auto"/>
              <w:jc w:val="center"/>
              <w:rPr>
                <w:rFonts w:ascii="Calibri" w:eastAsia="Calibri" w:hAnsi="Calibri" w:cs="Calibri"/>
                <w:color w:val="000000"/>
                <w:sz w:val="24"/>
                <w:szCs w:val="24"/>
                <w:lang w:eastAsia="ar-SA"/>
              </w:rPr>
            </w:pPr>
            <w:r w:rsidRPr="00FB3569">
              <w:rPr>
                <w:rFonts w:ascii="Calibri" w:eastAsia="Calibri" w:hAnsi="Calibri" w:cs="Calibri"/>
                <w:b/>
                <w:sz w:val="24"/>
                <w:szCs w:val="24"/>
                <w:lang w:eastAsia="ar-SA"/>
              </w:rPr>
              <w:t>ABILITA’</w:t>
            </w:r>
          </w:p>
        </w:tc>
      </w:tr>
      <w:tr w:rsidR="00FB3569" w:rsidRPr="00FB3569" w14:paraId="0B0D6F28" w14:textId="77777777" w:rsidTr="00BA3D43">
        <w:trPr>
          <w:gridAfter w:val="1"/>
          <w:wAfter w:w="243" w:type="dxa"/>
          <w:trHeight w:val="2071"/>
        </w:trPr>
        <w:tc>
          <w:tcPr>
            <w:tcW w:w="4968" w:type="dxa"/>
            <w:gridSpan w:val="2"/>
            <w:tcBorders>
              <w:top w:val="single" w:sz="4" w:space="0" w:color="000000"/>
              <w:left w:val="single" w:sz="4" w:space="0" w:color="000000"/>
              <w:bottom w:val="single" w:sz="4" w:space="0" w:color="000000"/>
            </w:tcBorders>
            <w:shd w:val="clear" w:color="auto" w:fill="auto"/>
          </w:tcPr>
          <w:p w14:paraId="228EA44B" w14:textId="77777777" w:rsidR="00FB3569" w:rsidRPr="00FB3569" w:rsidRDefault="00FB3569" w:rsidP="00FB3569">
            <w:pPr>
              <w:suppressAutoHyphens/>
              <w:autoSpaceDE w:val="0"/>
              <w:snapToGrid w:val="0"/>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I principi basilari dell’ordinamento giuridico, con attenzione al lessico di riferimento e ai contenuti</w:t>
            </w:r>
          </w:p>
          <w:p w14:paraId="554183BF" w14:textId="77777777" w:rsidR="00FB3569" w:rsidRPr="00FB3569" w:rsidRDefault="00FB3569" w:rsidP="00FB3569">
            <w:pPr>
              <w:suppressAutoHyphens/>
              <w:autoSpaceDE w:val="0"/>
              <w:snapToGrid w:val="0"/>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Capacità giuridica e capacità di agire.</w:t>
            </w:r>
          </w:p>
          <w:p w14:paraId="4D68208F" w14:textId="77777777" w:rsidR="00FB3569" w:rsidRPr="00FB3569" w:rsidRDefault="00FB3569" w:rsidP="00FB3569">
            <w:pPr>
              <w:suppressAutoHyphens/>
              <w:autoSpaceDE w:val="0"/>
              <w:snapToGrid w:val="0"/>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 xml:space="preserve">Differenza tra persone fisiche e persone giuridiche. </w:t>
            </w:r>
          </w:p>
          <w:p w14:paraId="2EB5F68D" w14:textId="77777777" w:rsidR="00FB3569" w:rsidRPr="00FB3569" w:rsidRDefault="00FB3569" w:rsidP="00FB3569">
            <w:pPr>
              <w:suppressAutoHyphens/>
              <w:autoSpaceDE w:val="0"/>
              <w:snapToGrid w:val="0"/>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Società commerciali.</w:t>
            </w:r>
          </w:p>
          <w:p w14:paraId="15C04895" w14:textId="77777777" w:rsidR="00FB3569" w:rsidRPr="00FB3569" w:rsidRDefault="00FB3569" w:rsidP="00FB3569">
            <w:pPr>
              <w:suppressAutoHyphens/>
              <w:autoSpaceDE w:val="0"/>
              <w:snapToGrid w:val="0"/>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Definizione e classificazione dei beni giuridici.</w:t>
            </w:r>
          </w:p>
          <w:p w14:paraId="0CAD28F1" w14:textId="77777777" w:rsidR="00FB3569" w:rsidRPr="00FB3569" w:rsidRDefault="00FB3569" w:rsidP="00FB3569">
            <w:pPr>
              <w:suppressAutoHyphens/>
              <w:autoSpaceDE w:val="0"/>
              <w:snapToGrid w:val="0"/>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Situazioni giuridiche attive e passive in un rapporto giuridico.</w:t>
            </w:r>
          </w:p>
          <w:p w14:paraId="6A084A7D" w14:textId="77777777" w:rsidR="00FB3569" w:rsidRPr="00FB3569" w:rsidRDefault="00FB3569" w:rsidP="00FB3569">
            <w:pPr>
              <w:suppressAutoHyphens/>
              <w:autoSpaceDE w:val="0"/>
              <w:snapToGrid w:val="0"/>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Il contratto.</w:t>
            </w:r>
          </w:p>
          <w:p w14:paraId="5B1E8C4D" w14:textId="77777777" w:rsidR="00FB3569" w:rsidRPr="00FB3569" w:rsidRDefault="00FB3569" w:rsidP="00FB3569">
            <w:pPr>
              <w:suppressAutoHyphens/>
              <w:autoSpaceDE w:val="0"/>
              <w:snapToGrid w:val="0"/>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Conoscere il concetto di Stato ed individuare gli elementi che lo costituiscono.</w:t>
            </w:r>
          </w:p>
          <w:p w14:paraId="3DF95F95" w14:textId="77777777" w:rsidR="00FB3569" w:rsidRPr="00FB3569" w:rsidRDefault="00FB3569" w:rsidP="00FB3569">
            <w:pPr>
              <w:suppressAutoHyphens/>
              <w:autoSpaceDE w:val="0"/>
              <w:snapToGrid w:val="0"/>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Conoscere i principali passaggi storici attraverso i quali si è formato lo Stato di diritto.</w:t>
            </w:r>
          </w:p>
          <w:p w14:paraId="22D4A967" w14:textId="77777777" w:rsidR="00FB3569" w:rsidRPr="00FB3569" w:rsidRDefault="00FB3569" w:rsidP="00FB3569">
            <w:pPr>
              <w:suppressAutoHyphens/>
              <w:autoSpaceDE w:val="0"/>
              <w:snapToGrid w:val="0"/>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w:t>
            </w:r>
          </w:p>
          <w:p w14:paraId="537398D4" w14:textId="77777777" w:rsidR="00FB3569" w:rsidRPr="00FB3569" w:rsidRDefault="00FB3569" w:rsidP="00FB3569">
            <w:pPr>
              <w:suppressAutoHyphens/>
              <w:autoSpaceDE w:val="0"/>
              <w:snapToGrid w:val="0"/>
              <w:spacing w:after="0" w:line="240" w:lineRule="auto"/>
              <w:rPr>
                <w:rFonts w:ascii="Times New Roman" w:eastAsia="Times New Roman" w:hAnsi="Times New Roman" w:cs="Times New Roman"/>
                <w:sz w:val="24"/>
                <w:szCs w:val="24"/>
                <w:lang w:eastAsia="ar-SA"/>
              </w:rPr>
            </w:pPr>
          </w:p>
          <w:p w14:paraId="14BAD0A3" w14:textId="77777777" w:rsidR="00FB3569" w:rsidRPr="00FB3569" w:rsidRDefault="00FB3569" w:rsidP="00FB3569">
            <w:pPr>
              <w:suppressAutoHyphens/>
              <w:autoSpaceDE w:val="0"/>
              <w:snapToGrid w:val="0"/>
              <w:spacing w:after="0" w:line="240" w:lineRule="auto"/>
              <w:rPr>
                <w:rFonts w:ascii="Times New Roman" w:eastAsia="Times New Roman" w:hAnsi="Times New Roman" w:cs="Times New Roman"/>
                <w:sz w:val="24"/>
                <w:szCs w:val="24"/>
                <w:lang w:eastAsia="ar-SA"/>
              </w:rPr>
            </w:pPr>
          </w:p>
          <w:p w14:paraId="5DE2CBF7" w14:textId="77777777" w:rsidR="00FB3569" w:rsidRPr="00FB3569" w:rsidRDefault="00FB3569" w:rsidP="00FB3569">
            <w:pPr>
              <w:suppressAutoHyphens/>
              <w:autoSpaceDE w:val="0"/>
              <w:snapToGrid w:val="0"/>
              <w:spacing w:after="0" w:line="240" w:lineRule="auto"/>
              <w:rPr>
                <w:rFonts w:ascii="Times New Roman" w:eastAsia="Times New Roman" w:hAnsi="Times New Roman" w:cs="Times New Roman"/>
                <w:sz w:val="24"/>
                <w:szCs w:val="24"/>
                <w:lang w:eastAsia="ar-SA"/>
              </w:rPr>
            </w:pPr>
          </w:p>
          <w:p w14:paraId="60B798E5" w14:textId="77777777" w:rsidR="00FB3569" w:rsidRPr="00FB3569" w:rsidRDefault="00FB3569" w:rsidP="00FB3569">
            <w:pPr>
              <w:suppressAutoHyphens/>
              <w:autoSpaceDE w:val="0"/>
              <w:snapToGrid w:val="0"/>
              <w:spacing w:after="0" w:line="240" w:lineRule="auto"/>
              <w:rPr>
                <w:rFonts w:ascii="Times New Roman" w:eastAsia="Times New Roman" w:hAnsi="Times New Roman" w:cs="Times New Roman"/>
                <w:sz w:val="24"/>
                <w:szCs w:val="24"/>
                <w:lang w:eastAsia="ar-SA"/>
              </w:rPr>
            </w:pPr>
          </w:p>
          <w:p w14:paraId="7E71850B" w14:textId="77777777" w:rsidR="00FB3569" w:rsidRPr="00FB3569" w:rsidRDefault="00FB3569" w:rsidP="00FB3569">
            <w:pPr>
              <w:suppressAutoHyphens/>
              <w:autoSpaceDE w:val="0"/>
              <w:snapToGrid w:val="0"/>
              <w:spacing w:after="0" w:line="240" w:lineRule="auto"/>
              <w:rPr>
                <w:rFonts w:ascii="Times New Roman" w:eastAsia="Times New Roman" w:hAnsi="Times New Roman" w:cs="Times New Roman"/>
                <w:sz w:val="24"/>
                <w:szCs w:val="24"/>
                <w:lang w:eastAsia="ar-SA"/>
              </w:rPr>
            </w:pPr>
          </w:p>
          <w:p w14:paraId="640A00DD" w14:textId="77777777" w:rsidR="00FB3569" w:rsidRPr="00FB3569" w:rsidRDefault="00FB3569" w:rsidP="00FB3569">
            <w:pPr>
              <w:suppressAutoHyphens/>
              <w:autoSpaceDE w:val="0"/>
              <w:spacing w:after="0" w:line="240" w:lineRule="auto"/>
              <w:rPr>
                <w:rFonts w:ascii="Times New Roman" w:eastAsia="Times New Roman" w:hAnsi="Times New Roman" w:cs="Times New Roman"/>
                <w:sz w:val="24"/>
                <w:szCs w:val="24"/>
                <w:lang w:eastAsia="ar-SA"/>
              </w:rPr>
            </w:pPr>
          </w:p>
          <w:p w14:paraId="6ED00083" w14:textId="77777777" w:rsidR="00FB3569" w:rsidRPr="00FB3569" w:rsidRDefault="00FB3569" w:rsidP="00FB3569">
            <w:pPr>
              <w:suppressAutoHyphens/>
              <w:autoSpaceDE w:val="0"/>
              <w:spacing w:after="0" w:line="240" w:lineRule="auto"/>
              <w:rPr>
                <w:rFonts w:ascii="Times New Roman" w:eastAsia="Times New Roman" w:hAnsi="Times New Roman" w:cs="Times New Roman"/>
                <w:sz w:val="24"/>
                <w:szCs w:val="24"/>
                <w:lang w:eastAsia="ar-SA"/>
              </w:rPr>
            </w:pPr>
          </w:p>
        </w:tc>
        <w:tc>
          <w:tcPr>
            <w:tcW w:w="5070" w:type="dxa"/>
            <w:gridSpan w:val="3"/>
            <w:tcBorders>
              <w:top w:val="single" w:sz="4" w:space="0" w:color="000000"/>
              <w:left w:val="single" w:sz="4" w:space="0" w:color="000000"/>
              <w:bottom w:val="single" w:sz="4" w:space="0" w:color="000000"/>
              <w:right w:val="single" w:sz="4" w:space="0" w:color="000000"/>
            </w:tcBorders>
            <w:shd w:val="clear" w:color="auto" w:fill="auto"/>
          </w:tcPr>
          <w:p w14:paraId="3CB0A6D0" w14:textId="77777777" w:rsidR="00FB3569" w:rsidRPr="00FB3569" w:rsidRDefault="00FB3569" w:rsidP="00FB3569">
            <w:pPr>
              <w:suppressAutoHyphens/>
              <w:autoSpaceDE w:val="0"/>
              <w:snapToGrid w:val="0"/>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Adottare comportamenti responsabili, sia in riferimento alla sfera privata che quella sociale e lavorativa, nei confini delle norme, ed essere in grado di valutare i fatti alla luce dei principi giuridici</w:t>
            </w:r>
          </w:p>
          <w:p w14:paraId="5FFC51E7" w14:textId="77777777" w:rsidR="00FB3569" w:rsidRPr="00FB3569" w:rsidRDefault="00FB3569" w:rsidP="00FB3569">
            <w:pPr>
              <w:suppressAutoHyphens/>
              <w:autoSpaceDE w:val="0"/>
              <w:snapToGrid w:val="0"/>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Saper riconoscere libertà e limiti connessi alla propria condizione giuridica in contesti quotidiani.</w:t>
            </w:r>
          </w:p>
          <w:p w14:paraId="6DDEEAAD" w14:textId="77777777" w:rsidR="00FB3569" w:rsidRPr="00FB3569" w:rsidRDefault="00FB3569" w:rsidP="00FB3569">
            <w:pPr>
              <w:suppressAutoHyphens/>
              <w:autoSpaceDE w:val="0"/>
              <w:snapToGrid w:val="0"/>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Saper distinguere e valutare vantaggi e svantaggi tra la scelta delle diverse società commerciali.</w:t>
            </w:r>
          </w:p>
          <w:p w14:paraId="1BDDCDEF" w14:textId="77777777" w:rsidR="00FB3569" w:rsidRPr="00FB3569" w:rsidRDefault="00FB3569" w:rsidP="00FB3569">
            <w:pPr>
              <w:suppressAutoHyphens/>
              <w:autoSpaceDE w:val="0"/>
              <w:snapToGrid w:val="0"/>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Saper determinare il fabbisogno di materiale in un’azienda tessile</w:t>
            </w:r>
          </w:p>
          <w:p w14:paraId="273210A2" w14:textId="77777777" w:rsidR="00FB3569" w:rsidRPr="00FB3569" w:rsidRDefault="00FB3569" w:rsidP="00FB3569">
            <w:pPr>
              <w:suppressAutoHyphens/>
              <w:autoSpaceDE w:val="0"/>
              <w:snapToGrid w:val="0"/>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Riconoscere le origini storiche dello Stato moderno.</w:t>
            </w:r>
          </w:p>
          <w:p w14:paraId="46B4E347" w14:textId="77777777" w:rsidR="00FB3569" w:rsidRPr="00FB3569" w:rsidRDefault="00FB3569" w:rsidP="00FB3569">
            <w:pPr>
              <w:suppressAutoHyphens/>
              <w:autoSpaceDE w:val="0"/>
              <w:snapToGrid w:val="0"/>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Interpretare i fatti e gli accadimenti attraverso una lettura critica delle principali fonti di informazione</w:t>
            </w:r>
          </w:p>
          <w:p w14:paraId="247FFF20" w14:textId="77777777" w:rsidR="00FB3569" w:rsidRPr="00FB3569" w:rsidRDefault="00FB3569" w:rsidP="00FB3569">
            <w:pPr>
              <w:suppressAutoHyphens/>
              <w:autoSpaceDE w:val="0"/>
              <w:snapToGrid w:val="0"/>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Impegnarsi efficacemente con gli altri per conseguire un interesse comune o pubblico</w:t>
            </w:r>
          </w:p>
          <w:p w14:paraId="5D6B2A6B" w14:textId="77777777" w:rsidR="00FB3569" w:rsidRPr="00FB3569" w:rsidRDefault="00FB3569" w:rsidP="00FB3569">
            <w:pPr>
              <w:suppressAutoHyphens/>
              <w:autoSpaceDE w:val="0"/>
              <w:snapToGrid w:val="0"/>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Sviluppare argomenti e partecipare in modo costruttivo alle attività della comunità, oltre che al processo decisionale a tutti i livelli. Discutere e confrontare diverse interpretazioni di fatti o fenomeni storici, sociali ed economici anche in riferimento alla realtà contemporanea</w:t>
            </w:r>
          </w:p>
          <w:p w14:paraId="734722C2" w14:textId="77777777" w:rsidR="00FB3569" w:rsidRPr="00FB3569" w:rsidRDefault="00FB3569" w:rsidP="00FB3569">
            <w:pPr>
              <w:suppressAutoHyphens/>
              <w:autoSpaceDE w:val="0"/>
              <w:snapToGrid w:val="0"/>
              <w:spacing w:after="0" w:line="240" w:lineRule="auto"/>
              <w:rPr>
                <w:rFonts w:ascii="Times New Roman" w:eastAsia="Times New Roman" w:hAnsi="Times New Roman" w:cs="Times New Roman"/>
                <w:sz w:val="24"/>
                <w:szCs w:val="24"/>
                <w:lang w:eastAsia="ar-SA"/>
              </w:rPr>
            </w:pPr>
          </w:p>
        </w:tc>
      </w:tr>
      <w:tr w:rsidR="00FB3569" w:rsidRPr="00FB3569" w14:paraId="48991424" w14:textId="77777777" w:rsidTr="00BA3D43">
        <w:trPr>
          <w:gridAfter w:val="1"/>
          <w:wAfter w:w="243" w:type="dxa"/>
          <w:cantSplit/>
          <w:trHeight w:val="635"/>
        </w:trPr>
        <w:tc>
          <w:tcPr>
            <w:tcW w:w="10038" w:type="dxa"/>
            <w:gridSpan w:val="5"/>
            <w:tcBorders>
              <w:top w:val="single" w:sz="4" w:space="0" w:color="000000"/>
              <w:left w:val="single" w:sz="4" w:space="0" w:color="000000"/>
              <w:bottom w:val="single" w:sz="4" w:space="0" w:color="000000"/>
              <w:right w:val="single" w:sz="4" w:space="0" w:color="000000"/>
            </w:tcBorders>
            <w:shd w:val="clear" w:color="auto" w:fill="auto"/>
          </w:tcPr>
          <w:p w14:paraId="1D6DFC9E" w14:textId="77777777" w:rsidR="00FB3569" w:rsidRPr="00FB3569" w:rsidRDefault="00FB3569" w:rsidP="00FB3569">
            <w:pPr>
              <w:suppressAutoHyphens/>
              <w:autoSpaceDE w:val="0"/>
              <w:spacing w:after="0" w:line="240" w:lineRule="auto"/>
              <w:jc w:val="center"/>
              <w:rPr>
                <w:rFonts w:ascii="ArialNarrow" w:eastAsia="Calibri" w:hAnsi="ArialNarrow" w:cs="ArialNarrow"/>
                <w:b/>
                <w:color w:val="000000"/>
                <w:sz w:val="24"/>
                <w:szCs w:val="24"/>
                <w:lang w:eastAsia="ar-SA"/>
              </w:rPr>
            </w:pPr>
            <w:bookmarkStart w:id="8" w:name="_Hlk88994249"/>
            <w:bookmarkStart w:id="9" w:name="_Hlk88994613"/>
            <w:bookmarkStart w:id="10" w:name="_Hlk88994849"/>
            <w:r w:rsidRPr="00FB3569">
              <w:rPr>
                <w:rFonts w:ascii="ArialNarrow" w:eastAsia="Calibri" w:hAnsi="ArialNarrow" w:cs="ArialNarrow"/>
                <w:b/>
                <w:color w:val="000000"/>
                <w:sz w:val="24"/>
                <w:szCs w:val="24"/>
                <w:lang w:eastAsia="ar-SA"/>
              </w:rPr>
              <w:t>COMPETENZA N.2</w:t>
            </w:r>
          </w:p>
          <w:p w14:paraId="1F80FDE3" w14:textId="77777777" w:rsidR="00FB3569" w:rsidRPr="00FB3569" w:rsidRDefault="00FB3569" w:rsidP="00FB3569">
            <w:pPr>
              <w:suppressAutoHyphens/>
              <w:autoSpaceDE w:val="0"/>
              <w:spacing w:after="0" w:line="240" w:lineRule="auto"/>
              <w:jc w:val="center"/>
              <w:rPr>
                <w:rFonts w:ascii="ArialNarrow" w:eastAsia="Calibri" w:hAnsi="ArialNarrow" w:cs="ArialNarrow"/>
                <w:b/>
                <w:color w:val="000000"/>
                <w:sz w:val="24"/>
                <w:szCs w:val="24"/>
                <w:lang w:eastAsia="ar-SA"/>
              </w:rPr>
            </w:pPr>
            <w:r w:rsidRPr="00FB3569">
              <w:rPr>
                <w:rFonts w:ascii="ArialNarrow" w:eastAsia="Calibri" w:hAnsi="ArialNarrow" w:cs="ArialNarrow"/>
                <w:b/>
                <w:color w:val="000000"/>
                <w:sz w:val="24"/>
                <w:szCs w:val="24"/>
                <w:lang w:eastAsia="ar-SA"/>
              </w:rPr>
              <w:t xml:space="preserve">ASSE STORICO-SOCIALE  </w:t>
            </w:r>
          </w:p>
          <w:p w14:paraId="3298A1B1" w14:textId="77777777" w:rsidR="00FB3569" w:rsidRPr="00FB3569" w:rsidRDefault="00FB3569" w:rsidP="00FB3569">
            <w:pPr>
              <w:suppressAutoHyphens/>
              <w:autoSpaceDE w:val="0"/>
              <w:spacing w:after="0" w:line="240" w:lineRule="auto"/>
              <w:jc w:val="center"/>
              <w:rPr>
                <w:rFonts w:ascii="ArialNarrow" w:eastAsia="Calibri" w:hAnsi="ArialNarrow" w:cs="ArialNarrow"/>
                <w:b/>
                <w:color w:val="000000"/>
                <w:sz w:val="24"/>
                <w:szCs w:val="24"/>
                <w:lang w:eastAsia="ar-SA"/>
              </w:rPr>
            </w:pPr>
            <w:r w:rsidRPr="00FB3569">
              <w:rPr>
                <w:rFonts w:ascii="ArialNarrow" w:eastAsia="Calibri" w:hAnsi="ArialNarrow" w:cs="ArialNarrow"/>
                <w:b/>
                <w:color w:val="000000"/>
                <w:sz w:val="24"/>
                <w:szCs w:val="24"/>
                <w:lang w:eastAsia="ar-SA"/>
              </w:rPr>
              <w:t xml:space="preserve">    </w:t>
            </w:r>
          </w:p>
          <w:p w14:paraId="247FCDEE" w14:textId="77777777" w:rsidR="00FB3569" w:rsidRPr="00FB3569" w:rsidRDefault="00FB3569" w:rsidP="00FB3569">
            <w:pPr>
              <w:spacing w:after="0"/>
              <w:jc w:val="both"/>
              <w:rPr>
                <w:rFonts w:ascii="Calibri" w:eastAsia="Calibri" w:hAnsi="Calibri" w:cs="Times New Roman"/>
                <w:sz w:val="24"/>
                <w:szCs w:val="24"/>
              </w:rPr>
            </w:pPr>
            <w:r w:rsidRPr="00FB3569">
              <w:rPr>
                <w:rFonts w:ascii="Calibri" w:eastAsia="Calibri" w:hAnsi="Calibri" w:cs="Times New Roman"/>
                <w:b/>
                <w:sz w:val="24"/>
                <w:szCs w:val="24"/>
              </w:rPr>
              <w:t>CG n.3:</w:t>
            </w:r>
            <w:r w:rsidRPr="00FB3569">
              <w:rPr>
                <w:rFonts w:ascii="Calibri" w:eastAsia="Calibri" w:hAnsi="Calibri" w:cs="Times New Roman"/>
                <w:sz w:val="24"/>
                <w:szCs w:val="24"/>
              </w:rPr>
              <w:t xml:space="preserve"> Riconoscere gli aspetti geografici, ecologici, territoriali, dell’ambiente naturale ed antropico, le connessioni con le strutture demografiche, economiche, sociali, culturali e le trasformazioni intervenute nel corso del tempo.</w:t>
            </w:r>
          </w:p>
          <w:p w14:paraId="560BFA01" w14:textId="77777777" w:rsidR="00FB3569" w:rsidRPr="00FB3569" w:rsidRDefault="00FB3569" w:rsidP="00FB3569">
            <w:pPr>
              <w:spacing w:after="0"/>
              <w:jc w:val="both"/>
              <w:rPr>
                <w:rFonts w:ascii="Calibri" w:eastAsia="Calibri" w:hAnsi="Calibri" w:cs="Times New Roman"/>
                <w:sz w:val="24"/>
                <w:szCs w:val="24"/>
              </w:rPr>
            </w:pPr>
            <w:r w:rsidRPr="00FB3569">
              <w:rPr>
                <w:rFonts w:ascii="Calibri" w:eastAsia="Calibri" w:hAnsi="Calibri" w:cs="Times New Roman"/>
                <w:sz w:val="24"/>
                <w:szCs w:val="24"/>
                <w:u w:val="single"/>
              </w:rPr>
              <w:t>Competenza intermedia:</w:t>
            </w:r>
            <w:r w:rsidRPr="00FB3569">
              <w:rPr>
                <w:rFonts w:ascii="Calibri" w:eastAsia="Calibri" w:hAnsi="Calibri" w:cs="Times New Roman"/>
                <w:sz w:val="24"/>
                <w:szCs w:val="24"/>
              </w:rPr>
              <w:t xml:space="preserve"> Acquisire informazioni sulle caratteristiche geo-morfologiche e antropiche del territorio e delle sue trasformazioni nel tempo, applicando strumenti e metodi adeguati</w:t>
            </w:r>
          </w:p>
          <w:p w14:paraId="2482CA56" w14:textId="77777777" w:rsidR="00FB3569" w:rsidRPr="00FB3569" w:rsidRDefault="00FB3569" w:rsidP="00FB3569">
            <w:pPr>
              <w:suppressAutoHyphens/>
              <w:autoSpaceDE w:val="0"/>
              <w:spacing w:after="0" w:line="240" w:lineRule="auto"/>
              <w:rPr>
                <w:rFonts w:ascii="Calibri" w:eastAsia="Calibri" w:hAnsi="Calibri" w:cs="Calibri"/>
                <w:b/>
                <w:color w:val="000000"/>
                <w:sz w:val="24"/>
                <w:szCs w:val="24"/>
                <w:lang w:eastAsia="ar-SA"/>
              </w:rPr>
            </w:pPr>
            <w:r w:rsidRPr="00FB3569">
              <w:rPr>
                <w:rFonts w:ascii="ArialNarrow" w:eastAsia="Calibri" w:hAnsi="ArialNarrow" w:cs="ArialNarrow"/>
                <w:b/>
                <w:color w:val="000000"/>
                <w:sz w:val="24"/>
                <w:szCs w:val="24"/>
                <w:lang w:eastAsia="ar-SA"/>
              </w:rPr>
              <w:br/>
            </w:r>
          </w:p>
        </w:tc>
      </w:tr>
      <w:tr w:rsidR="00FB3569" w:rsidRPr="00FB3569" w14:paraId="1A3C8169" w14:textId="77777777" w:rsidTr="00BA3D43">
        <w:trPr>
          <w:gridAfter w:val="1"/>
          <w:wAfter w:w="243" w:type="dxa"/>
          <w:trHeight w:val="280"/>
        </w:trPr>
        <w:tc>
          <w:tcPr>
            <w:tcW w:w="4968" w:type="dxa"/>
            <w:gridSpan w:val="2"/>
            <w:tcBorders>
              <w:top w:val="single" w:sz="4" w:space="0" w:color="000000"/>
              <w:left w:val="single" w:sz="4" w:space="0" w:color="000000"/>
              <w:bottom w:val="single" w:sz="4" w:space="0" w:color="000000"/>
            </w:tcBorders>
            <w:shd w:val="clear" w:color="auto" w:fill="auto"/>
          </w:tcPr>
          <w:p w14:paraId="33A68D2F" w14:textId="77777777" w:rsidR="00FB3569" w:rsidRPr="00FB3569" w:rsidRDefault="00FB3569" w:rsidP="00FB3569">
            <w:pPr>
              <w:suppressAutoHyphens/>
              <w:autoSpaceDE w:val="0"/>
              <w:spacing w:after="0" w:line="240" w:lineRule="auto"/>
              <w:jc w:val="center"/>
              <w:rPr>
                <w:rFonts w:ascii="Calibri" w:eastAsia="Calibri" w:hAnsi="Calibri" w:cs="Calibri"/>
                <w:b/>
                <w:sz w:val="24"/>
                <w:szCs w:val="24"/>
                <w:lang w:eastAsia="ar-SA"/>
              </w:rPr>
            </w:pPr>
            <w:r w:rsidRPr="00FB3569">
              <w:rPr>
                <w:rFonts w:ascii="Calibri" w:eastAsia="Calibri" w:hAnsi="Calibri" w:cs="Calibri"/>
                <w:b/>
                <w:sz w:val="24"/>
                <w:szCs w:val="24"/>
                <w:lang w:eastAsia="ar-SA"/>
              </w:rPr>
              <w:t>CONOSCENZE</w:t>
            </w:r>
          </w:p>
        </w:tc>
        <w:tc>
          <w:tcPr>
            <w:tcW w:w="5070" w:type="dxa"/>
            <w:gridSpan w:val="3"/>
            <w:tcBorders>
              <w:top w:val="single" w:sz="4" w:space="0" w:color="000000"/>
              <w:left w:val="single" w:sz="4" w:space="0" w:color="000000"/>
              <w:bottom w:val="single" w:sz="4" w:space="0" w:color="000000"/>
              <w:right w:val="single" w:sz="4" w:space="0" w:color="000000"/>
            </w:tcBorders>
            <w:shd w:val="clear" w:color="auto" w:fill="auto"/>
          </w:tcPr>
          <w:p w14:paraId="17831154" w14:textId="77777777" w:rsidR="00FB3569" w:rsidRPr="00FB3569" w:rsidRDefault="00FB3569" w:rsidP="00FB3569">
            <w:pPr>
              <w:suppressAutoHyphens/>
              <w:autoSpaceDE w:val="0"/>
              <w:spacing w:after="0" w:line="240" w:lineRule="auto"/>
              <w:jc w:val="center"/>
              <w:rPr>
                <w:rFonts w:ascii="Calibri" w:eastAsia="Calibri" w:hAnsi="Calibri" w:cs="Calibri"/>
                <w:color w:val="000000"/>
                <w:sz w:val="24"/>
                <w:szCs w:val="24"/>
                <w:lang w:eastAsia="ar-SA"/>
              </w:rPr>
            </w:pPr>
            <w:r w:rsidRPr="00FB3569">
              <w:rPr>
                <w:rFonts w:ascii="Calibri" w:eastAsia="Calibri" w:hAnsi="Calibri" w:cs="Calibri"/>
                <w:b/>
                <w:sz w:val="24"/>
                <w:szCs w:val="24"/>
                <w:lang w:eastAsia="ar-SA"/>
              </w:rPr>
              <w:t>ABILITA’</w:t>
            </w:r>
          </w:p>
        </w:tc>
      </w:tr>
      <w:tr w:rsidR="00FB3569" w:rsidRPr="00FB3569" w14:paraId="71B76A39" w14:textId="77777777" w:rsidTr="00BA3D43">
        <w:trPr>
          <w:gridAfter w:val="1"/>
          <w:wAfter w:w="243" w:type="dxa"/>
          <w:trHeight w:val="1689"/>
        </w:trPr>
        <w:tc>
          <w:tcPr>
            <w:tcW w:w="4968" w:type="dxa"/>
            <w:gridSpan w:val="2"/>
            <w:tcBorders>
              <w:top w:val="single" w:sz="4" w:space="0" w:color="000000"/>
              <w:left w:val="single" w:sz="4" w:space="0" w:color="000000"/>
              <w:bottom w:val="single" w:sz="4" w:space="0" w:color="000000"/>
            </w:tcBorders>
            <w:shd w:val="clear" w:color="auto" w:fill="auto"/>
          </w:tcPr>
          <w:p w14:paraId="1E3D4DF9" w14:textId="77777777" w:rsidR="00FB3569" w:rsidRPr="00FB3569" w:rsidRDefault="00FB3569" w:rsidP="00FB3569">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 xml:space="preserve">Conoscere i fondamenti dell’attività economica. Conoscere i soggetti economici: Conoscere gli oggetti di studio dell’economia </w:t>
            </w:r>
          </w:p>
          <w:p w14:paraId="30E4FF1B" w14:textId="77777777" w:rsidR="00FB3569" w:rsidRPr="00FB3569" w:rsidRDefault="00FB3569" w:rsidP="00FB3569">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Conoscere i fattori della produzione.</w:t>
            </w:r>
          </w:p>
          <w:p w14:paraId="5C1B8ABF" w14:textId="77777777" w:rsidR="00FB3569" w:rsidRPr="00FB3569" w:rsidRDefault="00FB3569" w:rsidP="00FB3569">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 xml:space="preserve">Conoscere i vari tipi di imprese. </w:t>
            </w:r>
          </w:p>
          <w:p w14:paraId="27A6965B" w14:textId="77777777" w:rsidR="00FB3569" w:rsidRPr="00FB3569" w:rsidRDefault="00FB3569" w:rsidP="00FB3569">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Conoscere le sfere dell’economia</w:t>
            </w:r>
          </w:p>
          <w:p w14:paraId="3CE2FA26" w14:textId="77777777" w:rsidR="00FB3569" w:rsidRPr="00FB3569" w:rsidRDefault="00FB3569" w:rsidP="00FB3569">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Conoscere i vari tipi di mercato</w:t>
            </w:r>
          </w:p>
          <w:p w14:paraId="6AA35C84" w14:textId="77777777" w:rsidR="00FB3569" w:rsidRPr="00FB3569" w:rsidRDefault="00FB3569" w:rsidP="00FB3569">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Conoscere la legge della domanda e dell’offerta e relative rappresentazioni grafiche.</w:t>
            </w:r>
          </w:p>
          <w:p w14:paraId="1821368E" w14:textId="77777777" w:rsidR="00FB3569" w:rsidRPr="00FB3569" w:rsidRDefault="00FB3569" w:rsidP="00FB3569">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Conoscere i fattori della produzione.</w:t>
            </w:r>
          </w:p>
        </w:tc>
        <w:tc>
          <w:tcPr>
            <w:tcW w:w="5070" w:type="dxa"/>
            <w:gridSpan w:val="3"/>
            <w:tcBorders>
              <w:top w:val="single" w:sz="4" w:space="0" w:color="000000"/>
              <w:left w:val="single" w:sz="4" w:space="0" w:color="000000"/>
              <w:bottom w:val="single" w:sz="4" w:space="0" w:color="000000"/>
              <w:right w:val="single" w:sz="4" w:space="0" w:color="000000"/>
            </w:tcBorders>
            <w:shd w:val="clear" w:color="auto" w:fill="auto"/>
          </w:tcPr>
          <w:p w14:paraId="4D36B010" w14:textId="77777777" w:rsidR="00FB3569" w:rsidRPr="00FB3569" w:rsidRDefault="00FB3569" w:rsidP="00FB3569">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Discutere e confrontare diverse interpretazioni di fatti o fenomeni storici, sociali ed economici anche in riferimento alla realtà contemporanea</w:t>
            </w:r>
          </w:p>
          <w:p w14:paraId="460D44C8" w14:textId="77777777" w:rsidR="00FB3569" w:rsidRPr="00FB3569" w:rsidRDefault="00FB3569" w:rsidP="00FB3569">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Riconoscere il ruolo delle imprese nel contesto quotidiano e distinguere i settori dell’attività economica</w:t>
            </w:r>
          </w:p>
          <w:p w14:paraId="061486E0" w14:textId="77777777" w:rsidR="00FB3569" w:rsidRPr="00FB3569" w:rsidRDefault="00FB3569" w:rsidP="00FB3569">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 xml:space="preserve">Leggere, interpretare e costruire tabelle, grafici e schemi a blocchi per rappresentare fenomeni economici e non economici. </w:t>
            </w:r>
          </w:p>
          <w:p w14:paraId="5C86E729" w14:textId="77777777" w:rsidR="00FB3569" w:rsidRPr="00FB3569" w:rsidRDefault="00FB3569" w:rsidP="00FB3569">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Individuare e descrivere i concetti fondamentali inerenti l’azienda e l’attività economica.</w:t>
            </w:r>
          </w:p>
          <w:p w14:paraId="3E5EFB0B" w14:textId="77777777" w:rsidR="00FB3569" w:rsidRPr="00FB3569" w:rsidRDefault="00FB3569" w:rsidP="00FB3569">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 xml:space="preserve"> Riconoscere le caratteristiche fondamentali del mercato e della domanda e dell’offerta di un bene.</w:t>
            </w:r>
          </w:p>
          <w:p w14:paraId="5CD1A518" w14:textId="77777777" w:rsidR="00FB3569" w:rsidRPr="00FB3569" w:rsidRDefault="00FB3569" w:rsidP="00FB3569">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Discutere e confrontare diverse interpretazioni di fatti o fenomeni storici, sociali ed economici anche in riferimento alla realtà contemporanea</w:t>
            </w:r>
          </w:p>
        </w:tc>
      </w:tr>
      <w:bookmarkEnd w:id="8"/>
      <w:bookmarkEnd w:id="9"/>
      <w:bookmarkEnd w:id="10"/>
      <w:tr w:rsidR="00FB3569" w:rsidRPr="00FB3569" w14:paraId="1CF08559" w14:textId="77777777" w:rsidTr="00BA3D43">
        <w:trPr>
          <w:trHeight w:val="278"/>
        </w:trPr>
        <w:tc>
          <w:tcPr>
            <w:tcW w:w="5088" w:type="dxa"/>
            <w:gridSpan w:val="3"/>
            <w:tcBorders>
              <w:top w:val="single" w:sz="4" w:space="0" w:color="000000"/>
              <w:left w:val="single" w:sz="4" w:space="0" w:color="000000"/>
              <w:bottom w:val="single" w:sz="4" w:space="0" w:color="000000"/>
            </w:tcBorders>
            <w:shd w:val="clear" w:color="auto" w:fill="auto"/>
          </w:tcPr>
          <w:p w14:paraId="1CBD3C21" w14:textId="77777777" w:rsidR="00FB3569" w:rsidRPr="00FB3569" w:rsidRDefault="00FB3569" w:rsidP="00FB3569">
            <w:pPr>
              <w:suppressAutoHyphens/>
              <w:autoSpaceDE w:val="0"/>
              <w:spacing w:after="0" w:line="240" w:lineRule="auto"/>
              <w:jc w:val="center"/>
              <w:rPr>
                <w:rFonts w:ascii="Calibri" w:eastAsia="Calibri" w:hAnsi="Calibri" w:cs="Calibri"/>
                <w:b/>
                <w:sz w:val="24"/>
                <w:szCs w:val="24"/>
                <w:lang w:eastAsia="ar-SA"/>
              </w:rPr>
            </w:pPr>
            <w:r w:rsidRPr="00FB3569">
              <w:rPr>
                <w:rFonts w:ascii="Calibri" w:eastAsia="Calibri" w:hAnsi="Calibri" w:cs="Calibri"/>
                <w:b/>
                <w:sz w:val="24"/>
                <w:szCs w:val="24"/>
                <w:lang w:eastAsia="ar-SA"/>
              </w:rPr>
              <w:t>CONOSCENZE</w:t>
            </w:r>
          </w:p>
        </w:tc>
        <w:tc>
          <w:tcPr>
            <w:tcW w:w="5193" w:type="dxa"/>
            <w:gridSpan w:val="3"/>
            <w:tcBorders>
              <w:top w:val="single" w:sz="4" w:space="0" w:color="000000"/>
              <w:left w:val="single" w:sz="4" w:space="0" w:color="000000"/>
              <w:bottom w:val="single" w:sz="4" w:space="0" w:color="000000"/>
              <w:right w:val="single" w:sz="4" w:space="0" w:color="000000"/>
            </w:tcBorders>
            <w:shd w:val="clear" w:color="auto" w:fill="auto"/>
          </w:tcPr>
          <w:p w14:paraId="22B88C71" w14:textId="77777777" w:rsidR="00FB3569" w:rsidRPr="00FB3569" w:rsidRDefault="00FB3569" w:rsidP="00FB3569">
            <w:pPr>
              <w:suppressAutoHyphens/>
              <w:autoSpaceDE w:val="0"/>
              <w:spacing w:after="0" w:line="240" w:lineRule="auto"/>
              <w:jc w:val="center"/>
              <w:rPr>
                <w:rFonts w:ascii="Calibri" w:eastAsia="Calibri" w:hAnsi="Calibri" w:cs="Calibri"/>
                <w:color w:val="000000"/>
                <w:sz w:val="24"/>
                <w:szCs w:val="24"/>
                <w:lang w:eastAsia="ar-SA"/>
              </w:rPr>
            </w:pPr>
            <w:r w:rsidRPr="00FB3569">
              <w:rPr>
                <w:rFonts w:ascii="Calibri" w:eastAsia="Calibri" w:hAnsi="Calibri" w:cs="Calibri"/>
                <w:b/>
                <w:sz w:val="24"/>
                <w:szCs w:val="24"/>
                <w:lang w:eastAsia="ar-SA"/>
              </w:rPr>
              <w:t>ABILITA’</w:t>
            </w:r>
          </w:p>
        </w:tc>
      </w:tr>
      <w:tr w:rsidR="00FB3569" w:rsidRPr="00FB3569" w14:paraId="3F364910" w14:textId="77777777" w:rsidTr="00BA3D43">
        <w:trPr>
          <w:trHeight w:val="1677"/>
        </w:trPr>
        <w:tc>
          <w:tcPr>
            <w:tcW w:w="5088" w:type="dxa"/>
            <w:gridSpan w:val="3"/>
            <w:tcBorders>
              <w:top w:val="single" w:sz="4" w:space="0" w:color="000000"/>
              <w:left w:val="single" w:sz="4" w:space="0" w:color="000000"/>
              <w:bottom w:val="single" w:sz="4" w:space="0" w:color="000000"/>
            </w:tcBorders>
            <w:shd w:val="clear" w:color="auto" w:fill="auto"/>
          </w:tcPr>
          <w:p w14:paraId="523866F2" w14:textId="77777777" w:rsidR="00FB3569" w:rsidRPr="00FB3569" w:rsidRDefault="00FB3569" w:rsidP="00FB3569">
            <w:pPr>
              <w:suppressAutoHyphens/>
              <w:autoSpaceDE w:val="0"/>
              <w:snapToGrid w:val="0"/>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Conoscere la normativa sull’utilizzo di coloranti per tessuti e le relative sanzioni.</w:t>
            </w:r>
          </w:p>
          <w:p w14:paraId="58D233EB" w14:textId="77777777" w:rsidR="00FB3569" w:rsidRPr="00FB3569" w:rsidRDefault="00FB3569" w:rsidP="00FB3569">
            <w:pPr>
              <w:suppressAutoHyphens/>
              <w:autoSpaceDE w:val="0"/>
              <w:snapToGrid w:val="0"/>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Conoscere la normativa dell’accesso del minore nel mondo del lavoro.</w:t>
            </w:r>
          </w:p>
          <w:p w14:paraId="131EAEB1" w14:textId="77777777" w:rsidR="00FB3569" w:rsidRPr="00FB3569" w:rsidRDefault="00FB3569" w:rsidP="00FB3569">
            <w:pPr>
              <w:suppressAutoHyphens/>
              <w:autoSpaceDE w:val="0"/>
              <w:snapToGrid w:val="0"/>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Conoscere le sanzioni per il “lavoro nero!</w:t>
            </w:r>
          </w:p>
          <w:p w14:paraId="1B207A7E" w14:textId="77777777" w:rsidR="00FB3569" w:rsidRPr="00FB3569" w:rsidRDefault="00FB3569" w:rsidP="00FB3569">
            <w:pPr>
              <w:suppressAutoHyphens/>
              <w:autoSpaceDE w:val="0"/>
              <w:snapToGrid w:val="0"/>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Conoscere la normativa sulla sicurezza nei luoghi di lavoro e le relative sanzioni</w:t>
            </w:r>
          </w:p>
        </w:tc>
        <w:tc>
          <w:tcPr>
            <w:tcW w:w="5193" w:type="dxa"/>
            <w:gridSpan w:val="3"/>
            <w:tcBorders>
              <w:top w:val="single" w:sz="4" w:space="0" w:color="000000"/>
              <w:left w:val="single" w:sz="4" w:space="0" w:color="000000"/>
              <w:bottom w:val="single" w:sz="4" w:space="0" w:color="000000"/>
              <w:right w:val="single" w:sz="4" w:space="0" w:color="000000"/>
            </w:tcBorders>
            <w:shd w:val="clear" w:color="auto" w:fill="auto"/>
          </w:tcPr>
          <w:p w14:paraId="48080479" w14:textId="77777777" w:rsidR="00FB3569" w:rsidRPr="00FB3569" w:rsidRDefault="00FB3569" w:rsidP="00FB3569">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Identificare le figure di riferimento del servizio di prevenzione e protezione ed i</w:t>
            </w:r>
          </w:p>
          <w:p w14:paraId="76A0617B" w14:textId="77777777" w:rsidR="00FB3569" w:rsidRPr="00FB3569" w:rsidRDefault="00FB3569" w:rsidP="00FB3569">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loro compiti. Identificare le principali situazioni di rischio relative al proprio</w:t>
            </w:r>
          </w:p>
          <w:p w14:paraId="01C8AF7D" w14:textId="77777777" w:rsidR="00FB3569" w:rsidRPr="00FB3569" w:rsidRDefault="00FB3569" w:rsidP="00FB3569">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lavoro e le possibili ricadute su altre persone.</w:t>
            </w:r>
          </w:p>
          <w:p w14:paraId="0B00EF02" w14:textId="77777777" w:rsidR="00FB3569" w:rsidRPr="00FB3569" w:rsidRDefault="00FB3569" w:rsidP="00FB3569">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Individuare e rispettare i principali segnali di divieto, pericolo e prescrizione tipici delle</w:t>
            </w:r>
          </w:p>
          <w:p w14:paraId="3DDDD3BB" w14:textId="77777777" w:rsidR="00FB3569" w:rsidRPr="00FB3569" w:rsidRDefault="00FB3569" w:rsidP="00FB3569">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lavorazioni del settore. Utilizzare correttamente le attrezzature ed i dispositivi di</w:t>
            </w:r>
          </w:p>
          <w:p w14:paraId="021079A8" w14:textId="77777777" w:rsidR="00FB3569" w:rsidRPr="00FB3569" w:rsidRDefault="00FB3569" w:rsidP="00FB3569">
            <w:pPr>
              <w:suppressAutoHyphens/>
              <w:autoSpaceDE w:val="0"/>
              <w:snapToGrid w:val="0"/>
              <w:spacing w:after="0" w:line="240" w:lineRule="auto"/>
              <w:ind w:left="113"/>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protezione individuali e collettivi.</w:t>
            </w:r>
          </w:p>
          <w:p w14:paraId="4D17C639" w14:textId="77777777" w:rsidR="00FB3569" w:rsidRPr="00FB3569" w:rsidRDefault="00FB3569" w:rsidP="00FB3569">
            <w:pPr>
              <w:suppressAutoHyphens/>
              <w:autoSpaceDE w:val="0"/>
              <w:snapToGrid w:val="0"/>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 xml:space="preserve"> Sapersi difendere nel mondo del lavoro e saper riconoscere fattispecie lecite e illecite nel mondo</w:t>
            </w:r>
          </w:p>
          <w:p w14:paraId="241C4849" w14:textId="77777777" w:rsidR="00FB3569" w:rsidRPr="00FB3569" w:rsidRDefault="00FB3569" w:rsidP="00FB3569">
            <w:pPr>
              <w:suppressAutoHyphens/>
              <w:autoSpaceDE w:val="0"/>
              <w:snapToGrid w:val="0"/>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Identificare le principali situazioni di rischio relative al proprio lavoro e le possibili ricadute su altre persone. Individuare e rispettare i principali segnali di divieto,</w:t>
            </w:r>
          </w:p>
          <w:p w14:paraId="6C0DDF40" w14:textId="77777777" w:rsidR="00FB3569" w:rsidRPr="00FB3569" w:rsidRDefault="00FB3569" w:rsidP="00FB3569">
            <w:pPr>
              <w:suppressAutoHyphens/>
              <w:autoSpaceDE w:val="0"/>
              <w:snapToGrid w:val="0"/>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pericolo e prescrizione tipici delle lavorazioni del settore. Utilizzare correttamente le</w:t>
            </w:r>
          </w:p>
          <w:p w14:paraId="6B3A8612" w14:textId="77777777" w:rsidR="00FB3569" w:rsidRPr="00FB3569" w:rsidRDefault="00FB3569" w:rsidP="00FB3569">
            <w:pPr>
              <w:suppressAutoHyphens/>
              <w:autoSpaceDE w:val="0"/>
              <w:snapToGrid w:val="0"/>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attrezzature ed i dispositivi di protezione individuali e collettivi</w:t>
            </w:r>
          </w:p>
        </w:tc>
      </w:tr>
      <w:tr w:rsidR="00FB3569" w:rsidRPr="00FB3569" w14:paraId="61CCF279" w14:textId="77777777" w:rsidTr="00BA3D43">
        <w:tblPrEx>
          <w:tblCellMar>
            <w:top w:w="55" w:type="dxa"/>
            <w:left w:w="55" w:type="dxa"/>
            <w:bottom w:w="55" w:type="dxa"/>
            <w:right w:w="55" w:type="dxa"/>
          </w:tblCellMar>
        </w:tblPrEx>
        <w:trPr>
          <w:gridBefore w:val="1"/>
          <w:gridAfter w:val="2"/>
          <w:wBefore w:w="126" w:type="dxa"/>
          <w:wAfter w:w="281" w:type="dxa"/>
          <w:trHeight w:val="234"/>
        </w:trPr>
        <w:tc>
          <w:tcPr>
            <w:tcW w:w="9874" w:type="dxa"/>
            <w:gridSpan w:val="3"/>
            <w:tcBorders>
              <w:top w:val="single" w:sz="1" w:space="0" w:color="000000"/>
              <w:left w:val="single" w:sz="1" w:space="0" w:color="000000"/>
              <w:bottom w:val="single" w:sz="1" w:space="0" w:color="000000"/>
              <w:right w:val="single" w:sz="1" w:space="0" w:color="000000"/>
            </w:tcBorders>
            <w:shd w:val="clear" w:color="auto" w:fill="auto"/>
          </w:tcPr>
          <w:p w14:paraId="209DD3A4" w14:textId="77777777" w:rsidR="00FB3569" w:rsidRPr="00FB3569" w:rsidRDefault="00FB3569" w:rsidP="00FB3569">
            <w:pPr>
              <w:shd w:val="clear" w:color="auto" w:fill="FFFFFF"/>
              <w:spacing w:after="0" w:line="240" w:lineRule="auto"/>
              <w:jc w:val="both"/>
              <w:rPr>
                <w:rFonts w:ascii="Times New Roman" w:eastAsia="Times New Roman" w:hAnsi="Times New Roman" w:cs="Times New Roman"/>
                <w:sz w:val="24"/>
                <w:szCs w:val="24"/>
                <w:lang w:eastAsia="ar-SA"/>
              </w:rPr>
            </w:pPr>
            <w:r w:rsidRPr="00FB3569">
              <w:rPr>
                <w:rFonts w:ascii="Times New Roman" w:eastAsia="Times New Roman" w:hAnsi="Times New Roman" w:cs="Arial"/>
                <w:b/>
                <w:kern w:val="1"/>
                <w:sz w:val="24"/>
                <w:szCs w:val="24"/>
                <w:lang w:eastAsia="ar-SA"/>
              </w:rPr>
              <w:t>3  - OBIETTIVI COGNITIVO - FORMATIVI DISCIPLINARI</w:t>
            </w:r>
          </w:p>
        </w:tc>
      </w:tr>
    </w:tbl>
    <w:p w14:paraId="0E7EF922" w14:textId="77777777" w:rsidR="00FB3569" w:rsidRPr="00FB3569" w:rsidRDefault="00FB3569" w:rsidP="00FB3569">
      <w:pPr>
        <w:suppressAutoHyphens/>
        <w:autoSpaceDE w:val="0"/>
        <w:spacing w:after="0" w:line="240" w:lineRule="auto"/>
        <w:rPr>
          <w:rFonts w:ascii="Calibri" w:eastAsia="Calibri" w:hAnsi="Calibri" w:cs="Arial"/>
          <w:b/>
          <w:color w:val="000000"/>
          <w:kern w:val="1"/>
          <w:sz w:val="24"/>
          <w:szCs w:val="24"/>
          <w:lang w:eastAsia="ar-SA"/>
        </w:rPr>
      </w:pPr>
    </w:p>
    <w:p w14:paraId="3828336A" w14:textId="77777777" w:rsidR="00FB3569" w:rsidRPr="00FB3569" w:rsidRDefault="00FB3569" w:rsidP="00FB3569">
      <w:pPr>
        <w:suppressAutoHyphens/>
        <w:spacing w:after="0" w:line="240" w:lineRule="auto"/>
        <w:rPr>
          <w:rFonts w:ascii="Times New Roman" w:eastAsia="Arial" w:hAnsi="Times New Roman" w:cs="Times New Roman"/>
          <w:i/>
          <w:kern w:val="1"/>
          <w:sz w:val="24"/>
          <w:szCs w:val="24"/>
          <w:lang w:eastAsia="ar-SA"/>
        </w:rPr>
      </w:pPr>
      <w:r w:rsidRPr="00FB3569">
        <w:rPr>
          <w:rFonts w:ascii="Times New Roman" w:eastAsia="Arial" w:hAnsi="Times New Roman" w:cs="Times New Roman"/>
          <w:bCs/>
          <w:color w:val="FF0000"/>
          <w:kern w:val="1"/>
          <w:sz w:val="24"/>
          <w:szCs w:val="24"/>
          <w:lang w:eastAsia="ar-SA"/>
        </w:rPr>
        <w:t>(</w:t>
      </w:r>
      <w:r w:rsidRPr="00FB3569">
        <w:rPr>
          <w:rFonts w:ascii="Times New Roman" w:eastAsia="Arial" w:hAnsi="Times New Roman" w:cs="Times New Roman"/>
          <w:i/>
          <w:color w:val="FF0000"/>
          <w:kern w:val="1"/>
          <w:sz w:val="24"/>
          <w:szCs w:val="24"/>
          <w:lang w:eastAsia="ar-SA"/>
        </w:rPr>
        <w:t>Si adottano gli obiettivi in termini di competenze, abilità/capacità, conoscenze già definiti dal Dipartimento Disciplinare e  declinati all’interno di ciascun Modulo).</w:t>
      </w:r>
    </w:p>
    <w:p w14:paraId="79494DD5" w14:textId="77777777" w:rsidR="00FB3569" w:rsidRPr="00FB3569" w:rsidRDefault="00FB3569" w:rsidP="00FB3569">
      <w:pPr>
        <w:suppressAutoHyphens/>
        <w:spacing w:after="0" w:line="240" w:lineRule="auto"/>
        <w:rPr>
          <w:rFonts w:ascii="Times New Roman" w:eastAsia="Arial" w:hAnsi="Times New Roman" w:cs="Times New Roman"/>
          <w:i/>
          <w:kern w:val="1"/>
          <w:sz w:val="24"/>
          <w:szCs w:val="24"/>
          <w:lang w:eastAsia="ar-SA"/>
        </w:rPr>
      </w:pPr>
    </w:p>
    <w:tbl>
      <w:tblPr>
        <w:tblW w:w="11949" w:type="dxa"/>
        <w:tblInd w:w="-20" w:type="dxa"/>
        <w:tblLayout w:type="fixed"/>
        <w:tblCellMar>
          <w:left w:w="70" w:type="dxa"/>
          <w:right w:w="70" w:type="dxa"/>
        </w:tblCellMar>
        <w:tblLook w:val="0000" w:firstRow="0" w:lastRow="0" w:firstColumn="0" w:lastColumn="0" w:noHBand="0" w:noVBand="0"/>
      </w:tblPr>
      <w:tblGrid>
        <w:gridCol w:w="11949"/>
      </w:tblGrid>
      <w:tr w:rsidR="00FB3569" w:rsidRPr="00FB3569" w14:paraId="71FC0B98" w14:textId="77777777" w:rsidTr="005771FF">
        <w:trPr>
          <w:trHeight w:val="221"/>
        </w:trPr>
        <w:tc>
          <w:tcPr>
            <w:tcW w:w="1194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C3BECE7" w14:textId="77777777" w:rsidR="00FB3569" w:rsidRPr="00FB3569" w:rsidRDefault="00FB3569" w:rsidP="00FB3569">
            <w:pPr>
              <w:suppressAutoHyphens/>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Arial"/>
                <w:b/>
                <w:kern w:val="1"/>
                <w:sz w:val="24"/>
                <w:szCs w:val="24"/>
                <w:lang w:eastAsia="ar-SA"/>
              </w:rPr>
              <w:t>MODULI DISCIPLINARI E U.D.A. DI RIFERIMENTO</w:t>
            </w:r>
          </w:p>
        </w:tc>
      </w:tr>
      <w:tr w:rsidR="00FB3569" w:rsidRPr="00FB3569" w14:paraId="5C167452" w14:textId="77777777" w:rsidTr="005771FF">
        <w:trPr>
          <w:trHeight w:val="54"/>
        </w:trPr>
        <w:tc>
          <w:tcPr>
            <w:tcW w:w="11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D55B077" w14:textId="77777777" w:rsidR="00FB3569" w:rsidRPr="00FB3569" w:rsidRDefault="00FB3569" w:rsidP="00FB3569">
            <w:pPr>
              <w:suppressAutoHyphens/>
              <w:spacing w:after="0" w:line="240" w:lineRule="auto"/>
              <w:rPr>
                <w:rFonts w:ascii="Times New Roman" w:eastAsia="Times New Roman" w:hAnsi="Times New Roman" w:cs="Arial"/>
                <w:kern w:val="1"/>
                <w:sz w:val="24"/>
                <w:szCs w:val="24"/>
                <w:lang w:eastAsia="ar-SA"/>
              </w:rPr>
            </w:pPr>
            <w:r w:rsidRPr="00FB3569">
              <w:rPr>
                <w:rFonts w:ascii="Times New Roman" w:eastAsia="Times New Roman" w:hAnsi="Times New Roman" w:cs="Arial"/>
                <w:kern w:val="1"/>
                <w:sz w:val="24"/>
                <w:szCs w:val="24"/>
                <w:lang w:eastAsia="ar-SA"/>
              </w:rPr>
              <w:t xml:space="preserve">Modulo 1. </w:t>
            </w:r>
            <w:r w:rsidRPr="00FB3569">
              <w:rPr>
                <w:rFonts w:ascii="Times New Roman" w:eastAsia="Times New Roman" w:hAnsi="Times New Roman" w:cs="Times New Roman"/>
                <w:sz w:val="24"/>
                <w:szCs w:val="24"/>
                <w:lang w:eastAsia="ar-SA"/>
              </w:rPr>
              <w:t xml:space="preserve"> </w:t>
            </w:r>
            <w:r w:rsidRPr="00FB3569">
              <w:rPr>
                <w:rFonts w:ascii="Times New Roman" w:eastAsia="Times New Roman" w:hAnsi="Times New Roman" w:cs="Arial"/>
                <w:kern w:val="1"/>
                <w:sz w:val="24"/>
                <w:szCs w:val="24"/>
                <w:lang w:eastAsia="ar-SA"/>
              </w:rPr>
              <w:t>Società e ordinamento giuridico</w:t>
            </w:r>
          </w:p>
          <w:p w14:paraId="0B5FB4F4" w14:textId="77777777" w:rsidR="00FB3569" w:rsidRPr="00FB3569" w:rsidRDefault="00FB3569" w:rsidP="00FB3569">
            <w:pPr>
              <w:suppressAutoHyphens/>
              <w:autoSpaceDE w:val="0"/>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Caratteri distintivi delle norme giuridiche rispetto alle</w:t>
            </w:r>
          </w:p>
          <w:p w14:paraId="71ADA185" w14:textId="77777777" w:rsidR="00FB3569" w:rsidRPr="00FB3569" w:rsidRDefault="00FB3569" w:rsidP="00FB3569">
            <w:pPr>
              <w:suppressAutoHyphens/>
              <w:autoSpaceDE w:val="0"/>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altre norme sociali</w:t>
            </w:r>
          </w:p>
          <w:p w14:paraId="2D1A63F4" w14:textId="77777777" w:rsidR="00FB3569" w:rsidRPr="00FB3569" w:rsidRDefault="00FB3569" w:rsidP="00FB3569">
            <w:pPr>
              <w:suppressAutoHyphens/>
              <w:autoSpaceDE w:val="0"/>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Le fonti del diritto e la loro organizzazione gerarchica</w:t>
            </w:r>
          </w:p>
          <w:p w14:paraId="68794C33" w14:textId="77777777" w:rsidR="00FB3569" w:rsidRPr="00FB3569" w:rsidRDefault="00FB3569" w:rsidP="00FB3569">
            <w:pPr>
              <w:suppressAutoHyphens/>
              <w:autoSpaceDE w:val="0"/>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Le leggi dalla loro entrata in vigore alla cessazione di</w:t>
            </w:r>
          </w:p>
          <w:p w14:paraId="106D2216" w14:textId="6BE002F2" w:rsidR="00FB3569" w:rsidRDefault="00FB3569" w:rsidP="00FB3569">
            <w:pPr>
              <w:suppressAutoHyphens/>
              <w:autoSpaceDE w:val="0"/>
              <w:snapToGrid w:val="0"/>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 xml:space="preserve">efficacia </w:t>
            </w:r>
          </w:p>
          <w:p w14:paraId="286C416B" w14:textId="3103E3AA" w:rsidR="00FB3569" w:rsidRPr="00FB3569" w:rsidRDefault="00FB3569" w:rsidP="00FB3569">
            <w:pPr>
              <w:suppressAutoHyphens/>
              <w:autoSpaceDE w:val="0"/>
              <w:snapToGrid w:val="0"/>
              <w:spacing w:after="0" w:line="240" w:lineRule="auto"/>
              <w:rPr>
                <w:rFonts w:ascii="Times New Roman" w:eastAsia="Times New Roman" w:hAnsi="Times New Roman" w:cs="Times New Roman"/>
                <w:sz w:val="24"/>
                <w:szCs w:val="24"/>
                <w:lang w:eastAsia="ar-SA"/>
              </w:rPr>
            </w:pPr>
          </w:p>
        </w:tc>
      </w:tr>
      <w:tr w:rsidR="00FB3569" w:rsidRPr="00FB3569" w14:paraId="1CC35165" w14:textId="77777777" w:rsidTr="005771FF">
        <w:trPr>
          <w:trHeight w:val="54"/>
        </w:trPr>
        <w:tc>
          <w:tcPr>
            <w:tcW w:w="11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4794E72" w14:textId="77777777" w:rsidR="00FB3569" w:rsidRPr="00FB3569" w:rsidRDefault="00FB3569" w:rsidP="00FB3569">
            <w:pPr>
              <w:suppressAutoHyphens/>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Arial"/>
                <w:kern w:val="1"/>
                <w:sz w:val="24"/>
                <w:szCs w:val="24"/>
                <w:lang w:eastAsia="ar-SA"/>
              </w:rPr>
              <w:t>UDA di riferimento: La società</w:t>
            </w:r>
          </w:p>
        </w:tc>
      </w:tr>
      <w:tr w:rsidR="00FB3569" w:rsidRPr="00FB3569" w14:paraId="4E54EC32" w14:textId="77777777" w:rsidTr="005771FF">
        <w:trPr>
          <w:trHeight w:val="221"/>
        </w:trPr>
        <w:tc>
          <w:tcPr>
            <w:tcW w:w="1194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C164B56" w14:textId="77777777" w:rsidR="00FB3569" w:rsidRPr="00FB3569" w:rsidRDefault="00FB3569" w:rsidP="00FB3569">
            <w:pPr>
              <w:suppressAutoHyphens/>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Arial"/>
                <w:b/>
                <w:kern w:val="1"/>
                <w:sz w:val="24"/>
                <w:szCs w:val="24"/>
                <w:lang w:eastAsia="ar-SA"/>
              </w:rPr>
              <w:t>MODULI DISCIPLINARI E U.D.A. DI RIFERIMENTO</w:t>
            </w:r>
          </w:p>
        </w:tc>
      </w:tr>
      <w:tr w:rsidR="00FB3569" w:rsidRPr="00FB3569" w14:paraId="678DCF7E" w14:textId="77777777" w:rsidTr="005771FF">
        <w:trPr>
          <w:trHeight w:val="54"/>
        </w:trPr>
        <w:tc>
          <w:tcPr>
            <w:tcW w:w="11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2AF61EB8" w14:textId="77777777" w:rsidR="00FB3569" w:rsidRPr="00FB3569" w:rsidRDefault="00FB3569" w:rsidP="00FB3569">
            <w:pPr>
              <w:suppressAutoHyphens/>
              <w:spacing w:after="0" w:line="240" w:lineRule="auto"/>
              <w:rPr>
                <w:rFonts w:ascii="Times New Roman" w:eastAsia="Times New Roman" w:hAnsi="Times New Roman" w:cs="Arial"/>
                <w:kern w:val="1"/>
                <w:sz w:val="24"/>
                <w:szCs w:val="24"/>
                <w:lang w:eastAsia="ar-SA"/>
              </w:rPr>
            </w:pPr>
            <w:r w:rsidRPr="00FB3569">
              <w:rPr>
                <w:rFonts w:ascii="Times New Roman" w:eastAsia="Times New Roman" w:hAnsi="Times New Roman" w:cs="Arial"/>
                <w:kern w:val="1"/>
                <w:sz w:val="24"/>
                <w:szCs w:val="24"/>
                <w:lang w:eastAsia="ar-SA"/>
              </w:rPr>
              <w:t>Modulo 2. Soggetti e oggetto del diritto</w:t>
            </w:r>
          </w:p>
          <w:p w14:paraId="3F05498B" w14:textId="77777777" w:rsidR="00FB3569" w:rsidRPr="00FB3569" w:rsidRDefault="00FB3569" w:rsidP="00FB3569">
            <w:pPr>
              <w:suppressAutoHyphens/>
              <w:autoSpaceDE w:val="0"/>
              <w:snapToGrid w:val="0"/>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Le persone fisiche.</w:t>
            </w:r>
          </w:p>
          <w:p w14:paraId="48E32506" w14:textId="77777777" w:rsidR="00FB3569" w:rsidRPr="00FB3569" w:rsidRDefault="00FB3569" w:rsidP="00FB3569">
            <w:pPr>
              <w:suppressAutoHyphens/>
              <w:autoSpaceDE w:val="0"/>
              <w:snapToGrid w:val="0"/>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Le organizzazioni collettive.</w:t>
            </w:r>
          </w:p>
          <w:p w14:paraId="4D10349D" w14:textId="77777777" w:rsidR="00FB3569" w:rsidRPr="00FB3569" w:rsidRDefault="00FB3569" w:rsidP="00FB3569">
            <w:pPr>
              <w:suppressAutoHyphens/>
              <w:autoSpaceDE w:val="0"/>
              <w:snapToGrid w:val="0"/>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Il rapporto giuridico.</w:t>
            </w:r>
          </w:p>
          <w:p w14:paraId="01BF5849" w14:textId="2D5012EC" w:rsidR="00FB3569" w:rsidRDefault="00FB3569" w:rsidP="00FB3569">
            <w:pPr>
              <w:suppressAutoHyphens/>
              <w:autoSpaceDE w:val="0"/>
              <w:snapToGrid w:val="0"/>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Il contratto</w:t>
            </w:r>
          </w:p>
          <w:p w14:paraId="73F2C05F" w14:textId="5889751A" w:rsidR="005771FF" w:rsidRPr="00FB3569" w:rsidRDefault="005771FF" w:rsidP="00FB3569">
            <w:pPr>
              <w:suppressAutoHyphens/>
              <w:autoSpaceDE w:val="0"/>
              <w:snapToGrid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Educazione stradale (Educazione civica)</w:t>
            </w:r>
          </w:p>
          <w:p w14:paraId="3F38226F" w14:textId="216E2C6A" w:rsidR="00FB3569" w:rsidRPr="00FB3569" w:rsidRDefault="00FB3569" w:rsidP="00FB3569">
            <w:pPr>
              <w:suppressAutoHyphens/>
              <w:spacing w:after="0" w:line="240" w:lineRule="auto"/>
              <w:rPr>
                <w:rFonts w:ascii="Times New Roman" w:eastAsia="Times New Roman" w:hAnsi="Times New Roman" w:cs="Times New Roman"/>
                <w:sz w:val="24"/>
                <w:szCs w:val="24"/>
                <w:lang w:eastAsia="ar-SA"/>
              </w:rPr>
            </w:pPr>
          </w:p>
        </w:tc>
      </w:tr>
      <w:tr w:rsidR="00FB3569" w:rsidRPr="00FB3569" w14:paraId="2029E595" w14:textId="77777777" w:rsidTr="005771FF">
        <w:trPr>
          <w:trHeight w:val="54"/>
        </w:trPr>
        <w:tc>
          <w:tcPr>
            <w:tcW w:w="11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465E0671" w14:textId="77777777" w:rsidR="00FB3569" w:rsidRPr="00FB3569" w:rsidRDefault="00FB3569" w:rsidP="00FB3569">
            <w:pPr>
              <w:suppressAutoHyphens/>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Arial"/>
                <w:kern w:val="1"/>
                <w:sz w:val="24"/>
                <w:szCs w:val="24"/>
                <w:lang w:eastAsia="ar-SA"/>
              </w:rPr>
              <w:t>UDA di riferimento: Le persone</w:t>
            </w:r>
          </w:p>
        </w:tc>
      </w:tr>
      <w:tr w:rsidR="00FB3569" w:rsidRPr="00FB3569" w14:paraId="38A02D26" w14:textId="77777777" w:rsidTr="005771FF">
        <w:trPr>
          <w:trHeight w:val="221"/>
        </w:trPr>
        <w:tc>
          <w:tcPr>
            <w:tcW w:w="1194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02595861" w14:textId="77777777" w:rsidR="00FB3569" w:rsidRPr="00FB3569" w:rsidRDefault="00FB3569" w:rsidP="00FB3569">
            <w:pPr>
              <w:suppressAutoHyphens/>
              <w:spacing w:after="0" w:line="240" w:lineRule="auto"/>
              <w:rPr>
                <w:rFonts w:ascii="Times New Roman" w:eastAsia="Times New Roman" w:hAnsi="Times New Roman" w:cs="Times New Roman"/>
                <w:sz w:val="24"/>
                <w:szCs w:val="24"/>
                <w:lang w:eastAsia="ar-SA"/>
              </w:rPr>
            </w:pPr>
            <w:bookmarkStart w:id="11" w:name="_Hlk89003891"/>
            <w:r w:rsidRPr="00FB3569">
              <w:rPr>
                <w:rFonts w:ascii="Times New Roman" w:eastAsia="Times New Roman" w:hAnsi="Times New Roman" w:cs="Arial"/>
                <w:b/>
                <w:kern w:val="1"/>
                <w:sz w:val="24"/>
                <w:szCs w:val="24"/>
                <w:lang w:eastAsia="ar-SA"/>
              </w:rPr>
              <w:t>MODULI DISCIPLINARI E U.D.A. DI RIFERIMENTO</w:t>
            </w:r>
          </w:p>
        </w:tc>
      </w:tr>
      <w:tr w:rsidR="00FB3569" w:rsidRPr="00FB3569" w14:paraId="6AA50EE4" w14:textId="77777777" w:rsidTr="005771FF">
        <w:trPr>
          <w:trHeight w:val="54"/>
        </w:trPr>
        <w:tc>
          <w:tcPr>
            <w:tcW w:w="11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73F0CF37" w14:textId="77777777" w:rsidR="00FB3569" w:rsidRPr="00FB3569" w:rsidRDefault="00FB3569" w:rsidP="00FB3569">
            <w:pPr>
              <w:suppressAutoHyphens/>
              <w:spacing w:after="0" w:line="240" w:lineRule="auto"/>
              <w:rPr>
                <w:rFonts w:ascii="Times New Roman" w:eastAsia="Times New Roman" w:hAnsi="Times New Roman" w:cs="Arial"/>
                <w:kern w:val="1"/>
                <w:sz w:val="24"/>
                <w:szCs w:val="24"/>
                <w:lang w:eastAsia="ar-SA"/>
              </w:rPr>
            </w:pPr>
            <w:r w:rsidRPr="00FB3569">
              <w:rPr>
                <w:rFonts w:ascii="Times New Roman" w:eastAsia="Times New Roman" w:hAnsi="Times New Roman" w:cs="Arial"/>
                <w:kern w:val="1"/>
                <w:sz w:val="24"/>
                <w:szCs w:val="24"/>
                <w:lang w:eastAsia="ar-SA"/>
              </w:rPr>
              <w:t>Modulo 3 L’origine e il ruolo dello Stato</w:t>
            </w:r>
          </w:p>
          <w:p w14:paraId="784A5B9A" w14:textId="77777777" w:rsidR="00FB3569" w:rsidRPr="00FB3569" w:rsidRDefault="00FB3569" w:rsidP="00FB3569">
            <w:pPr>
              <w:suppressAutoHyphens/>
              <w:spacing w:after="0" w:line="240" w:lineRule="auto"/>
              <w:rPr>
                <w:rFonts w:ascii="Times New Roman" w:eastAsia="Times New Roman" w:hAnsi="Times New Roman" w:cs="Arial"/>
                <w:kern w:val="1"/>
                <w:sz w:val="24"/>
                <w:szCs w:val="24"/>
                <w:lang w:eastAsia="ar-SA"/>
              </w:rPr>
            </w:pPr>
            <w:r w:rsidRPr="00FB3569">
              <w:rPr>
                <w:rFonts w:ascii="Times New Roman" w:eastAsia="Times New Roman" w:hAnsi="Times New Roman" w:cs="Arial"/>
                <w:kern w:val="1"/>
                <w:sz w:val="24"/>
                <w:szCs w:val="24"/>
                <w:lang w:eastAsia="ar-SA"/>
              </w:rPr>
              <w:t>Gli elementi costitutivi dello Stato</w:t>
            </w:r>
          </w:p>
          <w:p w14:paraId="57A90F11" w14:textId="7174C153" w:rsidR="00FB3569" w:rsidRDefault="00FB3569" w:rsidP="00FB3569">
            <w:pPr>
              <w:suppressAutoHyphens/>
              <w:spacing w:after="0" w:line="240" w:lineRule="auto"/>
              <w:rPr>
                <w:rFonts w:ascii="Times New Roman" w:eastAsia="Times New Roman" w:hAnsi="Times New Roman" w:cs="Arial"/>
                <w:kern w:val="1"/>
                <w:sz w:val="24"/>
                <w:szCs w:val="24"/>
                <w:lang w:eastAsia="ar-SA"/>
              </w:rPr>
            </w:pPr>
            <w:r w:rsidRPr="00FB3569">
              <w:rPr>
                <w:rFonts w:ascii="Times New Roman" w:eastAsia="Times New Roman" w:hAnsi="Times New Roman" w:cs="Arial"/>
                <w:kern w:val="1"/>
                <w:sz w:val="24"/>
                <w:szCs w:val="24"/>
                <w:lang w:eastAsia="ar-SA"/>
              </w:rPr>
              <w:t>Il ruolo dello Stato nei diversi contesti e periodi storici</w:t>
            </w:r>
          </w:p>
          <w:p w14:paraId="33914CC7" w14:textId="397E438B" w:rsidR="005771FF" w:rsidRPr="00FB3569" w:rsidRDefault="005771FF" w:rsidP="005771FF">
            <w:pPr>
              <w:suppressAutoHyphens/>
              <w:autoSpaceDE w:val="0"/>
              <w:snapToGrid w:val="0"/>
              <w:spacing w:after="0" w:line="240" w:lineRule="auto"/>
              <w:rPr>
                <w:rFonts w:ascii="Times New Roman" w:eastAsia="Times New Roman" w:hAnsi="Times New Roman" w:cs="Times New Roman"/>
                <w:sz w:val="24"/>
                <w:szCs w:val="24"/>
                <w:lang w:eastAsia="ar-SA"/>
              </w:rPr>
            </w:pPr>
            <w:r>
              <w:rPr>
                <w:rFonts w:ascii="Times New Roman" w:eastAsia="Times New Roman" w:hAnsi="Times New Roman" w:cs="Times New Roman"/>
                <w:sz w:val="24"/>
                <w:szCs w:val="24"/>
                <w:lang w:eastAsia="ar-SA"/>
              </w:rPr>
              <w:t>Stato e Costituzione italiana  (Educazione civica)</w:t>
            </w:r>
          </w:p>
          <w:p w14:paraId="0E3A38E3" w14:textId="70C1B021" w:rsidR="00FB3569" w:rsidRPr="00FB3569" w:rsidRDefault="00FB3569" w:rsidP="00FB3569">
            <w:pPr>
              <w:suppressAutoHyphens/>
              <w:spacing w:after="0" w:line="240" w:lineRule="auto"/>
              <w:rPr>
                <w:rFonts w:ascii="Times New Roman" w:eastAsia="Times New Roman" w:hAnsi="Times New Roman" w:cs="Arial"/>
                <w:kern w:val="1"/>
                <w:sz w:val="24"/>
                <w:szCs w:val="24"/>
                <w:lang w:eastAsia="ar-SA"/>
              </w:rPr>
            </w:pPr>
          </w:p>
        </w:tc>
      </w:tr>
      <w:tr w:rsidR="00FB3569" w:rsidRPr="00FB3569" w14:paraId="002833A2" w14:textId="77777777" w:rsidTr="005771FF">
        <w:trPr>
          <w:trHeight w:val="54"/>
        </w:trPr>
        <w:tc>
          <w:tcPr>
            <w:tcW w:w="11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59392408" w14:textId="77777777" w:rsidR="00FB3569" w:rsidRPr="00FB3569" w:rsidRDefault="00FB3569" w:rsidP="00FB3569">
            <w:pPr>
              <w:suppressAutoHyphens/>
              <w:spacing w:after="0" w:line="240" w:lineRule="auto"/>
              <w:rPr>
                <w:rFonts w:ascii="Times New Roman" w:eastAsia="Times New Roman" w:hAnsi="Times New Roman" w:cs="Arial"/>
                <w:kern w:val="1"/>
                <w:sz w:val="24"/>
                <w:szCs w:val="24"/>
                <w:lang w:eastAsia="ar-SA"/>
              </w:rPr>
            </w:pPr>
            <w:r w:rsidRPr="00FB3569">
              <w:rPr>
                <w:rFonts w:ascii="Times New Roman" w:eastAsia="Times New Roman" w:hAnsi="Times New Roman" w:cs="Arial"/>
                <w:kern w:val="1"/>
                <w:sz w:val="24"/>
                <w:szCs w:val="24"/>
                <w:lang w:eastAsia="ar-SA"/>
              </w:rPr>
              <w:t>UDA di riferimento:  Lo Stato</w:t>
            </w:r>
          </w:p>
        </w:tc>
      </w:tr>
      <w:bookmarkEnd w:id="11"/>
      <w:tr w:rsidR="00FB3569" w:rsidRPr="00FB3569" w14:paraId="4C548249" w14:textId="77777777" w:rsidTr="005771FF">
        <w:trPr>
          <w:trHeight w:val="221"/>
        </w:trPr>
        <w:tc>
          <w:tcPr>
            <w:tcW w:w="1194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21517078" w14:textId="77777777" w:rsidR="00FB3569" w:rsidRPr="00FB3569" w:rsidRDefault="00FB3569" w:rsidP="00FB3569">
            <w:pPr>
              <w:suppressAutoHyphens/>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Arial"/>
                <w:b/>
                <w:kern w:val="1"/>
                <w:sz w:val="24"/>
                <w:szCs w:val="24"/>
                <w:lang w:eastAsia="ar-SA"/>
              </w:rPr>
              <w:t>MODULI DISCIPLINARI E U.D.A. DI RIFERIMENTO</w:t>
            </w:r>
          </w:p>
        </w:tc>
      </w:tr>
      <w:tr w:rsidR="00FB3569" w:rsidRPr="00FB3569" w14:paraId="2F8A1F66" w14:textId="77777777" w:rsidTr="005771FF">
        <w:trPr>
          <w:trHeight w:val="54"/>
        </w:trPr>
        <w:tc>
          <w:tcPr>
            <w:tcW w:w="11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11718D0" w14:textId="77777777" w:rsidR="00FB3569" w:rsidRPr="00FB3569" w:rsidRDefault="00FB3569" w:rsidP="00FB3569">
            <w:pPr>
              <w:suppressAutoHyphens/>
              <w:spacing w:after="0" w:line="240" w:lineRule="auto"/>
              <w:rPr>
                <w:rFonts w:ascii="Times New Roman" w:eastAsia="Times New Roman" w:hAnsi="Times New Roman" w:cs="Arial"/>
                <w:kern w:val="1"/>
                <w:sz w:val="24"/>
                <w:szCs w:val="24"/>
                <w:lang w:eastAsia="ar-SA"/>
              </w:rPr>
            </w:pPr>
            <w:r w:rsidRPr="00FB3569">
              <w:rPr>
                <w:rFonts w:ascii="Times New Roman" w:eastAsia="Times New Roman" w:hAnsi="Times New Roman" w:cs="Arial"/>
                <w:kern w:val="1"/>
                <w:sz w:val="24"/>
                <w:szCs w:val="24"/>
                <w:lang w:eastAsia="ar-SA"/>
              </w:rPr>
              <w:t>Modulo 4 Bisogni economici</w:t>
            </w:r>
          </w:p>
          <w:p w14:paraId="4E1FCBCA" w14:textId="77777777" w:rsidR="00FB3569" w:rsidRPr="00FB3569" w:rsidRDefault="00FB3569" w:rsidP="00FB3569">
            <w:pPr>
              <w:suppressAutoHyphens/>
              <w:spacing w:after="0" w:line="240" w:lineRule="auto"/>
              <w:rPr>
                <w:rFonts w:ascii="Times New Roman" w:eastAsia="Times New Roman" w:hAnsi="Times New Roman" w:cs="Arial"/>
                <w:kern w:val="1"/>
                <w:sz w:val="24"/>
                <w:szCs w:val="24"/>
                <w:lang w:eastAsia="ar-SA"/>
              </w:rPr>
            </w:pPr>
            <w:r w:rsidRPr="00FB3569">
              <w:rPr>
                <w:rFonts w:ascii="Times New Roman" w:eastAsia="Times New Roman" w:hAnsi="Times New Roman" w:cs="Arial"/>
                <w:kern w:val="1"/>
                <w:sz w:val="24"/>
                <w:szCs w:val="24"/>
                <w:lang w:eastAsia="ar-SA"/>
              </w:rPr>
              <w:t xml:space="preserve">Beni economici. </w:t>
            </w:r>
          </w:p>
          <w:p w14:paraId="34D9D143" w14:textId="77777777" w:rsidR="00FB3569" w:rsidRPr="00FB3569" w:rsidRDefault="00FB3569" w:rsidP="00FB3569">
            <w:pPr>
              <w:suppressAutoHyphens/>
              <w:spacing w:after="0" w:line="240" w:lineRule="auto"/>
              <w:rPr>
                <w:rFonts w:ascii="Times New Roman" w:eastAsia="Times New Roman" w:hAnsi="Times New Roman" w:cs="Arial"/>
                <w:kern w:val="1"/>
                <w:sz w:val="24"/>
                <w:szCs w:val="24"/>
                <w:lang w:eastAsia="ar-SA"/>
              </w:rPr>
            </w:pPr>
            <w:r w:rsidRPr="00FB3569">
              <w:rPr>
                <w:rFonts w:ascii="Times New Roman" w:eastAsia="Times New Roman" w:hAnsi="Times New Roman" w:cs="Arial"/>
                <w:kern w:val="1"/>
                <w:sz w:val="24"/>
                <w:szCs w:val="24"/>
                <w:lang w:eastAsia="ar-SA"/>
              </w:rPr>
              <w:t xml:space="preserve">Operatori economici. </w:t>
            </w:r>
          </w:p>
          <w:p w14:paraId="233DB8C1" w14:textId="3BF1F347" w:rsidR="00FB3569" w:rsidRDefault="00FB3569" w:rsidP="00FB3569">
            <w:pPr>
              <w:suppressAutoHyphens/>
              <w:spacing w:after="0" w:line="240" w:lineRule="auto"/>
              <w:rPr>
                <w:rFonts w:ascii="Times New Roman" w:eastAsia="Times New Roman" w:hAnsi="Times New Roman" w:cs="Arial"/>
                <w:kern w:val="1"/>
                <w:sz w:val="24"/>
                <w:szCs w:val="24"/>
                <w:lang w:eastAsia="ar-SA"/>
              </w:rPr>
            </w:pPr>
            <w:r w:rsidRPr="00FB3569">
              <w:rPr>
                <w:rFonts w:ascii="Times New Roman" w:eastAsia="Times New Roman" w:hAnsi="Times New Roman" w:cs="Arial"/>
                <w:kern w:val="1"/>
                <w:sz w:val="24"/>
                <w:szCs w:val="24"/>
                <w:lang w:eastAsia="ar-SA"/>
              </w:rPr>
              <w:t>Flussi economici</w:t>
            </w:r>
          </w:p>
          <w:p w14:paraId="4C0EC515" w14:textId="5BE5AF77" w:rsidR="005771FF" w:rsidRPr="00FB3569" w:rsidRDefault="005771FF" w:rsidP="00FB3569">
            <w:pPr>
              <w:suppressAutoHyphens/>
              <w:spacing w:after="0" w:line="240" w:lineRule="auto"/>
              <w:rPr>
                <w:rFonts w:ascii="Times New Roman" w:eastAsia="Times New Roman" w:hAnsi="Times New Roman" w:cs="Arial"/>
                <w:kern w:val="1"/>
                <w:sz w:val="24"/>
                <w:szCs w:val="24"/>
                <w:lang w:eastAsia="ar-SA"/>
              </w:rPr>
            </w:pPr>
            <w:r>
              <w:rPr>
                <w:rFonts w:ascii="Times New Roman" w:eastAsia="Times New Roman" w:hAnsi="Times New Roman" w:cs="Arial"/>
                <w:kern w:val="1"/>
                <w:sz w:val="24"/>
                <w:szCs w:val="24"/>
                <w:lang w:eastAsia="ar-SA"/>
              </w:rPr>
              <w:t>Tutela patrimonio ambientale</w:t>
            </w:r>
            <w:r>
              <w:rPr>
                <w:rFonts w:ascii="Times New Roman" w:eastAsia="Times New Roman" w:hAnsi="Times New Roman" w:cs="Times New Roman"/>
                <w:sz w:val="24"/>
                <w:szCs w:val="24"/>
                <w:lang w:eastAsia="ar-SA"/>
              </w:rPr>
              <w:t xml:space="preserve"> (Educazione civica)</w:t>
            </w:r>
          </w:p>
          <w:p w14:paraId="2E73E7A3" w14:textId="213B6DD8" w:rsidR="00FB3569" w:rsidRPr="00FB3569" w:rsidRDefault="00FB3569" w:rsidP="00FB3569">
            <w:pPr>
              <w:suppressAutoHyphens/>
              <w:spacing w:after="0" w:line="240" w:lineRule="auto"/>
              <w:rPr>
                <w:rFonts w:ascii="Times New Roman" w:eastAsia="Times New Roman" w:hAnsi="Times New Roman" w:cs="Times New Roman"/>
                <w:sz w:val="24"/>
                <w:szCs w:val="24"/>
                <w:lang w:eastAsia="ar-SA"/>
              </w:rPr>
            </w:pPr>
          </w:p>
        </w:tc>
      </w:tr>
      <w:tr w:rsidR="00FB3569" w:rsidRPr="00FB3569" w14:paraId="0C3F3118" w14:textId="77777777" w:rsidTr="005771FF">
        <w:trPr>
          <w:trHeight w:val="54"/>
        </w:trPr>
        <w:tc>
          <w:tcPr>
            <w:tcW w:w="11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60E354F5" w14:textId="77777777" w:rsidR="00FB3569" w:rsidRPr="00FB3569" w:rsidRDefault="00FB3569" w:rsidP="00FB3569">
            <w:pPr>
              <w:suppressAutoHyphens/>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Arial"/>
                <w:kern w:val="1"/>
                <w:sz w:val="24"/>
                <w:szCs w:val="24"/>
                <w:lang w:eastAsia="ar-SA"/>
              </w:rPr>
              <w:t>UDA di riferimento: Bisogni e beni economici’</w:t>
            </w:r>
          </w:p>
        </w:tc>
      </w:tr>
      <w:tr w:rsidR="00FB3569" w:rsidRPr="00FB3569" w14:paraId="30995340" w14:textId="77777777" w:rsidTr="005771FF">
        <w:trPr>
          <w:trHeight w:val="221"/>
        </w:trPr>
        <w:tc>
          <w:tcPr>
            <w:tcW w:w="1194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6F4B2362" w14:textId="77777777" w:rsidR="00FB3569" w:rsidRPr="00FB3569" w:rsidRDefault="00FB3569" w:rsidP="00FB3569">
            <w:pPr>
              <w:suppressAutoHyphens/>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Arial"/>
                <w:b/>
                <w:kern w:val="1"/>
                <w:sz w:val="24"/>
                <w:szCs w:val="24"/>
                <w:lang w:eastAsia="ar-SA"/>
              </w:rPr>
              <w:t>MODULI DISCIPLINARI E U.D.A. DI RIFERIMENTO</w:t>
            </w:r>
          </w:p>
        </w:tc>
      </w:tr>
      <w:tr w:rsidR="00FB3569" w:rsidRPr="00FB3569" w14:paraId="6DE2E1DF" w14:textId="77777777" w:rsidTr="005771FF">
        <w:trPr>
          <w:trHeight w:val="54"/>
        </w:trPr>
        <w:tc>
          <w:tcPr>
            <w:tcW w:w="11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51B806A" w14:textId="77777777" w:rsidR="00FB3569" w:rsidRPr="00FB3569" w:rsidRDefault="00FB3569" w:rsidP="00FB3569">
            <w:pPr>
              <w:suppressAutoHyphens/>
              <w:spacing w:after="0" w:line="240" w:lineRule="auto"/>
              <w:rPr>
                <w:rFonts w:ascii="Times New Roman" w:eastAsia="Times New Roman" w:hAnsi="Times New Roman" w:cs="Arial"/>
                <w:kern w:val="1"/>
                <w:sz w:val="24"/>
                <w:szCs w:val="24"/>
                <w:lang w:eastAsia="ar-SA"/>
              </w:rPr>
            </w:pPr>
            <w:r w:rsidRPr="00FB3569">
              <w:rPr>
                <w:rFonts w:ascii="Times New Roman" w:eastAsia="Times New Roman" w:hAnsi="Times New Roman" w:cs="Arial"/>
                <w:kern w:val="1"/>
                <w:sz w:val="24"/>
                <w:szCs w:val="24"/>
                <w:lang w:eastAsia="ar-SA"/>
              </w:rPr>
              <w:t>Modulo 5</w:t>
            </w:r>
            <w:r w:rsidRPr="00FB3569">
              <w:rPr>
                <w:rFonts w:ascii="Times New Roman" w:eastAsia="Times New Roman" w:hAnsi="Times New Roman" w:cs="Times New Roman"/>
                <w:sz w:val="24"/>
                <w:szCs w:val="24"/>
                <w:lang w:eastAsia="ar-SA"/>
              </w:rPr>
              <w:t xml:space="preserve"> </w:t>
            </w:r>
            <w:r w:rsidRPr="00FB3569">
              <w:rPr>
                <w:rFonts w:ascii="Times New Roman" w:eastAsia="Times New Roman" w:hAnsi="Times New Roman" w:cs="Arial"/>
                <w:kern w:val="1"/>
                <w:sz w:val="24"/>
                <w:szCs w:val="24"/>
                <w:lang w:eastAsia="ar-SA"/>
              </w:rPr>
              <w:t>I fattori della produzione</w:t>
            </w:r>
          </w:p>
          <w:p w14:paraId="05063C7D" w14:textId="09C5EC2C" w:rsidR="00FB3569" w:rsidRPr="00FB3569" w:rsidRDefault="00FB3569" w:rsidP="00FB3569">
            <w:pPr>
              <w:suppressAutoHyphens/>
              <w:spacing w:after="0" w:line="240" w:lineRule="auto"/>
              <w:rPr>
                <w:rFonts w:ascii="Times New Roman" w:eastAsia="Times New Roman" w:hAnsi="Times New Roman" w:cs="Arial"/>
                <w:kern w:val="1"/>
                <w:sz w:val="24"/>
                <w:szCs w:val="24"/>
                <w:lang w:eastAsia="ar-SA"/>
              </w:rPr>
            </w:pPr>
            <w:r w:rsidRPr="00FB3569">
              <w:rPr>
                <w:rFonts w:ascii="Times New Roman" w:eastAsia="Times New Roman" w:hAnsi="Times New Roman" w:cs="Arial"/>
                <w:kern w:val="1"/>
                <w:sz w:val="24"/>
                <w:szCs w:val="24"/>
                <w:lang w:eastAsia="ar-SA"/>
              </w:rPr>
              <w:t>Vari tipi di impresa</w:t>
            </w:r>
          </w:p>
          <w:p w14:paraId="5B4B2BF9" w14:textId="2E2134A7" w:rsidR="00FB3569" w:rsidRPr="00FB3569" w:rsidRDefault="00FB3569" w:rsidP="00FB3569">
            <w:pPr>
              <w:suppressAutoHyphens/>
              <w:spacing w:after="0" w:line="240" w:lineRule="auto"/>
              <w:rPr>
                <w:rFonts w:ascii="Times New Roman" w:eastAsia="Times New Roman" w:hAnsi="Times New Roman" w:cs="Times New Roman"/>
                <w:sz w:val="24"/>
                <w:szCs w:val="24"/>
                <w:lang w:eastAsia="ar-SA"/>
              </w:rPr>
            </w:pPr>
          </w:p>
        </w:tc>
      </w:tr>
      <w:tr w:rsidR="00FB3569" w:rsidRPr="00FB3569" w14:paraId="016D61D6" w14:textId="77777777" w:rsidTr="005771FF">
        <w:trPr>
          <w:trHeight w:val="54"/>
        </w:trPr>
        <w:tc>
          <w:tcPr>
            <w:tcW w:w="11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34000FDD" w14:textId="77777777" w:rsidR="00FB3569" w:rsidRPr="00FB3569" w:rsidRDefault="00FB3569" w:rsidP="00FB3569">
            <w:pPr>
              <w:suppressAutoHyphens/>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Arial"/>
                <w:kern w:val="1"/>
                <w:sz w:val="24"/>
                <w:szCs w:val="24"/>
                <w:lang w:eastAsia="ar-SA"/>
              </w:rPr>
              <w:t>UDA di riferimento: L’impresa</w:t>
            </w:r>
          </w:p>
        </w:tc>
      </w:tr>
      <w:tr w:rsidR="00FB3569" w:rsidRPr="00FB3569" w14:paraId="5F98FE8E" w14:textId="77777777" w:rsidTr="005771FF">
        <w:trPr>
          <w:trHeight w:val="221"/>
        </w:trPr>
        <w:tc>
          <w:tcPr>
            <w:tcW w:w="11949" w:type="dxa"/>
            <w:tcBorders>
              <w:top w:val="single" w:sz="4" w:space="0" w:color="000000"/>
              <w:left w:val="single" w:sz="4" w:space="0" w:color="000000"/>
              <w:bottom w:val="single" w:sz="4" w:space="0" w:color="000000"/>
              <w:right w:val="single" w:sz="4" w:space="0" w:color="000000"/>
            </w:tcBorders>
            <w:shd w:val="clear" w:color="auto" w:fill="F2F2F2"/>
            <w:vAlign w:val="center"/>
          </w:tcPr>
          <w:p w14:paraId="5C4F0C55" w14:textId="77777777" w:rsidR="00FB3569" w:rsidRPr="00FB3569" w:rsidRDefault="00FB3569" w:rsidP="00FB3569">
            <w:pPr>
              <w:suppressAutoHyphens/>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Arial"/>
                <w:b/>
                <w:kern w:val="1"/>
                <w:sz w:val="24"/>
                <w:szCs w:val="24"/>
                <w:lang w:eastAsia="ar-SA"/>
              </w:rPr>
              <w:t>MODULI DISCIPLINARI E U.D.A. DI RIFERIMENTO</w:t>
            </w:r>
          </w:p>
        </w:tc>
      </w:tr>
      <w:tr w:rsidR="00FB3569" w:rsidRPr="00FB3569" w14:paraId="3C7CD14E" w14:textId="77777777" w:rsidTr="005771FF">
        <w:trPr>
          <w:trHeight w:val="54"/>
        </w:trPr>
        <w:tc>
          <w:tcPr>
            <w:tcW w:w="11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0B6A858D" w14:textId="77777777" w:rsidR="00FB3569" w:rsidRPr="00FB3569" w:rsidRDefault="00FB3569" w:rsidP="00FB3569">
            <w:pPr>
              <w:suppressAutoHyphens/>
              <w:spacing w:after="0" w:line="240" w:lineRule="auto"/>
              <w:rPr>
                <w:rFonts w:ascii="Times New Roman" w:eastAsia="Times New Roman" w:hAnsi="Times New Roman" w:cs="Arial"/>
                <w:kern w:val="1"/>
                <w:sz w:val="24"/>
                <w:szCs w:val="24"/>
                <w:lang w:eastAsia="ar-SA"/>
              </w:rPr>
            </w:pPr>
            <w:r w:rsidRPr="00FB3569">
              <w:rPr>
                <w:rFonts w:ascii="Times New Roman" w:eastAsia="Times New Roman" w:hAnsi="Times New Roman" w:cs="Arial"/>
                <w:kern w:val="1"/>
                <w:sz w:val="24"/>
                <w:szCs w:val="24"/>
                <w:lang w:eastAsia="ar-SA"/>
              </w:rPr>
              <w:t>Modulo 6 Il mercato</w:t>
            </w:r>
          </w:p>
          <w:p w14:paraId="10921E49" w14:textId="77777777" w:rsidR="00FB3569" w:rsidRPr="00FB3569" w:rsidRDefault="00FB3569" w:rsidP="00FB3569">
            <w:pPr>
              <w:suppressAutoHyphens/>
              <w:spacing w:after="0" w:line="240" w:lineRule="auto"/>
              <w:rPr>
                <w:rFonts w:ascii="Times New Roman" w:eastAsia="Times New Roman" w:hAnsi="Times New Roman" w:cs="Arial"/>
                <w:kern w:val="1"/>
                <w:sz w:val="24"/>
                <w:szCs w:val="24"/>
                <w:lang w:eastAsia="ar-SA"/>
              </w:rPr>
            </w:pPr>
            <w:r w:rsidRPr="00FB3569">
              <w:rPr>
                <w:rFonts w:ascii="Times New Roman" w:eastAsia="Times New Roman" w:hAnsi="Times New Roman" w:cs="Arial"/>
                <w:kern w:val="1"/>
                <w:sz w:val="24"/>
                <w:szCs w:val="24"/>
                <w:lang w:eastAsia="ar-SA"/>
              </w:rPr>
              <w:t xml:space="preserve"> vari tipi di mercato</w:t>
            </w:r>
          </w:p>
          <w:p w14:paraId="50A08280" w14:textId="77777777" w:rsidR="00FB3569" w:rsidRPr="00FB3569" w:rsidRDefault="00FB3569" w:rsidP="00FB3569">
            <w:pPr>
              <w:suppressAutoHyphens/>
              <w:spacing w:after="0" w:line="240" w:lineRule="auto"/>
              <w:rPr>
                <w:rFonts w:ascii="Times New Roman" w:eastAsia="Times New Roman" w:hAnsi="Times New Roman" w:cs="Arial"/>
                <w:kern w:val="1"/>
                <w:sz w:val="24"/>
                <w:szCs w:val="24"/>
                <w:lang w:eastAsia="ar-SA"/>
              </w:rPr>
            </w:pPr>
            <w:r w:rsidRPr="00FB3569">
              <w:rPr>
                <w:rFonts w:ascii="Times New Roman" w:eastAsia="Times New Roman" w:hAnsi="Times New Roman" w:cs="Arial"/>
                <w:kern w:val="1"/>
                <w:sz w:val="24"/>
                <w:szCs w:val="24"/>
                <w:lang w:eastAsia="ar-SA"/>
              </w:rPr>
              <w:t xml:space="preserve"> la legge della domanda e dell’offerta e relative rappresentazioni grafiche</w:t>
            </w:r>
          </w:p>
          <w:p w14:paraId="0681CC07" w14:textId="46C3531E" w:rsidR="00FB3569" w:rsidRPr="00FB3569" w:rsidRDefault="00FB3569" w:rsidP="00FB3569">
            <w:pPr>
              <w:suppressAutoHyphens/>
              <w:spacing w:after="0" w:line="240" w:lineRule="auto"/>
              <w:rPr>
                <w:rFonts w:ascii="Times New Roman" w:eastAsia="Times New Roman" w:hAnsi="Times New Roman" w:cs="Times New Roman"/>
                <w:sz w:val="24"/>
                <w:szCs w:val="24"/>
                <w:lang w:eastAsia="ar-SA"/>
              </w:rPr>
            </w:pPr>
          </w:p>
        </w:tc>
      </w:tr>
      <w:tr w:rsidR="00FB3569" w:rsidRPr="00FB3569" w14:paraId="29B2D770" w14:textId="77777777" w:rsidTr="005771FF">
        <w:trPr>
          <w:trHeight w:val="54"/>
        </w:trPr>
        <w:tc>
          <w:tcPr>
            <w:tcW w:w="11949" w:type="dxa"/>
            <w:tcBorders>
              <w:top w:val="single" w:sz="4" w:space="0" w:color="000000"/>
              <w:left w:val="single" w:sz="4" w:space="0" w:color="000000"/>
              <w:bottom w:val="single" w:sz="4" w:space="0" w:color="000000"/>
              <w:right w:val="single" w:sz="4" w:space="0" w:color="000000"/>
            </w:tcBorders>
            <w:shd w:val="clear" w:color="auto" w:fill="FFFFFF"/>
            <w:vAlign w:val="center"/>
          </w:tcPr>
          <w:p w14:paraId="1B766FFC" w14:textId="77777777" w:rsidR="00FB3569" w:rsidRPr="00FB3569" w:rsidRDefault="00FB3569" w:rsidP="00FB3569">
            <w:pPr>
              <w:suppressAutoHyphens/>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Arial"/>
                <w:kern w:val="1"/>
                <w:sz w:val="24"/>
                <w:szCs w:val="24"/>
                <w:lang w:eastAsia="ar-SA"/>
              </w:rPr>
              <w:t>UDA di riferimento:  Il mercato</w:t>
            </w:r>
          </w:p>
        </w:tc>
      </w:tr>
      <w:bookmarkEnd w:id="7"/>
    </w:tbl>
    <w:p w14:paraId="19A501F7" w14:textId="77777777" w:rsidR="00FB3569" w:rsidRPr="00FB3569" w:rsidRDefault="00FB3569" w:rsidP="00FB3569">
      <w:pPr>
        <w:shd w:val="clear" w:color="auto" w:fill="FFFFFF"/>
        <w:spacing w:after="0" w:line="240" w:lineRule="auto"/>
        <w:jc w:val="both"/>
        <w:rPr>
          <w:rFonts w:ascii="Times New Roman" w:eastAsia="Times New Roman" w:hAnsi="Times New Roman" w:cs="Times New Roman"/>
          <w:b/>
          <w:color w:val="000000"/>
          <w:kern w:val="1"/>
          <w:sz w:val="24"/>
          <w:szCs w:val="24"/>
          <w:lang w:eastAsia="it-IT" w:bidi="it-IT"/>
        </w:rPr>
      </w:pPr>
    </w:p>
    <w:tbl>
      <w:tblPr>
        <w:tblW w:w="0" w:type="auto"/>
        <w:tblInd w:w="5" w:type="dxa"/>
        <w:tblLayout w:type="fixed"/>
        <w:tblCellMar>
          <w:left w:w="0" w:type="dxa"/>
          <w:right w:w="0" w:type="dxa"/>
        </w:tblCellMar>
        <w:tblLook w:val="0000" w:firstRow="0" w:lastRow="0" w:firstColumn="0" w:lastColumn="0" w:noHBand="0" w:noVBand="0"/>
      </w:tblPr>
      <w:tblGrid>
        <w:gridCol w:w="9839"/>
      </w:tblGrid>
      <w:tr w:rsidR="00FB3569" w:rsidRPr="00FB3569" w14:paraId="2B9DE4FD" w14:textId="77777777" w:rsidTr="00615074">
        <w:trPr>
          <w:trHeight w:val="225"/>
        </w:trPr>
        <w:tc>
          <w:tcPr>
            <w:tcW w:w="9839" w:type="dxa"/>
            <w:tcBorders>
              <w:top w:val="single" w:sz="4" w:space="0" w:color="000000"/>
              <w:left w:val="single" w:sz="4" w:space="0" w:color="000000"/>
              <w:bottom w:val="single" w:sz="4" w:space="0" w:color="000000"/>
              <w:right w:val="single" w:sz="4" w:space="0" w:color="000000"/>
            </w:tcBorders>
            <w:shd w:val="clear" w:color="auto" w:fill="FFFFFF"/>
          </w:tcPr>
          <w:p w14:paraId="6A4932B3" w14:textId="77777777" w:rsidR="00FB3569" w:rsidRPr="00FB3569" w:rsidRDefault="00FB3569" w:rsidP="00FB3569">
            <w:pPr>
              <w:spacing w:after="0" w:line="205" w:lineRule="exact"/>
              <w:ind w:right="3459"/>
              <w:jc w:val="center"/>
              <w:rPr>
                <w:rFonts w:ascii="Times New Roman" w:eastAsia="Times New Roman" w:hAnsi="Times New Roman" w:cs="Times New Roman"/>
                <w:b/>
                <w:color w:val="FF0000"/>
                <w:kern w:val="1"/>
                <w:sz w:val="24"/>
                <w:szCs w:val="24"/>
                <w:lang w:eastAsia="it-IT" w:bidi="it-IT"/>
              </w:rPr>
            </w:pPr>
            <w:r w:rsidRPr="00FB3569">
              <w:rPr>
                <w:rFonts w:ascii="Times New Roman" w:eastAsia="Times New Roman" w:hAnsi="Times New Roman" w:cs="Times New Roman"/>
                <w:b/>
                <w:color w:val="000000"/>
                <w:kern w:val="1"/>
                <w:sz w:val="24"/>
                <w:szCs w:val="24"/>
                <w:lang w:eastAsia="it-IT" w:bidi="it-IT"/>
              </w:rPr>
              <w:t xml:space="preserve">4 - OBIETTIVI MINIMI PER ALLIEVI BES/DSA </w:t>
            </w:r>
          </w:p>
          <w:p w14:paraId="0A92212B" w14:textId="77777777" w:rsidR="00FB3569" w:rsidRDefault="00FB3569" w:rsidP="00FB3569">
            <w:pPr>
              <w:spacing w:after="0" w:line="205" w:lineRule="exact"/>
              <w:ind w:right="3459"/>
              <w:jc w:val="center"/>
              <w:rPr>
                <w:rFonts w:ascii="Times New Roman" w:eastAsia="Times New Roman" w:hAnsi="Times New Roman" w:cs="Times New Roman"/>
                <w:b/>
                <w:color w:val="FF0000"/>
                <w:kern w:val="1"/>
                <w:sz w:val="24"/>
                <w:szCs w:val="24"/>
                <w:lang w:eastAsia="it-IT" w:bidi="it-IT"/>
              </w:rPr>
            </w:pPr>
          </w:p>
          <w:p w14:paraId="152AF24B" w14:textId="26DD1598" w:rsidR="00BA3D43" w:rsidRPr="00FB3569" w:rsidRDefault="00BA3D43" w:rsidP="00FB3569">
            <w:pPr>
              <w:spacing w:after="0" w:line="205" w:lineRule="exact"/>
              <w:ind w:right="3459"/>
              <w:jc w:val="center"/>
              <w:rPr>
                <w:rFonts w:ascii="Times New Roman" w:eastAsia="Times New Roman" w:hAnsi="Times New Roman" w:cs="Times New Roman"/>
                <w:b/>
                <w:color w:val="FF0000"/>
                <w:kern w:val="1"/>
                <w:sz w:val="24"/>
                <w:szCs w:val="24"/>
                <w:lang w:eastAsia="it-IT" w:bidi="it-IT"/>
              </w:rPr>
            </w:pPr>
          </w:p>
        </w:tc>
      </w:tr>
      <w:tr w:rsidR="00FB3569" w:rsidRPr="00FB3569" w14:paraId="0C99FC55" w14:textId="77777777" w:rsidTr="00615074">
        <w:trPr>
          <w:trHeight w:val="1006"/>
        </w:trPr>
        <w:tc>
          <w:tcPr>
            <w:tcW w:w="9839" w:type="dxa"/>
            <w:tcBorders>
              <w:top w:val="single" w:sz="4" w:space="0" w:color="000000"/>
              <w:left w:val="single" w:sz="4" w:space="0" w:color="000000"/>
              <w:bottom w:val="single" w:sz="4" w:space="0" w:color="000000"/>
              <w:right w:val="single" w:sz="4" w:space="0" w:color="000000"/>
            </w:tcBorders>
            <w:shd w:val="clear" w:color="auto" w:fill="FFFFFF"/>
          </w:tcPr>
          <w:p w14:paraId="63668B29" w14:textId="77777777" w:rsidR="00FB3569" w:rsidRPr="00FB3569" w:rsidRDefault="00FB3569" w:rsidP="00FB3569">
            <w:pPr>
              <w:numPr>
                <w:ilvl w:val="0"/>
                <w:numId w:val="4"/>
              </w:numPr>
              <w:tabs>
                <w:tab w:val="left" w:pos="790"/>
                <w:tab w:val="left" w:pos="791"/>
              </w:tabs>
              <w:suppressAutoHyphens/>
              <w:spacing w:after="200" w:line="182" w:lineRule="exact"/>
              <w:rPr>
                <w:rFonts w:ascii="Times New Roman" w:eastAsia="Times New Roman" w:hAnsi="Times New Roman" w:cs="Times New Roman"/>
                <w:kern w:val="1"/>
                <w:sz w:val="24"/>
                <w:szCs w:val="24"/>
                <w:lang w:eastAsia="it-IT" w:bidi="it-IT"/>
              </w:rPr>
            </w:pPr>
            <w:r w:rsidRPr="00FB3569">
              <w:rPr>
                <w:rFonts w:ascii="Times New Roman" w:eastAsia="Times New Roman" w:hAnsi="Times New Roman" w:cs="Times New Roman"/>
                <w:spacing w:val="-4"/>
                <w:kern w:val="1"/>
                <w:sz w:val="24"/>
                <w:szCs w:val="24"/>
                <w:lang w:eastAsia="it-IT" w:bidi="it-IT"/>
              </w:rPr>
              <w:t xml:space="preserve">Avere </w:t>
            </w:r>
            <w:r w:rsidRPr="00FB3569">
              <w:rPr>
                <w:rFonts w:ascii="Times New Roman" w:eastAsia="Times New Roman" w:hAnsi="Times New Roman" w:cs="Times New Roman"/>
                <w:kern w:val="1"/>
                <w:sz w:val="24"/>
                <w:szCs w:val="24"/>
                <w:lang w:eastAsia="it-IT" w:bidi="it-IT"/>
              </w:rPr>
              <w:t>rispetto di se e degli</w:t>
            </w:r>
            <w:r w:rsidRPr="00FB3569">
              <w:rPr>
                <w:rFonts w:ascii="Times New Roman" w:eastAsia="Times New Roman" w:hAnsi="Times New Roman" w:cs="Times New Roman"/>
                <w:spacing w:val="5"/>
                <w:kern w:val="1"/>
                <w:sz w:val="24"/>
                <w:szCs w:val="24"/>
                <w:lang w:eastAsia="it-IT" w:bidi="it-IT"/>
              </w:rPr>
              <w:t xml:space="preserve"> </w:t>
            </w:r>
            <w:r w:rsidRPr="00FB3569">
              <w:rPr>
                <w:rFonts w:ascii="Times New Roman" w:eastAsia="Times New Roman" w:hAnsi="Times New Roman" w:cs="Times New Roman"/>
                <w:kern w:val="1"/>
                <w:sz w:val="24"/>
                <w:szCs w:val="24"/>
                <w:lang w:eastAsia="it-IT" w:bidi="it-IT"/>
              </w:rPr>
              <w:t>altri.</w:t>
            </w:r>
          </w:p>
          <w:p w14:paraId="6FF58825" w14:textId="77777777" w:rsidR="00FB3569" w:rsidRPr="00FB3569" w:rsidRDefault="00FB3569" w:rsidP="00FB3569">
            <w:pPr>
              <w:numPr>
                <w:ilvl w:val="0"/>
                <w:numId w:val="4"/>
              </w:numPr>
              <w:tabs>
                <w:tab w:val="left" w:pos="790"/>
                <w:tab w:val="left" w:pos="791"/>
              </w:tabs>
              <w:suppressAutoHyphens/>
              <w:spacing w:before="80" w:after="200" w:line="276" w:lineRule="auto"/>
              <w:rPr>
                <w:rFonts w:ascii="Times New Roman" w:eastAsia="Times New Roman" w:hAnsi="Times New Roman" w:cs="Times New Roman"/>
                <w:kern w:val="1"/>
                <w:sz w:val="24"/>
                <w:szCs w:val="24"/>
                <w:lang w:eastAsia="it-IT" w:bidi="it-IT"/>
              </w:rPr>
            </w:pPr>
            <w:r w:rsidRPr="00FB3569">
              <w:rPr>
                <w:rFonts w:ascii="Times New Roman" w:eastAsia="Times New Roman" w:hAnsi="Times New Roman" w:cs="Times New Roman"/>
                <w:kern w:val="1"/>
                <w:sz w:val="24"/>
                <w:szCs w:val="24"/>
                <w:lang w:eastAsia="it-IT" w:bidi="it-IT"/>
              </w:rPr>
              <w:t>Rispettare le regole più elementari della buona</w:t>
            </w:r>
            <w:r w:rsidRPr="00FB3569">
              <w:rPr>
                <w:rFonts w:ascii="Times New Roman" w:eastAsia="Times New Roman" w:hAnsi="Times New Roman" w:cs="Times New Roman"/>
                <w:spacing w:val="-4"/>
                <w:kern w:val="1"/>
                <w:sz w:val="24"/>
                <w:szCs w:val="24"/>
                <w:lang w:eastAsia="it-IT" w:bidi="it-IT"/>
              </w:rPr>
              <w:t xml:space="preserve"> </w:t>
            </w:r>
            <w:r w:rsidRPr="00FB3569">
              <w:rPr>
                <w:rFonts w:ascii="Times New Roman" w:eastAsia="Times New Roman" w:hAnsi="Times New Roman" w:cs="Times New Roman"/>
                <w:kern w:val="1"/>
                <w:sz w:val="24"/>
                <w:szCs w:val="24"/>
                <w:lang w:eastAsia="it-IT" w:bidi="it-IT"/>
              </w:rPr>
              <w:t>educazione.</w:t>
            </w:r>
          </w:p>
          <w:p w14:paraId="3974F4FE" w14:textId="77777777" w:rsidR="00FB3569" w:rsidRPr="00FB3569" w:rsidRDefault="00FB3569" w:rsidP="00FB3569">
            <w:pPr>
              <w:numPr>
                <w:ilvl w:val="0"/>
                <w:numId w:val="4"/>
              </w:numPr>
              <w:tabs>
                <w:tab w:val="left" w:pos="790"/>
                <w:tab w:val="left" w:pos="791"/>
              </w:tabs>
              <w:suppressAutoHyphens/>
              <w:spacing w:before="80" w:after="200" w:line="276" w:lineRule="auto"/>
              <w:rPr>
                <w:rFonts w:ascii="Times New Roman" w:eastAsia="Times New Roman" w:hAnsi="Times New Roman" w:cs="Times New Roman"/>
                <w:kern w:val="1"/>
                <w:sz w:val="24"/>
                <w:szCs w:val="24"/>
                <w:lang w:eastAsia="it-IT" w:bidi="it-IT"/>
              </w:rPr>
            </w:pPr>
            <w:r w:rsidRPr="00FB3569">
              <w:rPr>
                <w:rFonts w:ascii="Times New Roman" w:eastAsia="Times New Roman" w:hAnsi="Times New Roman" w:cs="Times New Roman"/>
                <w:kern w:val="1"/>
                <w:sz w:val="24"/>
                <w:szCs w:val="24"/>
                <w:lang w:eastAsia="it-IT" w:bidi="it-IT"/>
              </w:rPr>
              <w:t>Saper ascoltare l’altro. Collaborare con i</w:t>
            </w:r>
            <w:r w:rsidRPr="00FB3569">
              <w:rPr>
                <w:rFonts w:ascii="Times New Roman" w:eastAsia="Times New Roman" w:hAnsi="Times New Roman" w:cs="Times New Roman"/>
                <w:spacing w:val="-3"/>
                <w:kern w:val="1"/>
                <w:sz w:val="24"/>
                <w:szCs w:val="24"/>
                <w:lang w:eastAsia="it-IT" w:bidi="it-IT"/>
              </w:rPr>
              <w:t xml:space="preserve"> </w:t>
            </w:r>
            <w:r w:rsidRPr="00FB3569">
              <w:rPr>
                <w:rFonts w:ascii="Times New Roman" w:eastAsia="Times New Roman" w:hAnsi="Times New Roman" w:cs="Times New Roman"/>
                <w:kern w:val="1"/>
                <w:sz w:val="24"/>
                <w:szCs w:val="24"/>
                <w:lang w:eastAsia="it-IT" w:bidi="it-IT"/>
              </w:rPr>
              <w:t>compagni.</w:t>
            </w:r>
          </w:p>
          <w:p w14:paraId="56E7905C" w14:textId="77777777" w:rsidR="00FB3569" w:rsidRPr="00FB3569" w:rsidRDefault="00FB3569" w:rsidP="00FB3569">
            <w:pPr>
              <w:numPr>
                <w:ilvl w:val="0"/>
                <w:numId w:val="4"/>
              </w:numPr>
              <w:tabs>
                <w:tab w:val="left" w:pos="790"/>
                <w:tab w:val="left" w:pos="791"/>
              </w:tabs>
              <w:suppressAutoHyphens/>
              <w:spacing w:before="80" w:after="200" w:line="173" w:lineRule="exact"/>
              <w:rPr>
                <w:rFonts w:ascii="Times New Roman" w:eastAsia="Times New Roman" w:hAnsi="Times New Roman" w:cs="Times New Roman"/>
                <w:sz w:val="24"/>
                <w:szCs w:val="24"/>
                <w:lang w:eastAsia="ar-SA"/>
              </w:rPr>
            </w:pPr>
            <w:r w:rsidRPr="00FB3569">
              <w:rPr>
                <w:rFonts w:ascii="Times New Roman" w:eastAsia="Times New Roman" w:hAnsi="Times New Roman" w:cs="Times New Roman"/>
                <w:kern w:val="1"/>
                <w:sz w:val="24"/>
                <w:szCs w:val="24"/>
                <w:lang w:eastAsia="it-IT" w:bidi="it-IT"/>
              </w:rPr>
              <w:t>Imparare a intervenire nel momento</w:t>
            </w:r>
            <w:r w:rsidRPr="00FB3569">
              <w:rPr>
                <w:rFonts w:ascii="Times New Roman" w:eastAsia="Times New Roman" w:hAnsi="Times New Roman" w:cs="Times New Roman"/>
                <w:spacing w:val="-4"/>
                <w:kern w:val="1"/>
                <w:sz w:val="24"/>
                <w:szCs w:val="24"/>
                <w:lang w:eastAsia="it-IT" w:bidi="it-IT"/>
              </w:rPr>
              <w:t xml:space="preserve"> </w:t>
            </w:r>
            <w:r w:rsidRPr="00FB3569">
              <w:rPr>
                <w:rFonts w:ascii="Times New Roman" w:eastAsia="Times New Roman" w:hAnsi="Times New Roman" w:cs="Times New Roman"/>
                <w:kern w:val="1"/>
                <w:sz w:val="24"/>
                <w:szCs w:val="24"/>
                <w:lang w:eastAsia="it-IT" w:bidi="it-IT"/>
              </w:rPr>
              <w:t>opportuno.</w:t>
            </w:r>
          </w:p>
        </w:tc>
      </w:tr>
      <w:tr w:rsidR="00FB3569" w:rsidRPr="00FB3569" w14:paraId="2966FDB7" w14:textId="77777777" w:rsidTr="00615074">
        <w:trPr>
          <w:trHeight w:val="1007"/>
        </w:trPr>
        <w:tc>
          <w:tcPr>
            <w:tcW w:w="9839" w:type="dxa"/>
            <w:tcBorders>
              <w:top w:val="single" w:sz="4" w:space="0" w:color="000000"/>
              <w:left w:val="single" w:sz="4" w:space="0" w:color="000000"/>
              <w:bottom w:val="single" w:sz="4" w:space="0" w:color="000000"/>
              <w:right w:val="single" w:sz="4" w:space="0" w:color="000000"/>
            </w:tcBorders>
            <w:shd w:val="clear" w:color="auto" w:fill="FFFFFF"/>
          </w:tcPr>
          <w:p w14:paraId="0A71F35E" w14:textId="77777777" w:rsidR="00FB3569" w:rsidRPr="00FB3569" w:rsidRDefault="00FB3569" w:rsidP="00FB3569">
            <w:pPr>
              <w:numPr>
                <w:ilvl w:val="0"/>
                <w:numId w:val="16"/>
              </w:numPr>
              <w:tabs>
                <w:tab w:val="left" w:pos="790"/>
                <w:tab w:val="left" w:pos="791"/>
              </w:tabs>
              <w:suppressAutoHyphens/>
              <w:spacing w:after="200" w:line="182" w:lineRule="exact"/>
              <w:rPr>
                <w:rFonts w:ascii="Times New Roman" w:eastAsia="Times New Roman" w:hAnsi="Times New Roman" w:cs="Times New Roman"/>
                <w:kern w:val="1"/>
                <w:sz w:val="24"/>
                <w:szCs w:val="24"/>
                <w:lang w:eastAsia="it-IT" w:bidi="it-IT"/>
              </w:rPr>
            </w:pPr>
            <w:r w:rsidRPr="00FB3569">
              <w:rPr>
                <w:rFonts w:ascii="Times New Roman" w:eastAsia="Times New Roman" w:hAnsi="Times New Roman" w:cs="Times New Roman"/>
                <w:kern w:val="1"/>
                <w:sz w:val="24"/>
                <w:szCs w:val="24"/>
                <w:lang w:eastAsia="it-IT" w:bidi="it-IT"/>
              </w:rPr>
              <w:t>Acquisire termini e convenzioni proprie della</w:t>
            </w:r>
            <w:r w:rsidRPr="00FB3569">
              <w:rPr>
                <w:rFonts w:ascii="Times New Roman" w:eastAsia="Times New Roman" w:hAnsi="Times New Roman" w:cs="Times New Roman"/>
                <w:spacing w:val="-3"/>
                <w:kern w:val="1"/>
                <w:sz w:val="24"/>
                <w:szCs w:val="24"/>
                <w:lang w:eastAsia="it-IT" w:bidi="it-IT"/>
              </w:rPr>
              <w:t xml:space="preserve"> </w:t>
            </w:r>
            <w:r w:rsidRPr="00FB3569">
              <w:rPr>
                <w:rFonts w:ascii="Times New Roman" w:eastAsia="Times New Roman" w:hAnsi="Times New Roman" w:cs="Times New Roman"/>
                <w:kern w:val="1"/>
                <w:sz w:val="24"/>
                <w:szCs w:val="24"/>
                <w:lang w:eastAsia="it-IT" w:bidi="it-IT"/>
              </w:rPr>
              <w:t>materia.</w:t>
            </w:r>
          </w:p>
          <w:p w14:paraId="50921040" w14:textId="77777777" w:rsidR="00FB3569" w:rsidRPr="00FB3569" w:rsidRDefault="00FB3569" w:rsidP="00FB3569">
            <w:pPr>
              <w:numPr>
                <w:ilvl w:val="0"/>
                <w:numId w:val="16"/>
              </w:numPr>
              <w:tabs>
                <w:tab w:val="left" w:pos="790"/>
                <w:tab w:val="left" w:pos="791"/>
              </w:tabs>
              <w:suppressAutoHyphens/>
              <w:spacing w:before="80" w:after="200" w:line="276" w:lineRule="auto"/>
              <w:rPr>
                <w:rFonts w:ascii="Times New Roman" w:eastAsia="Times New Roman" w:hAnsi="Times New Roman" w:cs="Times New Roman"/>
                <w:kern w:val="1"/>
                <w:sz w:val="24"/>
                <w:szCs w:val="24"/>
                <w:lang w:eastAsia="it-IT" w:bidi="it-IT"/>
              </w:rPr>
            </w:pPr>
            <w:r w:rsidRPr="00FB3569">
              <w:rPr>
                <w:rFonts w:ascii="Times New Roman" w:eastAsia="Times New Roman" w:hAnsi="Times New Roman" w:cs="Times New Roman"/>
                <w:kern w:val="1"/>
                <w:sz w:val="24"/>
                <w:szCs w:val="24"/>
                <w:lang w:eastAsia="it-IT" w:bidi="it-IT"/>
              </w:rPr>
              <w:t>Prendere sicurezza di se nell’ambito della disciplina e della futura</w:t>
            </w:r>
            <w:r w:rsidRPr="00FB3569">
              <w:rPr>
                <w:rFonts w:ascii="Times New Roman" w:eastAsia="Times New Roman" w:hAnsi="Times New Roman" w:cs="Times New Roman"/>
                <w:spacing w:val="29"/>
                <w:kern w:val="1"/>
                <w:sz w:val="24"/>
                <w:szCs w:val="24"/>
                <w:lang w:eastAsia="it-IT" w:bidi="it-IT"/>
              </w:rPr>
              <w:t xml:space="preserve"> </w:t>
            </w:r>
            <w:r w:rsidRPr="00FB3569">
              <w:rPr>
                <w:rFonts w:ascii="Times New Roman" w:eastAsia="Times New Roman" w:hAnsi="Times New Roman" w:cs="Times New Roman"/>
                <w:kern w:val="1"/>
                <w:sz w:val="24"/>
                <w:szCs w:val="24"/>
                <w:lang w:eastAsia="it-IT" w:bidi="it-IT"/>
              </w:rPr>
              <w:t>professione.</w:t>
            </w:r>
          </w:p>
          <w:p w14:paraId="0E863C72" w14:textId="77777777" w:rsidR="00FB3569" w:rsidRPr="00FB3569" w:rsidRDefault="00FB3569" w:rsidP="00FB3569">
            <w:pPr>
              <w:numPr>
                <w:ilvl w:val="0"/>
                <w:numId w:val="16"/>
              </w:numPr>
              <w:tabs>
                <w:tab w:val="left" w:pos="790"/>
                <w:tab w:val="left" w:pos="791"/>
              </w:tabs>
              <w:suppressAutoHyphens/>
              <w:spacing w:before="80" w:after="200" w:line="276" w:lineRule="auto"/>
              <w:rPr>
                <w:rFonts w:ascii="Times New Roman" w:eastAsia="Times New Roman" w:hAnsi="Times New Roman" w:cs="Times New Roman"/>
                <w:kern w:val="1"/>
                <w:sz w:val="24"/>
                <w:szCs w:val="24"/>
                <w:lang w:eastAsia="it-IT" w:bidi="it-IT"/>
              </w:rPr>
            </w:pPr>
            <w:r w:rsidRPr="00FB3569">
              <w:rPr>
                <w:rFonts w:ascii="Times New Roman" w:eastAsia="Times New Roman" w:hAnsi="Times New Roman" w:cs="Times New Roman"/>
                <w:kern w:val="1"/>
                <w:sz w:val="24"/>
                <w:szCs w:val="24"/>
                <w:lang w:eastAsia="it-IT" w:bidi="it-IT"/>
              </w:rPr>
              <w:t>Saper coordinare il proprio lavoro sequenzialmente e in maniera</w:t>
            </w:r>
            <w:r w:rsidRPr="00FB3569">
              <w:rPr>
                <w:rFonts w:ascii="Times New Roman" w:eastAsia="Times New Roman" w:hAnsi="Times New Roman" w:cs="Times New Roman"/>
                <w:spacing w:val="-7"/>
                <w:kern w:val="1"/>
                <w:sz w:val="24"/>
                <w:szCs w:val="24"/>
                <w:lang w:eastAsia="it-IT" w:bidi="it-IT"/>
              </w:rPr>
              <w:t xml:space="preserve"> </w:t>
            </w:r>
            <w:r w:rsidRPr="00FB3569">
              <w:rPr>
                <w:rFonts w:ascii="Times New Roman" w:eastAsia="Times New Roman" w:hAnsi="Times New Roman" w:cs="Times New Roman"/>
                <w:kern w:val="1"/>
                <w:sz w:val="24"/>
                <w:szCs w:val="24"/>
                <w:lang w:eastAsia="it-IT" w:bidi="it-IT"/>
              </w:rPr>
              <w:t>ordinata.</w:t>
            </w:r>
          </w:p>
          <w:p w14:paraId="4EC9A90C" w14:textId="77777777" w:rsidR="00FB3569" w:rsidRPr="00FB3569" w:rsidRDefault="00FB3569" w:rsidP="00FB3569">
            <w:pPr>
              <w:numPr>
                <w:ilvl w:val="0"/>
                <w:numId w:val="16"/>
              </w:numPr>
              <w:tabs>
                <w:tab w:val="left" w:pos="790"/>
                <w:tab w:val="left" w:pos="791"/>
              </w:tabs>
              <w:suppressAutoHyphens/>
              <w:spacing w:before="80" w:after="200" w:line="173" w:lineRule="exact"/>
              <w:rPr>
                <w:rFonts w:ascii="Times New Roman" w:eastAsia="Times New Roman" w:hAnsi="Times New Roman" w:cs="Times New Roman"/>
                <w:sz w:val="24"/>
                <w:szCs w:val="24"/>
                <w:lang w:eastAsia="ar-SA"/>
              </w:rPr>
            </w:pPr>
            <w:r w:rsidRPr="00FB3569">
              <w:rPr>
                <w:rFonts w:ascii="Times New Roman" w:eastAsia="Times New Roman" w:hAnsi="Times New Roman" w:cs="Times New Roman"/>
                <w:kern w:val="1"/>
                <w:sz w:val="24"/>
                <w:szCs w:val="24"/>
                <w:lang w:eastAsia="it-IT" w:bidi="it-IT"/>
              </w:rPr>
              <w:t>Collaborare con il</w:t>
            </w:r>
            <w:r w:rsidRPr="00FB3569">
              <w:rPr>
                <w:rFonts w:ascii="Times New Roman" w:eastAsia="Times New Roman" w:hAnsi="Times New Roman" w:cs="Times New Roman"/>
                <w:spacing w:val="-2"/>
                <w:kern w:val="1"/>
                <w:sz w:val="24"/>
                <w:szCs w:val="24"/>
                <w:lang w:eastAsia="it-IT" w:bidi="it-IT"/>
              </w:rPr>
              <w:t xml:space="preserve"> </w:t>
            </w:r>
            <w:r w:rsidRPr="00FB3569">
              <w:rPr>
                <w:rFonts w:ascii="Times New Roman" w:eastAsia="Times New Roman" w:hAnsi="Times New Roman" w:cs="Times New Roman"/>
                <w:kern w:val="1"/>
                <w:sz w:val="24"/>
                <w:szCs w:val="24"/>
                <w:lang w:eastAsia="it-IT" w:bidi="it-IT"/>
              </w:rPr>
              <w:t>gruppo.</w:t>
            </w:r>
          </w:p>
        </w:tc>
      </w:tr>
      <w:tr w:rsidR="00FB3569" w:rsidRPr="00FB3569" w14:paraId="0FF42DE2" w14:textId="77777777" w:rsidTr="00615074">
        <w:trPr>
          <w:trHeight w:val="1558"/>
        </w:trPr>
        <w:tc>
          <w:tcPr>
            <w:tcW w:w="9839" w:type="dxa"/>
            <w:tcBorders>
              <w:top w:val="single" w:sz="4" w:space="0" w:color="000000"/>
              <w:left w:val="single" w:sz="4" w:space="0" w:color="000000"/>
              <w:bottom w:val="single" w:sz="4" w:space="0" w:color="000000"/>
              <w:right w:val="single" w:sz="4" w:space="0" w:color="000000"/>
            </w:tcBorders>
            <w:shd w:val="clear" w:color="auto" w:fill="FFFFFF"/>
          </w:tcPr>
          <w:p w14:paraId="6F200C7A" w14:textId="77777777" w:rsidR="00FB3569" w:rsidRPr="00FB3569" w:rsidRDefault="00FB3569" w:rsidP="00FB3569">
            <w:pPr>
              <w:numPr>
                <w:ilvl w:val="0"/>
                <w:numId w:val="17"/>
              </w:numPr>
              <w:tabs>
                <w:tab w:val="left" w:pos="790"/>
                <w:tab w:val="left" w:pos="791"/>
              </w:tabs>
              <w:suppressAutoHyphens/>
              <w:spacing w:after="200" w:line="182" w:lineRule="exact"/>
              <w:rPr>
                <w:rFonts w:ascii="Times New Roman" w:eastAsia="Times New Roman" w:hAnsi="Times New Roman" w:cs="Times New Roman"/>
                <w:kern w:val="1"/>
                <w:sz w:val="24"/>
                <w:szCs w:val="24"/>
                <w:lang w:eastAsia="it-IT" w:bidi="it-IT"/>
              </w:rPr>
            </w:pPr>
            <w:r w:rsidRPr="00FB3569">
              <w:rPr>
                <w:rFonts w:ascii="Times New Roman" w:eastAsia="Times New Roman" w:hAnsi="Times New Roman" w:cs="Times New Roman"/>
                <w:kern w:val="1"/>
                <w:sz w:val="24"/>
                <w:szCs w:val="24"/>
                <w:lang w:eastAsia="it-IT" w:bidi="it-IT"/>
              </w:rPr>
              <w:t>Portare sempre il materiale necessario (divisa completa, libro - ricettario,</w:t>
            </w:r>
            <w:r w:rsidRPr="00FB3569">
              <w:rPr>
                <w:rFonts w:ascii="Times New Roman" w:eastAsia="Times New Roman" w:hAnsi="Times New Roman" w:cs="Times New Roman"/>
                <w:spacing w:val="-14"/>
                <w:kern w:val="1"/>
                <w:sz w:val="24"/>
                <w:szCs w:val="24"/>
                <w:lang w:eastAsia="it-IT" w:bidi="it-IT"/>
              </w:rPr>
              <w:t xml:space="preserve"> </w:t>
            </w:r>
            <w:r w:rsidRPr="00FB3569">
              <w:rPr>
                <w:rFonts w:ascii="Times New Roman" w:eastAsia="Times New Roman" w:hAnsi="Times New Roman" w:cs="Times New Roman"/>
                <w:kern w:val="1"/>
                <w:sz w:val="24"/>
                <w:szCs w:val="24"/>
                <w:lang w:eastAsia="it-IT" w:bidi="it-IT"/>
              </w:rPr>
              <w:t>eccetera)</w:t>
            </w:r>
          </w:p>
          <w:p w14:paraId="3B8B8A99" w14:textId="77777777" w:rsidR="00FB3569" w:rsidRPr="00FB3569" w:rsidRDefault="00FB3569" w:rsidP="00FB3569">
            <w:pPr>
              <w:numPr>
                <w:ilvl w:val="0"/>
                <w:numId w:val="17"/>
              </w:numPr>
              <w:tabs>
                <w:tab w:val="left" w:pos="790"/>
                <w:tab w:val="left" w:pos="791"/>
              </w:tabs>
              <w:suppressAutoHyphens/>
              <w:spacing w:before="80" w:after="200" w:line="276" w:lineRule="auto"/>
              <w:rPr>
                <w:rFonts w:ascii="Times New Roman" w:eastAsia="Times New Roman" w:hAnsi="Times New Roman" w:cs="Times New Roman"/>
                <w:kern w:val="1"/>
                <w:sz w:val="24"/>
                <w:szCs w:val="24"/>
                <w:lang w:eastAsia="it-IT" w:bidi="it-IT"/>
              </w:rPr>
            </w:pPr>
            <w:r w:rsidRPr="00FB3569">
              <w:rPr>
                <w:rFonts w:ascii="Times New Roman" w:eastAsia="Times New Roman" w:hAnsi="Times New Roman" w:cs="Times New Roman"/>
                <w:kern w:val="1"/>
                <w:sz w:val="24"/>
                <w:szCs w:val="24"/>
                <w:lang w:eastAsia="it-IT" w:bidi="it-IT"/>
              </w:rPr>
              <w:t>Utilizzare in modo appropriato gli strumenti di</w:t>
            </w:r>
            <w:r w:rsidRPr="00FB3569">
              <w:rPr>
                <w:rFonts w:ascii="Times New Roman" w:eastAsia="Times New Roman" w:hAnsi="Times New Roman" w:cs="Times New Roman"/>
                <w:spacing w:val="-2"/>
                <w:kern w:val="1"/>
                <w:sz w:val="24"/>
                <w:szCs w:val="24"/>
                <w:lang w:eastAsia="it-IT" w:bidi="it-IT"/>
              </w:rPr>
              <w:t xml:space="preserve"> </w:t>
            </w:r>
            <w:r w:rsidRPr="00FB3569">
              <w:rPr>
                <w:rFonts w:ascii="Times New Roman" w:eastAsia="Times New Roman" w:hAnsi="Times New Roman" w:cs="Times New Roman"/>
                <w:kern w:val="1"/>
                <w:sz w:val="24"/>
                <w:szCs w:val="24"/>
                <w:lang w:eastAsia="it-IT" w:bidi="it-IT"/>
              </w:rPr>
              <w:t>lavoro.</w:t>
            </w:r>
          </w:p>
          <w:p w14:paraId="7350E72C" w14:textId="77777777" w:rsidR="00FB3569" w:rsidRPr="00FB3569" w:rsidRDefault="00FB3569" w:rsidP="00FB3569">
            <w:pPr>
              <w:numPr>
                <w:ilvl w:val="0"/>
                <w:numId w:val="17"/>
              </w:numPr>
              <w:tabs>
                <w:tab w:val="left" w:pos="790"/>
                <w:tab w:val="left" w:pos="791"/>
              </w:tabs>
              <w:suppressAutoHyphens/>
              <w:spacing w:before="80" w:after="200" w:line="276" w:lineRule="auto"/>
              <w:rPr>
                <w:rFonts w:ascii="Times New Roman" w:eastAsia="Times New Roman" w:hAnsi="Times New Roman" w:cs="Times New Roman"/>
                <w:kern w:val="1"/>
                <w:sz w:val="24"/>
                <w:szCs w:val="24"/>
                <w:lang w:eastAsia="it-IT" w:bidi="it-IT"/>
              </w:rPr>
            </w:pPr>
            <w:r w:rsidRPr="00FB3569">
              <w:rPr>
                <w:rFonts w:ascii="Times New Roman" w:eastAsia="Times New Roman" w:hAnsi="Times New Roman" w:cs="Times New Roman"/>
                <w:kern w:val="1"/>
                <w:sz w:val="24"/>
                <w:szCs w:val="24"/>
                <w:lang w:eastAsia="it-IT" w:bidi="it-IT"/>
              </w:rPr>
              <w:t>Mantenere in ordine e pulita la propria postazione di</w:t>
            </w:r>
            <w:r w:rsidRPr="00FB3569">
              <w:rPr>
                <w:rFonts w:ascii="Times New Roman" w:eastAsia="Times New Roman" w:hAnsi="Times New Roman" w:cs="Times New Roman"/>
                <w:spacing w:val="-4"/>
                <w:kern w:val="1"/>
                <w:sz w:val="24"/>
                <w:szCs w:val="24"/>
                <w:lang w:eastAsia="it-IT" w:bidi="it-IT"/>
              </w:rPr>
              <w:t xml:space="preserve"> </w:t>
            </w:r>
            <w:r w:rsidRPr="00FB3569">
              <w:rPr>
                <w:rFonts w:ascii="Times New Roman" w:eastAsia="Times New Roman" w:hAnsi="Times New Roman" w:cs="Times New Roman"/>
                <w:kern w:val="1"/>
                <w:sz w:val="24"/>
                <w:szCs w:val="24"/>
                <w:lang w:eastAsia="it-IT" w:bidi="it-IT"/>
              </w:rPr>
              <w:t>lavoro.</w:t>
            </w:r>
          </w:p>
          <w:p w14:paraId="01C169CA" w14:textId="77777777" w:rsidR="00FB3569" w:rsidRPr="00FB3569" w:rsidRDefault="00FB3569" w:rsidP="00FB3569">
            <w:pPr>
              <w:numPr>
                <w:ilvl w:val="0"/>
                <w:numId w:val="17"/>
              </w:numPr>
              <w:tabs>
                <w:tab w:val="left" w:pos="790"/>
                <w:tab w:val="left" w:pos="791"/>
              </w:tabs>
              <w:suppressAutoHyphens/>
              <w:spacing w:before="80" w:after="200" w:line="276" w:lineRule="auto"/>
              <w:rPr>
                <w:rFonts w:ascii="Times New Roman" w:eastAsia="Times New Roman" w:hAnsi="Times New Roman" w:cs="Times New Roman"/>
                <w:kern w:val="1"/>
                <w:sz w:val="24"/>
                <w:szCs w:val="24"/>
                <w:lang w:eastAsia="it-IT" w:bidi="it-IT"/>
              </w:rPr>
            </w:pPr>
            <w:r w:rsidRPr="00FB3569">
              <w:rPr>
                <w:rFonts w:ascii="Times New Roman" w:eastAsia="Times New Roman" w:hAnsi="Times New Roman" w:cs="Times New Roman"/>
                <w:kern w:val="1"/>
                <w:sz w:val="24"/>
                <w:szCs w:val="24"/>
                <w:lang w:eastAsia="it-IT" w:bidi="it-IT"/>
              </w:rPr>
              <w:t>Portare avanti e a termine individualmente e/o in gruppo un lavoro</w:t>
            </w:r>
            <w:r w:rsidRPr="00FB3569">
              <w:rPr>
                <w:rFonts w:ascii="Times New Roman" w:eastAsia="Times New Roman" w:hAnsi="Times New Roman" w:cs="Times New Roman"/>
                <w:spacing w:val="-10"/>
                <w:kern w:val="1"/>
                <w:sz w:val="24"/>
                <w:szCs w:val="24"/>
                <w:lang w:eastAsia="it-IT" w:bidi="it-IT"/>
              </w:rPr>
              <w:t xml:space="preserve"> </w:t>
            </w:r>
            <w:r w:rsidRPr="00FB3569">
              <w:rPr>
                <w:rFonts w:ascii="Times New Roman" w:eastAsia="Times New Roman" w:hAnsi="Times New Roman" w:cs="Times New Roman"/>
                <w:kern w:val="1"/>
                <w:sz w:val="24"/>
                <w:szCs w:val="24"/>
                <w:lang w:eastAsia="it-IT" w:bidi="it-IT"/>
              </w:rPr>
              <w:t>programmato.</w:t>
            </w:r>
          </w:p>
          <w:p w14:paraId="740425F3" w14:textId="77777777" w:rsidR="00FB3569" w:rsidRPr="00FB3569" w:rsidRDefault="00FB3569" w:rsidP="00FB3569">
            <w:pPr>
              <w:numPr>
                <w:ilvl w:val="0"/>
                <w:numId w:val="17"/>
              </w:numPr>
              <w:tabs>
                <w:tab w:val="left" w:pos="790"/>
                <w:tab w:val="left" w:pos="791"/>
              </w:tabs>
              <w:suppressAutoHyphens/>
              <w:spacing w:before="80" w:after="200" w:line="276" w:lineRule="auto"/>
              <w:rPr>
                <w:rFonts w:ascii="Times New Roman" w:eastAsia="Times New Roman" w:hAnsi="Times New Roman" w:cs="Times New Roman"/>
                <w:kern w:val="1"/>
                <w:sz w:val="24"/>
                <w:szCs w:val="24"/>
                <w:lang w:eastAsia="it-IT" w:bidi="it-IT"/>
              </w:rPr>
            </w:pPr>
            <w:r w:rsidRPr="00FB3569">
              <w:rPr>
                <w:rFonts w:ascii="Times New Roman" w:eastAsia="Times New Roman" w:hAnsi="Times New Roman" w:cs="Times New Roman"/>
                <w:kern w:val="1"/>
                <w:sz w:val="24"/>
                <w:szCs w:val="24"/>
                <w:lang w:eastAsia="it-IT" w:bidi="it-IT"/>
              </w:rPr>
              <w:t>Coordinare il lavoro pratico con il proprio</w:t>
            </w:r>
            <w:r w:rsidRPr="00FB3569">
              <w:rPr>
                <w:rFonts w:ascii="Times New Roman" w:eastAsia="Times New Roman" w:hAnsi="Times New Roman" w:cs="Times New Roman"/>
                <w:spacing w:val="-2"/>
                <w:kern w:val="1"/>
                <w:sz w:val="24"/>
                <w:szCs w:val="24"/>
                <w:lang w:eastAsia="it-IT" w:bidi="it-IT"/>
              </w:rPr>
              <w:t xml:space="preserve"> </w:t>
            </w:r>
            <w:r w:rsidRPr="00FB3569">
              <w:rPr>
                <w:rFonts w:ascii="Times New Roman" w:eastAsia="Times New Roman" w:hAnsi="Times New Roman" w:cs="Times New Roman"/>
                <w:kern w:val="1"/>
                <w:sz w:val="24"/>
                <w:szCs w:val="24"/>
                <w:lang w:eastAsia="it-IT" w:bidi="it-IT"/>
              </w:rPr>
              <w:t>gruppo.</w:t>
            </w:r>
          </w:p>
          <w:p w14:paraId="5E30C4A1" w14:textId="77777777" w:rsidR="00FB3569" w:rsidRPr="00FB3569" w:rsidRDefault="00FB3569" w:rsidP="00FB3569">
            <w:pPr>
              <w:numPr>
                <w:ilvl w:val="0"/>
                <w:numId w:val="17"/>
              </w:numPr>
              <w:tabs>
                <w:tab w:val="left" w:pos="790"/>
                <w:tab w:val="left" w:pos="791"/>
              </w:tabs>
              <w:suppressAutoHyphens/>
              <w:spacing w:before="80" w:after="200" w:line="173" w:lineRule="exact"/>
              <w:rPr>
                <w:rFonts w:ascii="Times New Roman" w:eastAsia="Times New Roman" w:hAnsi="Times New Roman" w:cs="Times New Roman"/>
                <w:sz w:val="24"/>
                <w:szCs w:val="24"/>
                <w:lang w:eastAsia="ar-SA"/>
              </w:rPr>
            </w:pPr>
            <w:r w:rsidRPr="00FB3569">
              <w:rPr>
                <w:rFonts w:ascii="Times New Roman" w:eastAsia="Times New Roman" w:hAnsi="Times New Roman" w:cs="Times New Roman"/>
                <w:kern w:val="1"/>
                <w:sz w:val="24"/>
                <w:szCs w:val="24"/>
                <w:lang w:eastAsia="it-IT" w:bidi="it-IT"/>
              </w:rPr>
              <w:t>Organizzare e tenere in ordine costantemente il proprio</w:t>
            </w:r>
            <w:r w:rsidRPr="00FB3569">
              <w:rPr>
                <w:rFonts w:ascii="Times New Roman" w:eastAsia="Times New Roman" w:hAnsi="Times New Roman" w:cs="Times New Roman"/>
                <w:spacing w:val="-4"/>
                <w:kern w:val="1"/>
                <w:sz w:val="24"/>
                <w:szCs w:val="24"/>
                <w:lang w:eastAsia="it-IT" w:bidi="it-IT"/>
              </w:rPr>
              <w:t xml:space="preserve"> </w:t>
            </w:r>
            <w:r w:rsidRPr="00FB3569">
              <w:rPr>
                <w:rFonts w:ascii="Times New Roman" w:eastAsia="Times New Roman" w:hAnsi="Times New Roman" w:cs="Times New Roman"/>
                <w:kern w:val="1"/>
                <w:sz w:val="24"/>
                <w:szCs w:val="24"/>
                <w:lang w:eastAsia="it-IT" w:bidi="it-IT"/>
              </w:rPr>
              <w:t>ricettario.</w:t>
            </w:r>
          </w:p>
        </w:tc>
      </w:tr>
    </w:tbl>
    <w:p w14:paraId="022B8354" w14:textId="77777777" w:rsidR="00441950" w:rsidRPr="00FB3569" w:rsidRDefault="00FB3569" w:rsidP="00FB3569">
      <w:pPr>
        <w:shd w:val="clear" w:color="auto" w:fill="FFFFFF"/>
        <w:spacing w:after="0" w:line="240" w:lineRule="auto"/>
        <w:jc w:val="both"/>
        <w:rPr>
          <w:rFonts w:ascii="Times New Roman" w:eastAsia="Times New Roman" w:hAnsi="Times New Roman" w:cs="Times New Roman"/>
          <w:b/>
          <w:kern w:val="1"/>
          <w:sz w:val="24"/>
          <w:szCs w:val="24"/>
          <w:lang w:eastAsia="ar-SA"/>
        </w:rPr>
      </w:pPr>
      <w:r w:rsidRPr="00FB3569">
        <w:rPr>
          <w:rFonts w:ascii="Times New Roman" w:eastAsia="Times New Roman" w:hAnsi="Times New Roman" w:cs="Times New Roman"/>
          <w:b/>
          <w:color w:val="333333"/>
          <w:kern w:val="1"/>
          <w:sz w:val="24"/>
          <w:szCs w:val="24"/>
          <w:lang w:eastAsia="ar-SA"/>
        </w:rPr>
        <w:t xml:space="preserve">      </w:t>
      </w: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0"/>
      </w:tblGrid>
      <w:tr w:rsidR="00441950" w:rsidRPr="00441950" w14:paraId="463E74C2" w14:textId="77777777" w:rsidTr="00615074">
        <w:tc>
          <w:tcPr>
            <w:tcW w:w="9640" w:type="dxa"/>
            <w:tcBorders>
              <w:top w:val="single" w:sz="1" w:space="0" w:color="000000"/>
              <w:left w:val="single" w:sz="1" w:space="0" w:color="000000"/>
              <w:bottom w:val="single" w:sz="1" w:space="0" w:color="000000"/>
              <w:right w:val="single" w:sz="1" w:space="0" w:color="000000"/>
            </w:tcBorders>
            <w:shd w:val="clear" w:color="auto" w:fill="auto"/>
          </w:tcPr>
          <w:p w14:paraId="5A59E8A2" w14:textId="77777777" w:rsidR="00441950" w:rsidRPr="00441950" w:rsidRDefault="00441950" w:rsidP="00441950">
            <w:pPr>
              <w:suppressAutoHyphens/>
              <w:spacing w:after="0" w:line="240" w:lineRule="auto"/>
              <w:jc w:val="both"/>
              <w:rPr>
                <w:rFonts w:ascii="Times New Roman" w:eastAsia="Times New Roman" w:hAnsi="Times New Roman" w:cs="Times New Roman"/>
                <w:sz w:val="24"/>
                <w:szCs w:val="24"/>
                <w:lang w:eastAsia="ar-SA"/>
              </w:rPr>
            </w:pPr>
            <w:r w:rsidRPr="00441950">
              <w:rPr>
                <w:rFonts w:ascii="Times New Roman" w:eastAsia="Times New Roman" w:hAnsi="Times New Roman" w:cs="Times New Roman"/>
                <w:b/>
                <w:kern w:val="1"/>
                <w:sz w:val="20"/>
                <w:szCs w:val="20"/>
                <w:lang w:eastAsia="ar-SA"/>
              </w:rPr>
              <w:t>5  - TIPOLOGIA DI GESTIONE DELL’INTERAZIONE CON GLI ALUNNI NELLA DIDATTICA A DISTANZA</w:t>
            </w:r>
          </w:p>
        </w:tc>
      </w:tr>
    </w:tbl>
    <w:p w14:paraId="2590DEF7" w14:textId="4E35D4A4" w:rsidR="00FB3569" w:rsidRPr="00FB3569" w:rsidRDefault="00FB3569" w:rsidP="00FB3569">
      <w:pPr>
        <w:shd w:val="clear" w:color="auto" w:fill="FFFFFF"/>
        <w:spacing w:after="0" w:line="240" w:lineRule="auto"/>
        <w:jc w:val="both"/>
        <w:rPr>
          <w:rFonts w:ascii="Times New Roman" w:eastAsia="Times New Roman" w:hAnsi="Times New Roman" w:cs="Times New Roman"/>
          <w:b/>
          <w:kern w:val="1"/>
          <w:sz w:val="24"/>
          <w:szCs w:val="24"/>
          <w:lang w:eastAsia="ar-SA"/>
        </w:rPr>
      </w:pPr>
    </w:p>
    <w:p w14:paraId="120CE111" w14:textId="77777777" w:rsidR="00FB3569" w:rsidRPr="00FB3569" w:rsidRDefault="00FB3569" w:rsidP="00FB3569">
      <w:pPr>
        <w:shd w:val="clear" w:color="auto" w:fill="FFFFFF"/>
        <w:spacing w:after="0" w:line="240" w:lineRule="auto"/>
        <w:jc w:val="both"/>
        <w:rPr>
          <w:rFonts w:ascii="Times New Roman" w:eastAsia="Times New Roman" w:hAnsi="Times New Roman" w:cs="Times New Roman"/>
          <w:b/>
          <w:kern w:val="1"/>
          <w:sz w:val="24"/>
          <w:szCs w:val="24"/>
          <w:lang w:eastAsia="ar-SA"/>
        </w:rPr>
      </w:pPr>
    </w:p>
    <w:p w14:paraId="1322F769" w14:textId="77777777" w:rsidR="00FB3569" w:rsidRPr="00FB3569" w:rsidRDefault="00FB3569" w:rsidP="00FB3569">
      <w:pPr>
        <w:spacing w:after="0" w:line="240" w:lineRule="auto"/>
        <w:jc w:val="both"/>
        <w:rPr>
          <w:rFonts w:ascii="Times New Roman" w:eastAsia="Times New Roman" w:hAnsi="Times New Roman" w:cs="Times New Roman"/>
          <w:b/>
          <w:bCs/>
          <w:kern w:val="1"/>
          <w:sz w:val="24"/>
          <w:szCs w:val="24"/>
          <w:u w:val="single"/>
          <w:lang w:eastAsia="ar-SA"/>
        </w:rPr>
      </w:pPr>
      <w:r w:rsidRPr="00FB3569">
        <w:rPr>
          <w:rFonts w:ascii="Times New Roman" w:eastAsia="Times New Roman" w:hAnsi="Times New Roman" w:cs="Times New Roman"/>
          <w:bCs/>
          <w:i/>
          <w:kern w:val="1"/>
          <w:sz w:val="24"/>
          <w:szCs w:val="24"/>
          <w:lang w:eastAsia="ar-SA"/>
        </w:rPr>
        <w:t>(specificare la modalità di interazione, possono essere barrate più modalità e più voci )</w:t>
      </w:r>
    </w:p>
    <w:p w14:paraId="3F7A2D65" w14:textId="77777777" w:rsidR="00FB3569" w:rsidRPr="00FB3569" w:rsidRDefault="00FB3569" w:rsidP="00FB3569">
      <w:pPr>
        <w:spacing w:before="120" w:after="0" w:line="240" w:lineRule="auto"/>
        <w:ind w:left="709"/>
        <w:jc w:val="both"/>
        <w:rPr>
          <w:rFonts w:ascii="Times New Roman" w:eastAsia="Times New Roman" w:hAnsi="Times New Roman" w:cs="Times New Roman"/>
          <w:kern w:val="1"/>
          <w:sz w:val="24"/>
          <w:szCs w:val="24"/>
          <w:lang w:eastAsia="ar-SA"/>
        </w:rPr>
      </w:pPr>
      <w:r w:rsidRPr="00FB3569">
        <w:rPr>
          <w:rFonts w:ascii="Times New Roman" w:eastAsia="Times New Roman" w:hAnsi="Times New Roman" w:cs="Times New Roman"/>
          <w:b/>
          <w:bCs/>
          <w:kern w:val="1"/>
          <w:sz w:val="24"/>
          <w:szCs w:val="24"/>
          <w:u w:val="single"/>
          <w:lang w:eastAsia="ar-SA"/>
        </w:rPr>
        <w:t>Modalità asincrona</w:t>
      </w:r>
      <w:r w:rsidRPr="00FB3569">
        <w:rPr>
          <w:rFonts w:ascii="Times New Roman" w:eastAsia="Times New Roman" w:hAnsi="Times New Roman" w:cs="Times New Roman"/>
          <w:bCs/>
          <w:kern w:val="1"/>
          <w:sz w:val="24"/>
          <w:szCs w:val="24"/>
          <w:lang w:eastAsia="ar-SA"/>
        </w:rPr>
        <w:t xml:space="preserve"> (</w:t>
      </w:r>
      <w:r w:rsidRPr="00FB3569">
        <w:rPr>
          <w:rFonts w:ascii="Times New Roman" w:eastAsia="Times New Roman" w:hAnsi="Times New Roman" w:cs="Times New Roman"/>
          <w:bCs/>
          <w:i/>
          <w:kern w:val="1"/>
          <w:sz w:val="24"/>
          <w:szCs w:val="24"/>
          <w:lang w:eastAsia="ar-SA"/>
        </w:rPr>
        <w:t>trasmissione dei materiali, delle indicazioni di studio, delle esercitazioni da parte dell’insegnante in un dato momento e fruizione da parte degli studenti in un tempo a loro scelta, ma in un arco temporale indicato dall’insegnante</w:t>
      </w:r>
      <w:r w:rsidRPr="00FB3569">
        <w:rPr>
          <w:rFonts w:ascii="Times New Roman" w:eastAsia="Times New Roman" w:hAnsi="Times New Roman" w:cs="Times New Roman"/>
          <w:bCs/>
          <w:kern w:val="1"/>
          <w:sz w:val="24"/>
          <w:szCs w:val="24"/>
          <w:lang w:eastAsia="ar-SA"/>
        </w:rPr>
        <w:t>)</w:t>
      </w:r>
    </w:p>
    <w:p w14:paraId="4D2C42A6" w14:textId="77777777" w:rsidR="00FB3569" w:rsidRPr="00FB3569" w:rsidRDefault="00FB3569" w:rsidP="00FB3569">
      <w:pPr>
        <w:spacing w:after="0" w:line="240" w:lineRule="auto"/>
        <w:rPr>
          <w:rFonts w:ascii="Times New Roman" w:eastAsia="Times New Roman" w:hAnsi="Times New Roman" w:cs="Times New Roman"/>
          <w:kern w:val="1"/>
          <w:sz w:val="24"/>
          <w:szCs w:val="24"/>
          <w:lang w:eastAsia="ar-SA"/>
        </w:rPr>
      </w:pPr>
      <w:r w:rsidRPr="00FB3569">
        <w:rPr>
          <w:rFonts w:ascii="Times New Roman" w:eastAsia="Times New Roman" w:hAnsi="Times New Roman" w:cs="Times New Roman"/>
          <w:kern w:val="1"/>
          <w:sz w:val="24"/>
          <w:szCs w:val="24"/>
          <w:lang w:eastAsia="ar-SA"/>
        </w:rPr>
        <w:t xml:space="preserve">       X     Registro elettronico Argo scuola next</w:t>
      </w:r>
    </w:p>
    <w:p w14:paraId="3605B4AB" w14:textId="77777777" w:rsidR="00FB3569" w:rsidRPr="00FB3569" w:rsidRDefault="00FB3569" w:rsidP="00FB3569">
      <w:pPr>
        <w:numPr>
          <w:ilvl w:val="0"/>
          <w:numId w:val="13"/>
        </w:numPr>
        <w:suppressAutoHyphens/>
        <w:spacing w:after="0" w:line="240" w:lineRule="auto"/>
        <w:ind w:left="714" w:hanging="357"/>
        <w:rPr>
          <w:rFonts w:ascii="Times New Roman" w:eastAsia="Times New Roman" w:hAnsi="Times New Roman" w:cs="Times New Roman"/>
          <w:kern w:val="1"/>
          <w:sz w:val="24"/>
          <w:szCs w:val="24"/>
          <w:lang w:eastAsia="ar-SA"/>
        </w:rPr>
      </w:pPr>
      <w:r w:rsidRPr="00FB3569">
        <w:rPr>
          <w:rFonts w:ascii="Times New Roman" w:eastAsia="Times New Roman" w:hAnsi="Times New Roman" w:cs="Times New Roman"/>
          <w:kern w:val="1"/>
          <w:sz w:val="24"/>
          <w:szCs w:val="24"/>
          <w:lang w:eastAsia="ar-SA"/>
        </w:rPr>
        <w:t xml:space="preserve">Videolezioni </w:t>
      </w:r>
    </w:p>
    <w:p w14:paraId="13F0E036" w14:textId="77777777" w:rsidR="00FB3569" w:rsidRPr="00FB3569" w:rsidRDefault="00FB3569" w:rsidP="00FB3569">
      <w:pPr>
        <w:spacing w:after="0" w:line="240" w:lineRule="auto"/>
        <w:ind w:left="357"/>
        <w:rPr>
          <w:rFonts w:ascii="Times New Roman" w:eastAsia="Times New Roman" w:hAnsi="Times New Roman" w:cs="Times New Roman"/>
          <w:kern w:val="1"/>
          <w:sz w:val="24"/>
          <w:szCs w:val="24"/>
          <w:lang w:eastAsia="ar-SA"/>
        </w:rPr>
      </w:pPr>
      <w:r w:rsidRPr="00FB3569">
        <w:rPr>
          <w:rFonts w:ascii="Times New Roman" w:eastAsia="Times New Roman" w:hAnsi="Times New Roman" w:cs="Times New Roman"/>
          <w:kern w:val="1"/>
          <w:sz w:val="24"/>
          <w:szCs w:val="24"/>
          <w:lang w:eastAsia="ar-SA"/>
        </w:rPr>
        <w:t>X     Audiolezioni</w:t>
      </w:r>
    </w:p>
    <w:p w14:paraId="1AD63429" w14:textId="77777777" w:rsidR="00FB3569" w:rsidRPr="00FB3569" w:rsidRDefault="00FB3569" w:rsidP="00FB3569">
      <w:pPr>
        <w:numPr>
          <w:ilvl w:val="0"/>
          <w:numId w:val="13"/>
        </w:numPr>
        <w:suppressAutoHyphens/>
        <w:spacing w:after="0" w:line="240" w:lineRule="auto"/>
        <w:ind w:left="714" w:hanging="357"/>
        <w:rPr>
          <w:rFonts w:ascii="Times New Roman" w:eastAsia="Times New Roman" w:hAnsi="Times New Roman" w:cs="Times New Roman"/>
          <w:kern w:val="1"/>
          <w:sz w:val="24"/>
          <w:szCs w:val="24"/>
          <w:lang w:eastAsia="ar-SA"/>
        </w:rPr>
      </w:pPr>
      <w:r w:rsidRPr="00FB3569">
        <w:rPr>
          <w:rFonts w:ascii="Times New Roman" w:eastAsia="Times New Roman" w:hAnsi="Times New Roman" w:cs="Times New Roman"/>
          <w:kern w:val="1"/>
          <w:sz w:val="24"/>
          <w:szCs w:val="24"/>
          <w:lang w:eastAsia="ar-SA"/>
        </w:rPr>
        <w:t>Gruppo Whatsapp di classe</w:t>
      </w:r>
    </w:p>
    <w:p w14:paraId="269BD9BE" w14:textId="77777777" w:rsidR="00FB3569" w:rsidRPr="00FB3569" w:rsidRDefault="00FB3569" w:rsidP="00FB3569">
      <w:pPr>
        <w:spacing w:after="0" w:line="240" w:lineRule="auto"/>
        <w:ind w:left="357"/>
        <w:rPr>
          <w:rFonts w:ascii="Times New Roman" w:eastAsia="Times New Roman" w:hAnsi="Times New Roman" w:cs="Times New Roman"/>
          <w:kern w:val="1"/>
          <w:sz w:val="24"/>
          <w:szCs w:val="24"/>
          <w:lang w:eastAsia="ar-SA"/>
        </w:rPr>
      </w:pPr>
      <w:r w:rsidRPr="00FB3569">
        <w:rPr>
          <w:rFonts w:ascii="Times New Roman" w:eastAsia="Times New Roman" w:hAnsi="Times New Roman" w:cs="Times New Roman"/>
          <w:kern w:val="1"/>
          <w:sz w:val="24"/>
          <w:szCs w:val="24"/>
          <w:lang w:eastAsia="ar-SA"/>
        </w:rPr>
        <w:t>X    Piattaforma G-suite For Educational;</w:t>
      </w:r>
    </w:p>
    <w:p w14:paraId="43FD277D" w14:textId="77777777" w:rsidR="00FB3569" w:rsidRPr="00FB3569" w:rsidRDefault="00FB3569" w:rsidP="00FB3569">
      <w:pPr>
        <w:numPr>
          <w:ilvl w:val="0"/>
          <w:numId w:val="13"/>
        </w:numPr>
        <w:suppressAutoHyphens/>
        <w:spacing w:after="0" w:line="240" w:lineRule="auto"/>
        <w:ind w:left="714" w:hanging="357"/>
        <w:jc w:val="both"/>
        <w:rPr>
          <w:rFonts w:ascii="Times New Roman" w:eastAsia="Times New Roman" w:hAnsi="Times New Roman" w:cs="Times New Roman"/>
          <w:kern w:val="1"/>
          <w:sz w:val="24"/>
          <w:szCs w:val="24"/>
          <w:lang w:eastAsia="ar-SA"/>
        </w:rPr>
      </w:pPr>
      <w:r w:rsidRPr="00FB3569">
        <w:rPr>
          <w:rFonts w:ascii="Times New Roman" w:eastAsia="Times New Roman" w:hAnsi="Times New Roman" w:cs="Times New Roman"/>
          <w:kern w:val="1"/>
          <w:sz w:val="24"/>
          <w:szCs w:val="24"/>
          <w:lang w:eastAsia="ar-SA"/>
        </w:rPr>
        <w:t>Piattaforme collegate con i libri di testo;</w:t>
      </w:r>
    </w:p>
    <w:p w14:paraId="61E0BB9A" w14:textId="77777777" w:rsidR="00FB3569" w:rsidRPr="00FB3569" w:rsidRDefault="00FB3569" w:rsidP="00FB3569">
      <w:pPr>
        <w:numPr>
          <w:ilvl w:val="0"/>
          <w:numId w:val="14"/>
        </w:numPr>
        <w:suppressAutoHyphens/>
        <w:spacing w:after="0" w:line="240" w:lineRule="auto"/>
        <w:ind w:left="714" w:hanging="357"/>
        <w:rPr>
          <w:rFonts w:ascii="Times New Roman" w:eastAsia="Times New Roman" w:hAnsi="Times New Roman" w:cs="Times New Roman"/>
          <w:kern w:val="1"/>
          <w:sz w:val="24"/>
          <w:szCs w:val="24"/>
          <w:lang w:eastAsia="ar-SA"/>
        </w:rPr>
      </w:pPr>
      <w:r w:rsidRPr="00FB3569">
        <w:rPr>
          <w:rFonts w:ascii="Times New Roman" w:eastAsia="Times New Roman" w:hAnsi="Times New Roman" w:cs="Times New Roman"/>
          <w:kern w:val="1"/>
          <w:sz w:val="24"/>
          <w:szCs w:val="24"/>
          <w:lang w:eastAsia="ar-SA"/>
        </w:rPr>
        <w:t>Restituzione elaborati corretti</w:t>
      </w:r>
    </w:p>
    <w:p w14:paraId="0589F0F2" w14:textId="77777777" w:rsidR="00FB3569" w:rsidRPr="00FB3569" w:rsidRDefault="00FB3569" w:rsidP="00FB3569">
      <w:pPr>
        <w:numPr>
          <w:ilvl w:val="0"/>
          <w:numId w:val="14"/>
        </w:numPr>
        <w:suppressAutoHyphens/>
        <w:spacing w:after="0" w:line="240" w:lineRule="auto"/>
        <w:ind w:left="714" w:hanging="357"/>
        <w:rPr>
          <w:rFonts w:ascii="Times New Roman" w:eastAsia="Times New Roman" w:hAnsi="Times New Roman" w:cs="Times New Roman"/>
          <w:kern w:val="1"/>
          <w:sz w:val="24"/>
          <w:szCs w:val="24"/>
          <w:lang w:eastAsia="ar-SA"/>
        </w:rPr>
      </w:pPr>
      <w:r w:rsidRPr="00FB3569">
        <w:rPr>
          <w:rFonts w:ascii="Times New Roman" w:eastAsia="Times New Roman" w:hAnsi="Times New Roman" w:cs="Times New Roman"/>
          <w:kern w:val="1"/>
          <w:sz w:val="24"/>
          <w:szCs w:val="24"/>
          <w:lang w:eastAsia="ar-SA"/>
        </w:rPr>
        <w:t>Altro (specificare)</w:t>
      </w:r>
    </w:p>
    <w:p w14:paraId="17ED19E8" w14:textId="77777777" w:rsidR="00FB3569" w:rsidRPr="00FB3569" w:rsidRDefault="00FB3569" w:rsidP="00FB3569">
      <w:pPr>
        <w:suppressAutoHyphens/>
        <w:spacing w:after="0" w:line="240" w:lineRule="auto"/>
        <w:rPr>
          <w:rFonts w:ascii="Times New Roman" w:eastAsia="Times New Roman" w:hAnsi="Times New Roman" w:cs="Times New Roman"/>
          <w:kern w:val="1"/>
          <w:sz w:val="24"/>
          <w:szCs w:val="24"/>
          <w:lang w:eastAsia="ar-SA"/>
        </w:rPr>
      </w:pPr>
    </w:p>
    <w:p w14:paraId="7E079046" w14:textId="77777777" w:rsidR="00FB3569" w:rsidRPr="00FB3569" w:rsidRDefault="00FB3569" w:rsidP="00FB3569">
      <w:pPr>
        <w:numPr>
          <w:ilvl w:val="0"/>
          <w:numId w:val="5"/>
        </w:numPr>
        <w:suppressAutoHyphens/>
        <w:spacing w:before="120" w:after="0" w:line="240" w:lineRule="auto"/>
        <w:jc w:val="both"/>
        <w:rPr>
          <w:rFonts w:ascii="Times New Roman" w:eastAsia="Times New Roman" w:hAnsi="Times New Roman" w:cs="Times New Roman"/>
          <w:kern w:val="1"/>
          <w:sz w:val="24"/>
          <w:szCs w:val="24"/>
          <w:lang w:eastAsia="ar-SA"/>
        </w:rPr>
      </w:pPr>
      <w:r w:rsidRPr="00FB3569">
        <w:rPr>
          <w:rFonts w:ascii="Times New Roman" w:eastAsia="Times New Roman" w:hAnsi="Times New Roman" w:cs="Times New Roman"/>
          <w:b/>
          <w:bCs/>
          <w:kern w:val="1"/>
          <w:sz w:val="24"/>
          <w:szCs w:val="24"/>
          <w:u w:val="single"/>
          <w:lang w:eastAsia="ar-SA"/>
        </w:rPr>
        <w:t>Modalità sincrona</w:t>
      </w:r>
      <w:r w:rsidRPr="00FB3569">
        <w:rPr>
          <w:rFonts w:ascii="Times New Roman" w:eastAsia="Times New Roman" w:hAnsi="Times New Roman" w:cs="Times New Roman"/>
          <w:bCs/>
          <w:kern w:val="1"/>
          <w:sz w:val="24"/>
          <w:szCs w:val="24"/>
          <w:lang w:eastAsia="ar-SA"/>
        </w:rPr>
        <w:t xml:space="preserve"> (</w:t>
      </w:r>
      <w:r w:rsidRPr="00FB3569">
        <w:rPr>
          <w:rFonts w:ascii="Times New Roman" w:eastAsia="Times New Roman" w:hAnsi="Times New Roman" w:cs="Times New Roman"/>
          <w:bCs/>
          <w:i/>
          <w:kern w:val="1"/>
          <w:sz w:val="24"/>
          <w:szCs w:val="24"/>
          <w:lang w:eastAsia="ar-SA"/>
        </w:rPr>
        <w:t>interazione immediata tra l’insegnante e gli alunni di una classe, previo accordo sulla data e sull’ora del collegamento</w:t>
      </w:r>
      <w:r w:rsidRPr="00FB3569">
        <w:rPr>
          <w:rFonts w:ascii="Times New Roman" w:eastAsia="Times New Roman" w:hAnsi="Times New Roman" w:cs="Times New Roman"/>
          <w:bCs/>
          <w:kern w:val="1"/>
          <w:sz w:val="24"/>
          <w:szCs w:val="24"/>
          <w:lang w:eastAsia="ar-SA"/>
        </w:rPr>
        <w:t>).</w:t>
      </w:r>
    </w:p>
    <w:p w14:paraId="0336DA13" w14:textId="1901B096" w:rsidR="00FB3569" w:rsidRPr="00FB3569" w:rsidRDefault="00FB3569" w:rsidP="00FB3569">
      <w:pPr>
        <w:spacing w:after="165" w:line="240" w:lineRule="auto"/>
        <w:ind w:left="295"/>
        <w:rPr>
          <w:rFonts w:ascii="Times New Roman" w:eastAsia="Times New Roman" w:hAnsi="Times New Roman" w:cs="Times New Roman"/>
          <w:kern w:val="1"/>
          <w:sz w:val="24"/>
          <w:szCs w:val="24"/>
          <w:lang w:eastAsia="ar-SA"/>
        </w:rPr>
      </w:pPr>
      <w:r w:rsidRPr="00FB3569">
        <w:rPr>
          <w:rFonts w:ascii="Times New Roman" w:eastAsia="Times New Roman" w:hAnsi="Times New Roman" w:cs="Times New Roman"/>
          <w:kern w:val="1"/>
          <w:sz w:val="24"/>
          <w:szCs w:val="24"/>
          <w:lang w:eastAsia="ar-SA"/>
        </w:rPr>
        <w:t>X     Piattaforma suggerita dall’Istituto : G. Suite</w:t>
      </w:r>
    </w:p>
    <w:p w14:paraId="6A58BC21" w14:textId="77777777" w:rsidR="00FB3569" w:rsidRPr="00FB3569" w:rsidRDefault="00FB3569" w:rsidP="00FB3569">
      <w:pPr>
        <w:numPr>
          <w:ilvl w:val="0"/>
          <w:numId w:val="14"/>
        </w:numPr>
        <w:suppressAutoHyphens/>
        <w:spacing w:after="165" w:line="240" w:lineRule="auto"/>
        <w:ind w:left="284"/>
        <w:rPr>
          <w:rFonts w:ascii="Times New Roman" w:eastAsia="Times New Roman" w:hAnsi="Times New Roman" w:cs="Times New Roman"/>
          <w:kern w:val="1"/>
          <w:sz w:val="24"/>
          <w:szCs w:val="24"/>
          <w:lang w:eastAsia="ar-SA"/>
        </w:rPr>
      </w:pPr>
      <w:r w:rsidRPr="00FB3569">
        <w:rPr>
          <w:rFonts w:ascii="Times New Roman" w:eastAsia="Times New Roman" w:hAnsi="Times New Roman" w:cs="Times New Roman"/>
          <w:kern w:val="1"/>
          <w:sz w:val="24"/>
          <w:szCs w:val="24"/>
          <w:lang w:eastAsia="ar-SA"/>
        </w:rPr>
        <w:t>Altro (specificare)</w:t>
      </w:r>
    </w:p>
    <w:p w14:paraId="693624CA" w14:textId="77777777" w:rsidR="00FB3569" w:rsidRPr="00FB3569" w:rsidRDefault="00FB3569" w:rsidP="00FB3569">
      <w:pPr>
        <w:suppressAutoHyphens/>
        <w:spacing w:after="0" w:line="240" w:lineRule="auto"/>
        <w:rPr>
          <w:rFonts w:ascii="Times New Roman" w:eastAsia="Times New Roman" w:hAnsi="Times New Roman" w:cs="Times New Roman"/>
          <w:color w:val="333333"/>
          <w:kern w:val="1"/>
          <w:sz w:val="24"/>
          <w:szCs w:val="24"/>
          <w:lang w:eastAsia="ar-SA"/>
        </w:rPr>
      </w:pPr>
      <w:r w:rsidRPr="00FB3569">
        <w:rPr>
          <w:rFonts w:ascii="Times New Roman" w:eastAsia="Times New Roman" w:hAnsi="Times New Roman" w:cs="Times New Roman"/>
          <w:kern w:val="1"/>
          <w:sz w:val="24"/>
          <w:szCs w:val="24"/>
          <w:lang w:eastAsia="ar-SA"/>
        </w:rPr>
        <w:t>___________________________________________________________________________________________________________________________________</w:t>
      </w:r>
      <w:r w:rsidRPr="00FB3569">
        <w:rPr>
          <w:rFonts w:ascii="Times New Roman" w:eastAsia="Times New Roman" w:hAnsi="Times New Roman" w:cs="Times New Roman"/>
          <w:color w:val="333333"/>
          <w:kern w:val="1"/>
          <w:sz w:val="24"/>
          <w:szCs w:val="24"/>
          <w:lang w:eastAsia="ar-SA"/>
        </w:rPr>
        <w:t>_____________________________________________________________</w:t>
      </w:r>
    </w:p>
    <w:p w14:paraId="5D2E5251" w14:textId="77777777" w:rsidR="00FB3569" w:rsidRPr="00FB3569" w:rsidRDefault="00FB3569" w:rsidP="00FB3569">
      <w:pPr>
        <w:shd w:val="clear" w:color="auto" w:fill="FFFFFF"/>
        <w:spacing w:after="0" w:line="240" w:lineRule="auto"/>
        <w:jc w:val="both"/>
        <w:rPr>
          <w:rFonts w:ascii="Times New Roman" w:eastAsia="Times New Roman" w:hAnsi="Times New Roman" w:cs="Times New Roman"/>
          <w:color w:val="333333"/>
          <w:kern w:val="1"/>
          <w:sz w:val="24"/>
          <w:szCs w:val="24"/>
          <w:lang w:eastAsia="ar-SA"/>
        </w:rPr>
      </w:pPr>
    </w:p>
    <w:p w14:paraId="5518CDB5" w14:textId="77777777" w:rsidR="00FB3569" w:rsidRPr="00FB3569" w:rsidRDefault="00FB3569" w:rsidP="00FB3569">
      <w:pPr>
        <w:spacing w:after="0" w:line="240" w:lineRule="auto"/>
        <w:jc w:val="both"/>
        <w:rPr>
          <w:rFonts w:ascii="Times New Roman" w:eastAsia="Times New Roman" w:hAnsi="Times New Roman" w:cs="Times New Roman"/>
          <w:bCs/>
          <w:kern w:val="1"/>
          <w:sz w:val="24"/>
          <w:szCs w:val="24"/>
          <w:lang w:eastAsia="ar-SA"/>
        </w:rPr>
      </w:pPr>
      <w:r w:rsidRPr="00FB3569">
        <w:rPr>
          <w:rFonts w:ascii="Times New Roman" w:eastAsia="Times New Roman" w:hAnsi="Times New Roman" w:cs="Times New Roman"/>
          <w:b/>
          <w:bCs/>
          <w:kern w:val="1"/>
          <w:sz w:val="24"/>
          <w:szCs w:val="24"/>
          <w:lang w:eastAsia="ar-SA"/>
        </w:rPr>
        <w:t>TEMPI</w:t>
      </w:r>
    </w:p>
    <w:p w14:paraId="33988241" w14:textId="77777777" w:rsidR="00FB3569" w:rsidRPr="00FB3569" w:rsidRDefault="00FB3569" w:rsidP="00FB3569">
      <w:pPr>
        <w:spacing w:after="0" w:line="240" w:lineRule="auto"/>
        <w:jc w:val="both"/>
        <w:rPr>
          <w:rFonts w:ascii="Times New Roman" w:eastAsia="Times New Roman" w:hAnsi="Times New Roman" w:cs="Times New Roman"/>
          <w:bCs/>
          <w:kern w:val="1"/>
          <w:sz w:val="24"/>
          <w:szCs w:val="24"/>
          <w:lang w:eastAsia="ar-SA"/>
        </w:rPr>
      </w:pPr>
      <w:r w:rsidRPr="00FB3569">
        <w:rPr>
          <w:rFonts w:ascii="Times New Roman" w:eastAsia="Times New Roman" w:hAnsi="Times New Roman" w:cs="Times New Roman"/>
          <w:bCs/>
          <w:kern w:val="1"/>
          <w:sz w:val="24"/>
          <w:szCs w:val="24"/>
          <w:lang w:eastAsia="ar-SA"/>
        </w:rPr>
        <w:t xml:space="preserve">(indicare la frequenza con cui si tengono le attività nella DaD) </w:t>
      </w:r>
    </w:p>
    <w:p w14:paraId="7CC9C7DC" w14:textId="77777777" w:rsidR="00FB3569" w:rsidRPr="00FB3569" w:rsidRDefault="00FB3569" w:rsidP="00FB3569">
      <w:pPr>
        <w:numPr>
          <w:ilvl w:val="0"/>
          <w:numId w:val="11"/>
        </w:numPr>
        <w:suppressAutoHyphens/>
        <w:spacing w:after="0" w:line="240" w:lineRule="auto"/>
        <w:ind w:left="357" w:hanging="357"/>
        <w:jc w:val="both"/>
        <w:rPr>
          <w:rFonts w:ascii="Times New Roman" w:eastAsia="Times New Roman" w:hAnsi="Times New Roman" w:cs="Times New Roman"/>
          <w:bCs/>
          <w:kern w:val="1"/>
          <w:sz w:val="24"/>
          <w:szCs w:val="24"/>
          <w:lang w:eastAsia="ar-SA"/>
        </w:rPr>
      </w:pPr>
      <w:r w:rsidRPr="00FB3569">
        <w:rPr>
          <w:rFonts w:ascii="Times New Roman" w:eastAsia="Times New Roman" w:hAnsi="Times New Roman" w:cs="Times New Roman"/>
          <w:bCs/>
          <w:kern w:val="1"/>
          <w:sz w:val="24"/>
          <w:szCs w:val="24"/>
          <w:lang w:eastAsia="ar-SA"/>
        </w:rPr>
        <w:t xml:space="preserve"> tutti i giorni</w:t>
      </w:r>
    </w:p>
    <w:p w14:paraId="6405315D" w14:textId="77777777" w:rsidR="00FB3569" w:rsidRPr="00FB3569" w:rsidRDefault="00FB3569" w:rsidP="00FB3569">
      <w:pPr>
        <w:numPr>
          <w:ilvl w:val="0"/>
          <w:numId w:val="11"/>
        </w:numPr>
        <w:suppressAutoHyphens/>
        <w:spacing w:after="0" w:line="240" w:lineRule="auto"/>
        <w:ind w:left="357" w:hanging="357"/>
        <w:jc w:val="both"/>
        <w:rPr>
          <w:rFonts w:ascii="Times New Roman" w:eastAsia="Times New Roman" w:hAnsi="Times New Roman" w:cs="Times New Roman"/>
          <w:bCs/>
          <w:kern w:val="1"/>
          <w:sz w:val="24"/>
          <w:szCs w:val="24"/>
          <w:lang w:eastAsia="ar-SA"/>
        </w:rPr>
      </w:pPr>
      <w:r w:rsidRPr="00FB3569">
        <w:rPr>
          <w:rFonts w:ascii="Times New Roman" w:eastAsia="Times New Roman" w:hAnsi="Times New Roman" w:cs="Times New Roman"/>
          <w:bCs/>
          <w:kern w:val="1"/>
          <w:sz w:val="24"/>
          <w:szCs w:val="24"/>
          <w:lang w:eastAsia="ar-SA"/>
        </w:rPr>
        <w:t xml:space="preserve"> una o due a settimana</w:t>
      </w:r>
    </w:p>
    <w:p w14:paraId="3643B319" w14:textId="77777777" w:rsidR="00FB3569" w:rsidRPr="00FB3569" w:rsidRDefault="00FB3569" w:rsidP="00FB3569">
      <w:pPr>
        <w:spacing w:after="0" w:line="240" w:lineRule="auto"/>
        <w:jc w:val="both"/>
        <w:rPr>
          <w:rFonts w:ascii="Times New Roman" w:eastAsia="Times New Roman" w:hAnsi="Times New Roman" w:cs="Times New Roman"/>
          <w:bCs/>
          <w:kern w:val="1"/>
          <w:sz w:val="24"/>
          <w:szCs w:val="24"/>
          <w:lang w:eastAsia="ar-SA"/>
        </w:rPr>
      </w:pPr>
      <w:r w:rsidRPr="00FB3569">
        <w:rPr>
          <w:rFonts w:ascii="Times New Roman" w:eastAsia="Times New Roman" w:hAnsi="Times New Roman" w:cs="Times New Roman"/>
          <w:bCs/>
          <w:kern w:val="1"/>
          <w:sz w:val="24"/>
          <w:szCs w:val="24"/>
          <w:lang w:eastAsia="ar-SA"/>
        </w:rPr>
        <w:t>X      secondo l’orario ordinario delle lezioni</w:t>
      </w:r>
    </w:p>
    <w:p w14:paraId="5E3A98A7" w14:textId="77777777" w:rsidR="00FB3569" w:rsidRPr="00FB3569" w:rsidRDefault="00FB3569" w:rsidP="00FB3569">
      <w:pPr>
        <w:numPr>
          <w:ilvl w:val="0"/>
          <w:numId w:val="11"/>
        </w:numPr>
        <w:suppressAutoHyphens/>
        <w:spacing w:after="0" w:line="240" w:lineRule="auto"/>
        <w:ind w:left="357" w:hanging="357"/>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bCs/>
          <w:kern w:val="1"/>
          <w:sz w:val="24"/>
          <w:szCs w:val="24"/>
          <w:lang w:eastAsia="ar-SA"/>
        </w:rPr>
        <w:t xml:space="preserve"> altro ........</w:t>
      </w:r>
    </w:p>
    <w:p w14:paraId="08FF1EF4" w14:textId="77777777" w:rsidR="00FB3569" w:rsidRPr="00FB3569" w:rsidRDefault="00FB3569" w:rsidP="00FB3569">
      <w:pPr>
        <w:suppressAutoHyphens/>
        <w:spacing w:after="0" w:line="240" w:lineRule="auto"/>
        <w:rPr>
          <w:rFonts w:ascii="Times New Roman" w:eastAsia="Times New Roman" w:hAnsi="Times New Roman" w:cs="Times New Roman"/>
          <w:sz w:val="24"/>
          <w:szCs w:val="24"/>
          <w:lang w:eastAsia="ar-SA"/>
        </w:rPr>
      </w:pPr>
    </w:p>
    <w:p w14:paraId="3E5339C7" w14:textId="77777777" w:rsidR="00FB3569" w:rsidRPr="00FB3569" w:rsidRDefault="00FB3569" w:rsidP="00FB3569">
      <w:pPr>
        <w:suppressAutoHyphens/>
        <w:spacing w:after="0" w:line="240" w:lineRule="auto"/>
        <w:rPr>
          <w:rFonts w:ascii="Times New Roman" w:eastAsia="Times New Roman" w:hAnsi="Times New Roman" w:cs="Times New Roman"/>
          <w:sz w:val="24"/>
          <w:szCs w:val="24"/>
          <w:lang w:eastAsia="ar-SA"/>
        </w:rPr>
      </w:pPr>
    </w:p>
    <w:p w14:paraId="19DC578B" w14:textId="77777777" w:rsidR="00FB3569" w:rsidRPr="00FB3569" w:rsidRDefault="00FB3569" w:rsidP="00FB3569">
      <w:pPr>
        <w:suppressAutoHyphens/>
        <w:spacing w:after="0" w:line="240" w:lineRule="auto"/>
        <w:rPr>
          <w:rFonts w:ascii="Times New Roman" w:eastAsia="Times New Roman" w:hAnsi="Times New Roman" w:cs="Times New Roman"/>
          <w:sz w:val="24"/>
          <w:szCs w:val="24"/>
          <w:lang w:eastAsia="ar-SA"/>
        </w:rPr>
      </w:pPr>
    </w:p>
    <w:p w14:paraId="762CECC7" w14:textId="77777777" w:rsidR="00FB3569" w:rsidRPr="00FB3569" w:rsidRDefault="00FB3569" w:rsidP="00FB3569">
      <w:pPr>
        <w:suppressAutoHyphens/>
        <w:spacing w:after="0" w:line="240" w:lineRule="auto"/>
        <w:rPr>
          <w:rFonts w:ascii="Times New Roman" w:eastAsia="Times New Roman" w:hAnsi="Times New Roman" w:cs="Times New Roman"/>
          <w:sz w:val="24"/>
          <w:szCs w:val="24"/>
          <w:lang w:eastAsia="ar-SA"/>
        </w:rPr>
      </w:pPr>
    </w:p>
    <w:p w14:paraId="34847878" w14:textId="77777777" w:rsidR="00FB3569" w:rsidRPr="00FB3569" w:rsidRDefault="00FB3569" w:rsidP="00FB3569">
      <w:pPr>
        <w:suppressAutoHyphens/>
        <w:spacing w:after="0" w:line="240" w:lineRule="auto"/>
        <w:rPr>
          <w:rFonts w:ascii="Times New Roman" w:eastAsia="Times New Roman" w:hAnsi="Times New Roman" w:cs="Times New Roman"/>
          <w:sz w:val="24"/>
          <w:szCs w:val="24"/>
          <w:lang w:eastAsia="ar-SA"/>
        </w:rPr>
      </w:pPr>
    </w:p>
    <w:p w14:paraId="590E55E7" w14:textId="77777777" w:rsidR="00FB3569" w:rsidRPr="00FB3569" w:rsidRDefault="00FB3569" w:rsidP="00FB3569">
      <w:pPr>
        <w:suppressAutoHyphens/>
        <w:spacing w:after="0" w:line="240" w:lineRule="auto"/>
        <w:rPr>
          <w:rFonts w:ascii="Times New Roman" w:eastAsia="Times New Roman" w:hAnsi="Times New Roman" w:cs="Times New Roman"/>
          <w:sz w:val="24"/>
          <w:szCs w:val="24"/>
          <w:lang w:eastAsia="ar-SA"/>
        </w:rPr>
      </w:pPr>
    </w:p>
    <w:p w14:paraId="1602759B" w14:textId="77777777" w:rsidR="00FB3569" w:rsidRPr="00FB3569" w:rsidRDefault="00FB3569" w:rsidP="00FB3569">
      <w:pPr>
        <w:suppressAutoHyphens/>
        <w:spacing w:after="0" w:line="240" w:lineRule="auto"/>
        <w:rPr>
          <w:rFonts w:ascii="Times New Roman" w:eastAsia="Times New Roman" w:hAnsi="Times New Roman" w:cs="Times New Roman"/>
          <w:sz w:val="24"/>
          <w:szCs w:val="24"/>
          <w:lang w:eastAsia="ar-SA"/>
        </w:rPr>
      </w:pPr>
    </w:p>
    <w:p w14:paraId="77668A5B" w14:textId="77777777" w:rsidR="00FB3569" w:rsidRPr="00FB3569" w:rsidRDefault="00FB3569" w:rsidP="00FB3569">
      <w:pPr>
        <w:suppressAutoHyphens/>
        <w:spacing w:after="0" w:line="240" w:lineRule="auto"/>
        <w:rPr>
          <w:rFonts w:ascii="Times New Roman" w:eastAsia="Times New Roman" w:hAnsi="Times New Roman" w:cs="Times New Roman"/>
          <w:sz w:val="24"/>
          <w:szCs w:val="24"/>
          <w:lang w:eastAsia="ar-SA"/>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9642"/>
      </w:tblGrid>
      <w:tr w:rsidR="00FB3569" w:rsidRPr="00FB3569" w14:paraId="4F3B259B" w14:textId="77777777" w:rsidTr="00615074">
        <w:tc>
          <w:tcPr>
            <w:tcW w:w="9642" w:type="dxa"/>
            <w:tcBorders>
              <w:top w:val="single" w:sz="1" w:space="0" w:color="000000"/>
              <w:left w:val="single" w:sz="1" w:space="0" w:color="000000"/>
              <w:bottom w:val="single" w:sz="1" w:space="0" w:color="000000"/>
              <w:right w:val="single" w:sz="1" w:space="0" w:color="000000"/>
            </w:tcBorders>
            <w:shd w:val="clear" w:color="auto" w:fill="auto"/>
          </w:tcPr>
          <w:p w14:paraId="33D6B71A" w14:textId="77777777" w:rsidR="00FB3569" w:rsidRPr="00FB3569" w:rsidRDefault="00FB3569" w:rsidP="00FB3569">
            <w:pPr>
              <w:suppressLineNumbers/>
              <w:suppressAutoHyphens/>
              <w:spacing w:after="0" w:line="240" w:lineRule="auto"/>
              <w:jc w:val="center"/>
              <w:rPr>
                <w:rFonts w:ascii="Times New Roman" w:eastAsia="Times New Roman" w:hAnsi="Times New Roman" w:cs="Times New Roman"/>
                <w:sz w:val="24"/>
                <w:szCs w:val="24"/>
                <w:lang w:eastAsia="ar-SA"/>
              </w:rPr>
            </w:pPr>
            <w:r w:rsidRPr="00FB3569">
              <w:rPr>
                <w:rFonts w:ascii="Times New Roman" w:eastAsia="Times New Roman" w:hAnsi="Times New Roman" w:cs="Times New Roman"/>
                <w:b/>
                <w:bCs/>
                <w:sz w:val="24"/>
                <w:szCs w:val="24"/>
                <w:lang w:eastAsia="ar-SA"/>
              </w:rPr>
              <w:t>6 -  METODOLOGIA</w:t>
            </w:r>
          </w:p>
        </w:tc>
      </w:tr>
    </w:tbl>
    <w:p w14:paraId="2B1E77E3" w14:textId="77777777" w:rsidR="00FB3569" w:rsidRPr="00FB3569" w:rsidRDefault="00FB3569" w:rsidP="00FB3569">
      <w:pPr>
        <w:suppressAutoHyphens/>
        <w:spacing w:after="0" w:line="240" w:lineRule="auto"/>
        <w:rPr>
          <w:rFonts w:ascii="Times New Roman" w:eastAsia="Times New Roman" w:hAnsi="Times New Roman" w:cs="Times New Roman"/>
          <w:sz w:val="24"/>
          <w:szCs w:val="24"/>
          <w:lang w:eastAsia="ar-SA"/>
        </w:rPr>
      </w:pPr>
    </w:p>
    <w:tbl>
      <w:tblPr>
        <w:tblW w:w="0" w:type="auto"/>
        <w:tblInd w:w="55" w:type="dxa"/>
        <w:tblLayout w:type="fixed"/>
        <w:tblCellMar>
          <w:top w:w="55" w:type="dxa"/>
          <w:left w:w="55" w:type="dxa"/>
          <w:bottom w:w="55" w:type="dxa"/>
          <w:right w:w="55" w:type="dxa"/>
        </w:tblCellMar>
        <w:tblLook w:val="0000" w:firstRow="0" w:lastRow="0" w:firstColumn="0" w:lastColumn="0" w:noHBand="0" w:noVBand="0"/>
      </w:tblPr>
      <w:tblGrid>
        <w:gridCol w:w="3212"/>
        <w:gridCol w:w="3213"/>
        <w:gridCol w:w="3217"/>
      </w:tblGrid>
      <w:tr w:rsidR="00FB3569" w:rsidRPr="00FB3569" w14:paraId="4E5C6469" w14:textId="77777777" w:rsidTr="00615074">
        <w:tc>
          <w:tcPr>
            <w:tcW w:w="3212" w:type="dxa"/>
            <w:tcBorders>
              <w:top w:val="single" w:sz="1" w:space="0" w:color="000000"/>
              <w:left w:val="single" w:sz="1" w:space="0" w:color="000000"/>
              <w:bottom w:val="single" w:sz="1" w:space="0" w:color="000000"/>
            </w:tcBorders>
            <w:shd w:val="clear" w:color="auto" w:fill="auto"/>
          </w:tcPr>
          <w:p w14:paraId="4AEA0B5E" w14:textId="77777777" w:rsidR="00FB3569" w:rsidRPr="00FB3569" w:rsidRDefault="00FB3569" w:rsidP="00FB3569">
            <w:pPr>
              <w:suppressAutoHyphens/>
              <w:spacing w:after="0" w:line="276" w:lineRule="auto"/>
              <w:ind w:left="786"/>
              <w:rPr>
                <w:rFonts w:ascii="Times New Roman" w:eastAsia="Calibri" w:hAnsi="Times New Roman" w:cs="Times New Roman"/>
                <w:b/>
                <w:sz w:val="24"/>
                <w:szCs w:val="24"/>
                <w:lang w:eastAsia="ar-SA"/>
              </w:rPr>
            </w:pPr>
            <w:r w:rsidRPr="00FB3569">
              <w:rPr>
                <w:rFonts w:ascii="Times New Roman" w:eastAsia="Calibri" w:hAnsi="Times New Roman" w:cs="Times New Roman"/>
                <w:b/>
                <w:sz w:val="24"/>
                <w:szCs w:val="24"/>
                <w:lang w:eastAsia="ar-SA"/>
              </w:rPr>
              <w:t>Mediazione didattica (metodi)</w:t>
            </w:r>
          </w:p>
        </w:tc>
        <w:tc>
          <w:tcPr>
            <w:tcW w:w="3213" w:type="dxa"/>
            <w:tcBorders>
              <w:top w:val="single" w:sz="1" w:space="0" w:color="000000"/>
              <w:left w:val="single" w:sz="1" w:space="0" w:color="000000"/>
              <w:bottom w:val="single" w:sz="1" w:space="0" w:color="000000"/>
            </w:tcBorders>
            <w:shd w:val="clear" w:color="auto" w:fill="auto"/>
          </w:tcPr>
          <w:p w14:paraId="0FC2EF11" w14:textId="77777777" w:rsidR="00FB3569" w:rsidRPr="00FB3569" w:rsidRDefault="00FB3569" w:rsidP="00FB3569">
            <w:pPr>
              <w:suppressAutoHyphens/>
              <w:spacing w:after="0" w:line="276" w:lineRule="auto"/>
              <w:ind w:left="786"/>
              <w:rPr>
                <w:rFonts w:ascii="Times New Roman" w:eastAsia="Calibri" w:hAnsi="Times New Roman" w:cs="Times New Roman"/>
                <w:b/>
                <w:sz w:val="24"/>
                <w:szCs w:val="24"/>
                <w:lang w:eastAsia="ar-SA"/>
              </w:rPr>
            </w:pPr>
            <w:r w:rsidRPr="00FB3569">
              <w:rPr>
                <w:rFonts w:ascii="Times New Roman" w:eastAsia="Calibri" w:hAnsi="Times New Roman" w:cs="Times New Roman"/>
                <w:b/>
                <w:sz w:val="24"/>
                <w:szCs w:val="24"/>
                <w:lang w:eastAsia="ar-SA"/>
              </w:rPr>
              <w:t>Soluzioni organizzative (Mezzi)</w:t>
            </w:r>
          </w:p>
        </w:tc>
        <w:tc>
          <w:tcPr>
            <w:tcW w:w="3217" w:type="dxa"/>
            <w:tcBorders>
              <w:top w:val="single" w:sz="1" w:space="0" w:color="000000"/>
              <w:left w:val="single" w:sz="1" w:space="0" w:color="000000"/>
              <w:bottom w:val="single" w:sz="1" w:space="0" w:color="000000"/>
              <w:right w:val="single" w:sz="1" w:space="0" w:color="000000"/>
            </w:tcBorders>
            <w:shd w:val="clear" w:color="auto" w:fill="auto"/>
          </w:tcPr>
          <w:p w14:paraId="445A1174" w14:textId="77777777" w:rsidR="00FB3569" w:rsidRPr="00FB3569" w:rsidRDefault="00FB3569" w:rsidP="00FB3569">
            <w:pPr>
              <w:suppressAutoHyphens/>
              <w:spacing w:after="0" w:line="276" w:lineRule="auto"/>
              <w:ind w:left="786"/>
              <w:rPr>
                <w:rFonts w:ascii="Calibri" w:eastAsia="Calibri" w:hAnsi="Calibri" w:cs="Times New Roman"/>
                <w:sz w:val="24"/>
                <w:szCs w:val="24"/>
                <w:lang w:eastAsia="ar-SA"/>
              </w:rPr>
            </w:pPr>
            <w:r w:rsidRPr="00FB3569">
              <w:rPr>
                <w:rFonts w:ascii="Times New Roman" w:eastAsia="Calibri" w:hAnsi="Times New Roman" w:cs="Times New Roman"/>
                <w:b/>
                <w:sz w:val="24"/>
                <w:szCs w:val="24"/>
                <w:lang w:eastAsia="ar-SA"/>
              </w:rPr>
              <w:t>Spazi</w:t>
            </w:r>
          </w:p>
        </w:tc>
      </w:tr>
      <w:tr w:rsidR="00FB3569" w:rsidRPr="00FB3569" w14:paraId="588FAF1B" w14:textId="77777777" w:rsidTr="00615074">
        <w:tc>
          <w:tcPr>
            <w:tcW w:w="3212" w:type="dxa"/>
            <w:tcBorders>
              <w:left w:val="single" w:sz="1" w:space="0" w:color="000000"/>
              <w:bottom w:val="single" w:sz="1" w:space="0" w:color="000000"/>
            </w:tcBorders>
            <w:shd w:val="clear" w:color="auto" w:fill="auto"/>
          </w:tcPr>
          <w:p w14:paraId="4984DEBE" w14:textId="77777777" w:rsidR="00FB3569" w:rsidRPr="00FB3569" w:rsidRDefault="00FB3569" w:rsidP="00FB3569">
            <w:pPr>
              <w:keepNext/>
              <w:suppressAutoHyphens/>
              <w:spacing w:after="0" w:line="100" w:lineRule="atLeast"/>
              <w:rPr>
                <w:rFonts w:ascii="Times New Roman" w:eastAsia="Times New Roman" w:hAnsi="Times New Roman" w:cs="Times New Roman"/>
                <w:sz w:val="24"/>
                <w:szCs w:val="24"/>
                <w:lang w:eastAsia="ar-SA"/>
              </w:rPr>
            </w:pPr>
            <w:r w:rsidRPr="00FB3569">
              <w:rPr>
                <w:rFonts w:ascii="Times New Roman" w:eastAsia="Times New Roman" w:hAnsi="Times New Roman" w:cs="Times New Roman"/>
                <w:color w:val="000000"/>
                <w:kern w:val="1"/>
                <w:sz w:val="24"/>
                <w:szCs w:val="24"/>
                <w:lang w:eastAsia="ar-SA"/>
              </w:rPr>
              <w:t>Flipped Classroom                    X</w:t>
            </w:r>
          </w:p>
        </w:tc>
        <w:tc>
          <w:tcPr>
            <w:tcW w:w="3213" w:type="dxa"/>
            <w:tcBorders>
              <w:left w:val="single" w:sz="1" w:space="0" w:color="000000"/>
              <w:bottom w:val="single" w:sz="1" w:space="0" w:color="000000"/>
            </w:tcBorders>
            <w:shd w:val="clear" w:color="auto" w:fill="auto"/>
          </w:tcPr>
          <w:p w14:paraId="09620D9F" w14:textId="77777777" w:rsidR="00FB3569" w:rsidRPr="00FB3569" w:rsidRDefault="00FB3569" w:rsidP="00FB3569">
            <w:pPr>
              <w:suppressAutoHyphens/>
              <w:spacing w:after="0" w:line="276" w:lineRule="auto"/>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 xml:space="preserve">Testi                                          X                                        </w:t>
            </w:r>
          </w:p>
        </w:tc>
        <w:tc>
          <w:tcPr>
            <w:tcW w:w="3217" w:type="dxa"/>
            <w:tcBorders>
              <w:left w:val="single" w:sz="1" w:space="0" w:color="000000"/>
              <w:bottom w:val="single" w:sz="1" w:space="0" w:color="000000"/>
              <w:right w:val="single" w:sz="1" w:space="0" w:color="000000"/>
            </w:tcBorders>
            <w:shd w:val="clear" w:color="auto" w:fill="auto"/>
          </w:tcPr>
          <w:p w14:paraId="11B14423" w14:textId="77777777" w:rsidR="00FB3569" w:rsidRPr="00FB3569" w:rsidRDefault="00FB3569" w:rsidP="00FB3569">
            <w:pPr>
              <w:suppressAutoHyphens/>
              <w:spacing w:after="0" w:line="276" w:lineRule="auto"/>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Aula                                 X</w:t>
            </w:r>
          </w:p>
        </w:tc>
      </w:tr>
      <w:tr w:rsidR="00FB3569" w:rsidRPr="00FB3569" w14:paraId="44DCD09D" w14:textId="77777777" w:rsidTr="00615074">
        <w:tc>
          <w:tcPr>
            <w:tcW w:w="3212" w:type="dxa"/>
            <w:tcBorders>
              <w:left w:val="single" w:sz="1" w:space="0" w:color="000000"/>
              <w:bottom w:val="single" w:sz="1" w:space="0" w:color="000000"/>
            </w:tcBorders>
            <w:shd w:val="clear" w:color="auto" w:fill="auto"/>
          </w:tcPr>
          <w:p w14:paraId="1B3D8816" w14:textId="77777777" w:rsidR="00FB3569" w:rsidRPr="00FB3569" w:rsidRDefault="00FB3569" w:rsidP="00FB3569">
            <w:pPr>
              <w:keepNext/>
              <w:suppressAutoHyphens/>
              <w:spacing w:after="0" w:line="100" w:lineRule="atLeast"/>
              <w:rPr>
                <w:rFonts w:ascii="Times New Roman" w:eastAsia="Times New Roman" w:hAnsi="Times New Roman" w:cs="Times New Roman"/>
                <w:sz w:val="24"/>
                <w:szCs w:val="24"/>
                <w:lang w:eastAsia="ar-SA"/>
              </w:rPr>
            </w:pPr>
            <w:r w:rsidRPr="00FB3569">
              <w:rPr>
                <w:rFonts w:ascii="Times New Roman" w:eastAsia="Times New Roman" w:hAnsi="Times New Roman" w:cs="Times New Roman"/>
                <w:color w:val="000000"/>
                <w:kern w:val="1"/>
                <w:sz w:val="24"/>
                <w:szCs w:val="24"/>
                <w:lang w:eastAsia="ar-SA"/>
              </w:rPr>
              <w:t>Debate</w:t>
            </w:r>
          </w:p>
        </w:tc>
        <w:tc>
          <w:tcPr>
            <w:tcW w:w="3213" w:type="dxa"/>
            <w:tcBorders>
              <w:left w:val="single" w:sz="1" w:space="0" w:color="000000"/>
              <w:bottom w:val="single" w:sz="1" w:space="0" w:color="000000"/>
            </w:tcBorders>
            <w:shd w:val="clear" w:color="auto" w:fill="auto"/>
          </w:tcPr>
          <w:p w14:paraId="229A6F56" w14:textId="77777777" w:rsidR="00FB3569" w:rsidRPr="00FB3569" w:rsidRDefault="00FB3569" w:rsidP="00FB3569">
            <w:pPr>
              <w:suppressAutoHyphens/>
              <w:spacing w:after="0" w:line="276" w:lineRule="auto"/>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Lavagna</w:t>
            </w:r>
          </w:p>
        </w:tc>
        <w:tc>
          <w:tcPr>
            <w:tcW w:w="3217" w:type="dxa"/>
            <w:tcBorders>
              <w:left w:val="single" w:sz="1" w:space="0" w:color="000000"/>
              <w:bottom w:val="single" w:sz="1" w:space="0" w:color="000000"/>
              <w:right w:val="single" w:sz="1" w:space="0" w:color="000000"/>
            </w:tcBorders>
            <w:shd w:val="clear" w:color="auto" w:fill="auto"/>
          </w:tcPr>
          <w:p w14:paraId="19AE0AB0" w14:textId="77777777" w:rsidR="00FB3569" w:rsidRPr="00FB3569" w:rsidRDefault="00FB3569" w:rsidP="00FB3569">
            <w:pPr>
              <w:suppressAutoHyphens/>
              <w:spacing w:after="0" w:line="276" w:lineRule="auto"/>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Aula virtuale                    X</w:t>
            </w:r>
          </w:p>
        </w:tc>
      </w:tr>
      <w:tr w:rsidR="00FB3569" w:rsidRPr="00FB3569" w14:paraId="5DD3732E" w14:textId="77777777" w:rsidTr="00615074">
        <w:tc>
          <w:tcPr>
            <w:tcW w:w="3212" w:type="dxa"/>
            <w:tcBorders>
              <w:left w:val="single" w:sz="1" w:space="0" w:color="000000"/>
              <w:bottom w:val="single" w:sz="1" w:space="0" w:color="000000"/>
            </w:tcBorders>
            <w:shd w:val="clear" w:color="auto" w:fill="auto"/>
          </w:tcPr>
          <w:p w14:paraId="663BE63B" w14:textId="77777777" w:rsidR="00FB3569" w:rsidRPr="00FB3569" w:rsidRDefault="00FB3569" w:rsidP="00FB3569">
            <w:pPr>
              <w:keepNext/>
              <w:suppressAutoHyphens/>
              <w:spacing w:after="0" w:line="100" w:lineRule="atLeast"/>
              <w:rPr>
                <w:rFonts w:ascii="Times New Roman" w:eastAsia="Times New Roman" w:hAnsi="Times New Roman" w:cs="Times New Roman"/>
                <w:sz w:val="24"/>
                <w:szCs w:val="24"/>
                <w:lang w:eastAsia="ar-SA"/>
              </w:rPr>
            </w:pPr>
            <w:r w:rsidRPr="00FB3569">
              <w:rPr>
                <w:rFonts w:ascii="Times New Roman" w:eastAsia="Times New Roman" w:hAnsi="Times New Roman" w:cs="Times New Roman"/>
                <w:color w:val="000000"/>
                <w:kern w:val="1"/>
                <w:sz w:val="24"/>
                <w:szCs w:val="24"/>
                <w:lang w:eastAsia="ar-SA"/>
              </w:rPr>
              <w:t>Peer To Peer</w:t>
            </w:r>
          </w:p>
        </w:tc>
        <w:tc>
          <w:tcPr>
            <w:tcW w:w="3213" w:type="dxa"/>
            <w:tcBorders>
              <w:left w:val="single" w:sz="1" w:space="0" w:color="000000"/>
              <w:bottom w:val="single" w:sz="1" w:space="0" w:color="000000"/>
            </w:tcBorders>
            <w:shd w:val="clear" w:color="auto" w:fill="auto"/>
          </w:tcPr>
          <w:p w14:paraId="22FC656A" w14:textId="77777777" w:rsidR="00FB3569" w:rsidRPr="00FB3569" w:rsidRDefault="00FB3569" w:rsidP="00FB3569">
            <w:pPr>
              <w:suppressAutoHyphens/>
              <w:spacing w:after="0" w:line="276" w:lineRule="auto"/>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Vocabolari                                X</w:t>
            </w:r>
          </w:p>
        </w:tc>
        <w:tc>
          <w:tcPr>
            <w:tcW w:w="3217" w:type="dxa"/>
            <w:tcBorders>
              <w:left w:val="single" w:sz="1" w:space="0" w:color="000000"/>
              <w:bottom w:val="single" w:sz="1" w:space="0" w:color="000000"/>
              <w:right w:val="single" w:sz="1" w:space="0" w:color="000000"/>
            </w:tcBorders>
            <w:shd w:val="clear" w:color="auto" w:fill="auto"/>
          </w:tcPr>
          <w:p w14:paraId="47CB5046" w14:textId="77777777" w:rsidR="00FB3569" w:rsidRPr="00FB3569" w:rsidRDefault="00FB3569" w:rsidP="00FB3569">
            <w:pPr>
              <w:suppressAutoHyphens/>
              <w:spacing w:after="0" w:line="276" w:lineRule="auto"/>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Aula multimediale</w:t>
            </w:r>
          </w:p>
        </w:tc>
      </w:tr>
      <w:tr w:rsidR="00FB3569" w:rsidRPr="00FB3569" w14:paraId="697E24C6" w14:textId="77777777" w:rsidTr="00615074">
        <w:tc>
          <w:tcPr>
            <w:tcW w:w="3212" w:type="dxa"/>
            <w:tcBorders>
              <w:left w:val="single" w:sz="1" w:space="0" w:color="000000"/>
              <w:bottom w:val="single" w:sz="1" w:space="0" w:color="000000"/>
            </w:tcBorders>
            <w:shd w:val="clear" w:color="auto" w:fill="auto"/>
          </w:tcPr>
          <w:p w14:paraId="13F69F2E" w14:textId="77777777" w:rsidR="00FB3569" w:rsidRPr="00FB3569" w:rsidRDefault="00FB3569" w:rsidP="00FB3569">
            <w:pPr>
              <w:keepNext/>
              <w:suppressAutoHyphens/>
              <w:spacing w:after="0" w:line="100" w:lineRule="atLeast"/>
              <w:rPr>
                <w:rFonts w:ascii="Times New Roman" w:eastAsia="Times New Roman" w:hAnsi="Times New Roman" w:cs="Times New Roman"/>
                <w:sz w:val="24"/>
                <w:szCs w:val="24"/>
                <w:lang w:eastAsia="ar-SA"/>
              </w:rPr>
            </w:pPr>
            <w:r w:rsidRPr="00FB3569">
              <w:rPr>
                <w:rFonts w:ascii="Times New Roman" w:eastAsia="Times New Roman" w:hAnsi="Times New Roman" w:cs="Times New Roman"/>
                <w:color w:val="000000"/>
                <w:kern w:val="1"/>
                <w:sz w:val="24"/>
                <w:szCs w:val="24"/>
                <w:lang w:eastAsia="ar-SA"/>
              </w:rPr>
              <w:t>Cooperative Learning</w:t>
            </w:r>
          </w:p>
        </w:tc>
        <w:tc>
          <w:tcPr>
            <w:tcW w:w="3213" w:type="dxa"/>
            <w:tcBorders>
              <w:left w:val="single" w:sz="1" w:space="0" w:color="000000"/>
              <w:bottom w:val="single" w:sz="1" w:space="0" w:color="000000"/>
            </w:tcBorders>
            <w:shd w:val="clear" w:color="auto" w:fill="auto"/>
          </w:tcPr>
          <w:p w14:paraId="774557A9" w14:textId="77777777" w:rsidR="00FB3569" w:rsidRPr="00FB3569" w:rsidRDefault="00FB3569" w:rsidP="00FB3569">
            <w:pPr>
              <w:suppressAutoHyphens/>
              <w:spacing w:after="0" w:line="276" w:lineRule="auto"/>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Materiale in fotocopia</w:t>
            </w:r>
          </w:p>
        </w:tc>
        <w:tc>
          <w:tcPr>
            <w:tcW w:w="3217" w:type="dxa"/>
            <w:tcBorders>
              <w:left w:val="single" w:sz="1" w:space="0" w:color="000000"/>
              <w:bottom w:val="single" w:sz="1" w:space="0" w:color="000000"/>
              <w:right w:val="single" w:sz="1" w:space="0" w:color="000000"/>
            </w:tcBorders>
            <w:shd w:val="clear" w:color="auto" w:fill="auto"/>
          </w:tcPr>
          <w:p w14:paraId="3A40F830" w14:textId="77777777" w:rsidR="00FB3569" w:rsidRPr="00FB3569" w:rsidRDefault="00FB3569" w:rsidP="00FB3569">
            <w:pPr>
              <w:suppressAutoHyphens/>
              <w:spacing w:after="0" w:line="276" w:lineRule="auto"/>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Spazi laboratoriali</w:t>
            </w:r>
          </w:p>
        </w:tc>
      </w:tr>
      <w:tr w:rsidR="00FB3569" w:rsidRPr="00FB3569" w14:paraId="3971800B" w14:textId="77777777" w:rsidTr="00615074">
        <w:tc>
          <w:tcPr>
            <w:tcW w:w="3212" w:type="dxa"/>
            <w:tcBorders>
              <w:left w:val="single" w:sz="1" w:space="0" w:color="000000"/>
              <w:bottom w:val="single" w:sz="1" w:space="0" w:color="000000"/>
            </w:tcBorders>
            <w:shd w:val="clear" w:color="auto" w:fill="auto"/>
          </w:tcPr>
          <w:p w14:paraId="2755A9E1" w14:textId="77777777" w:rsidR="00FB3569" w:rsidRPr="00FB3569" w:rsidRDefault="00FB3569" w:rsidP="00FB3569">
            <w:pPr>
              <w:keepNext/>
              <w:suppressAutoHyphens/>
              <w:spacing w:after="0" w:line="100" w:lineRule="atLeast"/>
              <w:rPr>
                <w:rFonts w:ascii="Times New Roman" w:eastAsia="Times New Roman" w:hAnsi="Times New Roman" w:cs="Times New Roman"/>
                <w:sz w:val="24"/>
                <w:szCs w:val="24"/>
                <w:lang w:eastAsia="ar-SA"/>
              </w:rPr>
            </w:pPr>
            <w:r w:rsidRPr="00FB3569">
              <w:rPr>
                <w:rFonts w:ascii="Times New Roman" w:eastAsia="Times New Roman" w:hAnsi="Times New Roman" w:cs="Times New Roman"/>
                <w:color w:val="000000"/>
                <w:kern w:val="1"/>
                <w:sz w:val="24"/>
                <w:szCs w:val="24"/>
                <w:lang w:eastAsia="ar-SA"/>
              </w:rPr>
              <w:t xml:space="preserve">Didattica breve                      </w:t>
            </w:r>
          </w:p>
        </w:tc>
        <w:tc>
          <w:tcPr>
            <w:tcW w:w="3213" w:type="dxa"/>
            <w:tcBorders>
              <w:left w:val="single" w:sz="1" w:space="0" w:color="000000"/>
              <w:bottom w:val="single" w:sz="1" w:space="0" w:color="000000"/>
            </w:tcBorders>
            <w:shd w:val="clear" w:color="auto" w:fill="auto"/>
          </w:tcPr>
          <w:p w14:paraId="1C62F070" w14:textId="77777777" w:rsidR="00FB3569" w:rsidRPr="00FB3569" w:rsidRDefault="00FB3569" w:rsidP="00FB3569">
            <w:pPr>
              <w:suppressAutoHyphens/>
              <w:spacing w:after="0" w:line="276" w:lineRule="auto"/>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 xml:space="preserve">Giornali                                    </w:t>
            </w:r>
          </w:p>
        </w:tc>
        <w:tc>
          <w:tcPr>
            <w:tcW w:w="3217" w:type="dxa"/>
            <w:tcBorders>
              <w:left w:val="single" w:sz="1" w:space="0" w:color="000000"/>
              <w:bottom w:val="single" w:sz="1" w:space="0" w:color="000000"/>
              <w:right w:val="single" w:sz="1" w:space="0" w:color="000000"/>
            </w:tcBorders>
            <w:shd w:val="clear" w:color="auto" w:fill="auto"/>
          </w:tcPr>
          <w:p w14:paraId="1AAEA80B" w14:textId="77777777" w:rsidR="00FB3569" w:rsidRPr="00FB3569" w:rsidRDefault="00FB3569" w:rsidP="00FB3569">
            <w:pPr>
              <w:suppressAutoHyphens/>
              <w:spacing w:after="0" w:line="276" w:lineRule="auto"/>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Azienda Istituto</w:t>
            </w:r>
          </w:p>
        </w:tc>
      </w:tr>
      <w:tr w:rsidR="00FB3569" w:rsidRPr="00FB3569" w14:paraId="7813D008" w14:textId="77777777" w:rsidTr="00615074">
        <w:tc>
          <w:tcPr>
            <w:tcW w:w="3212" w:type="dxa"/>
            <w:tcBorders>
              <w:left w:val="single" w:sz="1" w:space="0" w:color="000000"/>
              <w:bottom w:val="single" w:sz="1" w:space="0" w:color="000000"/>
            </w:tcBorders>
            <w:shd w:val="clear" w:color="auto" w:fill="auto"/>
          </w:tcPr>
          <w:p w14:paraId="5249FBDD" w14:textId="77777777" w:rsidR="00FB3569" w:rsidRPr="00FB3569" w:rsidRDefault="00FB3569" w:rsidP="00FB3569">
            <w:pPr>
              <w:suppressAutoHyphens/>
              <w:spacing w:after="0" w:line="100" w:lineRule="atLeast"/>
              <w:rPr>
                <w:rFonts w:ascii="Times New Roman" w:eastAsia="Times New Roman" w:hAnsi="Times New Roman" w:cs="Times New Roman"/>
                <w:sz w:val="24"/>
                <w:szCs w:val="24"/>
                <w:lang w:eastAsia="ar-SA"/>
              </w:rPr>
            </w:pPr>
            <w:r w:rsidRPr="00FB3569">
              <w:rPr>
                <w:rFonts w:ascii="Times New Roman" w:eastAsia="Times New Roman" w:hAnsi="Times New Roman" w:cs="Times New Roman"/>
                <w:kern w:val="1"/>
                <w:sz w:val="24"/>
                <w:szCs w:val="24"/>
                <w:lang w:eastAsia="ar-SA"/>
              </w:rPr>
              <w:t>Lezione Frontale                      X</w:t>
            </w:r>
          </w:p>
        </w:tc>
        <w:tc>
          <w:tcPr>
            <w:tcW w:w="3213" w:type="dxa"/>
            <w:tcBorders>
              <w:left w:val="single" w:sz="1" w:space="0" w:color="000000"/>
              <w:bottom w:val="single" w:sz="1" w:space="0" w:color="000000"/>
            </w:tcBorders>
            <w:shd w:val="clear" w:color="auto" w:fill="auto"/>
          </w:tcPr>
          <w:p w14:paraId="7B502D44" w14:textId="77777777" w:rsidR="00FB3569" w:rsidRPr="00FB3569" w:rsidRDefault="00FB3569" w:rsidP="00FB3569">
            <w:pPr>
              <w:suppressAutoHyphens/>
              <w:spacing w:after="0" w:line="276" w:lineRule="auto"/>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Supporti multimediali              X</w:t>
            </w:r>
          </w:p>
        </w:tc>
        <w:tc>
          <w:tcPr>
            <w:tcW w:w="3217" w:type="dxa"/>
            <w:tcBorders>
              <w:left w:val="single" w:sz="1" w:space="0" w:color="000000"/>
              <w:bottom w:val="single" w:sz="1" w:space="0" w:color="000000"/>
              <w:right w:val="single" w:sz="1" w:space="0" w:color="000000"/>
            </w:tcBorders>
            <w:shd w:val="clear" w:color="auto" w:fill="auto"/>
          </w:tcPr>
          <w:p w14:paraId="4DE57DB1" w14:textId="77777777" w:rsidR="00FB3569" w:rsidRPr="00FB3569" w:rsidRDefault="00FB3569" w:rsidP="00FB3569">
            <w:pPr>
              <w:suppressAutoHyphens/>
              <w:spacing w:after="0" w:line="276" w:lineRule="auto"/>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Visite guidate</w:t>
            </w:r>
          </w:p>
        </w:tc>
      </w:tr>
      <w:tr w:rsidR="00FB3569" w:rsidRPr="00FB3569" w14:paraId="73433AD1" w14:textId="77777777" w:rsidTr="00615074">
        <w:tc>
          <w:tcPr>
            <w:tcW w:w="3212" w:type="dxa"/>
            <w:tcBorders>
              <w:left w:val="single" w:sz="1" w:space="0" w:color="000000"/>
              <w:bottom w:val="single" w:sz="1" w:space="0" w:color="000000"/>
            </w:tcBorders>
            <w:shd w:val="clear" w:color="auto" w:fill="auto"/>
          </w:tcPr>
          <w:p w14:paraId="2B20AFDB" w14:textId="77777777" w:rsidR="00FB3569" w:rsidRPr="00FB3569" w:rsidRDefault="00FB3569" w:rsidP="00FB3569">
            <w:pPr>
              <w:suppressAutoHyphens/>
              <w:spacing w:after="0" w:line="100" w:lineRule="atLeast"/>
              <w:rPr>
                <w:rFonts w:ascii="Times New Roman" w:eastAsia="Times New Roman" w:hAnsi="Times New Roman" w:cs="Times New Roman"/>
                <w:sz w:val="24"/>
                <w:szCs w:val="24"/>
                <w:lang w:eastAsia="ar-SA"/>
              </w:rPr>
            </w:pPr>
            <w:r w:rsidRPr="00FB3569">
              <w:rPr>
                <w:rFonts w:ascii="Times New Roman" w:eastAsia="Times New Roman" w:hAnsi="Times New Roman" w:cs="Times New Roman"/>
                <w:kern w:val="1"/>
                <w:sz w:val="24"/>
                <w:szCs w:val="24"/>
                <w:lang w:eastAsia="ar-SA"/>
              </w:rPr>
              <w:t xml:space="preserve">Lettura ed interpretazione del testo  </w:t>
            </w:r>
          </w:p>
        </w:tc>
        <w:tc>
          <w:tcPr>
            <w:tcW w:w="3213" w:type="dxa"/>
            <w:tcBorders>
              <w:left w:val="single" w:sz="1" w:space="0" w:color="000000"/>
              <w:bottom w:val="single" w:sz="1" w:space="0" w:color="000000"/>
            </w:tcBorders>
            <w:shd w:val="clear" w:color="auto" w:fill="auto"/>
          </w:tcPr>
          <w:p w14:paraId="20071C3C" w14:textId="77777777" w:rsidR="00FB3569" w:rsidRPr="00FB3569" w:rsidRDefault="00FB3569" w:rsidP="00FB3569">
            <w:pPr>
              <w:suppressAutoHyphens/>
              <w:spacing w:after="0" w:line="276" w:lineRule="auto"/>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Stage</w:t>
            </w:r>
          </w:p>
        </w:tc>
        <w:tc>
          <w:tcPr>
            <w:tcW w:w="3217" w:type="dxa"/>
            <w:tcBorders>
              <w:left w:val="single" w:sz="1" w:space="0" w:color="000000"/>
              <w:bottom w:val="single" w:sz="1" w:space="0" w:color="000000"/>
              <w:right w:val="single" w:sz="1" w:space="0" w:color="000000"/>
            </w:tcBorders>
            <w:shd w:val="clear" w:color="auto" w:fill="auto"/>
          </w:tcPr>
          <w:p w14:paraId="4BD2DBB3" w14:textId="77777777" w:rsidR="00FB3569" w:rsidRPr="00FB3569" w:rsidRDefault="00FB3569" w:rsidP="00FB3569">
            <w:pPr>
              <w:suppressAutoHyphens/>
              <w:spacing w:after="0" w:line="276" w:lineRule="auto"/>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Altro (specificare)</w:t>
            </w:r>
          </w:p>
        </w:tc>
      </w:tr>
      <w:tr w:rsidR="00FB3569" w:rsidRPr="00FB3569" w14:paraId="7A270A99" w14:textId="77777777" w:rsidTr="00615074">
        <w:tc>
          <w:tcPr>
            <w:tcW w:w="3212" w:type="dxa"/>
            <w:tcBorders>
              <w:left w:val="single" w:sz="1" w:space="0" w:color="000000"/>
              <w:bottom w:val="single" w:sz="1" w:space="0" w:color="000000"/>
            </w:tcBorders>
            <w:shd w:val="clear" w:color="auto" w:fill="auto"/>
          </w:tcPr>
          <w:p w14:paraId="75344721" w14:textId="77777777" w:rsidR="00FB3569" w:rsidRPr="00FB3569" w:rsidRDefault="00FB3569" w:rsidP="00FB3569">
            <w:pPr>
              <w:suppressAutoHyphens/>
              <w:spacing w:after="0" w:line="100" w:lineRule="atLeast"/>
              <w:rPr>
                <w:rFonts w:ascii="Times New Roman" w:eastAsia="Times New Roman" w:hAnsi="Times New Roman" w:cs="Times New Roman"/>
                <w:sz w:val="24"/>
                <w:szCs w:val="24"/>
                <w:lang w:eastAsia="ar-SA"/>
              </w:rPr>
            </w:pPr>
            <w:r w:rsidRPr="00FB3569">
              <w:rPr>
                <w:rFonts w:ascii="Times New Roman" w:eastAsia="Times New Roman" w:hAnsi="Times New Roman" w:cs="Times New Roman"/>
                <w:kern w:val="1"/>
                <w:sz w:val="24"/>
                <w:szCs w:val="24"/>
                <w:lang w:eastAsia="ar-SA"/>
              </w:rPr>
              <w:t>Lezione introduttiva</w:t>
            </w:r>
          </w:p>
        </w:tc>
        <w:tc>
          <w:tcPr>
            <w:tcW w:w="3213" w:type="dxa"/>
            <w:tcBorders>
              <w:left w:val="single" w:sz="1" w:space="0" w:color="000000"/>
              <w:bottom w:val="single" w:sz="1" w:space="0" w:color="000000"/>
            </w:tcBorders>
            <w:shd w:val="clear" w:color="auto" w:fill="auto"/>
          </w:tcPr>
          <w:p w14:paraId="7199A9B5" w14:textId="77777777" w:rsidR="00FB3569" w:rsidRPr="00FB3569" w:rsidRDefault="00FB3569" w:rsidP="00FB3569">
            <w:pPr>
              <w:suppressAutoHyphens/>
              <w:spacing w:after="0" w:line="276" w:lineRule="auto"/>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Altro (specificare)</w:t>
            </w:r>
          </w:p>
          <w:p w14:paraId="2F10742C" w14:textId="77777777" w:rsidR="00FB3569" w:rsidRPr="00FB3569" w:rsidRDefault="00FB3569" w:rsidP="00FB3569">
            <w:pPr>
              <w:suppressAutoHyphens/>
              <w:spacing w:after="0" w:line="276" w:lineRule="auto"/>
              <w:jc w:val="both"/>
              <w:rPr>
                <w:rFonts w:ascii="Times New Roman" w:eastAsia="Times New Roman" w:hAnsi="Times New Roman" w:cs="Times New Roman"/>
                <w:sz w:val="24"/>
                <w:szCs w:val="24"/>
                <w:lang w:eastAsia="ar-SA"/>
              </w:rPr>
            </w:pPr>
          </w:p>
        </w:tc>
        <w:tc>
          <w:tcPr>
            <w:tcW w:w="3217" w:type="dxa"/>
            <w:tcBorders>
              <w:left w:val="single" w:sz="1" w:space="0" w:color="000000"/>
              <w:bottom w:val="single" w:sz="1" w:space="0" w:color="000000"/>
              <w:right w:val="single" w:sz="1" w:space="0" w:color="000000"/>
            </w:tcBorders>
            <w:shd w:val="clear" w:color="auto" w:fill="auto"/>
          </w:tcPr>
          <w:p w14:paraId="254599B9" w14:textId="77777777" w:rsidR="00FB3569" w:rsidRPr="00FB3569" w:rsidRDefault="00FB3569" w:rsidP="00FB3569">
            <w:pPr>
              <w:suppressLineNumbers/>
              <w:suppressAutoHyphens/>
              <w:snapToGrid w:val="0"/>
              <w:spacing w:after="0" w:line="240" w:lineRule="auto"/>
              <w:rPr>
                <w:rFonts w:ascii="Times New Roman" w:eastAsia="Times New Roman" w:hAnsi="Times New Roman" w:cs="Times New Roman"/>
                <w:sz w:val="24"/>
                <w:szCs w:val="24"/>
                <w:lang w:eastAsia="ar-SA"/>
              </w:rPr>
            </w:pPr>
          </w:p>
        </w:tc>
      </w:tr>
      <w:tr w:rsidR="00FB3569" w:rsidRPr="00FB3569" w14:paraId="04449E60" w14:textId="77777777" w:rsidTr="00615074">
        <w:tc>
          <w:tcPr>
            <w:tcW w:w="3212" w:type="dxa"/>
            <w:tcBorders>
              <w:left w:val="single" w:sz="1" w:space="0" w:color="000000"/>
              <w:bottom w:val="single" w:sz="1" w:space="0" w:color="000000"/>
            </w:tcBorders>
            <w:shd w:val="clear" w:color="auto" w:fill="auto"/>
          </w:tcPr>
          <w:p w14:paraId="46CE78DB" w14:textId="77777777" w:rsidR="00FB3569" w:rsidRPr="00FB3569" w:rsidRDefault="00FB3569" w:rsidP="00FB3569">
            <w:pPr>
              <w:suppressAutoHyphens/>
              <w:spacing w:after="0" w:line="100" w:lineRule="atLeast"/>
              <w:rPr>
                <w:rFonts w:ascii="Times New Roman" w:eastAsia="Times New Roman" w:hAnsi="Times New Roman" w:cs="Times New Roman"/>
                <w:sz w:val="24"/>
                <w:szCs w:val="24"/>
                <w:lang w:eastAsia="ar-SA"/>
              </w:rPr>
            </w:pPr>
            <w:r w:rsidRPr="00FB3569">
              <w:rPr>
                <w:rFonts w:ascii="Times New Roman" w:eastAsia="Times New Roman" w:hAnsi="Times New Roman" w:cs="Times New Roman"/>
                <w:kern w:val="1"/>
                <w:sz w:val="24"/>
                <w:szCs w:val="24"/>
                <w:lang w:eastAsia="ar-SA"/>
              </w:rPr>
              <w:t>Approfondimento disciplinare con contestualizzazione del problema   X</w:t>
            </w:r>
          </w:p>
        </w:tc>
        <w:tc>
          <w:tcPr>
            <w:tcW w:w="3213" w:type="dxa"/>
            <w:tcBorders>
              <w:left w:val="single" w:sz="1" w:space="0" w:color="000000"/>
              <w:bottom w:val="single" w:sz="1" w:space="0" w:color="000000"/>
            </w:tcBorders>
            <w:shd w:val="clear" w:color="auto" w:fill="auto"/>
          </w:tcPr>
          <w:p w14:paraId="79FF4B56" w14:textId="77777777" w:rsidR="00FB3569" w:rsidRPr="00FB3569" w:rsidRDefault="00FB3569" w:rsidP="00FB3569">
            <w:pPr>
              <w:suppressLineNumbers/>
              <w:suppressAutoHyphens/>
              <w:snapToGrid w:val="0"/>
              <w:spacing w:after="0" w:line="240" w:lineRule="auto"/>
              <w:rPr>
                <w:rFonts w:ascii="Times New Roman" w:eastAsia="Times New Roman" w:hAnsi="Times New Roman" w:cs="Times New Roman"/>
                <w:sz w:val="24"/>
                <w:szCs w:val="24"/>
                <w:lang w:eastAsia="ar-SA"/>
              </w:rPr>
            </w:pPr>
          </w:p>
        </w:tc>
        <w:tc>
          <w:tcPr>
            <w:tcW w:w="3217" w:type="dxa"/>
            <w:tcBorders>
              <w:left w:val="single" w:sz="1" w:space="0" w:color="000000"/>
              <w:bottom w:val="single" w:sz="1" w:space="0" w:color="000000"/>
              <w:right w:val="single" w:sz="1" w:space="0" w:color="000000"/>
            </w:tcBorders>
            <w:shd w:val="clear" w:color="auto" w:fill="auto"/>
          </w:tcPr>
          <w:p w14:paraId="51FA2404" w14:textId="77777777" w:rsidR="00FB3569" w:rsidRPr="00FB3569" w:rsidRDefault="00FB3569" w:rsidP="00FB3569">
            <w:pPr>
              <w:suppressLineNumbers/>
              <w:suppressAutoHyphens/>
              <w:snapToGrid w:val="0"/>
              <w:spacing w:after="0" w:line="240" w:lineRule="auto"/>
              <w:rPr>
                <w:rFonts w:ascii="Times New Roman" w:eastAsia="Times New Roman" w:hAnsi="Times New Roman" w:cs="Times New Roman"/>
                <w:sz w:val="24"/>
                <w:szCs w:val="24"/>
                <w:lang w:eastAsia="ar-SA"/>
              </w:rPr>
            </w:pPr>
          </w:p>
        </w:tc>
      </w:tr>
      <w:tr w:rsidR="00FB3569" w:rsidRPr="00FB3569" w14:paraId="3F190D94" w14:textId="77777777" w:rsidTr="00615074">
        <w:tc>
          <w:tcPr>
            <w:tcW w:w="3212" w:type="dxa"/>
            <w:tcBorders>
              <w:left w:val="single" w:sz="1" w:space="0" w:color="000000"/>
              <w:bottom w:val="single" w:sz="1" w:space="0" w:color="000000"/>
            </w:tcBorders>
            <w:shd w:val="clear" w:color="auto" w:fill="auto"/>
          </w:tcPr>
          <w:p w14:paraId="577C7216" w14:textId="77777777" w:rsidR="00FB3569" w:rsidRPr="00FB3569" w:rsidRDefault="00FB3569" w:rsidP="00FB3569">
            <w:pPr>
              <w:suppressAutoHyphens/>
              <w:spacing w:after="0" w:line="100" w:lineRule="atLeast"/>
              <w:rPr>
                <w:rFonts w:ascii="Times New Roman" w:eastAsia="Times New Roman" w:hAnsi="Times New Roman" w:cs="Times New Roman"/>
                <w:sz w:val="24"/>
                <w:szCs w:val="24"/>
                <w:lang w:eastAsia="ar-SA"/>
              </w:rPr>
            </w:pPr>
            <w:r w:rsidRPr="00FB3569">
              <w:rPr>
                <w:rFonts w:ascii="Times New Roman" w:eastAsia="Times New Roman" w:hAnsi="Times New Roman" w:cs="Times New Roman"/>
                <w:kern w:val="1"/>
                <w:sz w:val="24"/>
                <w:szCs w:val="24"/>
                <w:lang w:eastAsia="ar-SA"/>
              </w:rPr>
              <w:t>Attività laboratoriale</w:t>
            </w:r>
          </w:p>
        </w:tc>
        <w:tc>
          <w:tcPr>
            <w:tcW w:w="3213" w:type="dxa"/>
            <w:tcBorders>
              <w:left w:val="single" w:sz="1" w:space="0" w:color="000000"/>
              <w:bottom w:val="single" w:sz="1" w:space="0" w:color="000000"/>
            </w:tcBorders>
            <w:shd w:val="clear" w:color="auto" w:fill="auto"/>
          </w:tcPr>
          <w:p w14:paraId="5C318C15" w14:textId="77777777" w:rsidR="00FB3569" w:rsidRPr="00FB3569" w:rsidRDefault="00FB3569" w:rsidP="00FB3569">
            <w:pPr>
              <w:suppressLineNumbers/>
              <w:suppressAutoHyphens/>
              <w:snapToGrid w:val="0"/>
              <w:spacing w:after="0" w:line="240" w:lineRule="auto"/>
              <w:rPr>
                <w:rFonts w:ascii="Times New Roman" w:eastAsia="Times New Roman" w:hAnsi="Times New Roman" w:cs="Times New Roman"/>
                <w:sz w:val="24"/>
                <w:szCs w:val="24"/>
                <w:lang w:eastAsia="ar-SA"/>
              </w:rPr>
            </w:pPr>
          </w:p>
        </w:tc>
        <w:tc>
          <w:tcPr>
            <w:tcW w:w="3217" w:type="dxa"/>
            <w:tcBorders>
              <w:left w:val="single" w:sz="1" w:space="0" w:color="000000"/>
              <w:bottom w:val="single" w:sz="1" w:space="0" w:color="000000"/>
              <w:right w:val="single" w:sz="1" w:space="0" w:color="000000"/>
            </w:tcBorders>
            <w:shd w:val="clear" w:color="auto" w:fill="auto"/>
          </w:tcPr>
          <w:p w14:paraId="73D7F684" w14:textId="77777777" w:rsidR="00FB3569" w:rsidRPr="00FB3569" w:rsidRDefault="00FB3569" w:rsidP="00FB3569">
            <w:pPr>
              <w:suppressLineNumbers/>
              <w:suppressAutoHyphens/>
              <w:snapToGrid w:val="0"/>
              <w:spacing w:after="0" w:line="240" w:lineRule="auto"/>
              <w:rPr>
                <w:rFonts w:ascii="Times New Roman" w:eastAsia="Times New Roman" w:hAnsi="Times New Roman" w:cs="Times New Roman"/>
                <w:sz w:val="24"/>
                <w:szCs w:val="24"/>
                <w:lang w:eastAsia="ar-SA"/>
              </w:rPr>
            </w:pPr>
          </w:p>
        </w:tc>
      </w:tr>
      <w:tr w:rsidR="00FB3569" w:rsidRPr="00FB3569" w14:paraId="606EEC86" w14:textId="77777777" w:rsidTr="00615074">
        <w:tc>
          <w:tcPr>
            <w:tcW w:w="3212" w:type="dxa"/>
            <w:tcBorders>
              <w:left w:val="single" w:sz="1" w:space="0" w:color="000000"/>
              <w:bottom w:val="single" w:sz="1" w:space="0" w:color="000000"/>
            </w:tcBorders>
            <w:shd w:val="clear" w:color="auto" w:fill="auto"/>
          </w:tcPr>
          <w:p w14:paraId="3F2AC8B3" w14:textId="77777777" w:rsidR="00FB3569" w:rsidRPr="00FB3569" w:rsidRDefault="00FB3569" w:rsidP="00FB3569">
            <w:pPr>
              <w:suppressAutoHyphens/>
              <w:spacing w:after="0" w:line="100" w:lineRule="atLeast"/>
              <w:rPr>
                <w:rFonts w:ascii="Times New Roman" w:eastAsia="Times New Roman" w:hAnsi="Times New Roman" w:cs="Times New Roman"/>
                <w:sz w:val="24"/>
                <w:szCs w:val="24"/>
                <w:lang w:eastAsia="ar-SA"/>
              </w:rPr>
            </w:pPr>
            <w:r w:rsidRPr="00FB3569">
              <w:rPr>
                <w:rFonts w:ascii="Times New Roman" w:eastAsia="Times New Roman" w:hAnsi="Times New Roman" w:cs="Times New Roman"/>
                <w:kern w:val="1"/>
                <w:sz w:val="24"/>
                <w:szCs w:val="24"/>
                <w:lang w:eastAsia="ar-SA"/>
              </w:rPr>
              <w:t>Costruzione di mappe/schemi         X</w:t>
            </w:r>
          </w:p>
        </w:tc>
        <w:tc>
          <w:tcPr>
            <w:tcW w:w="3213" w:type="dxa"/>
            <w:tcBorders>
              <w:left w:val="single" w:sz="1" w:space="0" w:color="000000"/>
              <w:bottom w:val="single" w:sz="1" w:space="0" w:color="000000"/>
            </w:tcBorders>
            <w:shd w:val="clear" w:color="auto" w:fill="auto"/>
          </w:tcPr>
          <w:p w14:paraId="67623E03" w14:textId="77777777" w:rsidR="00FB3569" w:rsidRPr="00FB3569" w:rsidRDefault="00FB3569" w:rsidP="00FB3569">
            <w:pPr>
              <w:suppressLineNumbers/>
              <w:suppressAutoHyphens/>
              <w:snapToGrid w:val="0"/>
              <w:spacing w:after="0" w:line="240" w:lineRule="auto"/>
              <w:rPr>
                <w:rFonts w:ascii="Times New Roman" w:eastAsia="Times New Roman" w:hAnsi="Times New Roman" w:cs="Times New Roman"/>
                <w:sz w:val="24"/>
                <w:szCs w:val="24"/>
                <w:lang w:eastAsia="ar-SA"/>
              </w:rPr>
            </w:pPr>
          </w:p>
        </w:tc>
        <w:tc>
          <w:tcPr>
            <w:tcW w:w="3217" w:type="dxa"/>
            <w:tcBorders>
              <w:left w:val="single" w:sz="1" w:space="0" w:color="000000"/>
              <w:bottom w:val="single" w:sz="1" w:space="0" w:color="000000"/>
              <w:right w:val="single" w:sz="1" w:space="0" w:color="000000"/>
            </w:tcBorders>
            <w:shd w:val="clear" w:color="auto" w:fill="auto"/>
          </w:tcPr>
          <w:p w14:paraId="3EF1E1C4" w14:textId="77777777" w:rsidR="00FB3569" w:rsidRPr="00FB3569" w:rsidRDefault="00FB3569" w:rsidP="00FB3569">
            <w:pPr>
              <w:suppressLineNumbers/>
              <w:suppressAutoHyphens/>
              <w:snapToGrid w:val="0"/>
              <w:spacing w:after="0" w:line="240" w:lineRule="auto"/>
              <w:rPr>
                <w:rFonts w:ascii="Times New Roman" w:eastAsia="Times New Roman" w:hAnsi="Times New Roman" w:cs="Times New Roman"/>
                <w:sz w:val="24"/>
                <w:szCs w:val="24"/>
                <w:lang w:eastAsia="ar-SA"/>
              </w:rPr>
            </w:pPr>
          </w:p>
        </w:tc>
      </w:tr>
      <w:tr w:rsidR="00FB3569" w:rsidRPr="00FB3569" w14:paraId="04FEC2D2" w14:textId="77777777" w:rsidTr="00615074">
        <w:tc>
          <w:tcPr>
            <w:tcW w:w="3212" w:type="dxa"/>
            <w:tcBorders>
              <w:left w:val="single" w:sz="1" w:space="0" w:color="000000"/>
              <w:bottom w:val="single" w:sz="1" w:space="0" w:color="000000"/>
            </w:tcBorders>
            <w:shd w:val="clear" w:color="auto" w:fill="auto"/>
          </w:tcPr>
          <w:p w14:paraId="1A74C618" w14:textId="77777777" w:rsidR="00FB3569" w:rsidRPr="00FB3569" w:rsidRDefault="00FB3569" w:rsidP="00FB3569">
            <w:pPr>
              <w:suppressAutoHyphens/>
              <w:spacing w:after="0" w:line="100" w:lineRule="atLeast"/>
              <w:rPr>
                <w:rFonts w:ascii="Times New Roman" w:eastAsia="Times New Roman" w:hAnsi="Times New Roman" w:cs="Times New Roman"/>
                <w:sz w:val="24"/>
                <w:szCs w:val="24"/>
                <w:lang w:eastAsia="ar-SA"/>
              </w:rPr>
            </w:pPr>
            <w:r w:rsidRPr="00FB3569">
              <w:rPr>
                <w:rFonts w:ascii="Times New Roman" w:eastAsia="Times New Roman" w:hAnsi="Times New Roman" w:cs="Times New Roman"/>
                <w:kern w:val="1"/>
                <w:sz w:val="24"/>
                <w:szCs w:val="24"/>
                <w:lang w:eastAsia="ar-SA"/>
              </w:rPr>
              <w:t>Utilizzo delle fonti (indicare quali)</w:t>
            </w:r>
          </w:p>
        </w:tc>
        <w:tc>
          <w:tcPr>
            <w:tcW w:w="3213" w:type="dxa"/>
            <w:tcBorders>
              <w:left w:val="single" w:sz="1" w:space="0" w:color="000000"/>
              <w:bottom w:val="single" w:sz="1" w:space="0" w:color="000000"/>
            </w:tcBorders>
            <w:shd w:val="clear" w:color="auto" w:fill="auto"/>
          </w:tcPr>
          <w:p w14:paraId="0CE05266" w14:textId="77777777" w:rsidR="00FB3569" w:rsidRPr="00FB3569" w:rsidRDefault="00FB3569" w:rsidP="00FB3569">
            <w:pPr>
              <w:suppressLineNumbers/>
              <w:suppressAutoHyphens/>
              <w:snapToGrid w:val="0"/>
              <w:spacing w:after="0" w:line="240" w:lineRule="auto"/>
              <w:rPr>
                <w:rFonts w:ascii="Times New Roman" w:eastAsia="Times New Roman" w:hAnsi="Times New Roman" w:cs="Times New Roman"/>
                <w:sz w:val="24"/>
                <w:szCs w:val="24"/>
                <w:lang w:eastAsia="ar-SA"/>
              </w:rPr>
            </w:pPr>
          </w:p>
        </w:tc>
        <w:tc>
          <w:tcPr>
            <w:tcW w:w="3217" w:type="dxa"/>
            <w:tcBorders>
              <w:left w:val="single" w:sz="1" w:space="0" w:color="000000"/>
              <w:bottom w:val="single" w:sz="1" w:space="0" w:color="000000"/>
              <w:right w:val="single" w:sz="1" w:space="0" w:color="000000"/>
            </w:tcBorders>
            <w:shd w:val="clear" w:color="auto" w:fill="auto"/>
          </w:tcPr>
          <w:p w14:paraId="14C5D811" w14:textId="77777777" w:rsidR="00FB3569" w:rsidRPr="00FB3569" w:rsidRDefault="00FB3569" w:rsidP="00FB3569">
            <w:pPr>
              <w:suppressLineNumbers/>
              <w:suppressAutoHyphens/>
              <w:snapToGrid w:val="0"/>
              <w:spacing w:after="0" w:line="240" w:lineRule="auto"/>
              <w:rPr>
                <w:rFonts w:ascii="Times New Roman" w:eastAsia="Times New Roman" w:hAnsi="Times New Roman" w:cs="Times New Roman"/>
                <w:sz w:val="24"/>
                <w:szCs w:val="24"/>
                <w:lang w:eastAsia="ar-SA"/>
              </w:rPr>
            </w:pPr>
          </w:p>
        </w:tc>
      </w:tr>
      <w:tr w:rsidR="00FB3569" w:rsidRPr="00FB3569" w14:paraId="7C29C904" w14:textId="77777777" w:rsidTr="00615074">
        <w:tc>
          <w:tcPr>
            <w:tcW w:w="3212" w:type="dxa"/>
            <w:tcBorders>
              <w:left w:val="single" w:sz="1" w:space="0" w:color="000000"/>
              <w:bottom w:val="single" w:sz="1" w:space="0" w:color="000000"/>
            </w:tcBorders>
            <w:shd w:val="clear" w:color="auto" w:fill="auto"/>
          </w:tcPr>
          <w:p w14:paraId="3C84A012" w14:textId="77777777" w:rsidR="00FB3569" w:rsidRPr="00FB3569" w:rsidRDefault="00FB3569" w:rsidP="00FB3569">
            <w:pPr>
              <w:suppressAutoHyphens/>
              <w:spacing w:after="0" w:line="100" w:lineRule="atLeast"/>
              <w:rPr>
                <w:rFonts w:ascii="Times New Roman" w:eastAsia="Times New Roman" w:hAnsi="Times New Roman" w:cs="Times New Roman"/>
                <w:sz w:val="24"/>
                <w:szCs w:val="24"/>
                <w:lang w:eastAsia="ar-SA"/>
              </w:rPr>
            </w:pPr>
            <w:r w:rsidRPr="00FB3569">
              <w:rPr>
                <w:rFonts w:ascii="Times New Roman" w:eastAsia="Times New Roman" w:hAnsi="Times New Roman" w:cs="Times New Roman"/>
                <w:kern w:val="1"/>
                <w:sz w:val="24"/>
                <w:szCs w:val="24"/>
                <w:lang w:eastAsia="ar-SA"/>
              </w:rPr>
              <w:t>Analisi critica</w:t>
            </w:r>
          </w:p>
        </w:tc>
        <w:tc>
          <w:tcPr>
            <w:tcW w:w="3213" w:type="dxa"/>
            <w:tcBorders>
              <w:left w:val="single" w:sz="1" w:space="0" w:color="000000"/>
              <w:bottom w:val="single" w:sz="1" w:space="0" w:color="000000"/>
            </w:tcBorders>
            <w:shd w:val="clear" w:color="auto" w:fill="auto"/>
          </w:tcPr>
          <w:p w14:paraId="46FDABB4" w14:textId="77777777" w:rsidR="00FB3569" w:rsidRPr="00FB3569" w:rsidRDefault="00FB3569" w:rsidP="00FB3569">
            <w:pPr>
              <w:suppressLineNumbers/>
              <w:suppressAutoHyphens/>
              <w:snapToGrid w:val="0"/>
              <w:spacing w:after="0" w:line="240" w:lineRule="auto"/>
              <w:rPr>
                <w:rFonts w:ascii="Times New Roman" w:eastAsia="Times New Roman" w:hAnsi="Times New Roman" w:cs="Times New Roman"/>
                <w:sz w:val="24"/>
                <w:szCs w:val="24"/>
                <w:lang w:eastAsia="ar-SA"/>
              </w:rPr>
            </w:pPr>
          </w:p>
        </w:tc>
        <w:tc>
          <w:tcPr>
            <w:tcW w:w="3217" w:type="dxa"/>
            <w:tcBorders>
              <w:left w:val="single" w:sz="1" w:space="0" w:color="000000"/>
              <w:bottom w:val="single" w:sz="1" w:space="0" w:color="000000"/>
              <w:right w:val="single" w:sz="1" w:space="0" w:color="000000"/>
            </w:tcBorders>
            <w:shd w:val="clear" w:color="auto" w:fill="auto"/>
          </w:tcPr>
          <w:p w14:paraId="0CB0F814" w14:textId="77777777" w:rsidR="00FB3569" w:rsidRPr="00FB3569" w:rsidRDefault="00FB3569" w:rsidP="00FB3569">
            <w:pPr>
              <w:suppressLineNumbers/>
              <w:suppressAutoHyphens/>
              <w:snapToGrid w:val="0"/>
              <w:spacing w:after="0" w:line="240" w:lineRule="auto"/>
              <w:rPr>
                <w:rFonts w:ascii="Times New Roman" w:eastAsia="Times New Roman" w:hAnsi="Times New Roman" w:cs="Times New Roman"/>
                <w:sz w:val="24"/>
                <w:szCs w:val="24"/>
                <w:lang w:eastAsia="ar-SA"/>
              </w:rPr>
            </w:pPr>
          </w:p>
        </w:tc>
      </w:tr>
      <w:tr w:rsidR="00FB3569" w:rsidRPr="00FB3569" w14:paraId="2B985638" w14:textId="77777777" w:rsidTr="00615074">
        <w:tc>
          <w:tcPr>
            <w:tcW w:w="3212" w:type="dxa"/>
            <w:tcBorders>
              <w:left w:val="single" w:sz="1" w:space="0" w:color="000000"/>
              <w:bottom w:val="single" w:sz="1" w:space="0" w:color="000000"/>
            </w:tcBorders>
            <w:shd w:val="clear" w:color="auto" w:fill="auto"/>
          </w:tcPr>
          <w:p w14:paraId="6A118FAB" w14:textId="77777777" w:rsidR="00FB3569" w:rsidRPr="00FB3569" w:rsidRDefault="00FB3569" w:rsidP="00FB3569">
            <w:pPr>
              <w:suppressAutoHyphens/>
              <w:spacing w:after="0" w:line="100" w:lineRule="atLeast"/>
              <w:rPr>
                <w:rFonts w:ascii="Times New Roman" w:eastAsia="Times New Roman" w:hAnsi="Times New Roman" w:cs="Times New Roman"/>
                <w:sz w:val="24"/>
                <w:szCs w:val="24"/>
                <w:lang w:eastAsia="ar-SA"/>
              </w:rPr>
            </w:pPr>
            <w:r w:rsidRPr="00FB3569">
              <w:rPr>
                <w:rFonts w:ascii="Times New Roman" w:eastAsia="Times New Roman" w:hAnsi="Times New Roman" w:cs="Times New Roman"/>
                <w:kern w:val="1"/>
                <w:sz w:val="24"/>
                <w:szCs w:val="24"/>
                <w:lang w:eastAsia="ar-SA"/>
              </w:rPr>
              <w:t>Lavori di gruppo</w:t>
            </w:r>
          </w:p>
        </w:tc>
        <w:tc>
          <w:tcPr>
            <w:tcW w:w="3213" w:type="dxa"/>
            <w:tcBorders>
              <w:left w:val="single" w:sz="1" w:space="0" w:color="000000"/>
              <w:bottom w:val="single" w:sz="1" w:space="0" w:color="000000"/>
            </w:tcBorders>
            <w:shd w:val="clear" w:color="auto" w:fill="auto"/>
          </w:tcPr>
          <w:p w14:paraId="3EC17EA5" w14:textId="77777777" w:rsidR="00FB3569" w:rsidRPr="00FB3569" w:rsidRDefault="00FB3569" w:rsidP="00FB3569">
            <w:pPr>
              <w:suppressLineNumbers/>
              <w:suppressAutoHyphens/>
              <w:snapToGrid w:val="0"/>
              <w:spacing w:after="0" w:line="240" w:lineRule="auto"/>
              <w:rPr>
                <w:rFonts w:ascii="Times New Roman" w:eastAsia="Times New Roman" w:hAnsi="Times New Roman" w:cs="Times New Roman"/>
                <w:sz w:val="24"/>
                <w:szCs w:val="24"/>
                <w:lang w:eastAsia="ar-SA"/>
              </w:rPr>
            </w:pPr>
          </w:p>
        </w:tc>
        <w:tc>
          <w:tcPr>
            <w:tcW w:w="3217" w:type="dxa"/>
            <w:tcBorders>
              <w:left w:val="single" w:sz="1" w:space="0" w:color="000000"/>
              <w:bottom w:val="single" w:sz="1" w:space="0" w:color="000000"/>
              <w:right w:val="single" w:sz="1" w:space="0" w:color="000000"/>
            </w:tcBorders>
            <w:shd w:val="clear" w:color="auto" w:fill="auto"/>
          </w:tcPr>
          <w:p w14:paraId="20244C85" w14:textId="77777777" w:rsidR="00FB3569" w:rsidRPr="00FB3569" w:rsidRDefault="00FB3569" w:rsidP="00FB3569">
            <w:pPr>
              <w:suppressLineNumbers/>
              <w:suppressAutoHyphens/>
              <w:snapToGrid w:val="0"/>
              <w:spacing w:after="0" w:line="240" w:lineRule="auto"/>
              <w:rPr>
                <w:rFonts w:ascii="Times New Roman" w:eastAsia="Times New Roman" w:hAnsi="Times New Roman" w:cs="Times New Roman"/>
                <w:sz w:val="24"/>
                <w:szCs w:val="24"/>
                <w:lang w:eastAsia="ar-SA"/>
              </w:rPr>
            </w:pPr>
          </w:p>
        </w:tc>
      </w:tr>
      <w:tr w:rsidR="00FB3569" w:rsidRPr="00FB3569" w14:paraId="102DB0E0" w14:textId="77777777" w:rsidTr="00615074">
        <w:tc>
          <w:tcPr>
            <w:tcW w:w="3212" w:type="dxa"/>
            <w:tcBorders>
              <w:left w:val="single" w:sz="1" w:space="0" w:color="000000"/>
              <w:bottom w:val="single" w:sz="1" w:space="0" w:color="000000"/>
            </w:tcBorders>
            <w:shd w:val="clear" w:color="auto" w:fill="auto"/>
          </w:tcPr>
          <w:p w14:paraId="0E307C43" w14:textId="77777777" w:rsidR="00FB3569" w:rsidRPr="00FB3569" w:rsidRDefault="00FB3569" w:rsidP="00FB3569">
            <w:pPr>
              <w:numPr>
                <w:ilvl w:val="0"/>
                <w:numId w:val="9"/>
              </w:numPr>
              <w:suppressAutoHyphens/>
              <w:spacing w:after="0" w:line="100" w:lineRule="atLeast"/>
              <w:rPr>
                <w:rFonts w:ascii="Times New Roman" w:eastAsia="Times New Roman" w:hAnsi="Times New Roman" w:cs="Times New Roman"/>
                <w:sz w:val="24"/>
                <w:szCs w:val="24"/>
                <w:lang w:eastAsia="ar-SA"/>
              </w:rPr>
            </w:pPr>
            <w:r w:rsidRPr="00FB3569">
              <w:rPr>
                <w:rFonts w:ascii="Times New Roman" w:eastAsia="Times New Roman" w:hAnsi="Times New Roman" w:cs="Times New Roman"/>
                <w:kern w:val="1"/>
                <w:sz w:val="24"/>
                <w:szCs w:val="24"/>
                <w:lang w:eastAsia="ar-SA"/>
              </w:rPr>
              <w:t xml:space="preserve">Eterogenei al loro interno </w:t>
            </w:r>
          </w:p>
        </w:tc>
        <w:tc>
          <w:tcPr>
            <w:tcW w:w="3213" w:type="dxa"/>
            <w:tcBorders>
              <w:left w:val="single" w:sz="1" w:space="0" w:color="000000"/>
              <w:bottom w:val="single" w:sz="1" w:space="0" w:color="000000"/>
            </w:tcBorders>
            <w:shd w:val="clear" w:color="auto" w:fill="auto"/>
          </w:tcPr>
          <w:p w14:paraId="751BC89D" w14:textId="77777777" w:rsidR="00FB3569" w:rsidRPr="00FB3569" w:rsidRDefault="00FB3569" w:rsidP="00FB3569">
            <w:pPr>
              <w:suppressLineNumbers/>
              <w:suppressAutoHyphens/>
              <w:snapToGrid w:val="0"/>
              <w:spacing w:after="0" w:line="240" w:lineRule="auto"/>
              <w:rPr>
                <w:rFonts w:ascii="Times New Roman" w:eastAsia="Times New Roman" w:hAnsi="Times New Roman" w:cs="Times New Roman"/>
                <w:sz w:val="24"/>
                <w:szCs w:val="24"/>
                <w:lang w:eastAsia="ar-SA"/>
              </w:rPr>
            </w:pPr>
          </w:p>
        </w:tc>
        <w:tc>
          <w:tcPr>
            <w:tcW w:w="3217" w:type="dxa"/>
            <w:tcBorders>
              <w:left w:val="single" w:sz="1" w:space="0" w:color="000000"/>
              <w:bottom w:val="single" w:sz="1" w:space="0" w:color="000000"/>
              <w:right w:val="single" w:sz="1" w:space="0" w:color="000000"/>
            </w:tcBorders>
            <w:shd w:val="clear" w:color="auto" w:fill="auto"/>
          </w:tcPr>
          <w:p w14:paraId="45EC2AAB" w14:textId="77777777" w:rsidR="00FB3569" w:rsidRPr="00FB3569" w:rsidRDefault="00FB3569" w:rsidP="00FB3569">
            <w:pPr>
              <w:suppressLineNumbers/>
              <w:suppressAutoHyphens/>
              <w:snapToGrid w:val="0"/>
              <w:spacing w:after="0" w:line="240" w:lineRule="auto"/>
              <w:rPr>
                <w:rFonts w:ascii="Times New Roman" w:eastAsia="Times New Roman" w:hAnsi="Times New Roman" w:cs="Times New Roman"/>
                <w:sz w:val="24"/>
                <w:szCs w:val="24"/>
                <w:lang w:eastAsia="ar-SA"/>
              </w:rPr>
            </w:pPr>
          </w:p>
        </w:tc>
      </w:tr>
      <w:tr w:rsidR="00FB3569" w:rsidRPr="00FB3569" w14:paraId="710E39EB" w14:textId="77777777" w:rsidTr="00615074">
        <w:tc>
          <w:tcPr>
            <w:tcW w:w="3212" w:type="dxa"/>
            <w:tcBorders>
              <w:left w:val="single" w:sz="1" w:space="0" w:color="000000"/>
              <w:bottom w:val="single" w:sz="1" w:space="0" w:color="000000"/>
            </w:tcBorders>
            <w:shd w:val="clear" w:color="auto" w:fill="auto"/>
          </w:tcPr>
          <w:p w14:paraId="43E7312E" w14:textId="77777777" w:rsidR="00FB3569" w:rsidRPr="00FB3569" w:rsidRDefault="00FB3569" w:rsidP="00FB3569">
            <w:pPr>
              <w:numPr>
                <w:ilvl w:val="0"/>
                <w:numId w:val="9"/>
              </w:numPr>
              <w:suppressAutoHyphens/>
              <w:spacing w:after="0" w:line="100" w:lineRule="atLeast"/>
              <w:rPr>
                <w:rFonts w:ascii="Times New Roman" w:eastAsia="Times New Roman" w:hAnsi="Times New Roman" w:cs="Times New Roman"/>
                <w:sz w:val="24"/>
                <w:szCs w:val="24"/>
                <w:lang w:eastAsia="ar-SA"/>
              </w:rPr>
            </w:pPr>
            <w:r w:rsidRPr="00FB3569">
              <w:rPr>
                <w:rFonts w:ascii="Times New Roman" w:eastAsia="Times New Roman" w:hAnsi="Times New Roman" w:cs="Times New Roman"/>
                <w:kern w:val="1"/>
                <w:sz w:val="24"/>
                <w:szCs w:val="24"/>
                <w:lang w:eastAsia="ar-SA"/>
              </w:rPr>
              <w:t>Per fasce di livello</w:t>
            </w:r>
          </w:p>
        </w:tc>
        <w:tc>
          <w:tcPr>
            <w:tcW w:w="3213" w:type="dxa"/>
            <w:tcBorders>
              <w:left w:val="single" w:sz="1" w:space="0" w:color="000000"/>
              <w:bottom w:val="single" w:sz="1" w:space="0" w:color="000000"/>
            </w:tcBorders>
            <w:shd w:val="clear" w:color="auto" w:fill="auto"/>
          </w:tcPr>
          <w:p w14:paraId="17568735" w14:textId="77777777" w:rsidR="00FB3569" w:rsidRPr="00FB3569" w:rsidRDefault="00FB3569" w:rsidP="00FB3569">
            <w:pPr>
              <w:suppressLineNumbers/>
              <w:suppressAutoHyphens/>
              <w:snapToGrid w:val="0"/>
              <w:spacing w:after="0" w:line="240" w:lineRule="auto"/>
              <w:rPr>
                <w:rFonts w:ascii="Times New Roman" w:eastAsia="Times New Roman" w:hAnsi="Times New Roman" w:cs="Times New Roman"/>
                <w:sz w:val="24"/>
                <w:szCs w:val="24"/>
                <w:lang w:eastAsia="ar-SA"/>
              </w:rPr>
            </w:pPr>
          </w:p>
        </w:tc>
        <w:tc>
          <w:tcPr>
            <w:tcW w:w="3217" w:type="dxa"/>
            <w:tcBorders>
              <w:left w:val="single" w:sz="1" w:space="0" w:color="000000"/>
              <w:bottom w:val="single" w:sz="1" w:space="0" w:color="000000"/>
              <w:right w:val="single" w:sz="1" w:space="0" w:color="000000"/>
            </w:tcBorders>
            <w:shd w:val="clear" w:color="auto" w:fill="auto"/>
          </w:tcPr>
          <w:p w14:paraId="6D8DB965" w14:textId="77777777" w:rsidR="00FB3569" w:rsidRPr="00FB3569" w:rsidRDefault="00FB3569" w:rsidP="00FB3569">
            <w:pPr>
              <w:suppressLineNumbers/>
              <w:suppressAutoHyphens/>
              <w:snapToGrid w:val="0"/>
              <w:spacing w:after="0" w:line="240" w:lineRule="auto"/>
              <w:rPr>
                <w:rFonts w:ascii="Times New Roman" w:eastAsia="Times New Roman" w:hAnsi="Times New Roman" w:cs="Times New Roman"/>
                <w:sz w:val="24"/>
                <w:szCs w:val="24"/>
                <w:lang w:eastAsia="ar-SA"/>
              </w:rPr>
            </w:pPr>
          </w:p>
        </w:tc>
      </w:tr>
      <w:tr w:rsidR="00FB3569" w:rsidRPr="00FB3569" w14:paraId="2FC96A4D" w14:textId="77777777" w:rsidTr="00615074">
        <w:tc>
          <w:tcPr>
            <w:tcW w:w="3212" w:type="dxa"/>
            <w:tcBorders>
              <w:left w:val="single" w:sz="1" w:space="0" w:color="000000"/>
              <w:bottom w:val="single" w:sz="1" w:space="0" w:color="000000"/>
            </w:tcBorders>
            <w:shd w:val="clear" w:color="auto" w:fill="auto"/>
          </w:tcPr>
          <w:p w14:paraId="49D0F1AB" w14:textId="77777777" w:rsidR="00FB3569" w:rsidRPr="00FB3569" w:rsidRDefault="00FB3569" w:rsidP="00FB3569">
            <w:pPr>
              <w:suppressAutoHyphens/>
              <w:spacing w:after="0" w:line="100" w:lineRule="atLeast"/>
              <w:rPr>
                <w:rFonts w:ascii="Times New Roman" w:eastAsia="Times New Roman" w:hAnsi="Times New Roman" w:cs="Times New Roman"/>
                <w:sz w:val="24"/>
                <w:szCs w:val="24"/>
                <w:lang w:eastAsia="ar-SA"/>
              </w:rPr>
            </w:pPr>
            <w:r w:rsidRPr="00FB3569">
              <w:rPr>
                <w:rFonts w:ascii="Times New Roman" w:eastAsia="Times New Roman" w:hAnsi="Times New Roman" w:cs="Times New Roman"/>
                <w:kern w:val="1"/>
                <w:sz w:val="24"/>
                <w:szCs w:val="24"/>
                <w:lang w:eastAsia="ar-SA"/>
              </w:rPr>
              <w:t>Tutoraggio</w:t>
            </w:r>
          </w:p>
        </w:tc>
        <w:tc>
          <w:tcPr>
            <w:tcW w:w="3213" w:type="dxa"/>
            <w:tcBorders>
              <w:left w:val="single" w:sz="1" w:space="0" w:color="000000"/>
              <w:bottom w:val="single" w:sz="1" w:space="0" w:color="000000"/>
            </w:tcBorders>
            <w:shd w:val="clear" w:color="auto" w:fill="auto"/>
          </w:tcPr>
          <w:p w14:paraId="6FD40C5A" w14:textId="77777777" w:rsidR="00FB3569" w:rsidRPr="00FB3569" w:rsidRDefault="00FB3569" w:rsidP="00FB3569">
            <w:pPr>
              <w:suppressLineNumbers/>
              <w:suppressAutoHyphens/>
              <w:snapToGrid w:val="0"/>
              <w:spacing w:after="0" w:line="240" w:lineRule="auto"/>
              <w:rPr>
                <w:rFonts w:ascii="Times New Roman" w:eastAsia="Times New Roman" w:hAnsi="Times New Roman" w:cs="Times New Roman"/>
                <w:sz w:val="24"/>
                <w:szCs w:val="24"/>
                <w:lang w:eastAsia="ar-SA"/>
              </w:rPr>
            </w:pPr>
          </w:p>
        </w:tc>
        <w:tc>
          <w:tcPr>
            <w:tcW w:w="3217" w:type="dxa"/>
            <w:tcBorders>
              <w:left w:val="single" w:sz="1" w:space="0" w:color="000000"/>
              <w:bottom w:val="single" w:sz="1" w:space="0" w:color="000000"/>
              <w:right w:val="single" w:sz="1" w:space="0" w:color="000000"/>
            </w:tcBorders>
            <w:shd w:val="clear" w:color="auto" w:fill="auto"/>
          </w:tcPr>
          <w:p w14:paraId="34EAD3BB" w14:textId="77777777" w:rsidR="00FB3569" w:rsidRPr="00FB3569" w:rsidRDefault="00FB3569" w:rsidP="00FB3569">
            <w:pPr>
              <w:suppressLineNumbers/>
              <w:suppressAutoHyphens/>
              <w:snapToGrid w:val="0"/>
              <w:spacing w:after="0" w:line="240" w:lineRule="auto"/>
              <w:rPr>
                <w:rFonts w:ascii="Times New Roman" w:eastAsia="Times New Roman" w:hAnsi="Times New Roman" w:cs="Times New Roman"/>
                <w:sz w:val="24"/>
                <w:szCs w:val="24"/>
                <w:lang w:eastAsia="ar-SA"/>
              </w:rPr>
            </w:pPr>
          </w:p>
        </w:tc>
      </w:tr>
      <w:tr w:rsidR="00FB3569" w:rsidRPr="00FB3569" w14:paraId="2E155021" w14:textId="77777777" w:rsidTr="00615074">
        <w:tc>
          <w:tcPr>
            <w:tcW w:w="3212" w:type="dxa"/>
            <w:tcBorders>
              <w:left w:val="single" w:sz="1" w:space="0" w:color="000000"/>
              <w:bottom w:val="single" w:sz="1" w:space="0" w:color="000000"/>
            </w:tcBorders>
            <w:shd w:val="clear" w:color="auto" w:fill="auto"/>
          </w:tcPr>
          <w:p w14:paraId="5CFFDCBE" w14:textId="77777777" w:rsidR="00FB3569" w:rsidRPr="00FB3569" w:rsidRDefault="00FB3569" w:rsidP="00FB3569">
            <w:pPr>
              <w:suppressAutoHyphens/>
              <w:spacing w:after="0" w:line="100" w:lineRule="atLeast"/>
              <w:rPr>
                <w:rFonts w:ascii="Times New Roman" w:eastAsia="Times New Roman" w:hAnsi="Times New Roman" w:cs="Times New Roman"/>
                <w:sz w:val="24"/>
                <w:szCs w:val="24"/>
                <w:lang w:eastAsia="ar-SA"/>
              </w:rPr>
            </w:pPr>
            <w:r w:rsidRPr="00FB3569">
              <w:rPr>
                <w:rFonts w:ascii="Times New Roman" w:eastAsia="Times New Roman" w:hAnsi="Times New Roman" w:cs="Times New Roman"/>
                <w:kern w:val="1"/>
                <w:sz w:val="24"/>
                <w:szCs w:val="24"/>
                <w:lang w:eastAsia="ar-SA"/>
              </w:rPr>
              <w:t>Altro: specificare</w:t>
            </w:r>
          </w:p>
        </w:tc>
        <w:tc>
          <w:tcPr>
            <w:tcW w:w="3213" w:type="dxa"/>
            <w:tcBorders>
              <w:left w:val="single" w:sz="1" w:space="0" w:color="000000"/>
              <w:bottom w:val="single" w:sz="1" w:space="0" w:color="000000"/>
            </w:tcBorders>
            <w:shd w:val="clear" w:color="auto" w:fill="auto"/>
          </w:tcPr>
          <w:p w14:paraId="5EC45DE2" w14:textId="77777777" w:rsidR="00FB3569" w:rsidRPr="00FB3569" w:rsidRDefault="00FB3569" w:rsidP="00FB3569">
            <w:pPr>
              <w:suppressLineNumbers/>
              <w:suppressAutoHyphens/>
              <w:snapToGrid w:val="0"/>
              <w:spacing w:after="0" w:line="240" w:lineRule="auto"/>
              <w:rPr>
                <w:rFonts w:ascii="Times New Roman" w:eastAsia="Times New Roman" w:hAnsi="Times New Roman" w:cs="Times New Roman"/>
                <w:sz w:val="24"/>
                <w:szCs w:val="24"/>
                <w:lang w:eastAsia="ar-SA"/>
              </w:rPr>
            </w:pPr>
          </w:p>
        </w:tc>
        <w:tc>
          <w:tcPr>
            <w:tcW w:w="3217" w:type="dxa"/>
            <w:tcBorders>
              <w:left w:val="single" w:sz="1" w:space="0" w:color="000000"/>
              <w:bottom w:val="single" w:sz="1" w:space="0" w:color="000000"/>
              <w:right w:val="single" w:sz="1" w:space="0" w:color="000000"/>
            </w:tcBorders>
            <w:shd w:val="clear" w:color="auto" w:fill="auto"/>
          </w:tcPr>
          <w:p w14:paraId="2E52806B" w14:textId="77777777" w:rsidR="00FB3569" w:rsidRPr="00FB3569" w:rsidRDefault="00FB3569" w:rsidP="00FB3569">
            <w:pPr>
              <w:suppressLineNumbers/>
              <w:suppressAutoHyphens/>
              <w:snapToGrid w:val="0"/>
              <w:spacing w:after="0" w:line="240" w:lineRule="auto"/>
              <w:rPr>
                <w:rFonts w:ascii="Times New Roman" w:eastAsia="Times New Roman" w:hAnsi="Times New Roman" w:cs="Times New Roman"/>
                <w:sz w:val="24"/>
                <w:szCs w:val="24"/>
                <w:lang w:eastAsia="ar-SA"/>
              </w:rPr>
            </w:pPr>
          </w:p>
        </w:tc>
      </w:tr>
      <w:tr w:rsidR="00FB3569" w:rsidRPr="00FB3569" w14:paraId="307092C7" w14:textId="77777777" w:rsidTr="00615074">
        <w:tc>
          <w:tcPr>
            <w:tcW w:w="3212" w:type="dxa"/>
            <w:tcBorders>
              <w:left w:val="single" w:sz="1" w:space="0" w:color="000000"/>
              <w:bottom w:val="single" w:sz="1" w:space="0" w:color="000000"/>
            </w:tcBorders>
            <w:shd w:val="clear" w:color="auto" w:fill="auto"/>
          </w:tcPr>
          <w:p w14:paraId="02AFD1DE" w14:textId="77777777" w:rsidR="00FB3569" w:rsidRPr="00FB3569" w:rsidRDefault="00FB3569" w:rsidP="00FB3569">
            <w:pPr>
              <w:suppressLineNumbers/>
              <w:suppressAutoHyphens/>
              <w:snapToGrid w:val="0"/>
              <w:spacing w:after="0" w:line="240" w:lineRule="auto"/>
              <w:rPr>
                <w:rFonts w:ascii="Times New Roman" w:eastAsia="Times New Roman" w:hAnsi="Times New Roman" w:cs="Times New Roman"/>
                <w:sz w:val="24"/>
                <w:szCs w:val="24"/>
                <w:lang w:eastAsia="ar-SA"/>
              </w:rPr>
            </w:pPr>
          </w:p>
        </w:tc>
        <w:tc>
          <w:tcPr>
            <w:tcW w:w="3213" w:type="dxa"/>
            <w:tcBorders>
              <w:left w:val="single" w:sz="1" w:space="0" w:color="000000"/>
              <w:bottom w:val="single" w:sz="1" w:space="0" w:color="000000"/>
            </w:tcBorders>
            <w:shd w:val="clear" w:color="auto" w:fill="auto"/>
          </w:tcPr>
          <w:p w14:paraId="2E12D6E4" w14:textId="77777777" w:rsidR="00FB3569" w:rsidRPr="00FB3569" w:rsidRDefault="00FB3569" w:rsidP="00FB3569">
            <w:pPr>
              <w:suppressLineNumbers/>
              <w:suppressAutoHyphens/>
              <w:snapToGrid w:val="0"/>
              <w:spacing w:after="0" w:line="240" w:lineRule="auto"/>
              <w:rPr>
                <w:rFonts w:ascii="Times New Roman" w:eastAsia="Times New Roman" w:hAnsi="Times New Roman" w:cs="Times New Roman"/>
                <w:sz w:val="24"/>
                <w:szCs w:val="24"/>
                <w:lang w:eastAsia="ar-SA"/>
              </w:rPr>
            </w:pPr>
          </w:p>
        </w:tc>
        <w:tc>
          <w:tcPr>
            <w:tcW w:w="3217" w:type="dxa"/>
            <w:tcBorders>
              <w:left w:val="single" w:sz="1" w:space="0" w:color="000000"/>
              <w:bottom w:val="single" w:sz="1" w:space="0" w:color="000000"/>
              <w:right w:val="single" w:sz="1" w:space="0" w:color="000000"/>
            </w:tcBorders>
            <w:shd w:val="clear" w:color="auto" w:fill="auto"/>
          </w:tcPr>
          <w:p w14:paraId="23CAA6E0" w14:textId="77777777" w:rsidR="00FB3569" w:rsidRPr="00FB3569" w:rsidRDefault="00FB3569" w:rsidP="00FB3569">
            <w:pPr>
              <w:suppressLineNumbers/>
              <w:suppressAutoHyphens/>
              <w:snapToGrid w:val="0"/>
              <w:spacing w:after="0" w:line="240" w:lineRule="auto"/>
              <w:rPr>
                <w:rFonts w:ascii="Times New Roman" w:eastAsia="Times New Roman" w:hAnsi="Times New Roman" w:cs="Times New Roman"/>
                <w:sz w:val="24"/>
                <w:szCs w:val="24"/>
                <w:lang w:eastAsia="ar-SA"/>
              </w:rPr>
            </w:pPr>
          </w:p>
        </w:tc>
      </w:tr>
    </w:tbl>
    <w:p w14:paraId="69BBA6FF" w14:textId="77777777" w:rsidR="00FB3569" w:rsidRPr="00FB3569" w:rsidRDefault="00FB3569" w:rsidP="00FB3569">
      <w:pPr>
        <w:suppressAutoHyphens/>
        <w:spacing w:after="0" w:line="240" w:lineRule="auto"/>
        <w:rPr>
          <w:rFonts w:ascii="Times New Roman" w:eastAsia="Times New Roman" w:hAnsi="Times New Roman" w:cs="Times New Roman"/>
          <w:sz w:val="24"/>
          <w:szCs w:val="24"/>
          <w:lang w:eastAsia="ar-SA"/>
        </w:rPr>
      </w:pPr>
    </w:p>
    <w:p w14:paraId="5F026225" w14:textId="77777777" w:rsidR="00FB3569" w:rsidRPr="00FB3569" w:rsidRDefault="00FB3569" w:rsidP="00FB3569">
      <w:pPr>
        <w:suppressAutoHyphens/>
        <w:spacing w:after="0" w:line="240" w:lineRule="auto"/>
        <w:rPr>
          <w:rFonts w:ascii="Times New Roman" w:eastAsia="Times New Roman" w:hAnsi="Times New Roman" w:cs="Times New Roman"/>
          <w:sz w:val="24"/>
          <w:szCs w:val="24"/>
          <w:lang w:eastAsia="ar-SA"/>
        </w:rPr>
      </w:pPr>
    </w:p>
    <w:tbl>
      <w:tblPr>
        <w:tblW w:w="0" w:type="auto"/>
        <w:tblInd w:w="69" w:type="dxa"/>
        <w:tblLayout w:type="fixed"/>
        <w:tblCellMar>
          <w:left w:w="70" w:type="dxa"/>
          <w:right w:w="70" w:type="dxa"/>
        </w:tblCellMar>
        <w:tblLook w:val="0000" w:firstRow="0" w:lastRow="0" w:firstColumn="0" w:lastColumn="0" w:noHBand="0" w:noVBand="0"/>
      </w:tblPr>
      <w:tblGrid>
        <w:gridCol w:w="5514"/>
        <w:gridCol w:w="1792"/>
      </w:tblGrid>
      <w:tr w:rsidR="00FB3569" w:rsidRPr="00FB3569" w14:paraId="4331BE12" w14:textId="77777777" w:rsidTr="00615074">
        <w:tc>
          <w:tcPr>
            <w:tcW w:w="5514" w:type="dxa"/>
            <w:tcBorders>
              <w:top w:val="single" w:sz="4" w:space="0" w:color="000000"/>
              <w:left w:val="single" w:sz="4" w:space="0" w:color="000000"/>
              <w:bottom w:val="single" w:sz="4" w:space="0" w:color="000000"/>
            </w:tcBorders>
            <w:shd w:val="clear" w:color="auto" w:fill="FFFFFF"/>
          </w:tcPr>
          <w:p w14:paraId="797C19A7" w14:textId="77777777" w:rsidR="00FB3569" w:rsidRPr="00FB3569" w:rsidRDefault="00FB3569" w:rsidP="00FB3569">
            <w:pPr>
              <w:keepNext/>
              <w:suppressAutoHyphens/>
              <w:spacing w:after="0" w:line="100" w:lineRule="atLeast"/>
              <w:rPr>
                <w:rFonts w:ascii="Times New Roman" w:eastAsia="Times New Roman" w:hAnsi="Times New Roman" w:cs="Times New Roman"/>
                <w:kern w:val="1"/>
                <w:sz w:val="24"/>
                <w:szCs w:val="24"/>
                <w:lang w:eastAsia="ar-SA"/>
              </w:rPr>
            </w:pPr>
            <w:r w:rsidRPr="00FB3569">
              <w:rPr>
                <w:rFonts w:ascii="Times New Roman" w:eastAsia="Times New Roman" w:hAnsi="Times New Roman" w:cs="Times New Roman"/>
                <w:b/>
                <w:bCs/>
                <w:color w:val="000009"/>
                <w:spacing w:val="-1"/>
                <w:kern w:val="1"/>
                <w:sz w:val="24"/>
                <w:szCs w:val="24"/>
                <w:lang w:eastAsia="ar-SA"/>
              </w:rPr>
              <w:t>6 STRUMENTI DI LAVORO</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28F1114F" w14:textId="77777777" w:rsidR="00FB3569" w:rsidRPr="00FB3569" w:rsidRDefault="00FB3569" w:rsidP="00FB3569">
            <w:pPr>
              <w:suppressAutoHyphens/>
              <w:snapToGrid w:val="0"/>
              <w:spacing w:after="0" w:line="100" w:lineRule="atLeast"/>
              <w:rPr>
                <w:rFonts w:ascii="Times New Roman" w:eastAsia="Times New Roman" w:hAnsi="Times New Roman" w:cs="Times New Roman"/>
                <w:kern w:val="1"/>
                <w:sz w:val="24"/>
                <w:szCs w:val="24"/>
                <w:lang w:eastAsia="ar-SA"/>
              </w:rPr>
            </w:pPr>
          </w:p>
        </w:tc>
      </w:tr>
      <w:tr w:rsidR="00FB3569" w:rsidRPr="00FB3569" w14:paraId="42C4CA22" w14:textId="77777777" w:rsidTr="00615074">
        <w:tc>
          <w:tcPr>
            <w:tcW w:w="5514" w:type="dxa"/>
            <w:tcBorders>
              <w:top w:val="single" w:sz="4" w:space="0" w:color="000000"/>
              <w:left w:val="single" w:sz="4" w:space="0" w:color="000000"/>
              <w:bottom w:val="single" w:sz="4" w:space="0" w:color="000000"/>
            </w:tcBorders>
            <w:shd w:val="clear" w:color="auto" w:fill="FFFFFF"/>
          </w:tcPr>
          <w:p w14:paraId="66557F1F" w14:textId="77777777" w:rsidR="00FB3569" w:rsidRPr="00FB3569" w:rsidRDefault="00FB3569" w:rsidP="00FB3569">
            <w:pPr>
              <w:keepNext/>
              <w:suppressAutoHyphens/>
              <w:spacing w:after="0" w:line="100" w:lineRule="atLeast"/>
              <w:rPr>
                <w:rFonts w:ascii="Times New Roman" w:eastAsia="Times New Roman" w:hAnsi="Times New Roman" w:cs="Times New Roman"/>
                <w:kern w:val="1"/>
                <w:sz w:val="24"/>
                <w:szCs w:val="24"/>
                <w:lang w:eastAsia="ar-SA"/>
              </w:rPr>
            </w:pPr>
            <w:r w:rsidRPr="00FB3569">
              <w:rPr>
                <w:rFonts w:ascii="Times New Roman" w:eastAsia="Times New Roman" w:hAnsi="Times New Roman" w:cs="Times New Roman"/>
                <w:color w:val="000000"/>
                <w:kern w:val="1"/>
                <w:sz w:val="24"/>
                <w:szCs w:val="24"/>
                <w:lang w:eastAsia="ar-SA"/>
              </w:rPr>
              <w:t>Libro di Testo</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78FAA625" w14:textId="77777777" w:rsidR="00FB3569" w:rsidRPr="00FB3569" w:rsidRDefault="00FB3569" w:rsidP="00FB3569">
            <w:pPr>
              <w:suppressAutoHyphens/>
              <w:snapToGrid w:val="0"/>
              <w:spacing w:after="0" w:line="100" w:lineRule="atLeast"/>
              <w:rPr>
                <w:rFonts w:ascii="Times New Roman" w:eastAsia="Times New Roman" w:hAnsi="Times New Roman" w:cs="Times New Roman"/>
                <w:kern w:val="1"/>
                <w:sz w:val="24"/>
                <w:szCs w:val="24"/>
                <w:lang w:eastAsia="ar-SA"/>
              </w:rPr>
            </w:pPr>
            <w:r w:rsidRPr="00FB3569">
              <w:rPr>
                <w:rFonts w:ascii="Times New Roman" w:eastAsia="Times New Roman" w:hAnsi="Times New Roman" w:cs="Times New Roman"/>
                <w:kern w:val="1"/>
                <w:sz w:val="24"/>
                <w:szCs w:val="24"/>
                <w:lang w:eastAsia="ar-SA"/>
              </w:rPr>
              <w:t>X</w:t>
            </w:r>
          </w:p>
        </w:tc>
      </w:tr>
      <w:tr w:rsidR="00FB3569" w:rsidRPr="00FB3569" w14:paraId="625889D9" w14:textId="77777777" w:rsidTr="00615074">
        <w:tc>
          <w:tcPr>
            <w:tcW w:w="5514" w:type="dxa"/>
            <w:tcBorders>
              <w:top w:val="single" w:sz="4" w:space="0" w:color="000000"/>
              <w:left w:val="single" w:sz="4" w:space="0" w:color="000000"/>
              <w:bottom w:val="single" w:sz="4" w:space="0" w:color="000000"/>
            </w:tcBorders>
            <w:shd w:val="clear" w:color="auto" w:fill="FFFFFF"/>
          </w:tcPr>
          <w:p w14:paraId="128B5B63" w14:textId="77777777" w:rsidR="00FB3569" w:rsidRPr="00FB3569" w:rsidRDefault="00FB3569" w:rsidP="00FB3569">
            <w:pPr>
              <w:keepNext/>
              <w:suppressAutoHyphens/>
              <w:spacing w:after="0" w:line="100" w:lineRule="atLeast"/>
              <w:rPr>
                <w:rFonts w:ascii="Times New Roman" w:eastAsia="Times New Roman" w:hAnsi="Times New Roman" w:cs="Times New Roman"/>
                <w:kern w:val="1"/>
                <w:sz w:val="24"/>
                <w:szCs w:val="24"/>
                <w:lang w:eastAsia="ar-SA"/>
              </w:rPr>
            </w:pPr>
            <w:r w:rsidRPr="00FB3569">
              <w:rPr>
                <w:rFonts w:ascii="Times New Roman" w:eastAsia="Times New Roman" w:hAnsi="Times New Roman" w:cs="Times New Roman"/>
                <w:color w:val="000000"/>
                <w:kern w:val="1"/>
                <w:sz w:val="24"/>
                <w:szCs w:val="24"/>
                <w:lang w:eastAsia="ar-SA"/>
              </w:rPr>
              <w:t>Risorse digitali libro di testo</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073DA110" w14:textId="77777777" w:rsidR="00FB3569" w:rsidRPr="00FB3569" w:rsidRDefault="00FB3569" w:rsidP="00FB3569">
            <w:pPr>
              <w:suppressAutoHyphens/>
              <w:snapToGrid w:val="0"/>
              <w:spacing w:after="0" w:line="100" w:lineRule="atLeast"/>
              <w:rPr>
                <w:rFonts w:ascii="Times New Roman" w:eastAsia="Times New Roman" w:hAnsi="Times New Roman" w:cs="Times New Roman"/>
                <w:kern w:val="1"/>
                <w:sz w:val="24"/>
                <w:szCs w:val="24"/>
                <w:lang w:eastAsia="ar-SA"/>
              </w:rPr>
            </w:pPr>
            <w:r w:rsidRPr="00FB3569">
              <w:rPr>
                <w:rFonts w:ascii="Times New Roman" w:eastAsia="Times New Roman" w:hAnsi="Times New Roman" w:cs="Times New Roman"/>
                <w:kern w:val="1"/>
                <w:sz w:val="24"/>
                <w:szCs w:val="24"/>
                <w:lang w:eastAsia="ar-SA"/>
              </w:rPr>
              <w:t>X</w:t>
            </w:r>
          </w:p>
        </w:tc>
      </w:tr>
      <w:tr w:rsidR="00FB3569" w:rsidRPr="00FB3569" w14:paraId="2AD3F976" w14:textId="77777777" w:rsidTr="00615074">
        <w:tc>
          <w:tcPr>
            <w:tcW w:w="5514" w:type="dxa"/>
            <w:tcBorders>
              <w:top w:val="single" w:sz="4" w:space="0" w:color="000000"/>
              <w:left w:val="single" w:sz="4" w:space="0" w:color="000000"/>
              <w:bottom w:val="single" w:sz="4" w:space="0" w:color="000000"/>
            </w:tcBorders>
            <w:shd w:val="clear" w:color="auto" w:fill="FFFFFF"/>
          </w:tcPr>
          <w:p w14:paraId="79AD3C05" w14:textId="77777777" w:rsidR="00FB3569" w:rsidRPr="00FB3569" w:rsidRDefault="00FB3569" w:rsidP="00FB3569">
            <w:pPr>
              <w:keepNext/>
              <w:suppressAutoHyphens/>
              <w:spacing w:after="0" w:line="100" w:lineRule="atLeast"/>
              <w:rPr>
                <w:rFonts w:ascii="Times New Roman" w:eastAsia="Times New Roman" w:hAnsi="Times New Roman" w:cs="Times New Roman"/>
                <w:kern w:val="1"/>
                <w:sz w:val="24"/>
                <w:szCs w:val="24"/>
                <w:lang w:eastAsia="ar-SA"/>
              </w:rPr>
            </w:pPr>
            <w:r w:rsidRPr="00FB3569">
              <w:rPr>
                <w:rFonts w:ascii="Times New Roman" w:eastAsia="Times New Roman" w:hAnsi="Times New Roman" w:cs="Times New Roman"/>
                <w:color w:val="000000"/>
                <w:kern w:val="1"/>
                <w:sz w:val="24"/>
                <w:szCs w:val="24"/>
                <w:lang w:eastAsia="ar-SA"/>
              </w:rPr>
              <w:t>Risorse digitali in rete (link, videolezioni, mappe)</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05E48521" w14:textId="77777777" w:rsidR="00FB3569" w:rsidRPr="00FB3569" w:rsidRDefault="00FB3569" w:rsidP="00FB3569">
            <w:pPr>
              <w:suppressAutoHyphens/>
              <w:snapToGrid w:val="0"/>
              <w:spacing w:after="0" w:line="100" w:lineRule="atLeast"/>
              <w:rPr>
                <w:rFonts w:ascii="Times New Roman" w:eastAsia="Times New Roman" w:hAnsi="Times New Roman" w:cs="Times New Roman"/>
                <w:kern w:val="1"/>
                <w:sz w:val="24"/>
                <w:szCs w:val="24"/>
                <w:lang w:eastAsia="ar-SA"/>
              </w:rPr>
            </w:pPr>
            <w:r w:rsidRPr="00FB3569">
              <w:rPr>
                <w:rFonts w:ascii="Times New Roman" w:eastAsia="Times New Roman" w:hAnsi="Times New Roman" w:cs="Times New Roman"/>
                <w:kern w:val="1"/>
                <w:sz w:val="24"/>
                <w:szCs w:val="24"/>
                <w:lang w:eastAsia="ar-SA"/>
              </w:rPr>
              <w:t>X</w:t>
            </w:r>
          </w:p>
        </w:tc>
      </w:tr>
      <w:tr w:rsidR="00FB3569" w:rsidRPr="00FB3569" w14:paraId="00DF8C0A" w14:textId="77777777" w:rsidTr="00615074">
        <w:tc>
          <w:tcPr>
            <w:tcW w:w="5514" w:type="dxa"/>
            <w:tcBorders>
              <w:top w:val="single" w:sz="4" w:space="0" w:color="000000"/>
              <w:left w:val="single" w:sz="4" w:space="0" w:color="000000"/>
              <w:bottom w:val="single" w:sz="4" w:space="0" w:color="000000"/>
            </w:tcBorders>
            <w:shd w:val="clear" w:color="auto" w:fill="FFFFFF"/>
          </w:tcPr>
          <w:p w14:paraId="2115FFBB" w14:textId="77777777" w:rsidR="00FB3569" w:rsidRPr="00FB3569" w:rsidRDefault="00FB3569" w:rsidP="00FB3569">
            <w:pPr>
              <w:keepNext/>
              <w:suppressAutoHyphens/>
              <w:spacing w:after="0" w:line="100" w:lineRule="atLeast"/>
              <w:rPr>
                <w:rFonts w:ascii="Times New Roman" w:eastAsia="Times New Roman" w:hAnsi="Times New Roman" w:cs="Times New Roman"/>
                <w:kern w:val="1"/>
                <w:sz w:val="24"/>
                <w:szCs w:val="24"/>
                <w:lang w:eastAsia="ar-SA"/>
              </w:rPr>
            </w:pPr>
            <w:r w:rsidRPr="00FB3569">
              <w:rPr>
                <w:rFonts w:ascii="Times New Roman" w:eastAsia="Times New Roman" w:hAnsi="Times New Roman" w:cs="Times New Roman"/>
                <w:color w:val="000000"/>
                <w:kern w:val="1"/>
                <w:sz w:val="24"/>
                <w:szCs w:val="24"/>
                <w:lang w:eastAsia="ar-SA"/>
              </w:rPr>
              <w:t>App Google: (specificare quali)</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640076EF" w14:textId="77777777" w:rsidR="00FB3569" w:rsidRPr="00FB3569" w:rsidRDefault="00FB3569" w:rsidP="00FB3569">
            <w:pPr>
              <w:suppressAutoHyphens/>
              <w:snapToGrid w:val="0"/>
              <w:spacing w:after="0" w:line="100" w:lineRule="atLeast"/>
              <w:rPr>
                <w:rFonts w:ascii="Times New Roman" w:eastAsia="Times New Roman" w:hAnsi="Times New Roman" w:cs="Times New Roman"/>
                <w:kern w:val="1"/>
                <w:sz w:val="24"/>
                <w:szCs w:val="24"/>
                <w:lang w:eastAsia="ar-SA"/>
              </w:rPr>
            </w:pPr>
          </w:p>
        </w:tc>
      </w:tr>
      <w:tr w:rsidR="00FB3569" w:rsidRPr="00FB3569" w14:paraId="2DD7DB8C" w14:textId="77777777" w:rsidTr="00615074">
        <w:tc>
          <w:tcPr>
            <w:tcW w:w="5514" w:type="dxa"/>
            <w:tcBorders>
              <w:top w:val="single" w:sz="4" w:space="0" w:color="000000"/>
              <w:left w:val="single" w:sz="4" w:space="0" w:color="000000"/>
              <w:bottom w:val="single" w:sz="4" w:space="0" w:color="000000"/>
            </w:tcBorders>
            <w:shd w:val="clear" w:color="auto" w:fill="FFFFFF"/>
          </w:tcPr>
          <w:p w14:paraId="1B0C0D9D" w14:textId="77777777" w:rsidR="00FB3569" w:rsidRPr="00FB3569" w:rsidRDefault="00FB3569" w:rsidP="00FB3569">
            <w:pPr>
              <w:keepNext/>
              <w:suppressAutoHyphens/>
              <w:spacing w:after="0" w:line="100" w:lineRule="atLeast"/>
              <w:rPr>
                <w:rFonts w:ascii="Times New Roman" w:eastAsia="Times New Roman" w:hAnsi="Times New Roman" w:cs="Times New Roman"/>
                <w:kern w:val="1"/>
                <w:sz w:val="24"/>
                <w:szCs w:val="24"/>
                <w:lang w:eastAsia="ar-SA"/>
              </w:rPr>
            </w:pPr>
            <w:r w:rsidRPr="00FB3569">
              <w:rPr>
                <w:rFonts w:ascii="Times New Roman" w:eastAsia="Times New Roman" w:hAnsi="Times New Roman" w:cs="Times New Roman"/>
                <w:color w:val="000000"/>
                <w:kern w:val="1"/>
                <w:sz w:val="24"/>
                <w:szCs w:val="24"/>
                <w:lang w:eastAsia="ar-SA"/>
              </w:rPr>
              <w:t>Testi didattici di supporto</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3872F96F" w14:textId="77777777" w:rsidR="00FB3569" w:rsidRPr="00FB3569" w:rsidRDefault="00FB3569" w:rsidP="00FB3569">
            <w:pPr>
              <w:suppressAutoHyphens/>
              <w:snapToGrid w:val="0"/>
              <w:spacing w:after="0" w:line="100" w:lineRule="atLeast"/>
              <w:rPr>
                <w:rFonts w:ascii="Times New Roman" w:eastAsia="Times New Roman" w:hAnsi="Times New Roman" w:cs="Times New Roman"/>
                <w:kern w:val="1"/>
                <w:sz w:val="24"/>
                <w:szCs w:val="24"/>
                <w:lang w:eastAsia="ar-SA"/>
              </w:rPr>
            </w:pPr>
          </w:p>
        </w:tc>
      </w:tr>
      <w:tr w:rsidR="00FB3569" w:rsidRPr="00FB3569" w14:paraId="6D0E93DE" w14:textId="77777777" w:rsidTr="00615074">
        <w:tc>
          <w:tcPr>
            <w:tcW w:w="5514" w:type="dxa"/>
            <w:tcBorders>
              <w:top w:val="single" w:sz="4" w:space="0" w:color="000000"/>
              <w:left w:val="single" w:sz="4" w:space="0" w:color="000000"/>
              <w:bottom w:val="single" w:sz="4" w:space="0" w:color="000000"/>
            </w:tcBorders>
            <w:shd w:val="clear" w:color="auto" w:fill="FFFFFF"/>
          </w:tcPr>
          <w:p w14:paraId="4D0E5F47" w14:textId="77777777" w:rsidR="00FB3569" w:rsidRPr="00FB3569" w:rsidRDefault="00FB3569" w:rsidP="00FB3569">
            <w:pPr>
              <w:keepNext/>
              <w:suppressAutoHyphens/>
              <w:spacing w:after="0" w:line="100" w:lineRule="atLeast"/>
              <w:rPr>
                <w:rFonts w:ascii="Times New Roman" w:eastAsia="Times New Roman" w:hAnsi="Times New Roman" w:cs="Times New Roman"/>
                <w:kern w:val="1"/>
                <w:sz w:val="24"/>
                <w:szCs w:val="24"/>
                <w:lang w:eastAsia="ar-SA"/>
              </w:rPr>
            </w:pPr>
            <w:r w:rsidRPr="00FB3569">
              <w:rPr>
                <w:rFonts w:ascii="Times New Roman" w:eastAsia="Times New Roman" w:hAnsi="Times New Roman" w:cs="Times New Roman"/>
                <w:color w:val="000000"/>
                <w:kern w:val="1"/>
                <w:sz w:val="24"/>
                <w:szCs w:val="24"/>
                <w:lang w:eastAsia="ar-SA"/>
              </w:rPr>
              <w:t>Chat WhatsApp</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3B6A0354" w14:textId="77777777" w:rsidR="00FB3569" w:rsidRPr="00FB3569" w:rsidRDefault="00FB3569" w:rsidP="00FB3569">
            <w:pPr>
              <w:suppressAutoHyphens/>
              <w:snapToGrid w:val="0"/>
              <w:spacing w:after="0" w:line="100" w:lineRule="atLeast"/>
              <w:rPr>
                <w:rFonts w:ascii="Times New Roman" w:eastAsia="Times New Roman" w:hAnsi="Times New Roman" w:cs="Times New Roman"/>
                <w:kern w:val="1"/>
                <w:sz w:val="24"/>
                <w:szCs w:val="24"/>
                <w:lang w:eastAsia="ar-SA"/>
              </w:rPr>
            </w:pPr>
          </w:p>
        </w:tc>
      </w:tr>
      <w:tr w:rsidR="00FB3569" w:rsidRPr="00FB3569" w14:paraId="4C012A1C" w14:textId="77777777" w:rsidTr="00615074">
        <w:tc>
          <w:tcPr>
            <w:tcW w:w="5514" w:type="dxa"/>
            <w:tcBorders>
              <w:top w:val="single" w:sz="4" w:space="0" w:color="000000"/>
              <w:left w:val="single" w:sz="4" w:space="0" w:color="000000"/>
              <w:bottom w:val="single" w:sz="4" w:space="0" w:color="000000"/>
            </w:tcBorders>
            <w:shd w:val="clear" w:color="auto" w:fill="FFFFFF"/>
          </w:tcPr>
          <w:p w14:paraId="634B8A22" w14:textId="77777777" w:rsidR="00FB3569" w:rsidRPr="00FB3569" w:rsidRDefault="00FB3569" w:rsidP="00FB3569">
            <w:pPr>
              <w:keepNext/>
              <w:suppressAutoHyphens/>
              <w:spacing w:after="0" w:line="100" w:lineRule="atLeast"/>
              <w:rPr>
                <w:rFonts w:ascii="Times New Roman" w:eastAsia="Times New Roman" w:hAnsi="Times New Roman" w:cs="Times New Roman"/>
                <w:kern w:val="1"/>
                <w:sz w:val="24"/>
                <w:szCs w:val="24"/>
                <w:lang w:eastAsia="ar-SA"/>
              </w:rPr>
            </w:pPr>
            <w:r w:rsidRPr="00FB3569">
              <w:rPr>
                <w:rFonts w:ascii="Times New Roman" w:eastAsia="Times New Roman" w:hAnsi="Times New Roman" w:cs="Times New Roman"/>
                <w:color w:val="000000"/>
                <w:kern w:val="1"/>
                <w:sz w:val="24"/>
                <w:szCs w:val="24"/>
                <w:lang w:eastAsia="ar-SA"/>
              </w:rPr>
              <w:t>Stampa specialistica</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63FF1623" w14:textId="77777777" w:rsidR="00FB3569" w:rsidRPr="00FB3569" w:rsidRDefault="00FB3569" w:rsidP="00FB3569">
            <w:pPr>
              <w:suppressAutoHyphens/>
              <w:snapToGrid w:val="0"/>
              <w:spacing w:after="0" w:line="100" w:lineRule="atLeast"/>
              <w:rPr>
                <w:rFonts w:ascii="Times New Roman" w:eastAsia="Times New Roman" w:hAnsi="Times New Roman" w:cs="Times New Roman"/>
                <w:kern w:val="1"/>
                <w:sz w:val="24"/>
                <w:szCs w:val="24"/>
                <w:lang w:eastAsia="ar-SA"/>
              </w:rPr>
            </w:pPr>
          </w:p>
        </w:tc>
      </w:tr>
      <w:tr w:rsidR="00FB3569" w:rsidRPr="00FB3569" w14:paraId="47A9614C" w14:textId="77777777" w:rsidTr="00615074">
        <w:tc>
          <w:tcPr>
            <w:tcW w:w="5514" w:type="dxa"/>
            <w:tcBorders>
              <w:top w:val="single" w:sz="4" w:space="0" w:color="000000"/>
              <w:left w:val="single" w:sz="4" w:space="0" w:color="000000"/>
              <w:bottom w:val="single" w:sz="4" w:space="0" w:color="000000"/>
            </w:tcBorders>
            <w:shd w:val="clear" w:color="auto" w:fill="FFFFFF"/>
          </w:tcPr>
          <w:p w14:paraId="63B95580" w14:textId="77777777" w:rsidR="00FB3569" w:rsidRPr="00FB3569" w:rsidRDefault="00FB3569" w:rsidP="00FB3569">
            <w:pPr>
              <w:keepNext/>
              <w:suppressAutoHyphens/>
              <w:spacing w:after="0" w:line="100" w:lineRule="atLeast"/>
              <w:rPr>
                <w:rFonts w:ascii="Times New Roman" w:eastAsia="Times New Roman" w:hAnsi="Times New Roman" w:cs="Times New Roman"/>
                <w:kern w:val="1"/>
                <w:sz w:val="24"/>
                <w:szCs w:val="24"/>
                <w:lang w:eastAsia="ar-SA"/>
              </w:rPr>
            </w:pPr>
            <w:r w:rsidRPr="00FB3569">
              <w:rPr>
                <w:rFonts w:ascii="Times New Roman" w:eastAsia="Times New Roman" w:hAnsi="Times New Roman" w:cs="Times New Roman"/>
                <w:color w:val="000000"/>
                <w:kern w:val="1"/>
                <w:sz w:val="24"/>
                <w:szCs w:val="24"/>
                <w:lang w:eastAsia="ar-SA"/>
              </w:rPr>
              <w:t>Materiali autoprodotti dall’insegnante</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58120DD4" w14:textId="77777777" w:rsidR="00FB3569" w:rsidRPr="00FB3569" w:rsidRDefault="00FB3569" w:rsidP="00FB3569">
            <w:pPr>
              <w:suppressAutoHyphens/>
              <w:snapToGrid w:val="0"/>
              <w:spacing w:after="0" w:line="100" w:lineRule="atLeast"/>
              <w:rPr>
                <w:rFonts w:ascii="Times New Roman" w:eastAsia="Times New Roman" w:hAnsi="Times New Roman" w:cs="Times New Roman"/>
                <w:kern w:val="1"/>
                <w:sz w:val="24"/>
                <w:szCs w:val="24"/>
                <w:lang w:eastAsia="ar-SA"/>
              </w:rPr>
            </w:pPr>
            <w:r w:rsidRPr="00FB3569">
              <w:rPr>
                <w:rFonts w:ascii="Times New Roman" w:eastAsia="Times New Roman" w:hAnsi="Times New Roman" w:cs="Times New Roman"/>
                <w:kern w:val="1"/>
                <w:sz w:val="24"/>
                <w:szCs w:val="24"/>
                <w:lang w:eastAsia="ar-SA"/>
              </w:rPr>
              <w:t>X</w:t>
            </w:r>
          </w:p>
        </w:tc>
      </w:tr>
      <w:tr w:rsidR="00FB3569" w:rsidRPr="00FB3569" w14:paraId="562F846D" w14:textId="77777777" w:rsidTr="00615074">
        <w:tc>
          <w:tcPr>
            <w:tcW w:w="5514" w:type="dxa"/>
            <w:tcBorders>
              <w:top w:val="single" w:sz="4" w:space="0" w:color="000000"/>
              <w:left w:val="single" w:sz="4" w:space="0" w:color="000000"/>
              <w:bottom w:val="single" w:sz="4" w:space="0" w:color="000000"/>
            </w:tcBorders>
            <w:shd w:val="clear" w:color="auto" w:fill="FFFFFF"/>
          </w:tcPr>
          <w:p w14:paraId="48066DEF" w14:textId="77777777" w:rsidR="00FB3569" w:rsidRPr="00FB3569" w:rsidRDefault="00FB3569" w:rsidP="00FB3569">
            <w:pPr>
              <w:keepNext/>
              <w:suppressAutoHyphens/>
              <w:spacing w:after="0" w:line="100" w:lineRule="atLeast"/>
              <w:rPr>
                <w:rFonts w:ascii="Times New Roman" w:eastAsia="Times New Roman" w:hAnsi="Times New Roman" w:cs="Times New Roman"/>
                <w:kern w:val="1"/>
                <w:sz w:val="24"/>
                <w:szCs w:val="24"/>
                <w:lang w:eastAsia="ar-SA"/>
              </w:rPr>
            </w:pPr>
            <w:r w:rsidRPr="00FB3569">
              <w:rPr>
                <w:rFonts w:ascii="Times New Roman" w:eastAsia="Times New Roman" w:hAnsi="Times New Roman" w:cs="Times New Roman"/>
                <w:color w:val="000000"/>
                <w:kern w:val="1"/>
                <w:sz w:val="24"/>
                <w:szCs w:val="24"/>
                <w:lang w:eastAsia="ar-SA"/>
              </w:rPr>
              <w:t>Scheda predisposta dall’insegnante</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39B4550C" w14:textId="77777777" w:rsidR="00FB3569" w:rsidRPr="00FB3569" w:rsidRDefault="00FB3569" w:rsidP="00FB3569">
            <w:pPr>
              <w:suppressAutoHyphens/>
              <w:snapToGrid w:val="0"/>
              <w:spacing w:after="0" w:line="100" w:lineRule="atLeast"/>
              <w:rPr>
                <w:rFonts w:ascii="Times New Roman" w:eastAsia="Times New Roman" w:hAnsi="Times New Roman" w:cs="Times New Roman"/>
                <w:kern w:val="1"/>
                <w:sz w:val="24"/>
                <w:szCs w:val="24"/>
                <w:lang w:eastAsia="ar-SA"/>
              </w:rPr>
            </w:pPr>
            <w:r w:rsidRPr="00FB3569">
              <w:rPr>
                <w:rFonts w:ascii="Times New Roman" w:eastAsia="Times New Roman" w:hAnsi="Times New Roman" w:cs="Times New Roman"/>
                <w:kern w:val="1"/>
                <w:sz w:val="24"/>
                <w:szCs w:val="24"/>
                <w:lang w:eastAsia="ar-SA"/>
              </w:rPr>
              <w:t>X</w:t>
            </w:r>
          </w:p>
        </w:tc>
      </w:tr>
      <w:tr w:rsidR="00FB3569" w:rsidRPr="00FB3569" w14:paraId="7FBC2017" w14:textId="77777777" w:rsidTr="00615074">
        <w:tc>
          <w:tcPr>
            <w:tcW w:w="5514" w:type="dxa"/>
            <w:tcBorders>
              <w:top w:val="single" w:sz="4" w:space="0" w:color="000000"/>
              <w:left w:val="single" w:sz="4" w:space="0" w:color="000000"/>
              <w:bottom w:val="single" w:sz="4" w:space="0" w:color="000000"/>
            </w:tcBorders>
            <w:shd w:val="clear" w:color="auto" w:fill="FFFFFF"/>
          </w:tcPr>
          <w:p w14:paraId="77F825FB" w14:textId="77777777" w:rsidR="00FB3569" w:rsidRPr="00FB3569" w:rsidRDefault="00FB3569" w:rsidP="00FB3569">
            <w:pPr>
              <w:keepNext/>
              <w:suppressAutoHyphens/>
              <w:spacing w:after="0" w:line="100" w:lineRule="atLeast"/>
              <w:rPr>
                <w:rFonts w:ascii="Times New Roman" w:eastAsia="Times New Roman" w:hAnsi="Times New Roman" w:cs="Times New Roman"/>
                <w:kern w:val="1"/>
                <w:sz w:val="24"/>
                <w:szCs w:val="24"/>
                <w:lang w:eastAsia="ar-SA"/>
              </w:rPr>
            </w:pPr>
            <w:r w:rsidRPr="00FB3569">
              <w:rPr>
                <w:rFonts w:ascii="Times New Roman" w:eastAsia="Times New Roman" w:hAnsi="Times New Roman" w:cs="Times New Roman"/>
                <w:color w:val="000000"/>
                <w:kern w:val="1"/>
                <w:sz w:val="24"/>
                <w:szCs w:val="24"/>
                <w:lang w:eastAsia="ar-SA"/>
              </w:rPr>
              <w:t>App Case Editrici</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05D60CF7" w14:textId="77777777" w:rsidR="00FB3569" w:rsidRPr="00FB3569" w:rsidRDefault="00FB3569" w:rsidP="00FB3569">
            <w:pPr>
              <w:suppressAutoHyphens/>
              <w:snapToGrid w:val="0"/>
              <w:spacing w:after="0" w:line="100" w:lineRule="atLeast"/>
              <w:rPr>
                <w:rFonts w:ascii="Times New Roman" w:eastAsia="Times New Roman" w:hAnsi="Times New Roman" w:cs="Times New Roman"/>
                <w:kern w:val="1"/>
                <w:sz w:val="24"/>
                <w:szCs w:val="24"/>
                <w:lang w:eastAsia="ar-SA"/>
              </w:rPr>
            </w:pPr>
          </w:p>
        </w:tc>
      </w:tr>
      <w:tr w:rsidR="00FB3569" w:rsidRPr="00FB3569" w14:paraId="4BD5A654" w14:textId="77777777" w:rsidTr="00615074">
        <w:tc>
          <w:tcPr>
            <w:tcW w:w="5514" w:type="dxa"/>
            <w:tcBorders>
              <w:top w:val="single" w:sz="4" w:space="0" w:color="000000"/>
              <w:left w:val="single" w:sz="4" w:space="0" w:color="000000"/>
              <w:bottom w:val="single" w:sz="4" w:space="0" w:color="000000"/>
            </w:tcBorders>
            <w:shd w:val="clear" w:color="auto" w:fill="FFFFFF"/>
          </w:tcPr>
          <w:p w14:paraId="6F2813AE" w14:textId="77777777" w:rsidR="00FB3569" w:rsidRPr="00FB3569" w:rsidRDefault="00FB3569" w:rsidP="00FB3569">
            <w:pPr>
              <w:keepNext/>
              <w:suppressAutoHyphens/>
              <w:spacing w:after="0" w:line="100" w:lineRule="atLeast"/>
              <w:rPr>
                <w:rFonts w:ascii="Times New Roman" w:eastAsia="Times New Roman" w:hAnsi="Times New Roman" w:cs="Times New Roman"/>
                <w:kern w:val="1"/>
                <w:sz w:val="24"/>
                <w:szCs w:val="24"/>
                <w:lang w:eastAsia="ar-SA"/>
              </w:rPr>
            </w:pPr>
            <w:r w:rsidRPr="00FB3569">
              <w:rPr>
                <w:rFonts w:ascii="Times New Roman" w:eastAsia="Times New Roman" w:hAnsi="Times New Roman" w:cs="Times New Roman"/>
                <w:color w:val="000000"/>
                <w:kern w:val="1"/>
                <w:sz w:val="24"/>
                <w:szCs w:val="24"/>
                <w:lang w:eastAsia="ar-SA"/>
              </w:rPr>
              <w:t>Personale Computer</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6F87E7D4" w14:textId="77777777" w:rsidR="00FB3569" w:rsidRPr="00FB3569" w:rsidRDefault="00FB3569" w:rsidP="00FB3569">
            <w:pPr>
              <w:suppressAutoHyphens/>
              <w:snapToGrid w:val="0"/>
              <w:spacing w:after="0" w:line="100" w:lineRule="atLeast"/>
              <w:rPr>
                <w:rFonts w:ascii="Times New Roman" w:eastAsia="Times New Roman" w:hAnsi="Times New Roman" w:cs="Times New Roman"/>
                <w:kern w:val="1"/>
                <w:sz w:val="24"/>
                <w:szCs w:val="24"/>
                <w:lang w:eastAsia="ar-SA"/>
              </w:rPr>
            </w:pPr>
            <w:r w:rsidRPr="00FB3569">
              <w:rPr>
                <w:rFonts w:ascii="Times New Roman" w:eastAsia="Times New Roman" w:hAnsi="Times New Roman" w:cs="Times New Roman"/>
                <w:kern w:val="1"/>
                <w:sz w:val="24"/>
                <w:szCs w:val="24"/>
                <w:lang w:eastAsia="ar-SA"/>
              </w:rPr>
              <w:t>X</w:t>
            </w:r>
          </w:p>
        </w:tc>
      </w:tr>
      <w:tr w:rsidR="00FB3569" w:rsidRPr="00FB3569" w14:paraId="5C1A7BD1" w14:textId="77777777" w:rsidTr="00615074">
        <w:tc>
          <w:tcPr>
            <w:tcW w:w="5514" w:type="dxa"/>
            <w:tcBorders>
              <w:top w:val="single" w:sz="4" w:space="0" w:color="000000"/>
              <w:left w:val="single" w:sz="4" w:space="0" w:color="000000"/>
              <w:bottom w:val="single" w:sz="4" w:space="0" w:color="000000"/>
            </w:tcBorders>
            <w:shd w:val="clear" w:color="auto" w:fill="FFFFFF"/>
          </w:tcPr>
          <w:p w14:paraId="5E5AB729" w14:textId="77777777" w:rsidR="00FB3569" w:rsidRPr="00FB3569" w:rsidRDefault="00FB3569" w:rsidP="00FB3569">
            <w:pPr>
              <w:suppressAutoHyphens/>
              <w:spacing w:after="0" w:line="100" w:lineRule="atLeast"/>
              <w:rPr>
                <w:rFonts w:ascii="Times New Roman" w:eastAsia="Times New Roman" w:hAnsi="Times New Roman" w:cs="Times New Roman"/>
                <w:kern w:val="1"/>
                <w:sz w:val="24"/>
                <w:szCs w:val="24"/>
                <w:lang w:eastAsia="ar-SA"/>
              </w:rPr>
            </w:pPr>
            <w:r w:rsidRPr="00FB3569">
              <w:rPr>
                <w:rFonts w:ascii="Times New Roman" w:eastAsia="Times New Roman" w:hAnsi="Times New Roman" w:cs="Times New Roman"/>
                <w:kern w:val="1"/>
                <w:sz w:val="24"/>
                <w:szCs w:val="24"/>
                <w:lang w:eastAsia="ar-SA"/>
              </w:rPr>
              <w:t>Tablet</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59318725" w14:textId="77777777" w:rsidR="00FB3569" w:rsidRPr="00FB3569" w:rsidRDefault="00FB3569" w:rsidP="00FB3569">
            <w:pPr>
              <w:suppressAutoHyphens/>
              <w:snapToGrid w:val="0"/>
              <w:spacing w:after="0" w:line="100" w:lineRule="atLeast"/>
              <w:rPr>
                <w:rFonts w:ascii="Times New Roman" w:eastAsia="Times New Roman" w:hAnsi="Times New Roman" w:cs="Times New Roman"/>
                <w:kern w:val="1"/>
                <w:sz w:val="24"/>
                <w:szCs w:val="24"/>
                <w:lang w:eastAsia="ar-SA"/>
              </w:rPr>
            </w:pPr>
            <w:r w:rsidRPr="00FB3569">
              <w:rPr>
                <w:rFonts w:ascii="Times New Roman" w:eastAsia="Times New Roman" w:hAnsi="Times New Roman" w:cs="Times New Roman"/>
                <w:kern w:val="1"/>
                <w:sz w:val="24"/>
                <w:szCs w:val="24"/>
                <w:lang w:eastAsia="ar-SA"/>
              </w:rPr>
              <w:t>X</w:t>
            </w:r>
          </w:p>
        </w:tc>
      </w:tr>
      <w:tr w:rsidR="00FB3569" w:rsidRPr="00FB3569" w14:paraId="31A9EC4F" w14:textId="77777777" w:rsidTr="00615074">
        <w:tc>
          <w:tcPr>
            <w:tcW w:w="5514" w:type="dxa"/>
            <w:tcBorders>
              <w:top w:val="single" w:sz="4" w:space="0" w:color="000000"/>
              <w:left w:val="single" w:sz="4" w:space="0" w:color="000000"/>
              <w:bottom w:val="single" w:sz="4" w:space="0" w:color="000000"/>
            </w:tcBorders>
            <w:shd w:val="clear" w:color="auto" w:fill="FFFFFF"/>
          </w:tcPr>
          <w:p w14:paraId="7F0CF7E9" w14:textId="77777777" w:rsidR="00FB3569" w:rsidRPr="00FB3569" w:rsidRDefault="00FB3569" w:rsidP="00FB3569">
            <w:pPr>
              <w:keepNext/>
              <w:suppressAutoHyphens/>
              <w:spacing w:after="0" w:line="100" w:lineRule="atLeast"/>
              <w:rPr>
                <w:rFonts w:ascii="Times New Roman" w:eastAsia="Times New Roman" w:hAnsi="Times New Roman" w:cs="Times New Roman"/>
                <w:kern w:val="1"/>
                <w:sz w:val="24"/>
                <w:szCs w:val="24"/>
                <w:lang w:eastAsia="ar-SA"/>
              </w:rPr>
            </w:pPr>
            <w:r w:rsidRPr="00FB3569">
              <w:rPr>
                <w:rFonts w:ascii="Times New Roman" w:eastAsia="Times New Roman" w:hAnsi="Times New Roman" w:cs="Times New Roman"/>
                <w:color w:val="000000"/>
                <w:kern w:val="1"/>
                <w:sz w:val="24"/>
                <w:szCs w:val="24"/>
                <w:lang w:eastAsia="ar-SA"/>
              </w:rPr>
              <w:t xml:space="preserve">Sussidi audiovisivi </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2F8F9092" w14:textId="77777777" w:rsidR="00FB3569" w:rsidRPr="00FB3569" w:rsidRDefault="00FB3569" w:rsidP="00FB3569">
            <w:pPr>
              <w:suppressAutoHyphens/>
              <w:snapToGrid w:val="0"/>
              <w:spacing w:after="0" w:line="100" w:lineRule="atLeast"/>
              <w:rPr>
                <w:rFonts w:ascii="Times New Roman" w:eastAsia="Times New Roman" w:hAnsi="Times New Roman" w:cs="Times New Roman"/>
                <w:kern w:val="1"/>
                <w:sz w:val="24"/>
                <w:szCs w:val="24"/>
                <w:lang w:eastAsia="ar-SA"/>
              </w:rPr>
            </w:pPr>
          </w:p>
        </w:tc>
      </w:tr>
      <w:tr w:rsidR="00FB3569" w:rsidRPr="00FB3569" w14:paraId="68D26744" w14:textId="77777777" w:rsidTr="00615074">
        <w:tc>
          <w:tcPr>
            <w:tcW w:w="5514" w:type="dxa"/>
            <w:tcBorders>
              <w:top w:val="single" w:sz="4" w:space="0" w:color="000000"/>
              <w:left w:val="single" w:sz="4" w:space="0" w:color="000000"/>
              <w:bottom w:val="single" w:sz="4" w:space="0" w:color="000000"/>
            </w:tcBorders>
            <w:shd w:val="clear" w:color="auto" w:fill="FFFFFF"/>
          </w:tcPr>
          <w:p w14:paraId="5EDB602C" w14:textId="77777777" w:rsidR="00FB3569" w:rsidRPr="00FB3569" w:rsidRDefault="00FB3569" w:rsidP="00FB3569">
            <w:pPr>
              <w:keepNext/>
              <w:suppressAutoHyphens/>
              <w:spacing w:after="0" w:line="100" w:lineRule="atLeast"/>
              <w:rPr>
                <w:rFonts w:ascii="Times New Roman" w:eastAsia="Times New Roman" w:hAnsi="Times New Roman" w:cs="Times New Roman"/>
                <w:kern w:val="1"/>
                <w:sz w:val="24"/>
                <w:szCs w:val="24"/>
                <w:lang w:eastAsia="ar-SA"/>
              </w:rPr>
            </w:pPr>
            <w:r w:rsidRPr="00FB3569">
              <w:rPr>
                <w:rFonts w:ascii="Times New Roman" w:eastAsia="Times New Roman" w:hAnsi="Times New Roman" w:cs="Times New Roman"/>
                <w:color w:val="000000"/>
                <w:kern w:val="1"/>
                <w:sz w:val="24"/>
                <w:szCs w:val="24"/>
                <w:lang w:eastAsia="ar-SA"/>
              </w:rPr>
              <w:t>Film</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21057125" w14:textId="77777777" w:rsidR="00FB3569" w:rsidRPr="00FB3569" w:rsidRDefault="00FB3569" w:rsidP="00FB3569">
            <w:pPr>
              <w:suppressAutoHyphens/>
              <w:snapToGrid w:val="0"/>
              <w:spacing w:after="0" w:line="100" w:lineRule="atLeast"/>
              <w:rPr>
                <w:rFonts w:ascii="Times New Roman" w:eastAsia="Times New Roman" w:hAnsi="Times New Roman" w:cs="Times New Roman"/>
                <w:kern w:val="1"/>
                <w:sz w:val="24"/>
                <w:szCs w:val="24"/>
                <w:lang w:eastAsia="ar-SA"/>
              </w:rPr>
            </w:pPr>
          </w:p>
        </w:tc>
      </w:tr>
      <w:tr w:rsidR="00FB3569" w:rsidRPr="00FB3569" w14:paraId="7817A959" w14:textId="77777777" w:rsidTr="00615074">
        <w:tc>
          <w:tcPr>
            <w:tcW w:w="5514" w:type="dxa"/>
            <w:tcBorders>
              <w:top w:val="single" w:sz="4" w:space="0" w:color="000000"/>
              <w:left w:val="single" w:sz="4" w:space="0" w:color="000000"/>
              <w:bottom w:val="single" w:sz="4" w:space="0" w:color="000000"/>
            </w:tcBorders>
            <w:shd w:val="clear" w:color="auto" w:fill="FFFFFF"/>
          </w:tcPr>
          <w:p w14:paraId="6AD078D6" w14:textId="77777777" w:rsidR="00FB3569" w:rsidRPr="00FB3569" w:rsidRDefault="00FB3569" w:rsidP="00FB3569">
            <w:pPr>
              <w:keepNext/>
              <w:suppressAutoHyphens/>
              <w:spacing w:after="0" w:line="100" w:lineRule="atLeast"/>
              <w:rPr>
                <w:rFonts w:ascii="Times New Roman" w:eastAsia="Times New Roman" w:hAnsi="Times New Roman" w:cs="Times New Roman"/>
                <w:kern w:val="1"/>
                <w:sz w:val="24"/>
                <w:szCs w:val="24"/>
                <w:lang w:eastAsia="ar-SA"/>
              </w:rPr>
            </w:pPr>
            <w:r w:rsidRPr="00FB3569">
              <w:rPr>
                <w:rFonts w:ascii="Times New Roman" w:eastAsia="Times New Roman" w:hAnsi="Times New Roman" w:cs="Times New Roman"/>
                <w:color w:val="000000"/>
                <w:kern w:val="1"/>
                <w:sz w:val="24"/>
                <w:szCs w:val="24"/>
                <w:lang w:eastAsia="ar-SA"/>
              </w:rPr>
              <w:t>Documentario</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5AB8A17A" w14:textId="77777777" w:rsidR="00FB3569" w:rsidRPr="00FB3569" w:rsidRDefault="00FB3569" w:rsidP="00FB3569">
            <w:pPr>
              <w:suppressAutoHyphens/>
              <w:snapToGrid w:val="0"/>
              <w:spacing w:after="0" w:line="100" w:lineRule="atLeast"/>
              <w:rPr>
                <w:rFonts w:ascii="Times New Roman" w:eastAsia="Times New Roman" w:hAnsi="Times New Roman" w:cs="Times New Roman"/>
                <w:kern w:val="1"/>
                <w:sz w:val="24"/>
                <w:szCs w:val="24"/>
                <w:lang w:eastAsia="ar-SA"/>
              </w:rPr>
            </w:pPr>
          </w:p>
        </w:tc>
      </w:tr>
      <w:tr w:rsidR="00FB3569" w:rsidRPr="00FB3569" w14:paraId="7E56BAB7" w14:textId="77777777" w:rsidTr="00615074">
        <w:tc>
          <w:tcPr>
            <w:tcW w:w="5514" w:type="dxa"/>
            <w:tcBorders>
              <w:top w:val="single" w:sz="4" w:space="0" w:color="000000"/>
              <w:left w:val="single" w:sz="4" w:space="0" w:color="000000"/>
              <w:bottom w:val="single" w:sz="4" w:space="0" w:color="000000"/>
            </w:tcBorders>
            <w:shd w:val="clear" w:color="auto" w:fill="FFFFFF"/>
          </w:tcPr>
          <w:p w14:paraId="3EC8A7FA" w14:textId="77777777" w:rsidR="00FB3569" w:rsidRPr="00FB3569" w:rsidRDefault="00FB3569" w:rsidP="00FB3569">
            <w:pPr>
              <w:keepNext/>
              <w:suppressAutoHyphens/>
              <w:spacing w:after="0" w:line="100" w:lineRule="atLeast"/>
              <w:rPr>
                <w:rFonts w:ascii="Times New Roman" w:eastAsia="Times New Roman" w:hAnsi="Times New Roman" w:cs="Times New Roman"/>
                <w:kern w:val="1"/>
                <w:sz w:val="24"/>
                <w:szCs w:val="24"/>
                <w:lang w:eastAsia="ar-SA"/>
              </w:rPr>
            </w:pPr>
            <w:r w:rsidRPr="00FB3569">
              <w:rPr>
                <w:rFonts w:ascii="Times New Roman" w:eastAsia="Times New Roman" w:hAnsi="Times New Roman" w:cs="Times New Roman"/>
                <w:color w:val="000000"/>
                <w:kern w:val="1"/>
                <w:sz w:val="24"/>
                <w:szCs w:val="24"/>
                <w:lang w:eastAsia="ar-SA"/>
              </w:rPr>
              <w:t>Filmato didattico</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32E10A59" w14:textId="77777777" w:rsidR="00FB3569" w:rsidRPr="00FB3569" w:rsidRDefault="00FB3569" w:rsidP="00FB3569">
            <w:pPr>
              <w:suppressAutoHyphens/>
              <w:snapToGrid w:val="0"/>
              <w:spacing w:after="0" w:line="100" w:lineRule="atLeast"/>
              <w:rPr>
                <w:rFonts w:ascii="Times New Roman" w:eastAsia="Times New Roman" w:hAnsi="Times New Roman" w:cs="Times New Roman"/>
                <w:kern w:val="1"/>
                <w:sz w:val="24"/>
                <w:szCs w:val="24"/>
                <w:lang w:eastAsia="ar-SA"/>
              </w:rPr>
            </w:pPr>
            <w:r w:rsidRPr="00FB3569">
              <w:rPr>
                <w:rFonts w:ascii="Times New Roman" w:eastAsia="Times New Roman" w:hAnsi="Times New Roman" w:cs="Times New Roman"/>
                <w:kern w:val="1"/>
                <w:sz w:val="24"/>
                <w:szCs w:val="24"/>
                <w:lang w:eastAsia="ar-SA"/>
              </w:rPr>
              <w:t>X</w:t>
            </w:r>
          </w:p>
        </w:tc>
      </w:tr>
      <w:tr w:rsidR="00FB3569" w:rsidRPr="00FB3569" w14:paraId="640A86DD" w14:textId="77777777" w:rsidTr="00615074">
        <w:tc>
          <w:tcPr>
            <w:tcW w:w="5514" w:type="dxa"/>
            <w:tcBorders>
              <w:top w:val="single" w:sz="4" w:space="0" w:color="000000"/>
              <w:left w:val="single" w:sz="4" w:space="0" w:color="000000"/>
              <w:bottom w:val="single" w:sz="4" w:space="0" w:color="000000"/>
            </w:tcBorders>
            <w:shd w:val="clear" w:color="auto" w:fill="FFFFFF"/>
          </w:tcPr>
          <w:p w14:paraId="6045FC22" w14:textId="77777777" w:rsidR="00FB3569" w:rsidRPr="00FB3569" w:rsidRDefault="00FB3569" w:rsidP="00FB3569">
            <w:pPr>
              <w:keepNext/>
              <w:suppressAutoHyphens/>
              <w:spacing w:after="0" w:line="100" w:lineRule="atLeast"/>
              <w:rPr>
                <w:rFonts w:ascii="Times New Roman" w:eastAsia="Times New Roman" w:hAnsi="Times New Roman" w:cs="Times New Roman"/>
                <w:kern w:val="1"/>
                <w:sz w:val="24"/>
                <w:szCs w:val="24"/>
                <w:lang w:eastAsia="ar-SA"/>
              </w:rPr>
            </w:pPr>
            <w:r w:rsidRPr="00FB3569">
              <w:rPr>
                <w:rFonts w:ascii="Times New Roman" w:eastAsia="Times New Roman" w:hAnsi="Times New Roman" w:cs="Times New Roman"/>
                <w:color w:val="000000"/>
                <w:kern w:val="1"/>
                <w:sz w:val="24"/>
                <w:szCs w:val="24"/>
                <w:lang w:eastAsia="ar-SA"/>
              </w:rPr>
              <w:t>Video-registrazioni</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77E695B7" w14:textId="77777777" w:rsidR="00FB3569" w:rsidRPr="00FB3569" w:rsidRDefault="00FB3569" w:rsidP="00FB3569">
            <w:pPr>
              <w:suppressAutoHyphens/>
              <w:snapToGrid w:val="0"/>
              <w:spacing w:after="0" w:line="100" w:lineRule="atLeast"/>
              <w:rPr>
                <w:rFonts w:ascii="Times New Roman" w:eastAsia="Times New Roman" w:hAnsi="Times New Roman" w:cs="Times New Roman"/>
                <w:kern w:val="1"/>
                <w:sz w:val="24"/>
                <w:szCs w:val="24"/>
                <w:lang w:eastAsia="ar-SA"/>
              </w:rPr>
            </w:pPr>
          </w:p>
        </w:tc>
      </w:tr>
      <w:tr w:rsidR="00FB3569" w:rsidRPr="00FB3569" w14:paraId="582F3591" w14:textId="77777777" w:rsidTr="00615074">
        <w:tc>
          <w:tcPr>
            <w:tcW w:w="5514" w:type="dxa"/>
            <w:tcBorders>
              <w:top w:val="single" w:sz="4" w:space="0" w:color="000000"/>
              <w:left w:val="single" w:sz="4" w:space="0" w:color="000000"/>
              <w:bottom w:val="single" w:sz="4" w:space="0" w:color="000000"/>
            </w:tcBorders>
            <w:shd w:val="clear" w:color="auto" w:fill="FFFFFF"/>
          </w:tcPr>
          <w:p w14:paraId="02E4B005" w14:textId="77777777" w:rsidR="00FB3569" w:rsidRPr="00FB3569" w:rsidRDefault="00FB3569" w:rsidP="00FB3569">
            <w:pPr>
              <w:suppressAutoHyphens/>
              <w:spacing w:after="0" w:line="100" w:lineRule="atLeast"/>
              <w:rPr>
                <w:rFonts w:ascii="Times New Roman" w:eastAsia="Times New Roman" w:hAnsi="Times New Roman" w:cs="Times New Roman"/>
                <w:kern w:val="1"/>
                <w:sz w:val="24"/>
                <w:szCs w:val="24"/>
                <w:lang w:eastAsia="ar-SA"/>
              </w:rPr>
            </w:pPr>
            <w:r w:rsidRPr="00FB3569">
              <w:rPr>
                <w:rFonts w:ascii="Times New Roman" w:eastAsia="Times New Roman" w:hAnsi="Times New Roman" w:cs="Times New Roman"/>
                <w:kern w:val="1"/>
                <w:sz w:val="24"/>
                <w:szCs w:val="24"/>
                <w:lang w:eastAsia="ar-SA"/>
              </w:rPr>
              <w:t>Altro: (specificare)</w:t>
            </w:r>
          </w:p>
        </w:tc>
        <w:tc>
          <w:tcPr>
            <w:tcW w:w="1792" w:type="dxa"/>
            <w:tcBorders>
              <w:top w:val="single" w:sz="4" w:space="0" w:color="000000"/>
              <w:left w:val="single" w:sz="4" w:space="0" w:color="000000"/>
              <w:bottom w:val="single" w:sz="4" w:space="0" w:color="000000"/>
              <w:right w:val="single" w:sz="4" w:space="0" w:color="000000"/>
            </w:tcBorders>
            <w:shd w:val="clear" w:color="auto" w:fill="FFFFFF"/>
          </w:tcPr>
          <w:p w14:paraId="1A415A3A" w14:textId="77777777" w:rsidR="00FB3569" w:rsidRPr="00FB3569" w:rsidRDefault="00FB3569" w:rsidP="00FB3569">
            <w:pPr>
              <w:suppressAutoHyphens/>
              <w:snapToGrid w:val="0"/>
              <w:spacing w:after="0" w:line="100" w:lineRule="atLeast"/>
              <w:rPr>
                <w:rFonts w:ascii="Times New Roman" w:eastAsia="Times New Roman" w:hAnsi="Times New Roman" w:cs="Times New Roman"/>
                <w:kern w:val="1"/>
                <w:sz w:val="24"/>
                <w:szCs w:val="24"/>
                <w:lang w:eastAsia="ar-SA"/>
              </w:rPr>
            </w:pPr>
          </w:p>
        </w:tc>
      </w:tr>
    </w:tbl>
    <w:p w14:paraId="2626EBFF" w14:textId="77777777" w:rsidR="00FB3569" w:rsidRPr="00FB3569" w:rsidRDefault="00FB3569" w:rsidP="00FB3569">
      <w:pPr>
        <w:suppressAutoHyphens/>
        <w:spacing w:after="0" w:line="240" w:lineRule="auto"/>
        <w:rPr>
          <w:rFonts w:ascii="Times New Roman" w:eastAsia="Times New Roman" w:hAnsi="Times New Roman" w:cs="Times New Roman"/>
          <w:b/>
          <w:sz w:val="24"/>
          <w:szCs w:val="24"/>
          <w:lang w:eastAsia="ar-SA"/>
        </w:rPr>
      </w:pPr>
    </w:p>
    <w:p w14:paraId="3E3853D4" w14:textId="77777777" w:rsidR="00FB3569" w:rsidRPr="00FB3569" w:rsidRDefault="00FB3569" w:rsidP="00FB3569">
      <w:pPr>
        <w:pBdr>
          <w:top w:val="single" w:sz="4" w:space="1" w:color="000000"/>
          <w:left w:val="single" w:sz="4" w:space="4" w:color="000000"/>
          <w:bottom w:val="single" w:sz="4" w:space="1" w:color="000000"/>
          <w:right w:val="single" w:sz="4" w:space="4" w:color="000000"/>
        </w:pBdr>
        <w:suppressAutoHyphens/>
        <w:spacing w:after="0" w:line="276" w:lineRule="auto"/>
        <w:ind w:left="1134" w:right="1134"/>
        <w:jc w:val="center"/>
        <w:rPr>
          <w:rFonts w:ascii="Times New Roman" w:eastAsia="Calibri" w:hAnsi="Times New Roman" w:cs="Times New Roman"/>
          <w:sz w:val="24"/>
          <w:szCs w:val="24"/>
          <w:lang w:eastAsia="ar-SA"/>
        </w:rPr>
      </w:pPr>
      <w:r w:rsidRPr="00FB3569">
        <w:rPr>
          <w:rFonts w:ascii="Times New Roman" w:eastAsia="Calibri" w:hAnsi="Times New Roman" w:cs="Times New Roman"/>
          <w:b/>
          <w:sz w:val="24"/>
          <w:szCs w:val="24"/>
          <w:lang w:eastAsia="ar-SA"/>
        </w:rPr>
        <w:t>7 - Valutazione e verifica</w:t>
      </w:r>
    </w:p>
    <w:p w14:paraId="11F4BCB7" w14:textId="77777777" w:rsidR="00FB3569" w:rsidRPr="00FB3569" w:rsidRDefault="00FB3569" w:rsidP="00FB3569">
      <w:pPr>
        <w:suppressAutoHyphens/>
        <w:spacing w:after="0" w:line="276" w:lineRule="auto"/>
        <w:ind w:left="786"/>
        <w:rPr>
          <w:rFonts w:ascii="Times New Roman" w:eastAsia="Calibri" w:hAnsi="Times New Roman" w:cs="Times New Roman"/>
          <w:sz w:val="24"/>
          <w:szCs w:val="24"/>
          <w:lang w:eastAsia="ar-SA"/>
        </w:rPr>
      </w:pPr>
    </w:p>
    <w:p w14:paraId="74F88401" w14:textId="77777777" w:rsidR="00FB3569" w:rsidRPr="00FB3569" w:rsidRDefault="00FB3569" w:rsidP="00FB3569">
      <w:pPr>
        <w:pBdr>
          <w:top w:val="single" w:sz="4" w:space="2" w:color="000000"/>
          <w:left w:val="single" w:sz="4" w:space="4" w:color="000000"/>
          <w:bottom w:val="single" w:sz="4" w:space="1" w:color="000000"/>
          <w:right w:val="single" w:sz="4" w:space="4" w:color="000000"/>
        </w:pBdr>
        <w:suppressAutoHyphens/>
        <w:spacing w:after="0" w:line="276" w:lineRule="auto"/>
        <w:ind w:left="1418" w:right="1418"/>
        <w:jc w:val="center"/>
        <w:rPr>
          <w:rFonts w:ascii="Calibri" w:eastAsia="Calibri" w:hAnsi="Calibri" w:cs="Times New Roman"/>
          <w:sz w:val="24"/>
          <w:szCs w:val="24"/>
          <w:lang w:eastAsia="ar-SA"/>
        </w:rPr>
      </w:pPr>
      <w:r w:rsidRPr="00FB3569">
        <w:rPr>
          <w:rFonts w:ascii="Times New Roman" w:eastAsia="Calibri" w:hAnsi="Times New Roman" w:cs="Times New Roman"/>
          <w:b/>
          <w:sz w:val="24"/>
          <w:szCs w:val="24"/>
          <w:lang w:eastAsia="ar-SA"/>
        </w:rPr>
        <w:t>7.1 – Strumenti di verifica</w:t>
      </w:r>
    </w:p>
    <w:p w14:paraId="7CED1E29" w14:textId="77777777" w:rsidR="00FB3569" w:rsidRPr="00FB3569" w:rsidRDefault="00FB3569" w:rsidP="00FB3569">
      <w:pPr>
        <w:suppressAutoHyphens/>
        <w:spacing w:after="120" w:line="240" w:lineRule="auto"/>
        <w:ind w:left="720"/>
        <w:jc w:val="both"/>
        <w:rPr>
          <w:rFonts w:ascii="Times New Roman" w:eastAsia="Times New Roman" w:hAnsi="Times New Roman" w:cs="Times New Roman"/>
          <w:sz w:val="24"/>
          <w:szCs w:val="24"/>
          <w:lang w:eastAsia="ar-SA"/>
        </w:rPr>
      </w:pPr>
    </w:p>
    <w:p w14:paraId="2FAAF837" w14:textId="77777777" w:rsidR="00FB3569" w:rsidRPr="00FB3569" w:rsidRDefault="00FB3569" w:rsidP="00FB3569">
      <w:pPr>
        <w:numPr>
          <w:ilvl w:val="0"/>
          <w:numId w:val="2"/>
        </w:numPr>
        <w:suppressAutoHyphens/>
        <w:spacing w:after="120" w:line="240" w:lineRule="auto"/>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Prove autentiche</w:t>
      </w:r>
    </w:p>
    <w:p w14:paraId="4D01306B" w14:textId="77777777" w:rsidR="00FB3569" w:rsidRPr="00FB3569" w:rsidRDefault="00FB3569" w:rsidP="00FB3569">
      <w:pPr>
        <w:numPr>
          <w:ilvl w:val="0"/>
          <w:numId w:val="2"/>
        </w:numPr>
        <w:suppressAutoHyphens/>
        <w:spacing w:after="120" w:line="240" w:lineRule="auto"/>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Prova esperta</w:t>
      </w:r>
    </w:p>
    <w:p w14:paraId="41AB5BED" w14:textId="77777777" w:rsidR="00FB3569" w:rsidRPr="00FB3569" w:rsidRDefault="00FB3569" w:rsidP="00FB3569">
      <w:pPr>
        <w:suppressAutoHyphens/>
        <w:spacing w:after="120" w:line="240" w:lineRule="auto"/>
        <w:ind w:left="720"/>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X Analisi del testo legislativo</w:t>
      </w:r>
    </w:p>
    <w:p w14:paraId="65F271E1" w14:textId="77777777" w:rsidR="00FB3569" w:rsidRPr="00FB3569" w:rsidRDefault="00FB3569" w:rsidP="00FB3569">
      <w:pPr>
        <w:numPr>
          <w:ilvl w:val="0"/>
          <w:numId w:val="2"/>
        </w:numPr>
        <w:suppressAutoHyphens/>
        <w:spacing w:after="120" w:line="240" w:lineRule="auto"/>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Prove pratiche</w:t>
      </w:r>
    </w:p>
    <w:p w14:paraId="2107BC53" w14:textId="77777777" w:rsidR="00FB3569" w:rsidRPr="00FB3569" w:rsidRDefault="00FB3569" w:rsidP="00FB3569">
      <w:pPr>
        <w:numPr>
          <w:ilvl w:val="0"/>
          <w:numId w:val="2"/>
        </w:numPr>
        <w:suppressAutoHyphens/>
        <w:spacing w:after="120" w:line="240" w:lineRule="auto"/>
        <w:jc w:val="both"/>
        <w:rPr>
          <w:rFonts w:ascii="Times New Roman" w:eastAsia="Times New Roman" w:hAnsi="Times New Roman" w:cs="Times New Roman"/>
          <w:b/>
          <w:kern w:val="1"/>
          <w:sz w:val="24"/>
          <w:szCs w:val="24"/>
          <w:lang w:eastAsia="ar-SA"/>
        </w:rPr>
      </w:pPr>
      <w:r w:rsidRPr="00FB3569">
        <w:rPr>
          <w:rFonts w:ascii="Times New Roman" w:eastAsia="Times New Roman" w:hAnsi="Times New Roman" w:cs="Times New Roman"/>
          <w:sz w:val="24"/>
          <w:szCs w:val="24"/>
          <w:lang w:eastAsia="ar-SA"/>
        </w:rPr>
        <w:t>Esercitazioni di gruppo</w:t>
      </w:r>
    </w:p>
    <w:p w14:paraId="40D09218" w14:textId="77777777" w:rsidR="00FB3569" w:rsidRPr="00FB3569" w:rsidRDefault="00FB3569" w:rsidP="00FB3569">
      <w:pPr>
        <w:keepNext/>
        <w:numPr>
          <w:ilvl w:val="0"/>
          <w:numId w:val="10"/>
        </w:numPr>
        <w:tabs>
          <w:tab w:val="left" w:pos="0"/>
        </w:tabs>
        <w:suppressAutoHyphens/>
        <w:spacing w:after="0" w:line="100" w:lineRule="atLeast"/>
        <w:rPr>
          <w:rFonts w:ascii="Times New Roman" w:eastAsia="Times New Roman" w:hAnsi="Times New Roman" w:cs="Times New Roman"/>
          <w:sz w:val="24"/>
          <w:szCs w:val="24"/>
          <w:lang w:eastAsia="ar-SA"/>
        </w:rPr>
      </w:pPr>
      <w:r w:rsidRPr="00FB3569">
        <w:rPr>
          <w:rFonts w:ascii="Times New Roman" w:eastAsia="Times New Roman" w:hAnsi="Times New Roman" w:cs="Times New Roman"/>
          <w:b/>
          <w:kern w:val="1"/>
          <w:sz w:val="24"/>
          <w:szCs w:val="24"/>
          <w:lang w:eastAsia="ar-SA"/>
        </w:rPr>
        <w:t>Verifiche scritte</w:t>
      </w:r>
    </w:p>
    <w:bookmarkStart w:id="12" w:name="Controllo27"/>
    <w:p w14:paraId="1C8189AC" w14:textId="77777777" w:rsidR="00FB3569" w:rsidRPr="00FB3569" w:rsidRDefault="00FB3569" w:rsidP="00FB3569">
      <w:pPr>
        <w:suppressAutoHyphens/>
        <w:spacing w:after="0" w:line="100" w:lineRule="atLeast"/>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fldChar w:fldCharType="begin">
          <w:ffData>
            <w:name w:val="Control0"/>
            <w:enabled/>
            <w:calcOnExit w:val="0"/>
            <w:checkBox>
              <w:sizeAuto/>
              <w:default w:val="0"/>
              <w:checked w:val="0"/>
            </w:checkBox>
          </w:ffData>
        </w:fldChar>
      </w:r>
      <w:r w:rsidRPr="00FB3569">
        <w:rPr>
          <w:rFonts w:ascii="Times New Roman" w:eastAsia="Times New Roman" w:hAnsi="Times New Roman" w:cs="Times New Roman"/>
          <w:sz w:val="24"/>
          <w:szCs w:val="24"/>
          <w:lang w:eastAsia="ar-SA"/>
        </w:rPr>
        <w:instrText xml:space="preserve"> FORMCHECKBOX </w:instrText>
      </w:r>
      <w:r w:rsidR="002A68B9">
        <w:rPr>
          <w:rFonts w:ascii="Times New Roman" w:eastAsia="Times New Roman" w:hAnsi="Times New Roman" w:cs="Times New Roman"/>
          <w:sz w:val="24"/>
          <w:szCs w:val="24"/>
          <w:lang w:eastAsia="ar-SA"/>
        </w:rPr>
      </w:r>
      <w:r w:rsidR="002A68B9">
        <w:rPr>
          <w:rFonts w:ascii="Times New Roman" w:eastAsia="Times New Roman" w:hAnsi="Times New Roman" w:cs="Times New Roman"/>
          <w:sz w:val="24"/>
          <w:szCs w:val="24"/>
          <w:lang w:eastAsia="ar-SA"/>
        </w:rPr>
        <w:fldChar w:fldCharType="separate"/>
      </w:r>
      <w:r w:rsidRPr="00FB3569">
        <w:rPr>
          <w:rFonts w:ascii="Times New Roman" w:eastAsia="Times New Roman" w:hAnsi="Times New Roman" w:cs="Times New Roman"/>
          <w:sz w:val="24"/>
          <w:szCs w:val="24"/>
          <w:lang w:eastAsia="ar-SA"/>
        </w:rPr>
        <w:fldChar w:fldCharType="end"/>
      </w:r>
      <w:bookmarkEnd w:id="12"/>
      <w:r w:rsidRPr="00FB3569">
        <w:rPr>
          <w:rFonts w:ascii="Times New Roman" w:eastAsia="Times New Roman" w:hAnsi="Times New Roman" w:cs="Times New Roman"/>
          <w:sz w:val="24"/>
          <w:szCs w:val="24"/>
          <w:lang w:eastAsia="ar-SA"/>
        </w:rPr>
        <w:t xml:space="preserve">  X Quesiti </w:t>
      </w:r>
    </w:p>
    <w:bookmarkStart w:id="13" w:name="Controllo28"/>
    <w:p w14:paraId="308B54FE" w14:textId="77777777" w:rsidR="00FB3569" w:rsidRPr="00FB3569" w:rsidRDefault="00FB3569" w:rsidP="00FB3569">
      <w:pPr>
        <w:suppressAutoHyphens/>
        <w:spacing w:after="0" w:line="100" w:lineRule="atLeast"/>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fldChar w:fldCharType="begin">
          <w:ffData>
            <w:name w:val="Control0"/>
            <w:enabled/>
            <w:calcOnExit w:val="0"/>
            <w:checkBox>
              <w:sizeAuto/>
              <w:default w:val="0"/>
              <w:checked w:val="0"/>
            </w:checkBox>
          </w:ffData>
        </w:fldChar>
      </w:r>
      <w:r w:rsidRPr="00FB3569">
        <w:rPr>
          <w:rFonts w:ascii="Times New Roman" w:eastAsia="Times New Roman" w:hAnsi="Times New Roman" w:cs="Times New Roman"/>
          <w:sz w:val="24"/>
          <w:szCs w:val="24"/>
          <w:lang w:eastAsia="ar-SA"/>
        </w:rPr>
        <w:instrText xml:space="preserve"> FORMCHECKBOX </w:instrText>
      </w:r>
      <w:r w:rsidR="002A68B9">
        <w:rPr>
          <w:rFonts w:ascii="Times New Roman" w:eastAsia="Times New Roman" w:hAnsi="Times New Roman" w:cs="Times New Roman"/>
          <w:sz w:val="24"/>
          <w:szCs w:val="24"/>
          <w:lang w:eastAsia="ar-SA"/>
        </w:rPr>
      </w:r>
      <w:r w:rsidR="002A68B9">
        <w:rPr>
          <w:rFonts w:ascii="Times New Roman" w:eastAsia="Times New Roman" w:hAnsi="Times New Roman" w:cs="Times New Roman"/>
          <w:sz w:val="24"/>
          <w:szCs w:val="24"/>
          <w:lang w:eastAsia="ar-SA"/>
        </w:rPr>
        <w:fldChar w:fldCharType="separate"/>
      </w:r>
      <w:r w:rsidRPr="00FB3569">
        <w:rPr>
          <w:rFonts w:ascii="Times New Roman" w:eastAsia="Times New Roman" w:hAnsi="Times New Roman" w:cs="Times New Roman"/>
          <w:sz w:val="24"/>
          <w:szCs w:val="24"/>
          <w:lang w:eastAsia="ar-SA"/>
        </w:rPr>
        <w:fldChar w:fldCharType="end"/>
      </w:r>
      <w:bookmarkEnd w:id="13"/>
      <w:r w:rsidRPr="00FB3569">
        <w:rPr>
          <w:rFonts w:ascii="Times New Roman" w:eastAsia="Times New Roman" w:hAnsi="Times New Roman" w:cs="Times New Roman"/>
          <w:sz w:val="24"/>
          <w:szCs w:val="24"/>
          <w:lang w:eastAsia="ar-SA"/>
        </w:rPr>
        <w:t xml:space="preserve"> X   Vero/falso</w:t>
      </w:r>
    </w:p>
    <w:bookmarkStart w:id="14" w:name="Controllo29"/>
    <w:p w14:paraId="6C484F04" w14:textId="77777777" w:rsidR="00FB3569" w:rsidRPr="00FB3569" w:rsidRDefault="00FB3569" w:rsidP="00FB3569">
      <w:pPr>
        <w:suppressAutoHyphens/>
        <w:spacing w:after="0" w:line="100" w:lineRule="atLeast"/>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fldChar w:fldCharType="begin">
          <w:ffData>
            <w:name w:val="Control0"/>
            <w:enabled/>
            <w:calcOnExit w:val="0"/>
            <w:checkBox>
              <w:sizeAuto/>
              <w:default w:val="0"/>
              <w:checked w:val="0"/>
            </w:checkBox>
          </w:ffData>
        </w:fldChar>
      </w:r>
      <w:r w:rsidRPr="00FB3569">
        <w:rPr>
          <w:rFonts w:ascii="Times New Roman" w:eastAsia="Times New Roman" w:hAnsi="Times New Roman" w:cs="Times New Roman"/>
          <w:sz w:val="24"/>
          <w:szCs w:val="24"/>
          <w:lang w:eastAsia="ar-SA"/>
        </w:rPr>
        <w:instrText xml:space="preserve"> FORMCHECKBOX </w:instrText>
      </w:r>
      <w:r w:rsidR="002A68B9">
        <w:rPr>
          <w:rFonts w:ascii="Times New Roman" w:eastAsia="Times New Roman" w:hAnsi="Times New Roman" w:cs="Times New Roman"/>
          <w:sz w:val="24"/>
          <w:szCs w:val="24"/>
          <w:lang w:eastAsia="ar-SA"/>
        </w:rPr>
      </w:r>
      <w:r w:rsidR="002A68B9">
        <w:rPr>
          <w:rFonts w:ascii="Times New Roman" w:eastAsia="Times New Roman" w:hAnsi="Times New Roman" w:cs="Times New Roman"/>
          <w:sz w:val="24"/>
          <w:szCs w:val="24"/>
          <w:lang w:eastAsia="ar-SA"/>
        </w:rPr>
        <w:fldChar w:fldCharType="separate"/>
      </w:r>
      <w:r w:rsidRPr="00FB3569">
        <w:rPr>
          <w:rFonts w:ascii="Times New Roman" w:eastAsia="Times New Roman" w:hAnsi="Times New Roman" w:cs="Times New Roman"/>
          <w:sz w:val="24"/>
          <w:szCs w:val="24"/>
          <w:lang w:eastAsia="ar-SA"/>
        </w:rPr>
        <w:fldChar w:fldCharType="end"/>
      </w:r>
      <w:bookmarkEnd w:id="14"/>
      <w:r w:rsidRPr="00FB3569">
        <w:rPr>
          <w:rFonts w:ascii="Times New Roman" w:eastAsia="Times New Roman" w:hAnsi="Times New Roman" w:cs="Times New Roman"/>
          <w:sz w:val="24"/>
          <w:szCs w:val="24"/>
          <w:lang w:eastAsia="ar-SA"/>
        </w:rPr>
        <w:t xml:space="preserve"> X   Scelta multipla </w:t>
      </w:r>
    </w:p>
    <w:bookmarkStart w:id="15" w:name="Controllo30"/>
    <w:p w14:paraId="2D0C35E1" w14:textId="77777777" w:rsidR="00FB3569" w:rsidRPr="00FB3569" w:rsidRDefault="00FB3569" w:rsidP="00FB3569">
      <w:pPr>
        <w:suppressAutoHyphens/>
        <w:spacing w:after="0" w:line="100" w:lineRule="atLeast"/>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fldChar w:fldCharType="begin">
          <w:ffData>
            <w:name w:val="Control0"/>
            <w:enabled/>
            <w:calcOnExit w:val="0"/>
            <w:checkBox>
              <w:sizeAuto/>
              <w:default w:val="0"/>
              <w:checked w:val="0"/>
            </w:checkBox>
          </w:ffData>
        </w:fldChar>
      </w:r>
      <w:r w:rsidRPr="00FB3569">
        <w:rPr>
          <w:rFonts w:ascii="Times New Roman" w:eastAsia="Times New Roman" w:hAnsi="Times New Roman" w:cs="Times New Roman"/>
          <w:sz w:val="24"/>
          <w:szCs w:val="24"/>
          <w:lang w:eastAsia="ar-SA"/>
        </w:rPr>
        <w:instrText xml:space="preserve"> FORMCHECKBOX </w:instrText>
      </w:r>
      <w:r w:rsidR="002A68B9">
        <w:rPr>
          <w:rFonts w:ascii="Times New Roman" w:eastAsia="Times New Roman" w:hAnsi="Times New Roman" w:cs="Times New Roman"/>
          <w:sz w:val="24"/>
          <w:szCs w:val="24"/>
          <w:lang w:eastAsia="ar-SA"/>
        </w:rPr>
      </w:r>
      <w:r w:rsidR="002A68B9">
        <w:rPr>
          <w:rFonts w:ascii="Times New Roman" w:eastAsia="Times New Roman" w:hAnsi="Times New Roman" w:cs="Times New Roman"/>
          <w:sz w:val="24"/>
          <w:szCs w:val="24"/>
          <w:lang w:eastAsia="ar-SA"/>
        </w:rPr>
        <w:fldChar w:fldCharType="separate"/>
      </w:r>
      <w:r w:rsidRPr="00FB3569">
        <w:rPr>
          <w:rFonts w:ascii="Times New Roman" w:eastAsia="Times New Roman" w:hAnsi="Times New Roman" w:cs="Times New Roman"/>
          <w:sz w:val="24"/>
          <w:szCs w:val="24"/>
          <w:lang w:eastAsia="ar-SA"/>
        </w:rPr>
        <w:fldChar w:fldCharType="end"/>
      </w:r>
      <w:bookmarkEnd w:id="15"/>
      <w:r w:rsidRPr="00FB3569">
        <w:rPr>
          <w:rFonts w:ascii="Times New Roman" w:eastAsia="Times New Roman" w:hAnsi="Times New Roman" w:cs="Times New Roman"/>
          <w:sz w:val="24"/>
          <w:szCs w:val="24"/>
          <w:lang w:eastAsia="ar-SA"/>
        </w:rPr>
        <w:t xml:space="preserve"> X   Completamento </w:t>
      </w:r>
    </w:p>
    <w:bookmarkStart w:id="16" w:name="Controllo31"/>
    <w:p w14:paraId="487BC218" w14:textId="77777777" w:rsidR="00FB3569" w:rsidRPr="00FB3569" w:rsidRDefault="00FB3569" w:rsidP="00FB3569">
      <w:pPr>
        <w:suppressAutoHyphens/>
        <w:spacing w:after="0" w:line="100" w:lineRule="atLeast"/>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fldChar w:fldCharType="begin">
          <w:ffData>
            <w:name w:val="Control0"/>
            <w:enabled/>
            <w:calcOnExit w:val="0"/>
            <w:checkBox>
              <w:sizeAuto/>
              <w:default w:val="0"/>
              <w:checked w:val="0"/>
            </w:checkBox>
          </w:ffData>
        </w:fldChar>
      </w:r>
      <w:r w:rsidRPr="00FB3569">
        <w:rPr>
          <w:rFonts w:ascii="Times New Roman" w:eastAsia="Times New Roman" w:hAnsi="Times New Roman" w:cs="Times New Roman"/>
          <w:sz w:val="24"/>
          <w:szCs w:val="24"/>
          <w:lang w:eastAsia="ar-SA"/>
        </w:rPr>
        <w:instrText xml:space="preserve"> FORMCHECKBOX </w:instrText>
      </w:r>
      <w:r w:rsidR="002A68B9">
        <w:rPr>
          <w:rFonts w:ascii="Times New Roman" w:eastAsia="Times New Roman" w:hAnsi="Times New Roman" w:cs="Times New Roman"/>
          <w:sz w:val="24"/>
          <w:szCs w:val="24"/>
          <w:lang w:eastAsia="ar-SA"/>
        </w:rPr>
      </w:r>
      <w:r w:rsidR="002A68B9">
        <w:rPr>
          <w:rFonts w:ascii="Times New Roman" w:eastAsia="Times New Roman" w:hAnsi="Times New Roman" w:cs="Times New Roman"/>
          <w:sz w:val="24"/>
          <w:szCs w:val="24"/>
          <w:lang w:eastAsia="ar-SA"/>
        </w:rPr>
        <w:fldChar w:fldCharType="separate"/>
      </w:r>
      <w:r w:rsidRPr="00FB3569">
        <w:rPr>
          <w:rFonts w:ascii="Times New Roman" w:eastAsia="Times New Roman" w:hAnsi="Times New Roman" w:cs="Times New Roman"/>
          <w:sz w:val="24"/>
          <w:szCs w:val="24"/>
          <w:lang w:eastAsia="ar-SA"/>
        </w:rPr>
        <w:fldChar w:fldCharType="end"/>
      </w:r>
      <w:bookmarkEnd w:id="16"/>
      <w:r w:rsidRPr="00FB3569">
        <w:rPr>
          <w:rFonts w:ascii="Times New Roman" w:eastAsia="Times New Roman" w:hAnsi="Times New Roman" w:cs="Times New Roman"/>
          <w:sz w:val="24"/>
          <w:szCs w:val="24"/>
          <w:lang w:eastAsia="ar-SA"/>
        </w:rPr>
        <w:t xml:space="preserve">  X Libero  </w:t>
      </w:r>
    </w:p>
    <w:p w14:paraId="4ED1E5E3" w14:textId="77777777" w:rsidR="00FB3569" w:rsidRPr="00FB3569" w:rsidRDefault="00FB3569" w:rsidP="00FB3569">
      <w:pPr>
        <w:suppressAutoHyphens/>
        <w:spacing w:after="0" w:line="100" w:lineRule="atLeast"/>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fldChar w:fldCharType="begin">
          <w:ffData>
            <w:name w:val="Control0"/>
            <w:enabled/>
            <w:calcOnExit w:val="0"/>
            <w:checkBox>
              <w:sizeAuto/>
              <w:default w:val="0"/>
              <w:checked w:val="0"/>
            </w:checkBox>
          </w:ffData>
        </w:fldChar>
      </w:r>
      <w:r w:rsidRPr="00FB3569">
        <w:rPr>
          <w:rFonts w:ascii="Times New Roman" w:eastAsia="Times New Roman" w:hAnsi="Times New Roman" w:cs="Times New Roman"/>
          <w:sz w:val="24"/>
          <w:szCs w:val="24"/>
          <w:lang w:eastAsia="ar-SA"/>
        </w:rPr>
        <w:instrText xml:space="preserve"> FORMCHECKBOX </w:instrText>
      </w:r>
      <w:r w:rsidR="002A68B9">
        <w:rPr>
          <w:rFonts w:ascii="Times New Roman" w:eastAsia="Times New Roman" w:hAnsi="Times New Roman" w:cs="Times New Roman"/>
          <w:sz w:val="24"/>
          <w:szCs w:val="24"/>
          <w:lang w:eastAsia="ar-SA"/>
        </w:rPr>
      </w:r>
      <w:r w:rsidR="002A68B9">
        <w:rPr>
          <w:rFonts w:ascii="Times New Roman" w:eastAsia="Times New Roman" w:hAnsi="Times New Roman" w:cs="Times New Roman"/>
          <w:sz w:val="24"/>
          <w:szCs w:val="24"/>
          <w:lang w:eastAsia="ar-SA"/>
        </w:rPr>
        <w:fldChar w:fldCharType="separate"/>
      </w:r>
      <w:r w:rsidRPr="00FB3569">
        <w:rPr>
          <w:rFonts w:ascii="Times New Roman" w:eastAsia="Times New Roman" w:hAnsi="Times New Roman" w:cs="Times New Roman"/>
          <w:sz w:val="24"/>
          <w:szCs w:val="24"/>
          <w:lang w:eastAsia="ar-SA"/>
        </w:rPr>
        <w:fldChar w:fldCharType="end"/>
      </w:r>
      <w:r w:rsidRPr="00FB3569">
        <w:rPr>
          <w:rFonts w:ascii="Times New Roman" w:eastAsia="Times New Roman" w:hAnsi="Times New Roman" w:cs="Times New Roman"/>
          <w:sz w:val="24"/>
          <w:szCs w:val="24"/>
          <w:lang w:eastAsia="ar-SA"/>
        </w:rPr>
        <w:t xml:space="preserve"> Restituzione elaborati corretti/feedback</w:t>
      </w:r>
    </w:p>
    <w:p w14:paraId="656D2721" w14:textId="77777777" w:rsidR="00FB3569" w:rsidRPr="00FB3569" w:rsidRDefault="00FB3569" w:rsidP="00FB3569">
      <w:pPr>
        <w:suppressAutoHyphens/>
        <w:spacing w:after="0" w:line="100" w:lineRule="atLeast"/>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fldChar w:fldCharType="begin">
          <w:ffData>
            <w:name w:val="Control0"/>
            <w:enabled/>
            <w:calcOnExit w:val="0"/>
            <w:checkBox>
              <w:sizeAuto/>
              <w:default w:val="0"/>
              <w:checked w:val="0"/>
            </w:checkBox>
          </w:ffData>
        </w:fldChar>
      </w:r>
      <w:r w:rsidRPr="00FB3569">
        <w:rPr>
          <w:rFonts w:ascii="Times New Roman" w:eastAsia="Times New Roman" w:hAnsi="Times New Roman" w:cs="Times New Roman"/>
          <w:sz w:val="24"/>
          <w:szCs w:val="24"/>
          <w:lang w:eastAsia="ar-SA"/>
        </w:rPr>
        <w:instrText xml:space="preserve"> FORMCHECKBOX </w:instrText>
      </w:r>
      <w:r w:rsidR="002A68B9">
        <w:rPr>
          <w:rFonts w:ascii="Times New Roman" w:eastAsia="Times New Roman" w:hAnsi="Times New Roman" w:cs="Times New Roman"/>
          <w:sz w:val="24"/>
          <w:szCs w:val="24"/>
          <w:lang w:eastAsia="ar-SA"/>
        </w:rPr>
      </w:r>
      <w:r w:rsidR="002A68B9">
        <w:rPr>
          <w:rFonts w:ascii="Times New Roman" w:eastAsia="Times New Roman" w:hAnsi="Times New Roman" w:cs="Times New Roman"/>
          <w:sz w:val="24"/>
          <w:szCs w:val="24"/>
          <w:lang w:eastAsia="ar-SA"/>
        </w:rPr>
        <w:fldChar w:fldCharType="separate"/>
      </w:r>
      <w:r w:rsidRPr="00FB3569">
        <w:rPr>
          <w:rFonts w:ascii="Times New Roman" w:eastAsia="Times New Roman" w:hAnsi="Times New Roman" w:cs="Times New Roman"/>
          <w:sz w:val="24"/>
          <w:szCs w:val="24"/>
          <w:lang w:eastAsia="ar-SA"/>
        </w:rPr>
        <w:fldChar w:fldCharType="end"/>
      </w:r>
      <w:r w:rsidRPr="00FB3569">
        <w:rPr>
          <w:rFonts w:ascii="Times New Roman" w:eastAsia="Times New Roman" w:hAnsi="Times New Roman" w:cs="Times New Roman"/>
          <w:sz w:val="24"/>
          <w:szCs w:val="24"/>
          <w:lang w:eastAsia="ar-SA"/>
        </w:rPr>
        <w:t xml:space="preserve"> Test on line (Google Moduli, Altro)</w:t>
      </w:r>
    </w:p>
    <w:p w14:paraId="27830BE2" w14:textId="77777777" w:rsidR="00FB3569" w:rsidRPr="00FB3569" w:rsidRDefault="00FB3569" w:rsidP="00FB3569">
      <w:pPr>
        <w:suppressAutoHyphens/>
        <w:spacing w:after="0" w:line="100" w:lineRule="atLeast"/>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fldChar w:fldCharType="begin">
          <w:ffData>
            <w:name w:val="Control0"/>
            <w:enabled/>
            <w:calcOnExit w:val="0"/>
            <w:checkBox>
              <w:sizeAuto/>
              <w:default w:val="0"/>
              <w:checked w:val="0"/>
            </w:checkBox>
          </w:ffData>
        </w:fldChar>
      </w:r>
      <w:r w:rsidRPr="00FB3569">
        <w:rPr>
          <w:rFonts w:ascii="Times New Roman" w:eastAsia="Times New Roman" w:hAnsi="Times New Roman" w:cs="Times New Roman"/>
          <w:sz w:val="24"/>
          <w:szCs w:val="24"/>
          <w:lang w:eastAsia="ar-SA"/>
        </w:rPr>
        <w:instrText xml:space="preserve"> FORMCHECKBOX </w:instrText>
      </w:r>
      <w:r w:rsidR="002A68B9">
        <w:rPr>
          <w:rFonts w:ascii="Times New Roman" w:eastAsia="Times New Roman" w:hAnsi="Times New Roman" w:cs="Times New Roman"/>
          <w:sz w:val="24"/>
          <w:szCs w:val="24"/>
          <w:lang w:eastAsia="ar-SA"/>
        </w:rPr>
      </w:r>
      <w:r w:rsidR="002A68B9">
        <w:rPr>
          <w:rFonts w:ascii="Times New Roman" w:eastAsia="Times New Roman" w:hAnsi="Times New Roman" w:cs="Times New Roman"/>
          <w:sz w:val="24"/>
          <w:szCs w:val="24"/>
          <w:lang w:eastAsia="ar-SA"/>
        </w:rPr>
        <w:fldChar w:fldCharType="separate"/>
      </w:r>
      <w:r w:rsidRPr="00FB3569">
        <w:rPr>
          <w:rFonts w:ascii="Times New Roman" w:eastAsia="Times New Roman" w:hAnsi="Times New Roman" w:cs="Times New Roman"/>
          <w:sz w:val="24"/>
          <w:szCs w:val="24"/>
          <w:lang w:eastAsia="ar-SA"/>
        </w:rPr>
        <w:fldChar w:fldCharType="end"/>
      </w:r>
      <w:bookmarkStart w:id="17" w:name="Controllo32"/>
      <w:bookmarkEnd w:id="17"/>
      <w:r w:rsidRPr="00FB3569">
        <w:rPr>
          <w:rFonts w:ascii="Times New Roman" w:eastAsia="Times New Roman" w:hAnsi="Times New Roman" w:cs="Times New Roman"/>
          <w:sz w:val="24"/>
          <w:szCs w:val="24"/>
          <w:lang w:eastAsia="ar-SA"/>
        </w:rPr>
        <w:t xml:space="preserve"> App didattiche (</w:t>
      </w:r>
      <w:r w:rsidRPr="00FB3569">
        <w:rPr>
          <w:rFonts w:ascii="Times New Roman" w:eastAsia="Andale Sans UI" w:hAnsi="Times New Roman" w:cs="Times New Roman"/>
          <w:kern w:val="1"/>
          <w:sz w:val="24"/>
          <w:szCs w:val="24"/>
          <w:lang w:eastAsia="ar-SA"/>
        </w:rPr>
        <w:t>Geogebra, Coogle, Kahoot, Padlet..altro)</w:t>
      </w:r>
      <w:bookmarkStart w:id="18" w:name="Testo10"/>
    </w:p>
    <w:p w14:paraId="696BB058" w14:textId="77777777" w:rsidR="00FB3569" w:rsidRPr="00FB3569" w:rsidRDefault="00FB3569" w:rsidP="00FB3569">
      <w:pPr>
        <w:suppressAutoHyphens/>
        <w:spacing w:after="0" w:line="100" w:lineRule="atLeast"/>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fldChar w:fldCharType="begin">
          <w:ffData>
            <w:name w:val="Control0"/>
            <w:enabled/>
            <w:calcOnExit w:val="0"/>
            <w:checkBox>
              <w:sizeAuto/>
              <w:default w:val="0"/>
              <w:checked w:val="0"/>
            </w:checkBox>
          </w:ffData>
        </w:fldChar>
      </w:r>
      <w:r w:rsidRPr="00FB3569">
        <w:rPr>
          <w:rFonts w:ascii="Times New Roman" w:eastAsia="Times New Roman" w:hAnsi="Times New Roman" w:cs="Times New Roman"/>
          <w:sz w:val="24"/>
          <w:szCs w:val="24"/>
          <w:lang w:eastAsia="ar-SA"/>
        </w:rPr>
        <w:instrText xml:space="preserve"> FORMCHECKBOX </w:instrText>
      </w:r>
      <w:r w:rsidR="002A68B9">
        <w:rPr>
          <w:rFonts w:ascii="Times New Roman" w:eastAsia="Times New Roman" w:hAnsi="Times New Roman" w:cs="Times New Roman"/>
          <w:sz w:val="24"/>
          <w:szCs w:val="24"/>
          <w:lang w:eastAsia="ar-SA"/>
        </w:rPr>
      </w:r>
      <w:r w:rsidR="002A68B9">
        <w:rPr>
          <w:rFonts w:ascii="Times New Roman" w:eastAsia="Times New Roman" w:hAnsi="Times New Roman" w:cs="Times New Roman"/>
          <w:sz w:val="24"/>
          <w:szCs w:val="24"/>
          <w:lang w:eastAsia="ar-SA"/>
        </w:rPr>
        <w:fldChar w:fldCharType="separate"/>
      </w:r>
      <w:r w:rsidRPr="00FB3569">
        <w:rPr>
          <w:rFonts w:ascii="Times New Roman" w:eastAsia="Times New Roman" w:hAnsi="Times New Roman" w:cs="Times New Roman"/>
          <w:sz w:val="24"/>
          <w:szCs w:val="24"/>
          <w:lang w:eastAsia="ar-SA"/>
        </w:rPr>
        <w:fldChar w:fldCharType="end"/>
      </w:r>
      <w:r w:rsidRPr="00FB3569">
        <w:rPr>
          <w:rFonts w:ascii="Times New Roman" w:eastAsia="Times New Roman" w:hAnsi="Times New Roman" w:cs="Times New Roman"/>
          <w:sz w:val="24"/>
          <w:szCs w:val="24"/>
          <w:lang w:eastAsia="ar-SA"/>
        </w:rPr>
        <w:t xml:space="preserve"> Presentazioni (PPT, Relazioni, Altro)</w:t>
      </w:r>
      <w:r w:rsidRPr="00FB3569">
        <w:rPr>
          <w:rFonts w:ascii="Times New Roman" w:eastAsia="Times New Roman" w:hAnsi="Times New Roman" w:cs="Times New Roman"/>
          <w:sz w:val="24"/>
          <w:szCs w:val="24"/>
          <w:lang w:eastAsia="ar-SA"/>
        </w:rPr>
        <w:tab/>
        <w:t xml:space="preserve">  </w:t>
      </w:r>
      <w:bookmarkEnd w:id="18"/>
      <w:r w:rsidRPr="00FB3569">
        <w:rPr>
          <w:rFonts w:ascii="Times New Roman" w:eastAsia="Times New Roman" w:hAnsi="Times New Roman" w:cs="Times New Roman"/>
          <w:b/>
          <w:sz w:val="24"/>
          <w:szCs w:val="24"/>
          <w:lang w:eastAsia="ar-SA"/>
        </w:rPr>
        <w:t xml:space="preserve">                                                   </w:t>
      </w:r>
      <w:bookmarkStart w:id="19" w:name="Testo11"/>
      <w:bookmarkEnd w:id="19"/>
    </w:p>
    <w:bookmarkStart w:id="20" w:name="Testo12"/>
    <w:bookmarkEnd w:id="20"/>
    <w:p w14:paraId="6359189A" w14:textId="77777777" w:rsidR="00FB3569" w:rsidRPr="00FB3569" w:rsidRDefault="00FB3569" w:rsidP="00FB3569">
      <w:pPr>
        <w:suppressAutoHyphens/>
        <w:spacing w:after="0" w:line="100" w:lineRule="atLeast"/>
        <w:rPr>
          <w:rFonts w:ascii="Times New Roman" w:eastAsia="Times New Roman" w:hAnsi="Times New Roman" w:cs="Times New Roman"/>
          <w:sz w:val="24"/>
          <w:szCs w:val="24"/>
          <w:lang w:eastAsia="ar-SA"/>
        </w:rPr>
      </w:pPr>
      <w:r w:rsidRPr="00FB3569">
        <w:rPr>
          <w:rFonts w:ascii="Times New Roman" w:eastAsia="Times New Roman" w:hAnsi="Times New Roman" w:cs="Times New Roman"/>
          <w:b/>
          <w:sz w:val="24"/>
          <w:szCs w:val="24"/>
          <w:lang w:eastAsia="ar-SA"/>
        </w:rPr>
        <w:fldChar w:fldCharType="begin">
          <w:ffData>
            <w:name w:val="Control0"/>
            <w:enabled/>
            <w:calcOnExit w:val="0"/>
            <w:checkBox>
              <w:sizeAuto/>
              <w:default w:val="0"/>
              <w:checked w:val="0"/>
            </w:checkBox>
          </w:ffData>
        </w:fldChar>
      </w:r>
      <w:r w:rsidRPr="00FB3569">
        <w:rPr>
          <w:rFonts w:ascii="Times New Roman" w:eastAsia="Times New Roman" w:hAnsi="Times New Roman" w:cs="Times New Roman"/>
          <w:sz w:val="24"/>
          <w:szCs w:val="24"/>
          <w:lang w:eastAsia="ar-SA"/>
        </w:rPr>
        <w:instrText xml:space="preserve"> FORMCHECKBOX </w:instrText>
      </w:r>
      <w:r w:rsidR="002A68B9">
        <w:rPr>
          <w:rFonts w:ascii="Times New Roman" w:eastAsia="Times New Roman" w:hAnsi="Times New Roman" w:cs="Times New Roman"/>
          <w:b/>
          <w:sz w:val="24"/>
          <w:szCs w:val="24"/>
          <w:lang w:eastAsia="ar-SA"/>
        </w:rPr>
      </w:r>
      <w:r w:rsidR="002A68B9">
        <w:rPr>
          <w:rFonts w:ascii="Times New Roman" w:eastAsia="Times New Roman" w:hAnsi="Times New Roman" w:cs="Times New Roman"/>
          <w:b/>
          <w:sz w:val="24"/>
          <w:szCs w:val="24"/>
          <w:lang w:eastAsia="ar-SA"/>
        </w:rPr>
        <w:fldChar w:fldCharType="separate"/>
      </w:r>
      <w:r w:rsidRPr="00FB3569">
        <w:rPr>
          <w:rFonts w:ascii="Times New Roman" w:eastAsia="Times New Roman" w:hAnsi="Times New Roman" w:cs="Times New Roman"/>
          <w:b/>
          <w:sz w:val="24"/>
          <w:szCs w:val="24"/>
          <w:lang w:eastAsia="ar-SA"/>
        </w:rPr>
        <w:fldChar w:fldCharType="end"/>
      </w:r>
      <w:r w:rsidRPr="00FB3569">
        <w:rPr>
          <w:rFonts w:ascii="Times New Roman" w:eastAsia="Times New Roman" w:hAnsi="Times New Roman" w:cs="Times New Roman"/>
          <w:b/>
          <w:sz w:val="24"/>
          <w:szCs w:val="24"/>
          <w:lang w:eastAsia="ar-SA"/>
        </w:rPr>
        <w:t xml:space="preserve"> </w:t>
      </w:r>
      <w:r w:rsidRPr="00FB3569">
        <w:rPr>
          <w:rFonts w:ascii="Times New Roman" w:eastAsia="Times New Roman" w:hAnsi="Times New Roman" w:cs="Times New Roman"/>
          <w:bCs/>
          <w:sz w:val="24"/>
          <w:szCs w:val="24"/>
          <w:lang w:eastAsia="ar-SA"/>
        </w:rPr>
        <w:t xml:space="preserve">Laboratori virtuali   </w:t>
      </w:r>
    </w:p>
    <w:p w14:paraId="6C11B6B7" w14:textId="77777777" w:rsidR="00FB3569" w:rsidRPr="00FB3569" w:rsidRDefault="00FB3569" w:rsidP="00FB3569">
      <w:pPr>
        <w:suppressAutoHyphens/>
        <w:spacing w:after="0" w:line="100" w:lineRule="atLeast"/>
        <w:rPr>
          <w:rFonts w:ascii="Times New Roman" w:eastAsia="Times New Roman" w:hAnsi="Times New Roman" w:cs="Times New Roman"/>
          <w:b/>
          <w:kern w:val="1"/>
          <w:sz w:val="24"/>
          <w:szCs w:val="24"/>
          <w:lang w:eastAsia="ar-SA"/>
        </w:rPr>
      </w:pPr>
      <w:r w:rsidRPr="00FB3569">
        <w:rPr>
          <w:rFonts w:ascii="Times New Roman" w:eastAsia="Times New Roman" w:hAnsi="Times New Roman" w:cs="Times New Roman"/>
          <w:bCs/>
          <w:sz w:val="24"/>
          <w:szCs w:val="24"/>
          <w:lang w:eastAsia="ar-SA"/>
        </w:rPr>
        <w:fldChar w:fldCharType="begin">
          <w:ffData>
            <w:name w:val="Control0"/>
            <w:enabled/>
            <w:calcOnExit w:val="0"/>
            <w:checkBox>
              <w:sizeAuto/>
              <w:default w:val="0"/>
              <w:checked w:val="0"/>
            </w:checkBox>
          </w:ffData>
        </w:fldChar>
      </w:r>
      <w:r w:rsidRPr="00FB3569">
        <w:rPr>
          <w:rFonts w:ascii="Times New Roman" w:eastAsia="Times New Roman" w:hAnsi="Times New Roman" w:cs="Times New Roman"/>
          <w:sz w:val="24"/>
          <w:szCs w:val="24"/>
          <w:lang w:eastAsia="ar-SA"/>
        </w:rPr>
        <w:instrText xml:space="preserve"> FORMCHECKBOX </w:instrText>
      </w:r>
      <w:r w:rsidR="002A68B9">
        <w:rPr>
          <w:rFonts w:ascii="Times New Roman" w:eastAsia="Times New Roman" w:hAnsi="Times New Roman" w:cs="Times New Roman"/>
          <w:bCs/>
          <w:sz w:val="24"/>
          <w:szCs w:val="24"/>
          <w:lang w:eastAsia="ar-SA"/>
        </w:rPr>
      </w:r>
      <w:r w:rsidR="002A68B9">
        <w:rPr>
          <w:rFonts w:ascii="Times New Roman" w:eastAsia="Times New Roman" w:hAnsi="Times New Roman" w:cs="Times New Roman"/>
          <w:bCs/>
          <w:sz w:val="24"/>
          <w:szCs w:val="24"/>
          <w:lang w:eastAsia="ar-SA"/>
        </w:rPr>
        <w:fldChar w:fldCharType="separate"/>
      </w:r>
      <w:r w:rsidRPr="00FB3569">
        <w:rPr>
          <w:rFonts w:ascii="Times New Roman" w:eastAsia="Times New Roman" w:hAnsi="Times New Roman" w:cs="Times New Roman"/>
          <w:bCs/>
          <w:sz w:val="24"/>
          <w:szCs w:val="24"/>
          <w:lang w:eastAsia="ar-SA"/>
        </w:rPr>
        <w:fldChar w:fldCharType="end"/>
      </w:r>
      <w:r w:rsidRPr="00FB3569">
        <w:rPr>
          <w:rFonts w:ascii="Times New Roman" w:eastAsia="Times New Roman" w:hAnsi="Times New Roman" w:cs="Times New Roman"/>
          <w:bCs/>
          <w:sz w:val="24"/>
          <w:szCs w:val="24"/>
          <w:lang w:eastAsia="ar-SA"/>
        </w:rPr>
        <w:t xml:space="preserve"> Altro (specificare)                      </w:t>
      </w:r>
      <w:bookmarkStart w:id="21" w:name="Testo15"/>
      <w:bookmarkEnd w:id="21"/>
    </w:p>
    <w:p w14:paraId="7E9B8476" w14:textId="77777777" w:rsidR="00FB3569" w:rsidRPr="00FB3569" w:rsidRDefault="00FB3569" w:rsidP="00FB3569">
      <w:pPr>
        <w:keepNext/>
        <w:numPr>
          <w:ilvl w:val="0"/>
          <w:numId w:val="10"/>
        </w:numPr>
        <w:tabs>
          <w:tab w:val="left" w:pos="0"/>
        </w:tabs>
        <w:suppressAutoHyphens/>
        <w:spacing w:before="240" w:after="60" w:line="100" w:lineRule="atLeast"/>
        <w:rPr>
          <w:rFonts w:ascii="Times New Roman" w:eastAsia="Times New Roman" w:hAnsi="Times New Roman" w:cs="Times New Roman"/>
          <w:sz w:val="24"/>
          <w:szCs w:val="24"/>
          <w:lang w:eastAsia="ar-SA"/>
        </w:rPr>
      </w:pPr>
      <w:bookmarkStart w:id="22" w:name="Testo19"/>
      <w:bookmarkStart w:id="23" w:name="Testo18"/>
      <w:bookmarkEnd w:id="22"/>
      <w:bookmarkEnd w:id="23"/>
      <w:r w:rsidRPr="00FB3569">
        <w:rPr>
          <w:rFonts w:ascii="Times New Roman" w:eastAsia="Times New Roman" w:hAnsi="Times New Roman" w:cs="Times New Roman"/>
          <w:b/>
          <w:kern w:val="1"/>
          <w:sz w:val="24"/>
          <w:szCs w:val="24"/>
          <w:lang w:eastAsia="ar-SA"/>
        </w:rPr>
        <w:t xml:space="preserve"> Verifiche orali</w:t>
      </w:r>
    </w:p>
    <w:p w14:paraId="2F3597FB" w14:textId="77777777" w:rsidR="00FB3569" w:rsidRPr="00FB3569" w:rsidRDefault="00FB3569" w:rsidP="00FB3569">
      <w:pPr>
        <w:suppressAutoHyphens/>
        <w:spacing w:after="0" w:line="100" w:lineRule="atLeast"/>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fldChar w:fldCharType="begin">
          <w:ffData>
            <w:name w:val="Control0"/>
            <w:enabled/>
            <w:calcOnExit w:val="0"/>
            <w:checkBox>
              <w:sizeAuto/>
              <w:default w:val="0"/>
              <w:checked w:val="0"/>
            </w:checkBox>
          </w:ffData>
        </w:fldChar>
      </w:r>
      <w:r w:rsidRPr="00FB3569">
        <w:rPr>
          <w:rFonts w:ascii="Times New Roman" w:eastAsia="Times New Roman" w:hAnsi="Times New Roman" w:cs="Times New Roman"/>
          <w:sz w:val="24"/>
          <w:szCs w:val="24"/>
          <w:lang w:eastAsia="ar-SA"/>
        </w:rPr>
        <w:instrText xml:space="preserve"> FORMCHECKBOX </w:instrText>
      </w:r>
      <w:r w:rsidR="002A68B9">
        <w:rPr>
          <w:rFonts w:ascii="Times New Roman" w:eastAsia="Times New Roman" w:hAnsi="Times New Roman" w:cs="Times New Roman"/>
          <w:sz w:val="24"/>
          <w:szCs w:val="24"/>
          <w:lang w:eastAsia="ar-SA"/>
        </w:rPr>
      </w:r>
      <w:r w:rsidR="002A68B9">
        <w:rPr>
          <w:rFonts w:ascii="Times New Roman" w:eastAsia="Times New Roman" w:hAnsi="Times New Roman" w:cs="Times New Roman"/>
          <w:sz w:val="24"/>
          <w:szCs w:val="24"/>
          <w:lang w:eastAsia="ar-SA"/>
        </w:rPr>
        <w:fldChar w:fldCharType="separate"/>
      </w:r>
      <w:r w:rsidRPr="00FB3569">
        <w:rPr>
          <w:rFonts w:ascii="Times New Roman" w:eastAsia="Times New Roman" w:hAnsi="Times New Roman" w:cs="Times New Roman"/>
          <w:sz w:val="24"/>
          <w:szCs w:val="24"/>
          <w:lang w:eastAsia="ar-SA"/>
        </w:rPr>
        <w:fldChar w:fldCharType="end"/>
      </w:r>
      <w:bookmarkStart w:id="24" w:name="Controllo33"/>
      <w:bookmarkEnd w:id="24"/>
      <w:r w:rsidRPr="00FB3569">
        <w:rPr>
          <w:rFonts w:ascii="Times New Roman" w:eastAsia="Times New Roman" w:hAnsi="Times New Roman" w:cs="Times New Roman"/>
          <w:sz w:val="24"/>
          <w:szCs w:val="24"/>
          <w:lang w:eastAsia="ar-SA"/>
        </w:rPr>
        <w:t xml:space="preserve"> X   Interrogazione</w:t>
      </w:r>
    </w:p>
    <w:bookmarkStart w:id="25" w:name="Controllo34"/>
    <w:p w14:paraId="36144E6D" w14:textId="77777777" w:rsidR="00FB3569" w:rsidRPr="00FB3569" w:rsidRDefault="00FB3569" w:rsidP="00FB3569">
      <w:pPr>
        <w:suppressAutoHyphens/>
        <w:spacing w:after="0" w:line="100" w:lineRule="atLeast"/>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fldChar w:fldCharType="begin">
          <w:ffData>
            <w:name w:val="Control0"/>
            <w:enabled/>
            <w:calcOnExit w:val="0"/>
            <w:checkBox>
              <w:sizeAuto/>
              <w:default w:val="0"/>
              <w:checked w:val="0"/>
            </w:checkBox>
          </w:ffData>
        </w:fldChar>
      </w:r>
      <w:r w:rsidRPr="00FB3569">
        <w:rPr>
          <w:rFonts w:ascii="Times New Roman" w:eastAsia="Times New Roman" w:hAnsi="Times New Roman" w:cs="Times New Roman"/>
          <w:sz w:val="24"/>
          <w:szCs w:val="24"/>
          <w:lang w:eastAsia="ar-SA"/>
        </w:rPr>
        <w:instrText xml:space="preserve"> FORMCHECKBOX </w:instrText>
      </w:r>
      <w:r w:rsidR="002A68B9">
        <w:rPr>
          <w:rFonts w:ascii="Times New Roman" w:eastAsia="Times New Roman" w:hAnsi="Times New Roman" w:cs="Times New Roman"/>
          <w:sz w:val="24"/>
          <w:szCs w:val="24"/>
          <w:lang w:eastAsia="ar-SA"/>
        </w:rPr>
      </w:r>
      <w:r w:rsidR="002A68B9">
        <w:rPr>
          <w:rFonts w:ascii="Times New Roman" w:eastAsia="Times New Roman" w:hAnsi="Times New Roman" w:cs="Times New Roman"/>
          <w:sz w:val="24"/>
          <w:szCs w:val="24"/>
          <w:lang w:eastAsia="ar-SA"/>
        </w:rPr>
        <w:fldChar w:fldCharType="separate"/>
      </w:r>
      <w:r w:rsidRPr="00FB3569">
        <w:rPr>
          <w:rFonts w:ascii="Times New Roman" w:eastAsia="Times New Roman" w:hAnsi="Times New Roman" w:cs="Times New Roman"/>
          <w:sz w:val="24"/>
          <w:szCs w:val="24"/>
          <w:lang w:eastAsia="ar-SA"/>
        </w:rPr>
        <w:fldChar w:fldCharType="end"/>
      </w:r>
      <w:bookmarkEnd w:id="25"/>
      <w:r w:rsidRPr="00FB3569">
        <w:rPr>
          <w:rFonts w:ascii="Times New Roman" w:eastAsia="Times New Roman" w:hAnsi="Times New Roman" w:cs="Times New Roman"/>
          <w:sz w:val="24"/>
          <w:szCs w:val="24"/>
          <w:lang w:eastAsia="ar-SA"/>
        </w:rPr>
        <w:t xml:space="preserve"> X   Intervento </w:t>
      </w:r>
    </w:p>
    <w:bookmarkStart w:id="26" w:name="Controllo35"/>
    <w:p w14:paraId="4411880F" w14:textId="77777777" w:rsidR="00FB3569" w:rsidRPr="00FB3569" w:rsidRDefault="00FB3569" w:rsidP="00FB3569">
      <w:pPr>
        <w:suppressAutoHyphens/>
        <w:spacing w:after="0" w:line="100" w:lineRule="atLeast"/>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fldChar w:fldCharType="begin">
          <w:ffData>
            <w:name w:val="Control0"/>
            <w:enabled/>
            <w:calcOnExit w:val="0"/>
            <w:checkBox>
              <w:sizeAuto/>
              <w:default w:val="0"/>
              <w:checked w:val="0"/>
            </w:checkBox>
          </w:ffData>
        </w:fldChar>
      </w:r>
      <w:r w:rsidRPr="00FB3569">
        <w:rPr>
          <w:rFonts w:ascii="Times New Roman" w:eastAsia="Times New Roman" w:hAnsi="Times New Roman" w:cs="Times New Roman"/>
          <w:sz w:val="24"/>
          <w:szCs w:val="24"/>
          <w:lang w:eastAsia="ar-SA"/>
        </w:rPr>
        <w:instrText xml:space="preserve"> FORMCHECKBOX </w:instrText>
      </w:r>
      <w:r w:rsidR="002A68B9">
        <w:rPr>
          <w:rFonts w:ascii="Times New Roman" w:eastAsia="Times New Roman" w:hAnsi="Times New Roman" w:cs="Times New Roman"/>
          <w:sz w:val="24"/>
          <w:szCs w:val="24"/>
          <w:lang w:eastAsia="ar-SA"/>
        </w:rPr>
      </w:r>
      <w:r w:rsidR="002A68B9">
        <w:rPr>
          <w:rFonts w:ascii="Times New Roman" w:eastAsia="Times New Roman" w:hAnsi="Times New Roman" w:cs="Times New Roman"/>
          <w:sz w:val="24"/>
          <w:szCs w:val="24"/>
          <w:lang w:eastAsia="ar-SA"/>
        </w:rPr>
        <w:fldChar w:fldCharType="separate"/>
      </w:r>
      <w:r w:rsidRPr="00FB3569">
        <w:rPr>
          <w:rFonts w:ascii="Times New Roman" w:eastAsia="Times New Roman" w:hAnsi="Times New Roman" w:cs="Times New Roman"/>
          <w:sz w:val="24"/>
          <w:szCs w:val="24"/>
          <w:lang w:eastAsia="ar-SA"/>
        </w:rPr>
        <w:fldChar w:fldCharType="end"/>
      </w:r>
      <w:bookmarkEnd w:id="26"/>
      <w:r w:rsidRPr="00FB3569">
        <w:rPr>
          <w:rFonts w:ascii="Times New Roman" w:eastAsia="Times New Roman" w:hAnsi="Times New Roman" w:cs="Times New Roman"/>
          <w:sz w:val="24"/>
          <w:szCs w:val="24"/>
          <w:lang w:eastAsia="ar-SA"/>
        </w:rPr>
        <w:t xml:space="preserve"> X   Dialogo</w:t>
      </w:r>
    </w:p>
    <w:bookmarkStart w:id="27" w:name="Controllo36"/>
    <w:p w14:paraId="6F9D86D5" w14:textId="77777777" w:rsidR="00FB3569" w:rsidRPr="00FB3569" w:rsidRDefault="00FB3569" w:rsidP="00FB3569">
      <w:pPr>
        <w:suppressAutoHyphens/>
        <w:spacing w:after="0" w:line="100" w:lineRule="atLeast"/>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fldChar w:fldCharType="begin">
          <w:ffData>
            <w:name w:val="Control0"/>
            <w:enabled/>
            <w:calcOnExit w:val="0"/>
            <w:checkBox>
              <w:sizeAuto/>
              <w:default w:val="0"/>
              <w:checked w:val="0"/>
            </w:checkBox>
          </w:ffData>
        </w:fldChar>
      </w:r>
      <w:r w:rsidRPr="00FB3569">
        <w:rPr>
          <w:rFonts w:ascii="Times New Roman" w:eastAsia="Times New Roman" w:hAnsi="Times New Roman" w:cs="Times New Roman"/>
          <w:sz w:val="24"/>
          <w:szCs w:val="24"/>
          <w:lang w:eastAsia="ar-SA"/>
        </w:rPr>
        <w:instrText xml:space="preserve"> FORMCHECKBOX </w:instrText>
      </w:r>
      <w:r w:rsidR="002A68B9">
        <w:rPr>
          <w:rFonts w:ascii="Times New Roman" w:eastAsia="Times New Roman" w:hAnsi="Times New Roman" w:cs="Times New Roman"/>
          <w:sz w:val="24"/>
          <w:szCs w:val="24"/>
          <w:lang w:eastAsia="ar-SA"/>
        </w:rPr>
      </w:r>
      <w:r w:rsidR="002A68B9">
        <w:rPr>
          <w:rFonts w:ascii="Times New Roman" w:eastAsia="Times New Roman" w:hAnsi="Times New Roman" w:cs="Times New Roman"/>
          <w:sz w:val="24"/>
          <w:szCs w:val="24"/>
          <w:lang w:eastAsia="ar-SA"/>
        </w:rPr>
        <w:fldChar w:fldCharType="separate"/>
      </w:r>
      <w:r w:rsidRPr="00FB3569">
        <w:rPr>
          <w:rFonts w:ascii="Times New Roman" w:eastAsia="Times New Roman" w:hAnsi="Times New Roman" w:cs="Times New Roman"/>
          <w:sz w:val="24"/>
          <w:szCs w:val="24"/>
          <w:lang w:eastAsia="ar-SA"/>
        </w:rPr>
        <w:fldChar w:fldCharType="end"/>
      </w:r>
      <w:bookmarkEnd w:id="27"/>
      <w:r w:rsidRPr="00FB3569">
        <w:rPr>
          <w:rFonts w:ascii="Times New Roman" w:eastAsia="Times New Roman" w:hAnsi="Times New Roman" w:cs="Times New Roman"/>
          <w:sz w:val="24"/>
          <w:szCs w:val="24"/>
          <w:lang w:eastAsia="ar-SA"/>
        </w:rPr>
        <w:t xml:space="preserve"> X   Discussione </w:t>
      </w:r>
    </w:p>
    <w:bookmarkStart w:id="28" w:name="Controllo37"/>
    <w:p w14:paraId="094A7BFD" w14:textId="77777777" w:rsidR="00FB3569" w:rsidRPr="00FB3569" w:rsidRDefault="00FB3569" w:rsidP="00FB3569">
      <w:pPr>
        <w:suppressAutoHyphens/>
        <w:spacing w:after="0" w:line="100" w:lineRule="atLeast"/>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fldChar w:fldCharType="begin">
          <w:ffData>
            <w:name w:val="Control0"/>
            <w:enabled/>
            <w:calcOnExit w:val="0"/>
            <w:checkBox>
              <w:sizeAuto/>
              <w:default w:val="0"/>
              <w:checked w:val="0"/>
            </w:checkBox>
          </w:ffData>
        </w:fldChar>
      </w:r>
      <w:r w:rsidRPr="00FB3569">
        <w:rPr>
          <w:rFonts w:ascii="Times New Roman" w:eastAsia="Times New Roman" w:hAnsi="Times New Roman" w:cs="Times New Roman"/>
          <w:sz w:val="24"/>
          <w:szCs w:val="24"/>
          <w:lang w:eastAsia="ar-SA"/>
        </w:rPr>
        <w:instrText xml:space="preserve"> FORMCHECKBOX </w:instrText>
      </w:r>
      <w:r w:rsidR="002A68B9">
        <w:rPr>
          <w:rFonts w:ascii="Times New Roman" w:eastAsia="Times New Roman" w:hAnsi="Times New Roman" w:cs="Times New Roman"/>
          <w:sz w:val="24"/>
          <w:szCs w:val="24"/>
          <w:lang w:eastAsia="ar-SA"/>
        </w:rPr>
      </w:r>
      <w:r w:rsidR="002A68B9">
        <w:rPr>
          <w:rFonts w:ascii="Times New Roman" w:eastAsia="Times New Roman" w:hAnsi="Times New Roman" w:cs="Times New Roman"/>
          <w:sz w:val="24"/>
          <w:szCs w:val="24"/>
          <w:lang w:eastAsia="ar-SA"/>
        </w:rPr>
        <w:fldChar w:fldCharType="separate"/>
      </w:r>
      <w:r w:rsidRPr="00FB3569">
        <w:rPr>
          <w:rFonts w:ascii="Times New Roman" w:eastAsia="Times New Roman" w:hAnsi="Times New Roman" w:cs="Times New Roman"/>
          <w:sz w:val="24"/>
          <w:szCs w:val="24"/>
          <w:lang w:eastAsia="ar-SA"/>
        </w:rPr>
        <w:fldChar w:fldCharType="end"/>
      </w:r>
      <w:bookmarkEnd w:id="28"/>
      <w:r w:rsidRPr="00FB3569">
        <w:rPr>
          <w:rFonts w:ascii="Times New Roman" w:eastAsia="Times New Roman" w:hAnsi="Times New Roman" w:cs="Times New Roman"/>
          <w:sz w:val="24"/>
          <w:szCs w:val="24"/>
          <w:lang w:eastAsia="ar-SA"/>
        </w:rPr>
        <w:t xml:space="preserve"> X   Ascolto</w:t>
      </w:r>
    </w:p>
    <w:p w14:paraId="09834DE3" w14:textId="77777777" w:rsidR="00FB3569" w:rsidRPr="00FB3569" w:rsidRDefault="00FB3569" w:rsidP="00FB3569">
      <w:pPr>
        <w:suppressAutoHyphens/>
        <w:spacing w:after="0" w:line="100" w:lineRule="atLeast"/>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b/>
          <w:sz w:val="24"/>
          <w:szCs w:val="24"/>
          <w:lang w:eastAsia="ar-SA"/>
        </w:rPr>
        <w:fldChar w:fldCharType="begin">
          <w:ffData>
            <w:name w:val="Control0"/>
            <w:enabled/>
            <w:calcOnExit w:val="0"/>
            <w:checkBox>
              <w:sizeAuto/>
              <w:default w:val="0"/>
              <w:checked w:val="0"/>
            </w:checkBox>
          </w:ffData>
        </w:fldChar>
      </w:r>
      <w:r w:rsidRPr="00FB3569">
        <w:rPr>
          <w:rFonts w:ascii="Times New Roman" w:eastAsia="Times New Roman" w:hAnsi="Times New Roman" w:cs="Times New Roman"/>
          <w:sz w:val="24"/>
          <w:szCs w:val="24"/>
          <w:lang w:eastAsia="ar-SA"/>
        </w:rPr>
        <w:instrText xml:space="preserve"> FORMCHECKBOX </w:instrText>
      </w:r>
      <w:r w:rsidR="002A68B9">
        <w:rPr>
          <w:rFonts w:ascii="Times New Roman" w:eastAsia="Times New Roman" w:hAnsi="Times New Roman" w:cs="Times New Roman"/>
          <w:b/>
          <w:sz w:val="24"/>
          <w:szCs w:val="24"/>
          <w:lang w:eastAsia="ar-SA"/>
        </w:rPr>
      </w:r>
      <w:r w:rsidR="002A68B9">
        <w:rPr>
          <w:rFonts w:ascii="Times New Roman" w:eastAsia="Times New Roman" w:hAnsi="Times New Roman" w:cs="Times New Roman"/>
          <w:b/>
          <w:sz w:val="24"/>
          <w:szCs w:val="24"/>
          <w:lang w:eastAsia="ar-SA"/>
        </w:rPr>
        <w:fldChar w:fldCharType="separate"/>
      </w:r>
      <w:r w:rsidRPr="00FB3569">
        <w:rPr>
          <w:rFonts w:ascii="Times New Roman" w:eastAsia="Times New Roman" w:hAnsi="Times New Roman" w:cs="Times New Roman"/>
          <w:b/>
          <w:sz w:val="24"/>
          <w:szCs w:val="24"/>
          <w:lang w:eastAsia="ar-SA"/>
        </w:rPr>
        <w:fldChar w:fldCharType="end"/>
      </w:r>
      <w:r w:rsidRPr="00FB3569">
        <w:rPr>
          <w:rFonts w:ascii="Times New Roman" w:eastAsia="Times New Roman" w:hAnsi="Times New Roman" w:cs="Times New Roman"/>
          <w:b/>
          <w:sz w:val="24"/>
          <w:szCs w:val="24"/>
          <w:lang w:eastAsia="ar-SA"/>
        </w:rPr>
        <w:t xml:space="preserve"> </w:t>
      </w:r>
      <w:r w:rsidRPr="00FB3569">
        <w:rPr>
          <w:rFonts w:ascii="Times New Roman" w:eastAsia="Times New Roman" w:hAnsi="Times New Roman" w:cs="Times New Roman"/>
          <w:sz w:val="24"/>
          <w:szCs w:val="24"/>
          <w:lang w:eastAsia="ar-SA"/>
        </w:rPr>
        <w:t>Altro</w:t>
      </w:r>
    </w:p>
    <w:p w14:paraId="0D4FC10E" w14:textId="77777777" w:rsidR="00FB3569" w:rsidRPr="00FB3569" w:rsidRDefault="00FB3569" w:rsidP="00FB3569">
      <w:pPr>
        <w:suppressAutoHyphens/>
        <w:spacing w:after="0" w:line="240" w:lineRule="auto"/>
        <w:rPr>
          <w:rFonts w:ascii="Times New Roman" w:eastAsia="Times New Roman" w:hAnsi="Times New Roman" w:cs="Times New Roman"/>
          <w:sz w:val="24"/>
          <w:szCs w:val="24"/>
          <w:lang w:eastAsia="ar-SA"/>
        </w:rPr>
      </w:pPr>
    </w:p>
    <w:p w14:paraId="0A9510D6" w14:textId="77777777" w:rsidR="00FB3569" w:rsidRPr="00FB3569" w:rsidRDefault="00FB3569" w:rsidP="00FB3569">
      <w:pPr>
        <w:pBdr>
          <w:top w:val="single" w:sz="4" w:space="2" w:color="000000"/>
          <w:left w:val="single" w:sz="4" w:space="1" w:color="000000"/>
          <w:bottom w:val="single" w:sz="4" w:space="1" w:color="000000"/>
          <w:right w:val="single" w:sz="4" w:space="4" w:color="000000"/>
        </w:pBdr>
        <w:suppressAutoHyphens/>
        <w:spacing w:after="0" w:line="276" w:lineRule="auto"/>
        <w:ind w:right="1418"/>
        <w:jc w:val="center"/>
        <w:rPr>
          <w:rFonts w:ascii="Calibri" w:eastAsia="Calibri" w:hAnsi="Calibri" w:cs="Times New Roman"/>
          <w:sz w:val="24"/>
          <w:szCs w:val="24"/>
          <w:lang w:eastAsia="ar-SA"/>
        </w:rPr>
      </w:pPr>
      <w:r w:rsidRPr="00FB3569">
        <w:rPr>
          <w:rFonts w:ascii="Times New Roman" w:eastAsia="Calibri" w:hAnsi="Times New Roman" w:cs="Times New Roman"/>
          <w:b/>
          <w:sz w:val="24"/>
          <w:szCs w:val="24"/>
          <w:lang w:eastAsia="ar-SA"/>
        </w:rPr>
        <w:t>8 – Rubriche valutative degli apprendimenti</w:t>
      </w:r>
    </w:p>
    <w:p w14:paraId="13B39080" w14:textId="77777777" w:rsidR="00FB3569" w:rsidRPr="00FB3569" w:rsidRDefault="00FB3569" w:rsidP="00FB3569">
      <w:pPr>
        <w:suppressAutoHyphens/>
        <w:spacing w:after="120" w:line="240" w:lineRule="auto"/>
        <w:ind w:left="720"/>
        <w:jc w:val="both"/>
        <w:rPr>
          <w:rFonts w:ascii="Times New Roman" w:eastAsia="Times New Roman" w:hAnsi="Times New Roman" w:cs="Times New Roman"/>
          <w:sz w:val="24"/>
          <w:szCs w:val="24"/>
          <w:lang w:eastAsia="ar-SA"/>
        </w:rPr>
      </w:pPr>
    </w:p>
    <w:p w14:paraId="4F17C2BE" w14:textId="77777777" w:rsidR="00FB3569" w:rsidRPr="00FB3569" w:rsidRDefault="00FB3569" w:rsidP="00FB3569">
      <w:pPr>
        <w:suppressAutoHyphens/>
        <w:spacing w:after="120" w:line="240" w:lineRule="auto"/>
        <w:ind w:left="720"/>
        <w:jc w:val="both"/>
        <w:rPr>
          <w:rFonts w:ascii="Times New Roman" w:eastAsia="Times New Roman" w:hAnsi="Times New Roman" w:cs="Times New Roman"/>
          <w:b/>
          <w:sz w:val="24"/>
          <w:szCs w:val="24"/>
          <w:lang w:eastAsia="ar-SA"/>
        </w:rPr>
      </w:pPr>
    </w:p>
    <w:p w14:paraId="5D96D0FB" w14:textId="77777777" w:rsidR="00FB3569" w:rsidRPr="00FB3569" w:rsidRDefault="00FB3569" w:rsidP="00FB3569">
      <w:pPr>
        <w:suppressAutoHyphens/>
        <w:spacing w:after="120" w:line="240" w:lineRule="auto"/>
        <w:ind w:left="720"/>
        <w:jc w:val="both"/>
        <w:rPr>
          <w:rFonts w:ascii="Times New Roman" w:eastAsia="Times New Roman" w:hAnsi="Times New Roman" w:cs="Times New Roman"/>
          <w:b/>
          <w:sz w:val="24"/>
          <w:szCs w:val="24"/>
          <w:lang w:eastAsia="ar-SA"/>
        </w:rPr>
      </w:pPr>
    </w:p>
    <w:p w14:paraId="7DDC24D7" w14:textId="77777777" w:rsidR="00FB3569" w:rsidRPr="00FB3569" w:rsidRDefault="00FB3569" w:rsidP="00FB3569">
      <w:pPr>
        <w:suppressAutoHyphens/>
        <w:spacing w:after="120" w:line="240" w:lineRule="auto"/>
        <w:ind w:left="720"/>
        <w:jc w:val="both"/>
        <w:rPr>
          <w:rFonts w:ascii="Times New Roman" w:eastAsia="Times New Roman" w:hAnsi="Times New Roman" w:cs="Times New Roman"/>
          <w:b/>
          <w:sz w:val="24"/>
          <w:szCs w:val="24"/>
          <w:lang w:eastAsia="ar-SA"/>
        </w:rPr>
      </w:pPr>
    </w:p>
    <w:tbl>
      <w:tblPr>
        <w:tblW w:w="0" w:type="auto"/>
        <w:tblInd w:w="-10" w:type="dxa"/>
        <w:tblLayout w:type="fixed"/>
        <w:tblLook w:val="0000" w:firstRow="0" w:lastRow="0" w:firstColumn="0" w:lastColumn="0" w:noHBand="0" w:noVBand="0"/>
      </w:tblPr>
      <w:tblGrid>
        <w:gridCol w:w="2477"/>
        <w:gridCol w:w="626"/>
        <w:gridCol w:w="6621"/>
      </w:tblGrid>
      <w:tr w:rsidR="00FB3569" w:rsidRPr="00FB3569" w14:paraId="3CFC3A44" w14:textId="77777777" w:rsidTr="00615074">
        <w:tc>
          <w:tcPr>
            <w:tcW w:w="2477" w:type="dxa"/>
            <w:tcBorders>
              <w:top w:val="single" w:sz="4" w:space="0" w:color="000000"/>
              <w:left w:val="single" w:sz="4" w:space="0" w:color="000000"/>
              <w:bottom w:val="single" w:sz="4" w:space="0" w:color="000000"/>
            </w:tcBorders>
            <w:shd w:val="clear" w:color="auto" w:fill="FFFFFF"/>
          </w:tcPr>
          <w:p w14:paraId="017E4F62" w14:textId="77777777" w:rsidR="00FB3569" w:rsidRPr="00FB3569" w:rsidRDefault="00FB3569" w:rsidP="00FB3569">
            <w:pPr>
              <w:widowControl w:val="0"/>
              <w:suppressAutoHyphens/>
              <w:spacing w:after="0" w:line="100" w:lineRule="atLeast"/>
              <w:rPr>
                <w:rFonts w:ascii="Times New Roman" w:eastAsia="Andale Sans UI" w:hAnsi="Times New Roman" w:cs="Times New Roman"/>
                <w:kern w:val="1"/>
                <w:sz w:val="24"/>
                <w:szCs w:val="24"/>
                <w:lang w:eastAsia="ar-SA"/>
              </w:rPr>
            </w:pPr>
            <w:r w:rsidRPr="00FB3569">
              <w:rPr>
                <w:rFonts w:ascii="Times New Roman" w:eastAsia="Andale Sans UI" w:hAnsi="Times New Roman" w:cs="Times New Roman"/>
                <w:b/>
                <w:caps/>
                <w:kern w:val="1"/>
                <w:sz w:val="24"/>
                <w:szCs w:val="24"/>
                <w:lang w:eastAsia="ar-SA"/>
              </w:rPr>
              <w:t>strategie di recupero</w:t>
            </w:r>
          </w:p>
        </w:tc>
        <w:tc>
          <w:tcPr>
            <w:tcW w:w="626" w:type="dxa"/>
            <w:tcBorders>
              <w:top w:val="single" w:sz="4" w:space="0" w:color="000000"/>
              <w:left w:val="single" w:sz="4" w:space="0" w:color="000000"/>
              <w:bottom w:val="single" w:sz="4" w:space="0" w:color="000000"/>
            </w:tcBorders>
            <w:shd w:val="clear" w:color="auto" w:fill="FFFFFF"/>
          </w:tcPr>
          <w:p w14:paraId="65B81F11" w14:textId="77777777" w:rsidR="00FB3569" w:rsidRPr="00FB3569" w:rsidRDefault="00FB3569" w:rsidP="00FB3569">
            <w:pPr>
              <w:suppressAutoHyphens/>
              <w:snapToGrid w:val="0"/>
              <w:spacing w:after="0" w:line="100" w:lineRule="atLeast"/>
              <w:ind w:left="720"/>
              <w:rPr>
                <w:rFonts w:ascii="Times New Roman" w:eastAsia="Andale Sans UI" w:hAnsi="Times New Roman" w:cs="Times New Roman"/>
                <w:kern w:val="1"/>
                <w:sz w:val="24"/>
                <w:szCs w:val="24"/>
                <w:lang w:eastAsia="ar-SA"/>
              </w:rPr>
            </w:pPr>
          </w:p>
        </w:tc>
        <w:tc>
          <w:tcPr>
            <w:tcW w:w="6621" w:type="dxa"/>
            <w:tcBorders>
              <w:top w:val="single" w:sz="4" w:space="0" w:color="000000"/>
              <w:left w:val="single" w:sz="4" w:space="0" w:color="000000"/>
              <w:bottom w:val="single" w:sz="4" w:space="0" w:color="000000"/>
              <w:right w:val="single" w:sz="4" w:space="0" w:color="000000"/>
            </w:tcBorders>
            <w:shd w:val="clear" w:color="auto" w:fill="FFFFFF"/>
          </w:tcPr>
          <w:p w14:paraId="638CBF6B" w14:textId="77777777" w:rsidR="00FB3569" w:rsidRPr="00FB3569" w:rsidRDefault="00FB3569" w:rsidP="00FB3569">
            <w:pPr>
              <w:widowControl w:val="0"/>
              <w:numPr>
                <w:ilvl w:val="0"/>
                <w:numId w:val="18"/>
              </w:numPr>
              <w:suppressAutoHyphens/>
              <w:spacing w:after="0" w:line="100" w:lineRule="atLeast"/>
              <w:ind w:left="359" w:right="1843" w:hanging="283"/>
              <w:rPr>
                <w:rFonts w:ascii="Times New Roman" w:eastAsia="Andale Sans UI" w:hAnsi="Times New Roman" w:cs="Times New Roman"/>
                <w:kern w:val="1"/>
                <w:sz w:val="24"/>
                <w:szCs w:val="24"/>
                <w:lang w:val="de-DE" w:eastAsia="fa-IR" w:bidi="fa-IR"/>
              </w:rPr>
            </w:pPr>
            <w:r w:rsidRPr="00FB3569">
              <w:rPr>
                <w:rFonts w:ascii="Times New Roman" w:eastAsia="Andale Sans UI" w:hAnsi="Times New Roman" w:cs="Times New Roman"/>
                <w:kern w:val="1"/>
                <w:sz w:val="24"/>
                <w:szCs w:val="24"/>
                <w:lang w:val="de-DE" w:eastAsia="fa-IR" w:bidi="fa-IR"/>
              </w:rPr>
              <w:t>Valutazione ed analisi dei test</w:t>
            </w:r>
            <w:r w:rsidRPr="00FB3569">
              <w:rPr>
                <w:rFonts w:ascii="Times New Roman" w:eastAsia="Andale Sans UI" w:hAnsi="Times New Roman" w:cs="Times New Roman"/>
                <w:kern w:val="1"/>
                <w:sz w:val="24"/>
                <w:szCs w:val="24"/>
                <w:lang w:eastAsia="fa-IR" w:bidi="fa-IR"/>
              </w:rPr>
              <w:t xml:space="preserve"> </w:t>
            </w:r>
            <w:r w:rsidRPr="00FB3569">
              <w:rPr>
                <w:rFonts w:ascii="Times New Roman" w:eastAsia="Andale Sans UI" w:hAnsi="Times New Roman" w:cs="Times New Roman"/>
                <w:kern w:val="1"/>
                <w:sz w:val="24"/>
                <w:szCs w:val="24"/>
                <w:lang w:val="de-DE" w:eastAsia="fa-IR" w:bidi="fa-IR"/>
              </w:rPr>
              <w:t>d’ingresso, di quelli intermedi del I e II periodo</w:t>
            </w:r>
          </w:p>
          <w:p w14:paraId="299854EC" w14:textId="77777777" w:rsidR="00FB3569" w:rsidRPr="00FB3569" w:rsidRDefault="00FB3569" w:rsidP="00FB3569">
            <w:pPr>
              <w:widowControl w:val="0"/>
              <w:numPr>
                <w:ilvl w:val="0"/>
                <w:numId w:val="18"/>
              </w:numPr>
              <w:suppressAutoHyphens/>
              <w:spacing w:after="0" w:line="100" w:lineRule="atLeast"/>
              <w:ind w:left="359" w:right="1843" w:hanging="283"/>
              <w:rPr>
                <w:rFonts w:ascii="Times New Roman" w:eastAsia="Andale Sans UI" w:hAnsi="Times New Roman" w:cs="Times New Roman"/>
                <w:kern w:val="1"/>
                <w:sz w:val="24"/>
                <w:szCs w:val="24"/>
                <w:lang w:val="de-DE" w:eastAsia="fa-IR" w:bidi="fa-IR"/>
              </w:rPr>
            </w:pPr>
            <w:r w:rsidRPr="00FB3569">
              <w:rPr>
                <w:rFonts w:ascii="Times New Roman" w:eastAsia="Andale Sans UI" w:hAnsi="Times New Roman" w:cs="Times New Roman"/>
                <w:kern w:val="1"/>
                <w:sz w:val="24"/>
                <w:szCs w:val="24"/>
                <w:lang w:val="de-DE" w:eastAsia="fa-IR" w:bidi="fa-IR"/>
              </w:rPr>
              <w:t>Corsi di recupero e rafforzamento</w:t>
            </w:r>
          </w:p>
          <w:p w14:paraId="53FEAE89" w14:textId="77777777" w:rsidR="00FB3569" w:rsidRPr="00FB3569" w:rsidRDefault="00FB3569" w:rsidP="00FB3569">
            <w:pPr>
              <w:widowControl w:val="0"/>
              <w:numPr>
                <w:ilvl w:val="0"/>
                <w:numId w:val="18"/>
              </w:numPr>
              <w:suppressAutoHyphens/>
              <w:spacing w:after="0" w:line="100" w:lineRule="atLeast"/>
              <w:ind w:left="359" w:right="1843" w:hanging="283"/>
              <w:rPr>
                <w:rFonts w:ascii="Times New Roman" w:eastAsia="Andale Sans UI" w:hAnsi="Times New Roman" w:cs="Times New Roman"/>
                <w:kern w:val="1"/>
                <w:sz w:val="24"/>
                <w:szCs w:val="24"/>
                <w:lang w:val="de-DE" w:eastAsia="fa-IR" w:bidi="fa-IR"/>
              </w:rPr>
            </w:pPr>
            <w:r w:rsidRPr="00FB3569">
              <w:rPr>
                <w:rFonts w:ascii="Times New Roman" w:eastAsia="Andale Sans UI" w:hAnsi="Times New Roman" w:cs="Times New Roman"/>
                <w:kern w:val="1"/>
                <w:sz w:val="24"/>
                <w:szCs w:val="24"/>
                <w:lang w:val="de-DE" w:eastAsia="fa-IR" w:bidi="fa-IR"/>
              </w:rPr>
              <w:t>Rallentamento didattico</w:t>
            </w:r>
          </w:p>
          <w:p w14:paraId="6C7A9E93" w14:textId="77777777" w:rsidR="00FB3569" w:rsidRPr="00FB3569" w:rsidRDefault="00FB3569" w:rsidP="00FB3569">
            <w:pPr>
              <w:widowControl w:val="0"/>
              <w:numPr>
                <w:ilvl w:val="0"/>
                <w:numId w:val="18"/>
              </w:numPr>
              <w:suppressAutoHyphens/>
              <w:spacing w:after="0" w:line="100" w:lineRule="atLeast"/>
              <w:ind w:left="359" w:right="1843" w:hanging="283"/>
              <w:rPr>
                <w:rFonts w:ascii="Times New Roman" w:eastAsia="Andale Sans UI" w:hAnsi="Times New Roman" w:cs="Times New Roman"/>
                <w:kern w:val="1"/>
                <w:sz w:val="24"/>
                <w:szCs w:val="24"/>
                <w:lang w:val="de-DE" w:eastAsia="fa-IR" w:bidi="fa-IR"/>
              </w:rPr>
            </w:pPr>
            <w:r w:rsidRPr="00FB3569">
              <w:rPr>
                <w:rFonts w:ascii="Times New Roman" w:eastAsia="Andale Sans UI" w:hAnsi="Times New Roman" w:cs="Times New Roman"/>
                <w:kern w:val="1"/>
                <w:sz w:val="24"/>
                <w:szCs w:val="24"/>
                <w:lang w:val="de-DE" w:eastAsia="fa-IR" w:bidi="fa-IR"/>
              </w:rPr>
              <w:t>Studio assistito in classe</w:t>
            </w:r>
          </w:p>
          <w:p w14:paraId="37226151" w14:textId="77777777" w:rsidR="00FB3569" w:rsidRPr="00FB3569" w:rsidRDefault="00FB3569" w:rsidP="00FB3569">
            <w:pPr>
              <w:widowControl w:val="0"/>
              <w:numPr>
                <w:ilvl w:val="0"/>
                <w:numId w:val="18"/>
              </w:numPr>
              <w:suppressAutoHyphens/>
              <w:spacing w:after="0" w:line="100" w:lineRule="atLeast"/>
              <w:ind w:left="359" w:right="1843" w:hanging="283"/>
              <w:rPr>
                <w:rFonts w:ascii="Times New Roman" w:eastAsia="Times New Roman" w:hAnsi="Times New Roman" w:cs="Times New Roman"/>
                <w:sz w:val="24"/>
                <w:szCs w:val="24"/>
                <w:lang w:eastAsia="ar-SA"/>
              </w:rPr>
            </w:pPr>
            <w:r w:rsidRPr="00FB3569">
              <w:rPr>
                <w:rFonts w:ascii="Times New Roman" w:eastAsia="Andale Sans UI" w:hAnsi="Times New Roman" w:cs="Times New Roman"/>
                <w:kern w:val="1"/>
                <w:sz w:val="24"/>
                <w:szCs w:val="24"/>
                <w:lang w:val="de-DE" w:eastAsia="fa-IR" w:bidi="fa-IR"/>
              </w:rPr>
              <w:t>Sportello didattico</w:t>
            </w:r>
          </w:p>
        </w:tc>
      </w:tr>
      <w:tr w:rsidR="00FB3569" w:rsidRPr="00FB3569" w14:paraId="30313C37" w14:textId="77777777" w:rsidTr="00615074">
        <w:tc>
          <w:tcPr>
            <w:tcW w:w="2477" w:type="dxa"/>
            <w:tcBorders>
              <w:top w:val="single" w:sz="4" w:space="0" w:color="000000"/>
              <w:left w:val="single" w:sz="4" w:space="0" w:color="000000"/>
              <w:bottom w:val="single" w:sz="4" w:space="0" w:color="000000"/>
            </w:tcBorders>
            <w:shd w:val="clear" w:color="auto" w:fill="FFFFFF"/>
          </w:tcPr>
          <w:p w14:paraId="33541460" w14:textId="77777777" w:rsidR="00FB3569" w:rsidRPr="00FB3569" w:rsidRDefault="00FB3569" w:rsidP="00FB3569">
            <w:pPr>
              <w:widowControl w:val="0"/>
              <w:suppressAutoHyphens/>
              <w:spacing w:after="0" w:line="100" w:lineRule="atLeast"/>
              <w:rPr>
                <w:rFonts w:ascii="Times New Roman" w:eastAsia="Andale Sans UI" w:hAnsi="Times New Roman" w:cs="Times New Roman"/>
                <w:kern w:val="1"/>
                <w:sz w:val="24"/>
                <w:szCs w:val="24"/>
                <w:lang w:eastAsia="ar-SA"/>
              </w:rPr>
            </w:pPr>
            <w:r w:rsidRPr="00FB3569">
              <w:rPr>
                <w:rFonts w:ascii="Times New Roman" w:eastAsia="Andale Sans UI" w:hAnsi="Times New Roman" w:cs="Times New Roman"/>
                <w:b/>
                <w:kern w:val="1"/>
                <w:sz w:val="24"/>
                <w:szCs w:val="24"/>
                <w:lang w:eastAsia="ar-SA"/>
              </w:rPr>
              <w:t>BES (Bisogni Educativi Speciali)</w:t>
            </w:r>
          </w:p>
        </w:tc>
        <w:tc>
          <w:tcPr>
            <w:tcW w:w="626" w:type="dxa"/>
            <w:tcBorders>
              <w:top w:val="single" w:sz="4" w:space="0" w:color="000000"/>
              <w:left w:val="single" w:sz="4" w:space="0" w:color="000000"/>
              <w:bottom w:val="single" w:sz="4" w:space="0" w:color="000000"/>
            </w:tcBorders>
            <w:shd w:val="clear" w:color="auto" w:fill="FFFFFF"/>
          </w:tcPr>
          <w:p w14:paraId="3B9E8044" w14:textId="77777777" w:rsidR="00FB3569" w:rsidRPr="00FB3569" w:rsidRDefault="00FB3569" w:rsidP="00FB3569">
            <w:pPr>
              <w:widowControl w:val="0"/>
              <w:suppressAutoHyphens/>
              <w:snapToGrid w:val="0"/>
              <w:spacing w:after="0" w:line="100" w:lineRule="atLeast"/>
              <w:ind w:left="360"/>
              <w:rPr>
                <w:rFonts w:ascii="Times New Roman" w:eastAsia="Andale Sans UI" w:hAnsi="Times New Roman" w:cs="Times New Roman"/>
                <w:kern w:val="1"/>
                <w:sz w:val="24"/>
                <w:szCs w:val="24"/>
                <w:lang w:eastAsia="ar-SA"/>
              </w:rPr>
            </w:pPr>
          </w:p>
        </w:tc>
        <w:tc>
          <w:tcPr>
            <w:tcW w:w="6621" w:type="dxa"/>
            <w:tcBorders>
              <w:top w:val="single" w:sz="4" w:space="0" w:color="000000"/>
              <w:left w:val="single" w:sz="4" w:space="0" w:color="000000"/>
              <w:bottom w:val="single" w:sz="4" w:space="0" w:color="000000"/>
              <w:right w:val="single" w:sz="4" w:space="0" w:color="000000"/>
            </w:tcBorders>
            <w:shd w:val="clear" w:color="auto" w:fill="FFFFFF"/>
          </w:tcPr>
          <w:p w14:paraId="4AAB7EEE" w14:textId="77777777" w:rsidR="00FB3569" w:rsidRPr="00FB3569" w:rsidRDefault="00FB3569" w:rsidP="00FB3569">
            <w:pPr>
              <w:widowControl w:val="0"/>
              <w:suppressAutoHyphens/>
              <w:spacing w:after="0" w:line="100" w:lineRule="atLeast"/>
              <w:rPr>
                <w:rFonts w:ascii="Times New Roman" w:eastAsia="Times New Roman" w:hAnsi="Times New Roman" w:cs="Times New Roman"/>
                <w:sz w:val="24"/>
                <w:szCs w:val="24"/>
                <w:lang w:eastAsia="ar-SA"/>
              </w:rPr>
            </w:pPr>
            <w:r w:rsidRPr="00FB3569">
              <w:rPr>
                <w:rFonts w:ascii="Times New Roman" w:eastAsia="Andale Sans UI" w:hAnsi="Times New Roman" w:cs="Times New Roman"/>
                <w:kern w:val="1"/>
                <w:sz w:val="24"/>
                <w:szCs w:val="24"/>
                <w:lang w:eastAsia="ar-SA"/>
              </w:rPr>
              <w:t>Saranno individuati Piani Educativi Personalizzati dai Consigli di classe, così come definito nel Piano di Inclusione previsto dal dlg 66/2017</w:t>
            </w:r>
          </w:p>
        </w:tc>
      </w:tr>
      <w:tr w:rsidR="00FB3569" w:rsidRPr="00FB3569" w14:paraId="35AF7F71" w14:textId="77777777" w:rsidTr="00615074">
        <w:tc>
          <w:tcPr>
            <w:tcW w:w="2477" w:type="dxa"/>
            <w:tcBorders>
              <w:top w:val="single" w:sz="4" w:space="0" w:color="000000"/>
              <w:left w:val="single" w:sz="4" w:space="0" w:color="000000"/>
              <w:bottom w:val="single" w:sz="4" w:space="0" w:color="000000"/>
            </w:tcBorders>
            <w:shd w:val="clear" w:color="auto" w:fill="FFFFFF"/>
          </w:tcPr>
          <w:p w14:paraId="6BDFD5F5" w14:textId="77777777" w:rsidR="00FB3569" w:rsidRPr="00FB3569" w:rsidRDefault="00FB3569" w:rsidP="00FB3569">
            <w:pPr>
              <w:widowControl w:val="0"/>
              <w:suppressAutoHyphens/>
              <w:spacing w:after="0" w:line="100" w:lineRule="atLeast"/>
              <w:rPr>
                <w:rFonts w:ascii="Times New Roman" w:eastAsia="Andale Sans UI" w:hAnsi="Times New Roman" w:cs="Times New Roman"/>
                <w:b/>
                <w:kern w:val="1"/>
                <w:sz w:val="24"/>
                <w:szCs w:val="24"/>
                <w:lang w:eastAsia="ar-SA"/>
              </w:rPr>
            </w:pPr>
            <w:r w:rsidRPr="00FB3569">
              <w:rPr>
                <w:rFonts w:ascii="Times New Roman" w:eastAsia="Andale Sans UI" w:hAnsi="Times New Roman" w:cs="Times New Roman"/>
                <w:b/>
                <w:kern w:val="1"/>
                <w:sz w:val="24"/>
                <w:szCs w:val="24"/>
                <w:lang w:val="de-DE" w:eastAsia="fa-IR" w:bidi="fa-IR"/>
              </w:rPr>
              <w:t>Misure dispensative/compensative</w:t>
            </w:r>
          </w:p>
          <w:p w14:paraId="051FF8E4" w14:textId="77777777" w:rsidR="00FB3569" w:rsidRPr="00FB3569" w:rsidRDefault="00FB3569" w:rsidP="00FB3569">
            <w:pPr>
              <w:widowControl w:val="0"/>
              <w:suppressAutoHyphens/>
              <w:spacing w:after="0" w:line="100" w:lineRule="atLeast"/>
              <w:rPr>
                <w:rFonts w:ascii="Times New Roman" w:eastAsia="Andale Sans UI" w:hAnsi="Times New Roman" w:cs="Times New Roman"/>
                <w:kern w:val="1"/>
                <w:sz w:val="24"/>
                <w:szCs w:val="24"/>
                <w:lang w:eastAsia="ar-SA"/>
              </w:rPr>
            </w:pPr>
            <w:r w:rsidRPr="00FB3569">
              <w:rPr>
                <w:rFonts w:ascii="Times New Roman" w:eastAsia="Andale Sans UI" w:hAnsi="Times New Roman" w:cs="Times New Roman"/>
                <w:b/>
                <w:kern w:val="1"/>
                <w:sz w:val="24"/>
                <w:szCs w:val="24"/>
                <w:lang w:eastAsia="ar-SA"/>
              </w:rPr>
              <w:t>Ove dovesse occorrere un caso di DSA L.170</w:t>
            </w:r>
          </w:p>
        </w:tc>
        <w:tc>
          <w:tcPr>
            <w:tcW w:w="626" w:type="dxa"/>
            <w:tcBorders>
              <w:top w:val="single" w:sz="4" w:space="0" w:color="000000"/>
              <w:left w:val="single" w:sz="4" w:space="0" w:color="000000"/>
              <w:bottom w:val="single" w:sz="4" w:space="0" w:color="000000"/>
            </w:tcBorders>
            <w:shd w:val="clear" w:color="auto" w:fill="FFFFFF"/>
          </w:tcPr>
          <w:p w14:paraId="369BF10F" w14:textId="77777777" w:rsidR="00FB3569" w:rsidRPr="00FB3569" w:rsidRDefault="00FB3569" w:rsidP="00FB3569">
            <w:pPr>
              <w:widowControl w:val="0"/>
              <w:suppressAutoHyphens/>
              <w:snapToGrid w:val="0"/>
              <w:spacing w:after="0" w:line="100" w:lineRule="atLeast"/>
              <w:ind w:left="360"/>
              <w:rPr>
                <w:rFonts w:ascii="Times New Roman" w:eastAsia="Andale Sans UI" w:hAnsi="Times New Roman" w:cs="Times New Roman"/>
                <w:kern w:val="1"/>
                <w:sz w:val="24"/>
                <w:szCs w:val="24"/>
                <w:lang w:eastAsia="ar-SA"/>
              </w:rPr>
            </w:pPr>
          </w:p>
          <w:p w14:paraId="177BA910" w14:textId="77777777" w:rsidR="00FB3569" w:rsidRPr="00FB3569" w:rsidRDefault="00FB3569" w:rsidP="00FB3569">
            <w:pPr>
              <w:suppressAutoHyphens/>
              <w:spacing w:after="0" w:line="100" w:lineRule="atLeast"/>
              <w:rPr>
                <w:rFonts w:ascii="Times New Roman" w:eastAsia="Andale Sans UI" w:hAnsi="Times New Roman" w:cs="Times New Roman"/>
                <w:kern w:val="1"/>
                <w:sz w:val="24"/>
                <w:szCs w:val="24"/>
                <w:lang w:eastAsia="ar-SA"/>
              </w:rPr>
            </w:pPr>
          </w:p>
          <w:p w14:paraId="7E1191C4" w14:textId="77777777" w:rsidR="00FB3569" w:rsidRPr="00FB3569" w:rsidRDefault="00FB3569" w:rsidP="00FB3569">
            <w:pPr>
              <w:widowControl w:val="0"/>
              <w:suppressAutoHyphens/>
              <w:spacing w:after="0" w:line="100" w:lineRule="atLeast"/>
              <w:rPr>
                <w:rFonts w:ascii="Times New Roman" w:eastAsia="Andale Sans UI" w:hAnsi="Times New Roman" w:cs="Times New Roman"/>
                <w:kern w:val="1"/>
                <w:sz w:val="24"/>
                <w:szCs w:val="24"/>
                <w:lang w:eastAsia="ar-SA"/>
              </w:rPr>
            </w:pPr>
          </w:p>
        </w:tc>
        <w:tc>
          <w:tcPr>
            <w:tcW w:w="6621" w:type="dxa"/>
            <w:tcBorders>
              <w:top w:val="single" w:sz="4" w:space="0" w:color="000000"/>
              <w:left w:val="single" w:sz="4" w:space="0" w:color="000000"/>
              <w:bottom w:val="single" w:sz="4" w:space="0" w:color="000000"/>
              <w:right w:val="single" w:sz="4" w:space="0" w:color="000000"/>
            </w:tcBorders>
            <w:shd w:val="clear" w:color="auto" w:fill="FFFFFF"/>
          </w:tcPr>
          <w:p w14:paraId="03120CEF" w14:textId="77777777" w:rsidR="00FB3569" w:rsidRPr="00FB3569" w:rsidRDefault="00FB3569" w:rsidP="00FB3569">
            <w:pPr>
              <w:widowControl w:val="0"/>
              <w:suppressAutoHyphens/>
              <w:spacing w:after="0" w:line="100" w:lineRule="atLeast"/>
              <w:rPr>
                <w:rFonts w:ascii="Times New Roman" w:eastAsia="Andale Sans UI" w:hAnsi="Times New Roman" w:cs="Times New Roman"/>
                <w:kern w:val="1"/>
                <w:sz w:val="24"/>
                <w:szCs w:val="24"/>
                <w:lang w:val="de-DE" w:eastAsia="fa-IR" w:bidi="fa-IR"/>
              </w:rPr>
            </w:pPr>
            <w:r w:rsidRPr="00FB3569">
              <w:rPr>
                <w:rFonts w:ascii="Times New Roman" w:eastAsia="Andale Sans UI" w:hAnsi="Times New Roman" w:cs="Times New Roman"/>
                <w:kern w:val="1"/>
                <w:sz w:val="24"/>
                <w:szCs w:val="24"/>
                <w:lang w:val="de-DE" w:eastAsia="fa-IR" w:bidi="fa-IR"/>
              </w:rPr>
              <w:t xml:space="preserve">Si adotteranno </w:t>
            </w:r>
            <w:r w:rsidRPr="00FB3569">
              <w:rPr>
                <w:rFonts w:ascii="Times New Roman" w:eastAsia="Andale Sans UI" w:hAnsi="Times New Roman" w:cs="Times New Roman"/>
                <w:b/>
                <w:kern w:val="1"/>
                <w:sz w:val="24"/>
                <w:szCs w:val="24"/>
                <w:lang w:val="de-DE" w:eastAsia="fa-IR" w:bidi="fa-IR"/>
              </w:rPr>
              <w:t>(a seconda del caso</w:t>
            </w:r>
            <w:r w:rsidRPr="00FB3569">
              <w:rPr>
                <w:rFonts w:ascii="Times New Roman" w:eastAsia="Andale Sans UI" w:hAnsi="Times New Roman" w:cs="Times New Roman"/>
                <w:kern w:val="1"/>
                <w:sz w:val="24"/>
                <w:szCs w:val="24"/>
                <w:lang w:val="de-DE" w:eastAsia="fa-IR" w:bidi="fa-IR"/>
              </w:rPr>
              <w:t>) le seguenti misure:</w:t>
            </w:r>
          </w:p>
          <w:p w14:paraId="6686E2B2" w14:textId="77777777" w:rsidR="00FB3569" w:rsidRPr="00FB3569" w:rsidRDefault="00FB3569" w:rsidP="00FB3569">
            <w:pPr>
              <w:widowControl w:val="0"/>
              <w:numPr>
                <w:ilvl w:val="0"/>
                <w:numId w:val="19"/>
              </w:numPr>
              <w:suppressAutoHyphens/>
              <w:spacing w:after="0" w:line="100" w:lineRule="atLeast"/>
              <w:ind w:left="359" w:hanging="359"/>
              <w:rPr>
                <w:rFonts w:ascii="Times New Roman" w:eastAsia="Andale Sans UI" w:hAnsi="Times New Roman" w:cs="Times New Roman"/>
                <w:kern w:val="1"/>
                <w:sz w:val="24"/>
                <w:szCs w:val="24"/>
                <w:lang w:val="de-DE" w:eastAsia="fa-IR" w:bidi="fa-IR"/>
              </w:rPr>
            </w:pPr>
            <w:r w:rsidRPr="00FB3569">
              <w:rPr>
                <w:rFonts w:ascii="Times New Roman" w:eastAsia="Andale Sans UI" w:hAnsi="Times New Roman" w:cs="Times New Roman"/>
                <w:kern w:val="1"/>
                <w:sz w:val="24"/>
                <w:szCs w:val="24"/>
                <w:lang w:val="de-DE" w:eastAsia="fa-IR" w:bidi="fa-IR"/>
              </w:rPr>
              <w:t>Dispensa</w:t>
            </w:r>
            <w:r w:rsidRPr="00FB3569">
              <w:rPr>
                <w:rFonts w:ascii="Times New Roman" w:eastAsia="Andale Sans UI" w:hAnsi="Times New Roman" w:cs="Times New Roman"/>
                <w:kern w:val="1"/>
                <w:sz w:val="24"/>
                <w:szCs w:val="24"/>
                <w:lang w:eastAsia="fa-IR" w:bidi="fa-IR"/>
              </w:rPr>
              <w:t>re</w:t>
            </w:r>
            <w:r w:rsidRPr="00FB3569">
              <w:rPr>
                <w:rFonts w:ascii="Times New Roman" w:eastAsia="Andale Sans UI" w:hAnsi="Times New Roman" w:cs="Times New Roman"/>
                <w:kern w:val="1"/>
                <w:sz w:val="24"/>
                <w:szCs w:val="24"/>
                <w:lang w:val="de-DE" w:eastAsia="fa-IR" w:bidi="fa-IR"/>
              </w:rPr>
              <w:t xml:space="preserve"> dai compiti a casa o in classe;</w:t>
            </w:r>
          </w:p>
          <w:p w14:paraId="5FB3B782" w14:textId="77777777" w:rsidR="00FB3569" w:rsidRPr="00FB3569" w:rsidRDefault="00FB3569" w:rsidP="00FB3569">
            <w:pPr>
              <w:widowControl w:val="0"/>
              <w:numPr>
                <w:ilvl w:val="0"/>
                <w:numId w:val="19"/>
              </w:numPr>
              <w:suppressAutoHyphens/>
              <w:spacing w:after="0" w:line="100" w:lineRule="atLeast"/>
              <w:ind w:left="359" w:hanging="359"/>
              <w:rPr>
                <w:rFonts w:ascii="Times New Roman" w:eastAsia="Andale Sans UI" w:hAnsi="Times New Roman" w:cs="Times New Roman"/>
                <w:kern w:val="1"/>
                <w:sz w:val="24"/>
                <w:szCs w:val="24"/>
                <w:lang w:val="de-DE" w:eastAsia="fa-IR" w:bidi="fa-IR"/>
              </w:rPr>
            </w:pPr>
            <w:r w:rsidRPr="00FB3569">
              <w:rPr>
                <w:rFonts w:ascii="Times New Roman" w:eastAsia="Andale Sans UI" w:hAnsi="Times New Roman" w:cs="Times New Roman"/>
                <w:kern w:val="1"/>
                <w:sz w:val="24"/>
                <w:szCs w:val="24"/>
                <w:lang w:val="de-DE" w:eastAsia="fa-IR" w:bidi="fa-IR"/>
              </w:rPr>
              <w:t>Dispensa</w:t>
            </w:r>
            <w:r w:rsidRPr="00FB3569">
              <w:rPr>
                <w:rFonts w:ascii="Times New Roman" w:eastAsia="Andale Sans UI" w:hAnsi="Times New Roman" w:cs="Times New Roman"/>
                <w:kern w:val="1"/>
                <w:sz w:val="24"/>
                <w:szCs w:val="24"/>
                <w:lang w:eastAsia="fa-IR" w:bidi="fa-IR"/>
              </w:rPr>
              <w:t>re</w:t>
            </w:r>
            <w:r w:rsidRPr="00FB3569">
              <w:rPr>
                <w:rFonts w:ascii="Times New Roman" w:eastAsia="Andale Sans UI" w:hAnsi="Times New Roman" w:cs="Times New Roman"/>
                <w:kern w:val="1"/>
                <w:sz w:val="24"/>
                <w:szCs w:val="24"/>
                <w:lang w:val="de-DE" w:eastAsia="fa-IR" w:bidi="fa-IR"/>
              </w:rPr>
              <w:t xml:space="preserve"> dalla lettura in classe ad alta voce;</w:t>
            </w:r>
          </w:p>
          <w:p w14:paraId="0C93D5D7" w14:textId="77777777" w:rsidR="00FB3569" w:rsidRPr="00FB3569" w:rsidRDefault="00FB3569" w:rsidP="00FB3569">
            <w:pPr>
              <w:widowControl w:val="0"/>
              <w:numPr>
                <w:ilvl w:val="0"/>
                <w:numId w:val="19"/>
              </w:numPr>
              <w:suppressAutoHyphens/>
              <w:spacing w:after="0" w:line="100" w:lineRule="atLeast"/>
              <w:ind w:left="359" w:hanging="359"/>
              <w:rPr>
                <w:rFonts w:ascii="Times New Roman" w:eastAsia="Andale Sans UI" w:hAnsi="Times New Roman" w:cs="Times New Roman"/>
                <w:kern w:val="1"/>
                <w:sz w:val="24"/>
                <w:szCs w:val="24"/>
                <w:lang w:val="de-DE" w:eastAsia="fa-IR" w:bidi="fa-IR"/>
              </w:rPr>
            </w:pPr>
            <w:r w:rsidRPr="00FB3569">
              <w:rPr>
                <w:rFonts w:ascii="Times New Roman" w:eastAsia="Andale Sans UI" w:hAnsi="Times New Roman" w:cs="Times New Roman"/>
                <w:kern w:val="1"/>
                <w:sz w:val="24"/>
                <w:szCs w:val="24"/>
                <w:lang w:val="de-DE" w:eastAsia="fa-IR" w:bidi="fa-IR"/>
              </w:rPr>
              <w:t>Dispensa</w:t>
            </w:r>
            <w:r w:rsidRPr="00FB3569">
              <w:rPr>
                <w:rFonts w:ascii="Times New Roman" w:eastAsia="Andale Sans UI" w:hAnsi="Times New Roman" w:cs="Times New Roman"/>
                <w:kern w:val="1"/>
                <w:sz w:val="24"/>
                <w:szCs w:val="24"/>
                <w:lang w:eastAsia="fa-IR" w:bidi="fa-IR"/>
              </w:rPr>
              <w:t>re</w:t>
            </w:r>
            <w:r w:rsidRPr="00FB3569">
              <w:rPr>
                <w:rFonts w:ascii="Times New Roman" w:eastAsia="Andale Sans UI" w:hAnsi="Times New Roman" w:cs="Times New Roman"/>
                <w:kern w:val="1"/>
                <w:sz w:val="24"/>
                <w:szCs w:val="24"/>
                <w:lang w:val="de-DE" w:eastAsia="fa-IR" w:bidi="fa-IR"/>
              </w:rPr>
              <w:t xml:space="preserve"> dall’esercizio scritto;</w:t>
            </w:r>
          </w:p>
          <w:p w14:paraId="1E7F43E4" w14:textId="77777777" w:rsidR="00FB3569" w:rsidRPr="00FB3569" w:rsidRDefault="00FB3569" w:rsidP="00FB3569">
            <w:pPr>
              <w:widowControl w:val="0"/>
              <w:numPr>
                <w:ilvl w:val="0"/>
                <w:numId w:val="19"/>
              </w:numPr>
              <w:suppressAutoHyphens/>
              <w:spacing w:after="0" w:line="100" w:lineRule="atLeast"/>
              <w:ind w:left="359" w:hanging="359"/>
              <w:rPr>
                <w:rFonts w:ascii="Times New Roman" w:eastAsia="Andale Sans UI" w:hAnsi="Times New Roman" w:cs="Times New Roman"/>
                <w:kern w:val="1"/>
                <w:sz w:val="24"/>
                <w:szCs w:val="24"/>
                <w:lang w:val="de-DE" w:eastAsia="fa-IR" w:bidi="fa-IR"/>
              </w:rPr>
            </w:pPr>
            <w:r w:rsidRPr="00FB3569">
              <w:rPr>
                <w:rFonts w:ascii="Times New Roman" w:eastAsia="Andale Sans UI" w:hAnsi="Times New Roman" w:cs="Times New Roman"/>
                <w:kern w:val="1"/>
                <w:sz w:val="24"/>
                <w:szCs w:val="24"/>
                <w:lang w:val="de-DE" w:eastAsia="fa-IR" w:bidi="fa-IR"/>
              </w:rPr>
              <w:t>Dispensa</w:t>
            </w:r>
            <w:r w:rsidRPr="00FB3569">
              <w:rPr>
                <w:rFonts w:ascii="Times New Roman" w:eastAsia="Andale Sans UI" w:hAnsi="Times New Roman" w:cs="Times New Roman"/>
                <w:kern w:val="1"/>
                <w:sz w:val="24"/>
                <w:szCs w:val="24"/>
                <w:lang w:eastAsia="fa-IR" w:bidi="fa-IR"/>
              </w:rPr>
              <w:t>re</w:t>
            </w:r>
            <w:r w:rsidRPr="00FB3569">
              <w:rPr>
                <w:rFonts w:ascii="Times New Roman" w:eastAsia="Andale Sans UI" w:hAnsi="Times New Roman" w:cs="Times New Roman"/>
                <w:kern w:val="1"/>
                <w:sz w:val="24"/>
                <w:szCs w:val="24"/>
                <w:lang w:val="de-DE" w:eastAsia="fa-IR" w:bidi="fa-IR"/>
              </w:rPr>
              <w:t xml:space="preserve"> da test a tempo;</w:t>
            </w:r>
          </w:p>
          <w:p w14:paraId="135C50CE" w14:textId="77777777" w:rsidR="00FB3569" w:rsidRPr="00FB3569" w:rsidRDefault="00FB3569" w:rsidP="00FB3569">
            <w:pPr>
              <w:widowControl w:val="0"/>
              <w:numPr>
                <w:ilvl w:val="0"/>
                <w:numId w:val="19"/>
              </w:numPr>
              <w:suppressAutoHyphens/>
              <w:spacing w:after="0" w:line="100" w:lineRule="atLeast"/>
              <w:ind w:left="359" w:hanging="359"/>
              <w:rPr>
                <w:rFonts w:ascii="Times New Roman" w:eastAsia="Andale Sans UI" w:hAnsi="Times New Roman" w:cs="Times New Roman"/>
                <w:kern w:val="1"/>
                <w:sz w:val="24"/>
                <w:szCs w:val="24"/>
                <w:lang w:val="de-DE" w:eastAsia="fa-IR" w:bidi="fa-IR"/>
              </w:rPr>
            </w:pPr>
            <w:r w:rsidRPr="00FB3569">
              <w:rPr>
                <w:rFonts w:ascii="Times New Roman" w:eastAsia="Andale Sans UI" w:hAnsi="Times New Roman" w:cs="Times New Roman"/>
                <w:kern w:val="1"/>
                <w:sz w:val="24"/>
                <w:szCs w:val="24"/>
                <w:lang w:val="de-DE" w:eastAsia="fa-IR" w:bidi="fa-IR"/>
              </w:rPr>
              <w:t>Compensare assegnando un maggior tempo per lo svolgimento di una prova;</w:t>
            </w:r>
          </w:p>
          <w:p w14:paraId="5794B38B" w14:textId="77777777" w:rsidR="00FB3569" w:rsidRPr="00FB3569" w:rsidRDefault="00FB3569" w:rsidP="00FB3569">
            <w:pPr>
              <w:widowControl w:val="0"/>
              <w:numPr>
                <w:ilvl w:val="0"/>
                <w:numId w:val="19"/>
              </w:numPr>
              <w:suppressAutoHyphens/>
              <w:spacing w:after="0" w:line="100" w:lineRule="atLeast"/>
              <w:ind w:left="359" w:hanging="359"/>
              <w:rPr>
                <w:rFonts w:ascii="Times New Roman" w:eastAsia="Andale Sans UI" w:hAnsi="Times New Roman" w:cs="Times New Roman"/>
                <w:kern w:val="1"/>
                <w:sz w:val="24"/>
                <w:szCs w:val="24"/>
                <w:lang w:val="de-DE" w:eastAsia="fa-IR" w:bidi="fa-IR"/>
              </w:rPr>
            </w:pPr>
            <w:r w:rsidRPr="00FB3569">
              <w:rPr>
                <w:rFonts w:ascii="Times New Roman" w:eastAsia="Andale Sans UI" w:hAnsi="Times New Roman" w:cs="Times New Roman"/>
                <w:kern w:val="1"/>
                <w:sz w:val="24"/>
                <w:szCs w:val="24"/>
                <w:lang w:val="de-DE" w:eastAsia="fa-IR" w:bidi="fa-IR"/>
              </w:rPr>
              <w:t>Compensare con materiale predisposto dal docente;</w:t>
            </w:r>
          </w:p>
          <w:p w14:paraId="7EB8CAFC" w14:textId="77777777" w:rsidR="00FB3569" w:rsidRPr="00FB3569" w:rsidRDefault="00FB3569" w:rsidP="00FB3569">
            <w:pPr>
              <w:widowControl w:val="0"/>
              <w:numPr>
                <w:ilvl w:val="0"/>
                <w:numId w:val="19"/>
              </w:numPr>
              <w:suppressAutoHyphens/>
              <w:spacing w:after="0" w:line="100" w:lineRule="atLeast"/>
              <w:ind w:left="359" w:hanging="359"/>
              <w:rPr>
                <w:rFonts w:ascii="Times New Roman" w:eastAsia="Andale Sans UI" w:hAnsi="Times New Roman" w:cs="Times New Roman"/>
                <w:kern w:val="1"/>
                <w:sz w:val="24"/>
                <w:szCs w:val="24"/>
                <w:lang w:val="de-DE" w:eastAsia="fa-IR" w:bidi="fa-IR"/>
              </w:rPr>
            </w:pPr>
            <w:r w:rsidRPr="00FB3569">
              <w:rPr>
                <w:rFonts w:ascii="Times New Roman" w:eastAsia="Andale Sans UI" w:hAnsi="Times New Roman" w:cs="Times New Roman"/>
                <w:kern w:val="1"/>
                <w:sz w:val="24"/>
                <w:szCs w:val="24"/>
                <w:lang w:val="de-DE" w:eastAsia="fa-IR" w:bidi="fa-IR"/>
              </w:rPr>
              <w:t>Compensare con l’ausilio del compagno affidabile e generoso (peer to peer);</w:t>
            </w:r>
          </w:p>
          <w:p w14:paraId="1250308B" w14:textId="77777777" w:rsidR="00FB3569" w:rsidRPr="00FB3569" w:rsidRDefault="00FB3569" w:rsidP="00FB3569">
            <w:pPr>
              <w:widowControl w:val="0"/>
              <w:numPr>
                <w:ilvl w:val="0"/>
                <w:numId w:val="19"/>
              </w:numPr>
              <w:suppressAutoHyphens/>
              <w:spacing w:after="0" w:line="100" w:lineRule="atLeast"/>
              <w:ind w:left="359" w:hanging="359"/>
              <w:rPr>
                <w:rFonts w:ascii="Times New Roman" w:eastAsia="Andale Sans UI" w:hAnsi="Times New Roman" w:cs="Times New Roman"/>
                <w:kern w:val="1"/>
                <w:sz w:val="24"/>
                <w:szCs w:val="24"/>
                <w:lang w:val="de-DE" w:eastAsia="fa-IR" w:bidi="fa-IR"/>
              </w:rPr>
            </w:pPr>
            <w:r w:rsidRPr="00FB3569">
              <w:rPr>
                <w:rFonts w:ascii="Times New Roman" w:eastAsia="Andale Sans UI" w:hAnsi="Times New Roman" w:cs="Times New Roman"/>
                <w:kern w:val="1"/>
                <w:sz w:val="24"/>
                <w:szCs w:val="24"/>
                <w:lang w:val="de-DE" w:eastAsia="fa-IR" w:bidi="fa-IR"/>
              </w:rPr>
              <w:t>Compensare esigendo solo risposta orale;</w:t>
            </w:r>
          </w:p>
          <w:p w14:paraId="2962F5E0" w14:textId="77777777" w:rsidR="00FB3569" w:rsidRPr="00FB3569" w:rsidRDefault="00FB3569" w:rsidP="00FB3569">
            <w:pPr>
              <w:widowControl w:val="0"/>
              <w:numPr>
                <w:ilvl w:val="0"/>
                <w:numId w:val="19"/>
              </w:numPr>
              <w:suppressAutoHyphens/>
              <w:spacing w:after="0" w:line="100" w:lineRule="atLeast"/>
              <w:ind w:left="359" w:hanging="359"/>
              <w:rPr>
                <w:rFonts w:ascii="Times New Roman" w:eastAsia="Andale Sans UI" w:hAnsi="Times New Roman" w:cs="Times New Roman"/>
                <w:kern w:val="1"/>
                <w:sz w:val="24"/>
                <w:szCs w:val="24"/>
                <w:lang w:eastAsia="ar-SA"/>
              </w:rPr>
            </w:pPr>
            <w:r w:rsidRPr="00FB3569">
              <w:rPr>
                <w:rFonts w:ascii="Times New Roman" w:eastAsia="Andale Sans UI" w:hAnsi="Times New Roman" w:cs="Times New Roman"/>
                <w:kern w:val="1"/>
                <w:sz w:val="24"/>
                <w:szCs w:val="24"/>
                <w:lang w:val="de-DE" w:eastAsia="fa-IR" w:bidi="fa-IR"/>
              </w:rPr>
              <w:t>Compensare con adeguati mezzi multimediali:</w:t>
            </w:r>
          </w:p>
          <w:p w14:paraId="547F60C0" w14:textId="77777777" w:rsidR="00FB3569" w:rsidRPr="00FB3569" w:rsidRDefault="00FB3569" w:rsidP="00FB3569">
            <w:pPr>
              <w:suppressAutoHyphens/>
              <w:spacing w:after="0" w:line="100" w:lineRule="atLeast"/>
              <w:ind w:left="359" w:hanging="359"/>
              <w:rPr>
                <w:rFonts w:ascii="Times New Roman" w:eastAsia="Times New Roman" w:hAnsi="Times New Roman" w:cs="Times New Roman"/>
                <w:sz w:val="24"/>
                <w:szCs w:val="24"/>
                <w:lang w:eastAsia="ar-SA"/>
              </w:rPr>
            </w:pPr>
            <w:r w:rsidRPr="00FB3569">
              <w:rPr>
                <w:rFonts w:ascii="Times New Roman" w:eastAsia="Andale Sans UI" w:hAnsi="Times New Roman" w:cs="Times New Roman"/>
                <w:kern w:val="1"/>
                <w:sz w:val="24"/>
                <w:szCs w:val="24"/>
                <w:lang w:eastAsia="ar-SA"/>
              </w:rPr>
              <w:t>Sintonizzatore vocale, domande con risposte a scelta o vero/falso, mappe concettuali, utilizzo di Lim in tutte le sue applicazioni.</w:t>
            </w:r>
          </w:p>
        </w:tc>
      </w:tr>
    </w:tbl>
    <w:p w14:paraId="28B8D5CA" w14:textId="77777777" w:rsidR="00FB3569" w:rsidRPr="00FB3569" w:rsidRDefault="00FB3569" w:rsidP="00FB3569">
      <w:pPr>
        <w:suppressAutoHyphens/>
        <w:spacing w:after="120" w:line="240" w:lineRule="auto"/>
        <w:ind w:left="720"/>
        <w:jc w:val="both"/>
        <w:rPr>
          <w:rFonts w:ascii="Times New Roman" w:eastAsia="Times New Roman" w:hAnsi="Times New Roman" w:cs="Times New Roman"/>
          <w:b/>
          <w:sz w:val="24"/>
          <w:szCs w:val="24"/>
          <w:lang w:eastAsia="ar-SA"/>
        </w:rPr>
      </w:pPr>
    </w:p>
    <w:p w14:paraId="55EE61A6" w14:textId="77777777" w:rsidR="00FB3569" w:rsidRPr="00FB3569" w:rsidRDefault="00FB3569" w:rsidP="00FB3569">
      <w:pPr>
        <w:suppressAutoHyphens/>
        <w:spacing w:after="120" w:line="240" w:lineRule="auto"/>
        <w:ind w:left="720"/>
        <w:jc w:val="both"/>
        <w:rPr>
          <w:rFonts w:ascii="Times New Roman" w:eastAsia="Times New Roman" w:hAnsi="Times New Roman" w:cs="Times New Roman"/>
          <w:b/>
          <w:sz w:val="24"/>
          <w:szCs w:val="24"/>
          <w:lang w:eastAsia="ar-SA"/>
        </w:rPr>
      </w:pPr>
    </w:p>
    <w:p w14:paraId="35251125" w14:textId="77777777" w:rsidR="00FB3569" w:rsidRPr="00FB3569" w:rsidRDefault="00FB3569" w:rsidP="00FB3569">
      <w:pPr>
        <w:suppressAutoHyphens/>
        <w:spacing w:after="120" w:line="240" w:lineRule="auto"/>
        <w:jc w:val="both"/>
        <w:rPr>
          <w:rFonts w:ascii="Times New Roman" w:eastAsia="Times New Roman" w:hAnsi="Times New Roman" w:cs="Times New Roman"/>
          <w:sz w:val="24"/>
          <w:szCs w:val="24"/>
          <w:lang w:eastAsia="ar-SA"/>
        </w:rPr>
      </w:pPr>
      <w:r w:rsidRPr="00FB3569">
        <w:rPr>
          <w:rFonts w:ascii="Times New Roman" w:eastAsia="Times New Roman" w:hAnsi="Times New Roman" w:cs="Times New Roman"/>
          <w:b/>
          <w:sz w:val="24"/>
          <w:szCs w:val="24"/>
          <w:lang w:eastAsia="ar-SA"/>
        </w:rPr>
        <w:t>La presente programmazione è suscettibile di modifiche o integrazioni nel corso dell’anno scolastico, in considerazione dei ritmi di apprendimento, degli interessi emersi e del tempo effettivamente a disposizione.</w:t>
      </w:r>
    </w:p>
    <w:p w14:paraId="6A0F8B3C" w14:textId="77777777" w:rsidR="00FB3569" w:rsidRPr="00FB3569" w:rsidRDefault="00FB3569" w:rsidP="00FB3569">
      <w:pPr>
        <w:suppressAutoHyphens/>
        <w:spacing w:after="0" w:line="240" w:lineRule="auto"/>
        <w:rPr>
          <w:rFonts w:ascii="Times New Roman" w:eastAsia="Times New Roman" w:hAnsi="Times New Roman" w:cs="Times New Roman"/>
          <w:sz w:val="24"/>
          <w:szCs w:val="24"/>
          <w:lang w:eastAsia="ar-SA"/>
        </w:rPr>
      </w:pPr>
    </w:p>
    <w:p w14:paraId="715D71FB" w14:textId="77777777" w:rsidR="00FB3569" w:rsidRPr="00FB3569" w:rsidRDefault="00FB3569" w:rsidP="00FB3569">
      <w:pPr>
        <w:suppressAutoHyphens/>
        <w:spacing w:after="0" w:line="240" w:lineRule="auto"/>
        <w:rPr>
          <w:rFonts w:ascii="Times New Roman" w:eastAsia="Times New Roman" w:hAnsi="Times New Roman" w:cs="Times New Roman"/>
          <w:sz w:val="24"/>
          <w:szCs w:val="24"/>
          <w:lang w:eastAsia="ar-SA"/>
        </w:rPr>
      </w:pPr>
    </w:p>
    <w:p w14:paraId="28EAADAF" w14:textId="72545A70" w:rsidR="00FB3569" w:rsidRPr="00FB3569" w:rsidRDefault="00FB3569" w:rsidP="00FB3569">
      <w:pPr>
        <w:suppressAutoHyphens/>
        <w:spacing w:after="0" w:line="240" w:lineRule="auto"/>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DATA  2</w:t>
      </w:r>
      <w:r w:rsidR="00330710">
        <w:rPr>
          <w:rFonts w:ascii="Times New Roman" w:eastAsia="Times New Roman" w:hAnsi="Times New Roman" w:cs="Times New Roman"/>
          <w:sz w:val="24"/>
          <w:szCs w:val="24"/>
          <w:lang w:eastAsia="ar-SA"/>
        </w:rPr>
        <w:t>2</w:t>
      </w:r>
      <w:r w:rsidRPr="00FB3569">
        <w:rPr>
          <w:rFonts w:ascii="Times New Roman" w:eastAsia="Times New Roman" w:hAnsi="Times New Roman" w:cs="Times New Roman"/>
          <w:sz w:val="24"/>
          <w:szCs w:val="24"/>
          <w:lang w:eastAsia="ar-SA"/>
        </w:rPr>
        <w:t>/11/</w:t>
      </w:r>
      <w:r w:rsidR="00203058">
        <w:rPr>
          <w:rFonts w:ascii="Times New Roman" w:eastAsia="Times New Roman" w:hAnsi="Times New Roman" w:cs="Times New Roman"/>
          <w:sz w:val="24"/>
          <w:szCs w:val="24"/>
          <w:lang w:eastAsia="ar-SA"/>
        </w:rPr>
        <w:t>2022</w:t>
      </w:r>
    </w:p>
    <w:p w14:paraId="4E15E405" w14:textId="77777777" w:rsidR="00FB3569" w:rsidRPr="00FB3569" w:rsidRDefault="00FB3569" w:rsidP="00FB3569">
      <w:pPr>
        <w:suppressAutoHyphens/>
        <w:spacing w:after="0" w:line="240" w:lineRule="auto"/>
        <w:jc w:val="center"/>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 xml:space="preserve">                                                                                                                         FIRMA  </w:t>
      </w:r>
    </w:p>
    <w:p w14:paraId="0ADD1A5A" w14:textId="0AFB00EE" w:rsidR="00FB3569" w:rsidRPr="00FB3569" w:rsidRDefault="00FB3569" w:rsidP="00FB3569">
      <w:pPr>
        <w:suppressAutoHyphens/>
        <w:spacing w:after="0" w:line="240" w:lineRule="auto"/>
        <w:jc w:val="center"/>
        <w:rPr>
          <w:rFonts w:ascii="Times New Roman" w:eastAsia="Times New Roman" w:hAnsi="Times New Roman" w:cs="Times New Roman"/>
          <w:sz w:val="24"/>
          <w:szCs w:val="24"/>
          <w:lang w:eastAsia="ar-SA"/>
        </w:rPr>
      </w:pPr>
      <w:r w:rsidRPr="00FB3569">
        <w:rPr>
          <w:rFonts w:ascii="Times New Roman" w:eastAsia="Times New Roman" w:hAnsi="Times New Roman" w:cs="Times New Roman"/>
          <w:sz w:val="24"/>
          <w:szCs w:val="24"/>
          <w:lang w:eastAsia="ar-SA"/>
        </w:rPr>
        <w:t xml:space="preserve">                              </w:t>
      </w:r>
      <w:r w:rsidRPr="00FB3569">
        <w:rPr>
          <w:rFonts w:ascii="Times New Roman" w:eastAsia="Times New Roman" w:hAnsi="Times New Roman" w:cs="Times New Roman"/>
          <w:sz w:val="24"/>
          <w:szCs w:val="24"/>
          <w:lang w:eastAsia="ar-SA"/>
        </w:rPr>
        <w:tab/>
      </w:r>
      <w:r w:rsidRPr="00FB3569">
        <w:rPr>
          <w:rFonts w:ascii="Times New Roman" w:eastAsia="Times New Roman" w:hAnsi="Times New Roman" w:cs="Times New Roman"/>
          <w:sz w:val="24"/>
          <w:szCs w:val="24"/>
          <w:lang w:eastAsia="ar-SA"/>
        </w:rPr>
        <w:tab/>
      </w:r>
      <w:r w:rsidRPr="00FB3569">
        <w:rPr>
          <w:rFonts w:ascii="Times New Roman" w:eastAsia="Times New Roman" w:hAnsi="Times New Roman" w:cs="Times New Roman"/>
          <w:sz w:val="24"/>
          <w:szCs w:val="24"/>
          <w:lang w:eastAsia="ar-SA"/>
        </w:rPr>
        <w:tab/>
      </w:r>
      <w:r w:rsidRPr="00FB3569">
        <w:rPr>
          <w:rFonts w:ascii="Times New Roman" w:eastAsia="Times New Roman" w:hAnsi="Times New Roman" w:cs="Times New Roman"/>
          <w:sz w:val="24"/>
          <w:szCs w:val="24"/>
          <w:lang w:eastAsia="ar-SA"/>
        </w:rPr>
        <w:tab/>
      </w:r>
      <w:r w:rsidRPr="00FB3569">
        <w:rPr>
          <w:rFonts w:ascii="Times New Roman" w:eastAsia="Times New Roman" w:hAnsi="Times New Roman" w:cs="Times New Roman"/>
          <w:sz w:val="24"/>
          <w:szCs w:val="24"/>
          <w:lang w:eastAsia="ar-SA"/>
        </w:rPr>
        <w:tab/>
      </w:r>
      <w:r w:rsidRPr="00FB3569">
        <w:rPr>
          <w:rFonts w:ascii="Times New Roman" w:eastAsia="Times New Roman" w:hAnsi="Times New Roman" w:cs="Times New Roman"/>
          <w:sz w:val="24"/>
          <w:szCs w:val="24"/>
          <w:lang w:eastAsia="ar-SA"/>
        </w:rPr>
        <w:tab/>
        <w:t xml:space="preserve"> </w:t>
      </w:r>
      <w:r w:rsidR="00203058">
        <w:rPr>
          <w:rFonts w:ascii="Times New Roman" w:eastAsia="Times New Roman" w:hAnsi="Times New Roman" w:cs="Times New Roman"/>
          <w:sz w:val="24"/>
          <w:szCs w:val="24"/>
          <w:lang w:eastAsia="ar-SA"/>
        </w:rPr>
        <w:tab/>
      </w:r>
      <w:r w:rsidR="00203058">
        <w:rPr>
          <w:rFonts w:ascii="Times New Roman" w:eastAsia="Times New Roman" w:hAnsi="Times New Roman" w:cs="Times New Roman"/>
          <w:sz w:val="24"/>
          <w:szCs w:val="24"/>
          <w:lang w:eastAsia="ar-SA"/>
        </w:rPr>
        <w:tab/>
      </w:r>
      <w:r w:rsidR="00203058">
        <w:rPr>
          <w:rFonts w:ascii="Times New Roman" w:eastAsia="Times New Roman" w:hAnsi="Times New Roman" w:cs="Times New Roman"/>
          <w:sz w:val="24"/>
          <w:szCs w:val="24"/>
          <w:lang w:eastAsia="ar-SA"/>
        </w:rPr>
        <w:tab/>
        <w:t>Rosalba Buono</w:t>
      </w:r>
    </w:p>
    <w:p w14:paraId="5F4892F6" w14:textId="77777777" w:rsidR="00FB3569" w:rsidRPr="00FB3569" w:rsidRDefault="00FB3569" w:rsidP="00FB3569">
      <w:pPr>
        <w:suppressAutoHyphens/>
        <w:spacing w:after="0" w:line="240" w:lineRule="auto"/>
        <w:jc w:val="center"/>
        <w:rPr>
          <w:rFonts w:ascii="Times New Roman" w:eastAsia="Times New Roman" w:hAnsi="Times New Roman" w:cs="Times New Roman"/>
          <w:sz w:val="24"/>
          <w:szCs w:val="24"/>
          <w:lang w:eastAsia="ar-SA"/>
        </w:rPr>
      </w:pPr>
    </w:p>
    <w:p w14:paraId="7E3ABDE8" w14:textId="77777777" w:rsidR="00FB3569" w:rsidRPr="00FB3569" w:rsidRDefault="00FB3569" w:rsidP="00FB3569">
      <w:pPr>
        <w:suppressAutoHyphens/>
        <w:spacing w:after="0" w:line="240" w:lineRule="auto"/>
        <w:jc w:val="center"/>
        <w:rPr>
          <w:rFonts w:ascii="Times New Roman" w:eastAsia="Times New Roman" w:hAnsi="Times New Roman" w:cs="Times New Roman"/>
          <w:sz w:val="24"/>
          <w:szCs w:val="24"/>
          <w:lang w:eastAsia="ar-SA"/>
        </w:rPr>
      </w:pPr>
    </w:p>
    <w:p w14:paraId="2E94659E" w14:textId="77777777" w:rsidR="00FB3569" w:rsidRPr="00FB3569" w:rsidRDefault="00FB3569" w:rsidP="00FB3569">
      <w:pPr>
        <w:suppressAutoHyphens/>
        <w:spacing w:after="0" w:line="240" w:lineRule="auto"/>
        <w:jc w:val="center"/>
        <w:rPr>
          <w:rFonts w:ascii="Times New Roman" w:eastAsia="Times New Roman" w:hAnsi="Times New Roman" w:cs="Times New Roman"/>
          <w:sz w:val="24"/>
          <w:szCs w:val="24"/>
          <w:lang w:eastAsia="ar-SA"/>
        </w:rPr>
      </w:pPr>
    </w:p>
    <w:p w14:paraId="0E0B2D73" w14:textId="77777777" w:rsidR="00FB3569" w:rsidRPr="00FB3569" w:rsidRDefault="00FB3569" w:rsidP="00FB3569">
      <w:pPr>
        <w:suppressAutoHyphens/>
        <w:spacing w:after="0" w:line="240" w:lineRule="auto"/>
        <w:jc w:val="center"/>
        <w:rPr>
          <w:rFonts w:ascii="Times New Roman" w:eastAsia="Times New Roman" w:hAnsi="Times New Roman" w:cs="Times New Roman"/>
          <w:sz w:val="24"/>
          <w:szCs w:val="24"/>
          <w:lang w:eastAsia="ar-SA"/>
        </w:rPr>
      </w:pPr>
    </w:p>
    <w:p w14:paraId="5DDB6074" w14:textId="77777777" w:rsidR="00FB3569" w:rsidRPr="00FB3569" w:rsidRDefault="00FB3569" w:rsidP="00FB3569">
      <w:pPr>
        <w:suppressAutoHyphens/>
        <w:spacing w:after="0" w:line="240" w:lineRule="auto"/>
        <w:jc w:val="center"/>
        <w:rPr>
          <w:rFonts w:ascii="Times New Roman" w:eastAsia="Times New Roman" w:hAnsi="Times New Roman" w:cs="Times New Roman"/>
          <w:sz w:val="24"/>
          <w:szCs w:val="24"/>
          <w:lang w:eastAsia="ar-SA"/>
        </w:rPr>
      </w:pPr>
    </w:p>
    <w:p w14:paraId="44102D83" w14:textId="77777777" w:rsidR="00FB3569" w:rsidRPr="00FB3569" w:rsidRDefault="00FB3569" w:rsidP="00FB3569">
      <w:pPr>
        <w:suppressAutoHyphens/>
        <w:spacing w:after="0" w:line="240" w:lineRule="auto"/>
        <w:jc w:val="center"/>
        <w:rPr>
          <w:rFonts w:ascii="Times New Roman" w:eastAsia="Times New Roman" w:hAnsi="Times New Roman" w:cs="Times New Roman"/>
          <w:sz w:val="24"/>
          <w:szCs w:val="24"/>
          <w:lang w:eastAsia="ar-SA"/>
        </w:rPr>
      </w:pPr>
    </w:p>
    <w:p w14:paraId="299EF361" w14:textId="77777777" w:rsidR="00AB53FB" w:rsidRPr="00230618" w:rsidRDefault="00AB53FB">
      <w:pPr>
        <w:rPr>
          <w:sz w:val="24"/>
          <w:szCs w:val="24"/>
        </w:rPr>
      </w:pPr>
    </w:p>
    <w:sectPr w:rsidR="00AB53FB" w:rsidRPr="00230618">
      <w:footerReference w:type="default" r:id="rId7"/>
      <w:pgSz w:w="11906" w:h="16838"/>
      <w:pgMar w:top="426" w:right="1134" w:bottom="1134" w:left="1134" w:header="720" w:footer="708" w:gutter="0"/>
      <w:cols w:space="720"/>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C99B170" w14:textId="77777777" w:rsidR="002A68B9" w:rsidRDefault="002A68B9">
      <w:pPr>
        <w:spacing w:after="0" w:line="240" w:lineRule="auto"/>
      </w:pPr>
      <w:r>
        <w:separator/>
      </w:r>
    </w:p>
  </w:endnote>
  <w:endnote w:type="continuationSeparator" w:id="0">
    <w:p w14:paraId="08FE728C" w14:textId="77777777" w:rsidR="002A68B9" w:rsidRDefault="002A68B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panose1 w:val="05010000000000000000"/>
    <w:charset w:val="00"/>
    <w:family w:val="auto"/>
    <w:pitch w:val="variable"/>
    <w:sig w:usb0="800000AF" w:usb1="1001ECEA" w:usb2="00000000" w:usb3="00000000" w:csb0="00000001" w:csb1="00000000"/>
  </w:font>
  <w:font w:name="Wingdings">
    <w:panose1 w:val="05000000000000000000"/>
    <w:charset w:val="02"/>
    <w:family w:val="auto"/>
    <w:pitch w:val="variable"/>
    <w:sig w:usb0="00000000" w:usb1="10000000" w:usb2="00000000" w:usb3="00000000" w:csb0="80000000" w:csb1="00000000"/>
  </w:font>
  <w:font w:name="Andale Sans UI">
    <w:altName w:val="Arial Unicode MS"/>
    <w:charset w:val="00"/>
    <w:family w:val="auto"/>
    <w:pitch w:val="variable"/>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pitch w:val="variable"/>
    <w:sig w:usb0="E1002EFF" w:usb1="C000605B" w:usb2="00000029" w:usb3="00000000" w:csb0="000101FF" w:csb1="00000000"/>
  </w:font>
  <w:font w:name="Footlight MT Light">
    <w:panose1 w:val="0204060206030A020304"/>
    <w:charset w:val="00"/>
    <w:family w:val="roman"/>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Narrow">
    <w:altName w:val="Arial"/>
    <w:charset w:val="00"/>
    <w:family w:val="swiss"/>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A1FFF6" w14:textId="4A6F468E" w:rsidR="000E00CF" w:rsidRDefault="00FB3569">
    <w:pPr>
      <w:pStyle w:val="Pidipagina"/>
      <w:ind w:right="360"/>
    </w:pPr>
    <w:r>
      <w:rPr>
        <w:noProof/>
      </w:rPr>
      <mc:AlternateContent>
        <mc:Choice Requires="wps">
          <w:drawing>
            <wp:anchor distT="0" distB="0" distL="0" distR="0" simplePos="0" relativeHeight="251659264" behindDoc="0" locked="0" layoutInCell="1" allowOverlap="1" wp14:anchorId="3BAEDF98" wp14:editId="2FE6F5C5">
              <wp:simplePos x="0" y="0"/>
              <wp:positionH relativeFrom="page">
                <wp:posOffset>6763385</wp:posOffset>
              </wp:positionH>
              <wp:positionV relativeFrom="paragraph">
                <wp:posOffset>635</wp:posOffset>
              </wp:positionV>
              <wp:extent cx="360045" cy="172720"/>
              <wp:effectExtent l="635" t="635" r="1270" b="7620"/>
              <wp:wrapSquare wrapText="largest"/>
              <wp:docPr id="1" name="Casella di tes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0045" cy="172720"/>
                      </a:xfrm>
                      <a:prstGeom prst="rect">
                        <a:avLst/>
                      </a:prstGeom>
                      <a:solidFill>
                        <a:srgbClr val="FFFFFF">
                          <a:alpha val="0"/>
                        </a:srgbClr>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EC49E5D" w14:textId="77777777" w:rsidR="000E00CF" w:rsidRDefault="00441950">
                          <w:pPr>
                            <w:pStyle w:val="Pidipagina"/>
                          </w:pPr>
                          <w:r>
                            <w:rPr>
                              <w:rStyle w:val="Numeropagina"/>
                            </w:rPr>
                            <w:fldChar w:fldCharType="begin"/>
                          </w:r>
                          <w:r>
                            <w:rPr>
                              <w:rStyle w:val="Numeropagina"/>
                            </w:rPr>
                            <w:instrText xml:space="preserve"> PAGE </w:instrText>
                          </w:r>
                          <w:r>
                            <w:rPr>
                              <w:rStyle w:val="Numeropagina"/>
                            </w:rPr>
                            <w:fldChar w:fldCharType="separate"/>
                          </w:r>
                          <w:r>
                            <w:rPr>
                              <w:rStyle w:val="Numeropagina"/>
                            </w:rPr>
                            <w:t>7</w:t>
                          </w:r>
                          <w:r>
                            <w:rPr>
                              <w:rStyle w:val="Numeropagina"/>
                            </w:rPr>
                            <w:fldChar w:fldCharType="end"/>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AEDF98" id="_x0000_t202" coordsize="21600,21600" o:spt="202" path="m,l,21600r21600,l21600,xe">
              <v:stroke joinstyle="miter"/>
              <v:path gradientshapeok="t" o:connecttype="rect"/>
            </v:shapetype>
            <v:shape id="Casella di testo 1" o:spid="_x0000_s1026" type="#_x0000_t202" style="position:absolute;margin-left:532.55pt;margin-top:.05pt;width:28.35pt;height:13.6pt;z-index:25165926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" stroked="f">
              <v:fill opacity="0"/>
              <v:textbox inset="0,0,0,0">
                <w:txbxContent>
                  <w:p w14:paraId="3EC49E5D" w14:textId="77777777" w:rsidR="000E00CF" w:rsidRDefault="00441950">
                    <w:pPr>
                      <w:pStyle w:val="Pidipagina"/>
                    </w:pPr>
                    <w:r>
                      <w:rPr>
                        <w:rStyle w:val="Numeropagina"/>
                      </w:rPr>
                      <w:fldChar w:fldCharType="begin"/>
                    </w:r>
                    <w:r>
                      <w:rPr>
                        <w:rStyle w:val="Numeropagina"/>
                      </w:rPr>
                      <w:instrText xml:space="preserve"> PAGE </w:instrText>
                    </w:r>
                    <w:r>
                      <w:rPr>
                        <w:rStyle w:val="Numeropagina"/>
                      </w:rPr>
                      <w:fldChar w:fldCharType="separate"/>
                    </w:r>
                    <w:r>
                      <w:rPr>
                        <w:rStyle w:val="Numeropagina"/>
                      </w:rPr>
                      <w:t>7</w:t>
                    </w:r>
                    <w:r>
                      <w:rPr>
                        <w:rStyle w:val="Numeropagina"/>
                      </w:rPr>
                      <w:fldChar w:fldCharType="end"/>
                    </w:r>
                  </w:p>
                </w:txbxContent>
              </v:textbox>
              <w10:wrap type="square" side="largest" anchorx="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278F88C" w14:textId="77777777" w:rsidR="002A68B9" w:rsidRDefault="002A68B9">
      <w:pPr>
        <w:spacing w:after="0" w:line="240" w:lineRule="auto"/>
      </w:pPr>
      <w:r>
        <w:separator/>
      </w:r>
    </w:p>
  </w:footnote>
  <w:footnote w:type="continuationSeparator" w:id="0">
    <w:p w14:paraId="021F362C" w14:textId="77777777" w:rsidR="002A68B9" w:rsidRDefault="002A68B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pStyle w:val="Titolo1"/>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pStyle w:val="Titolo3"/>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 w15:restartNumberingAfterBreak="0">
    <w:nsid w:val="00000002"/>
    <w:multiLevelType w:val="multilevel"/>
    <w:tmpl w:val="00000002"/>
    <w:name w:val="WW8Num2"/>
    <w:lvl w:ilvl="0">
      <w:start w:val="1"/>
      <w:numFmt w:val="bullet"/>
      <w:lvlText w:val=""/>
      <w:lvlJc w:val="left"/>
      <w:pPr>
        <w:tabs>
          <w:tab w:val="num" w:pos="720"/>
        </w:tabs>
        <w:ind w:left="720" w:hanging="360"/>
      </w:pPr>
      <w:rPr>
        <w:rFonts w:ascii="Wingdings 2" w:hAnsi="Wingdings 2" w:cs="Times New Roman"/>
        <w:kern w:val="1"/>
      </w:rPr>
    </w:lvl>
    <w:lvl w:ilvl="1">
      <w:start w:val="1"/>
      <w:numFmt w:val="bullet"/>
      <w:lvlText w:val="◦"/>
      <w:lvlJc w:val="left"/>
      <w:pPr>
        <w:tabs>
          <w:tab w:val="num" w:pos="1080"/>
        </w:tabs>
        <w:ind w:left="1080" w:hanging="360"/>
      </w:pPr>
      <w:rPr>
        <w:rFonts w:ascii="OpenSymbol" w:hAnsi="OpenSymbol"/>
      </w:rPr>
    </w:lvl>
    <w:lvl w:ilvl="2">
      <w:start w:val="1"/>
      <w:numFmt w:val="bullet"/>
      <w:lvlText w:val="▪"/>
      <w:lvlJc w:val="left"/>
      <w:pPr>
        <w:tabs>
          <w:tab w:val="num" w:pos="1440"/>
        </w:tabs>
        <w:ind w:left="1440" w:hanging="360"/>
      </w:pPr>
      <w:rPr>
        <w:rFonts w:ascii="OpenSymbol" w:hAnsi="OpenSymbol"/>
      </w:rPr>
    </w:lvl>
    <w:lvl w:ilvl="3">
      <w:start w:val="1"/>
      <w:numFmt w:val="bullet"/>
      <w:lvlText w:val="l"/>
      <w:lvlJc w:val="left"/>
      <w:pPr>
        <w:tabs>
          <w:tab w:val="num" w:pos="1800"/>
        </w:tabs>
        <w:ind w:left="1800" w:hanging="360"/>
      </w:pPr>
      <w:rPr>
        <w:rFonts w:ascii="Wingdings" w:hAnsi="Wingdings"/>
      </w:rPr>
    </w:lvl>
    <w:lvl w:ilvl="4">
      <w:start w:val="1"/>
      <w:numFmt w:val="bullet"/>
      <w:lvlText w:val="◦"/>
      <w:lvlJc w:val="left"/>
      <w:pPr>
        <w:tabs>
          <w:tab w:val="num" w:pos="2160"/>
        </w:tabs>
        <w:ind w:left="2160" w:hanging="360"/>
      </w:pPr>
      <w:rPr>
        <w:rFonts w:ascii="OpenSymbol" w:hAnsi="OpenSymbol"/>
      </w:rPr>
    </w:lvl>
    <w:lvl w:ilvl="5">
      <w:start w:val="1"/>
      <w:numFmt w:val="bullet"/>
      <w:lvlText w:val="▪"/>
      <w:lvlJc w:val="left"/>
      <w:pPr>
        <w:tabs>
          <w:tab w:val="num" w:pos="2520"/>
        </w:tabs>
        <w:ind w:left="2520" w:hanging="360"/>
      </w:pPr>
      <w:rPr>
        <w:rFonts w:ascii="OpenSymbol" w:hAnsi="OpenSymbol"/>
      </w:rPr>
    </w:lvl>
    <w:lvl w:ilvl="6">
      <w:start w:val="1"/>
      <w:numFmt w:val="bullet"/>
      <w:lvlText w:val="l"/>
      <w:lvlJc w:val="left"/>
      <w:pPr>
        <w:tabs>
          <w:tab w:val="num" w:pos="2880"/>
        </w:tabs>
        <w:ind w:left="2880" w:hanging="360"/>
      </w:pPr>
      <w:rPr>
        <w:rFonts w:ascii="Wingdings" w:hAnsi="Wingdings"/>
      </w:rPr>
    </w:lvl>
    <w:lvl w:ilvl="7">
      <w:start w:val="1"/>
      <w:numFmt w:val="bullet"/>
      <w:lvlText w:val="◦"/>
      <w:lvlJc w:val="left"/>
      <w:pPr>
        <w:tabs>
          <w:tab w:val="num" w:pos="3240"/>
        </w:tabs>
        <w:ind w:left="3240" w:hanging="360"/>
      </w:pPr>
      <w:rPr>
        <w:rFonts w:ascii="OpenSymbol" w:hAnsi="OpenSymbol"/>
      </w:rPr>
    </w:lvl>
    <w:lvl w:ilvl="8">
      <w:start w:val="1"/>
      <w:numFmt w:val="bullet"/>
      <w:lvlText w:val="▪"/>
      <w:lvlJc w:val="left"/>
      <w:pPr>
        <w:tabs>
          <w:tab w:val="num" w:pos="3600"/>
        </w:tabs>
        <w:ind w:left="3600" w:hanging="360"/>
      </w:pPr>
      <w:rPr>
        <w:rFonts w:ascii="OpenSymbol" w:hAnsi="OpenSymbol"/>
      </w:rPr>
    </w:lvl>
  </w:abstractNum>
  <w:abstractNum w:abstractNumId="2" w15:restartNumberingAfterBreak="0">
    <w:nsid w:val="00000003"/>
    <w:multiLevelType w:val="multilevel"/>
    <w:tmpl w:val="00000003"/>
    <w:name w:val="WW8Num3"/>
    <w:lvl w:ilvl="0">
      <w:start w:val="1"/>
      <w:numFmt w:val="none"/>
      <w:suff w:val="nothing"/>
      <w:lvlText w:val=""/>
      <w:lvlJc w:val="left"/>
      <w:pPr>
        <w:tabs>
          <w:tab w:val="num" w:pos="0"/>
        </w:tabs>
        <w:ind w:left="0" w:firstLine="0"/>
      </w:pPr>
      <w:rPr>
        <w:rFonts w:ascii="Wingdings 2" w:eastAsia="Andale Sans UI" w:hAnsi="Wingdings 2" w:cs="Wingdings 2"/>
        <w:kern w:val="1"/>
        <w:sz w:val="20"/>
        <w:szCs w:val="20"/>
      </w:rPr>
    </w:lvl>
    <w:lvl w:ilvl="1">
      <w:start w:val="1"/>
      <w:numFmt w:val="none"/>
      <w:suff w:val="nothing"/>
      <w:lvlText w:val=""/>
      <w:lvlJc w:val="left"/>
      <w:pPr>
        <w:tabs>
          <w:tab w:val="num" w:pos="0"/>
        </w:tabs>
        <w:ind w:left="0" w:firstLine="0"/>
      </w:pPr>
      <w:rPr>
        <w:rFonts w:ascii="OpenSymbol" w:hAnsi="OpenSymbol" w:cs="OpenSymbol"/>
      </w:r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rPr>
        <w:rFonts w:ascii="Wingdings" w:hAnsi="Wingdings" w:cs="OpenSymbol"/>
      </w:r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15:restartNumberingAfterBreak="0">
    <w:nsid w:val="00000004"/>
    <w:multiLevelType w:val="multilevel"/>
    <w:tmpl w:val="00000004"/>
    <w:name w:val="WW8Num4"/>
    <w:lvl w:ilvl="0">
      <w:start w:val="2"/>
      <w:numFmt w:val="decimal"/>
      <w:lvlText w:val="%1"/>
      <w:lvlJc w:val="left"/>
      <w:pPr>
        <w:tabs>
          <w:tab w:val="num" w:pos="510"/>
        </w:tabs>
        <w:ind w:left="510" w:hanging="510"/>
      </w:pPr>
      <w:rPr>
        <w:rFonts w:ascii="Wingdings 2" w:eastAsia="Times New Roman" w:hAnsi="Wingdings 2" w:cs="Wingdings 2"/>
        <w:kern w:val="1"/>
        <w:sz w:val="20"/>
        <w:szCs w:val="20"/>
        <w:lang w:eastAsia="it-IT" w:bidi="it-IT"/>
      </w:rPr>
    </w:lvl>
    <w:lvl w:ilvl="1">
      <w:start w:val="1"/>
      <w:numFmt w:val="decimal"/>
      <w:lvlText w:val="%1.%2"/>
      <w:lvlJc w:val="left"/>
      <w:pPr>
        <w:tabs>
          <w:tab w:val="num" w:pos="870"/>
        </w:tabs>
        <w:ind w:left="870" w:hanging="510"/>
      </w:pPr>
      <w:rPr>
        <w:rFonts w:ascii="OpenSymbol" w:hAnsi="OpenSymbol" w:cs="OpenSymbol"/>
        <w:i/>
      </w:rPr>
    </w:lvl>
    <w:lvl w:ilvl="2">
      <w:start w:val="1"/>
      <w:numFmt w:val="decimal"/>
      <w:lvlText w:val="%1.%2.%3"/>
      <w:lvlJc w:val="left"/>
      <w:pPr>
        <w:tabs>
          <w:tab w:val="num" w:pos="1440"/>
        </w:tabs>
        <w:ind w:left="1440" w:hanging="720"/>
      </w:pPr>
    </w:lvl>
    <w:lvl w:ilvl="3">
      <w:start w:val="1"/>
      <w:numFmt w:val="decimal"/>
      <w:lvlText w:val="%1.%2.%3.%4"/>
      <w:lvlJc w:val="left"/>
      <w:pPr>
        <w:tabs>
          <w:tab w:val="num" w:pos="2160"/>
        </w:tabs>
        <w:ind w:left="2160" w:hanging="1080"/>
      </w:pPr>
      <w:rPr>
        <w:rFonts w:ascii="Wingdings" w:hAnsi="Wingdings" w:cs="OpenSymbol"/>
      </w:rPr>
    </w:lvl>
    <w:lvl w:ilvl="4">
      <w:start w:val="1"/>
      <w:numFmt w:val="decimal"/>
      <w:lvlText w:val="%1.%2.%3.%4.%5"/>
      <w:lvlJc w:val="left"/>
      <w:pPr>
        <w:tabs>
          <w:tab w:val="num" w:pos="2520"/>
        </w:tabs>
        <w:ind w:left="2520" w:hanging="1080"/>
      </w:pPr>
    </w:lvl>
    <w:lvl w:ilvl="5">
      <w:start w:val="1"/>
      <w:numFmt w:val="decimal"/>
      <w:lvlText w:val="%1.%2.%3.%4.%5.%6"/>
      <w:lvlJc w:val="left"/>
      <w:pPr>
        <w:tabs>
          <w:tab w:val="num" w:pos="3240"/>
        </w:tabs>
        <w:ind w:left="3240" w:hanging="1440"/>
      </w:pPr>
    </w:lvl>
    <w:lvl w:ilvl="6">
      <w:start w:val="1"/>
      <w:numFmt w:val="decimal"/>
      <w:lvlText w:val="%1.%2.%3.%4.%5.%6.%7"/>
      <w:lvlJc w:val="left"/>
      <w:pPr>
        <w:tabs>
          <w:tab w:val="num" w:pos="3600"/>
        </w:tabs>
        <w:ind w:left="3600" w:hanging="1440"/>
      </w:pPr>
    </w:lvl>
    <w:lvl w:ilvl="7">
      <w:start w:val="1"/>
      <w:numFmt w:val="decimal"/>
      <w:lvlText w:val="%1.%2.%3.%4.%5.%6.%7.%8"/>
      <w:lvlJc w:val="left"/>
      <w:pPr>
        <w:tabs>
          <w:tab w:val="num" w:pos="4320"/>
        </w:tabs>
        <w:ind w:left="4320" w:hanging="1800"/>
      </w:pPr>
    </w:lvl>
    <w:lvl w:ilvl="8">
      <w:start w:val="1"/>
      <w:numFmt w:val="decimal"/>
      <w:lvlText w:val="%1.%2.%3.%4.%5.%6.%7.%8.%9"/>
      <w:lvlJc w:val="left"/>
      <w:pPr>
        <w:tabs>
          <w:tab w:val="num" w:pos="5040"/>
        </w:tabs>
        <w:ind w:left="5040" w:hanging="2160"/>
      </w:pPr>
    </w:lvl>
  </w:abstractNum>
  <w:abstractNum w:abstractNumId="4" w15:restartNumberingAfterBreak="0">
    <w:nsid w:val="00000005"/>
    <w:multiLevelType w:val="multilevel"/>
    <w:tmpl w:val="00000005"/>
    <w:name w:val="WW8Num5"/>
    <w:lvl w:ilvl="0">
      <w:start w:val="1"/>
      <w:numFmt w:val="bullet"/>
      <w:lvlText w:val=""/>
      <w:lvlJc w:val="left"/>
      <w:pPr>
        <w:tabs>
          <w:tab w:val="num" w:pos="720"/>
        </w:tabs>
        <w:ind w:left="720" w:hanging="360"/>
      </w:pPr>
      <w:rPr>
        <w:rFonts w:ascii="Wingdings" w:hAnsi="Wingdings" w:cs="OpenSymbol"/>
        <w:kern w:val="1"/>
        <w:sz w:val="20"/>
        <w:szCs w:val="20"/>
      </w:rPr>
    </w:lvl>
    <w:lvl w:ilvl="1">
      <w:start w:val="1"/>
      <w:numFmt w:val="bullet"/>
      <w:lvlText w:val="□"/>
      <w:lvlJc w:val="left"/>
      <w:pPr>
        <w:tabs>
          <w:tab w:val="num" w:pos="757"/>
        </w:tabs>
        <w:ind w:left="757" w:hanging="360"/>
      </w:pPr>
      <w:rPr>
        <w:rFonts w:ascii="Arial" w:hAnsi="Arial" w:cs="OpenSymbol"/>
      </w:rPr>
    </w:lvl>
    <w:lvl w:ilvl="2">
      <w:start w:val="1"/>
      <w:numFmt w:val="bullet"/>
      <w:lvlText w:val=""/>
      <w:lvlJc w:val="left"/>
      <w:pPr>
        <w:tabs>
          <w:tab w:val="num" w:pos="2160"/>
        </w:tabs>
        <w:ind w:left="2160" w:hanging="360"/>
      </w:pPr>
      <w:rPr>
        <w:rFonts w:ascii="Wingdings" w:hAnsi="Wingdings" w:cs="Wingdings"/>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5"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Wingdings" w:hAnsi="Wingdings" w:cs="Symbol"/>
      </w:rPr>
    </w:lvl>
    <w:lvl w:ilvl="1">
      <w:start w:val="1"/>
      <w:numFmt w:val="bullet"/>
      <w:lvlText w:val="□"/>
      <w:lvlJc w:val="left"/>
      <w:pPr>
        <w:tabs>
          <w:tab w:val="num" w:pos="757"/>
        </w:tabs>
        <w:ind w:left="757" w:hanging="360"/>
      </w:pPr>
      <w:rPr>
        <w:rFonts w:ascii="Arial" w:hAnsi="Arial" w:cs="Courier New"/>
      </w:rPr>
    </w:lvl>
    <w:lvl w:ilvl="2">
      <w:start w:val="1"/>
      <w:numFmt w:val="bullet"/>
      <w:lvlText w:val=""/>
      <w:lvlJc w:val="left"/>
      <w:pPr>
        <w:tabs>
          <w:tab w:val="num" w:pos="2160"/>
        </w:tabs>
        <w:ind w:left="2160" w:hanging="360"/>
      </w:pPr>
      <w:rPr>
        <w:rFonts w:ascii="Wingdings" w:hAnsi="Wingdings" w:cs="Symbol"/>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Symbol"/>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Symbol"/>
      </w:rPr>
    </w:lvl>
  </w:abstractNum>
  <w:abstractNum w:abstractNumId="6" w15:restartNumberingAfterBreak="0">
    <w:nsid w:val="00000007"/>
    <w:multiLevelType w:val="multilevel"/>
    <w:tmpl w:val="00000007"/>
    <w:name w:val="WW8Num7"/>
    <w:lvl w:ilvl="0">
      <w:start w:val="1"/>
      <w:numFmt w:val="bullet"/>
      <w:lvlText w:val=""/>
      <w:lvlJc w:val="left"/>
      <w:pPr>
        <w:tabs>
          <w:tab w:val="num" w:pos="720"/>
        </w:tabs>
        <w:ind w:left="720" w:hanging="360"/>
      </w:pPr>
      <w:rPr>
        <w:rFonts w:ascii="Wingdings" w:hAnsi="Wingdings"/>
      </w:rPr>
    </w:lvl>
    <w:lvl w:ilvl="1">
      <w:start w:val="1"/>
      <w:numFmt w:val="bullet"/>
      <w:lvlText w:val="o"/>
      <w:lvlJc w:val="left"/>
      <w:pPr>
        <w:tabs>
          <w:tab w:val="num" w:pos="1440"/>
        </w:tabs>
        <w:ind w:left="1440" w:hanging="360"/>
      </w:pPr>
      <w:rPr>
        <w:rFonts w:ascii="Courier New" w:hAnsi="Courier New"/>
      </w:rPr>
    </w:lvl>
    <w:lvl w:ilvl="2">
      <w:start w:val="1"/>
      <w:numFmt w:val="bullet"/>
      <w:lvlText w:val="□"/>
      <w:lvlJc w:val="left"/>
      <w:pPr>
        <w:tabs>
          <w:tab w:val="num" w:pos="794"/>
        </w:tabs>
        <w:ind w:left="794" w:hanging="360"/>
      </w:pPr>
      <w:rPr>
        <w:rFonts w:ascii="Arial" w:hAnsi="Arial"/>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rPr>
    </w:lvl>
    <w:lvl w:ilvl="8">
      <w:start w:val="1"/>
      <w:numFmt w:val="bullet"/>
      <w:lvlText w:val=""/>
      <w:lvlJc w:val="left"/>
      <w:pPr>
        <w:tabs>
          <w:tab w:val="num" w:pos="6480"/>
        </w:tabs>
        <w:ind w:left="6480" w:hanging="360"/>
      </w:pPr>
      <w:rPr>
        <w:rFonts w:ascii="Wingdings" w:hAnsi="Wingdings"/>
      </w:rPr>
    </w:lvl>
  </w:abstractNum>
  <w:abstractNum w:abstractNumId="7" w15:restartNumberingAfterBreak="0">
    <w:nsid w:val="00000008"/>
    <w:multiLevelType w:val="singleLevel"/>
    <w:tmpl w:val="00000008"/>
    <w:name w:val="WW8Num8"/>
    <w:lvl w:ilvl="0">
      <w:start w:val="1"/>
      <w:numFmt w:val="decimal"/>
      <w:lvlText w:val="%1."/>
      <w:lvlJc w:val="left"/>
      <w:pPr>
        <w:tabs>
          <w:tab w:val="num" w:pos="360"/>
        </w:tabs>
        <w:ind w:left="360" w:hanging="360"/>
      </w:pPr>
      <w:rPr>
        <w:rFonts w:ascii="Symbol" w:hAnsi="Symbol" w:cs="Symbol" w:hint="default"/>
      </w:rPr>
    </w:lvl>
  </w:abstractNum>
  <w:abstractNum w:abstractNumId="8" w15:restartNumberingAfterBreak="0">
    <w:nsid w:val="00000009"/>
    <w:multiLevelType w:val="multilevel"/>
    <w:tmpl w:val="00000009"/>
    <w:name w:val="WW8Num9"/>
    <w:lvl w:ilvl="0">
      <w:start w:val="3"/>
      <w:numFmt w:val="bullet"/>
      <w:lvlText w:val="-"/>
      <w:lvlJc w:val="left"/>
      <w:pPr>
        <w:tabs>
          <w:tab w:val="num" w:pos="0"/>
        </w:tabs>
        <w:ind w:left="720" w:hanging="360"/>
      </w:pPr>
      <w:rPr>
        <w:rFonts w:ascii="Times New Roman" w:hAnsi="Times New Roman" w:cs="Symbol" w:hint="default"/>
        <w:sz w:val="22"/>
        <w:szCs w:val="22"/>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9" w15:restartNumberingAfterBreak="0">
    <w:nsid w:val="0000000A"/>
    <w:multiLevelType w:val="multilevel"/>
    <w:tmpl w:val="0000000A"/>
    <w:name w:val="WW8Num10"/>
    <w:lvl w:ilvl="0">
      <w:start w:val="1"/>
      <w:numFmt w:val="none"/>
      <w:suff w:val="nothing"/>
      <w:lvlText w:val=""/>
      <w:lvlJc w:val="left"/>
      <w:pPr>
        <w:tabs>
          <w:tab w:val="num" w:pos="0"/>
        </w:tabs>
        <w:ind w:left="432" w:hanging="432"/>
      </w:pPr>
      <w:rPr>
        <w:rFonts w:eastAsia="Times New Roman" w:cs="Times New Roman"/>
        <w:b/>
        <w:kern w:val="1"/>
        <w:sz w:val="20"/>
        <w:szCs w:val="20"/>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0" w15:restartNumberingAfterBreak="0">
    <w:nsid w:val="0000000B"/>
    <w:multiLevelType w:val="multilevel"/>
    <w:tmpl w:val="0000000B"/>
    <w:name w:val="WW8Num11"/>
    <w:lvl w:ilvl="0">
      <w:start w:val="1"/>
      <w:numFmt w:val="bullet"/>
      <w:lvlText w:val="o"/>
      <w:lvlJc w:val="left"/>
      <w:pPr>
        <w:tabs>
          <w:tab w:val="num" w:pos="0"/>
        </w:tabs>
        <w:ind w:left="360" w:hanging="360"/>
      </w:pPr>
      <w:rPr>
        <w:rFonts w:ascii="Courier New" w:hAnsi="Courier New" w:cs="Symbol" w:hint="default"/>
        <w:kern w:val="1"/>
        <w:sz w:val="20"/>
        <w:szCs w:val="20"/>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800" w:hanging="360"/>
      </w:pPr>
      <w:rPr>
        <w:rFonts w:ascii="Wingdings" w:hAnsi="Wingdings" w:cs="Wingdings" w:hint="default"/>
      </w:rPr>
    </w:lvl>
    <w:lvl w:ilvl="3">
      <w:start w:val="1"/>
      <w:numFmt w:val="bullet"/>
      <w:lvlText w:val=""/>
      <w:lvlJc w:val="left"/>
      <w:pPr>
        <w:tabs>
          <w:tab w:val="num" w:pos="0"/>
        </w:tabs>
        <w:ind w:left="2520" w:hanging="360"/>
      </w:pPr>
      <w:rPr>
        <w:rFonts w:ascii="Symbol" w:hAnsi="Symbol" w:cs="Symbol" w:hint="default"/>
      </w:rPr>
    </w:lvl>
    <w:lvl w:ilvl="4">
      <w:start w:val="1"/>
      <w:numFmt w:val="bullet"/>
      <w:lvlText w:val="o"/>
      <w:lvlJc w:val="left"/>
      <w:pPr>
        <w:tabs>
          <w:tab w:val="num" w:pos="0"/>
        </w:tabs>
        <w:ind w:left="3240" w:hanging="360"/>
      </w:pPr>
      <w:rPr>
        <w:rFonts w:ascii="Courier New" w:hAnsi="Courier New" w:cs="Courier New" w:hint="default"/>
      </w:rPr>
    </w:lvl>
    <w:lvl w:ilvl="5">
      <w:start w:val="1"/>
      <w:numFmt w:val="bullet"/>
      <w:lvlText w:val=""/>
      <w:lvlJc w:val="left"/>
      <w:pPr>
        <w:tabs>
          <w:tab w:val="num" w:pos="0"/>
        </w:tabs>
        <w:ind w:left="3960" w:hanging="360"/>
      </w:pPr>
      <w:rPr>
        <w:rFonts w:ascii="Wingdings" w:hAnsi="Wingdings" w:cs="Wingdings" w:hint="default"/>
      </w:rPr>
    </w:lvl>
    <w:lvl w:ilvl="6">
      <w:start w:val="1"/>
      <w:numFmt w:val="bullet"/>
      <w:lvlText w:val=""/>
      <w:lvlJc w:val="left"/>
      <w:pPr>
        <w:tabs>
          <w:tab w:val="num" w:pos="0"/>
        </w:tabs>
        <w:ind w:left="4680" w:hanging="360"/>
      </w:pPr>
      <w:rPr>
        <w:rFonts w:ascii="Symbol" w:hAnsi="Symbol" w:cs="Symbol" w:hint="default"/>
      </w:rPr>
    </w:lvl>
    <w:lvl w:ilvl="7">
      <w:start w:val="1"/>
      <w:numFmt w:val="bullet"/>
      <w:lvlText w:val="o"/>
      <w:lvlJc w:val="left"/>
      <w:pPr>
        <w:tabs>
          <w:tab w:val="num" w:pos="0"/>
        </w:tabs>
        <w:ind w:left="5400" w:hanging="360"/>
      </w:pPr>
      <w:rPr>
        <w:rFonts w:ascii="Courier New" w:hAnsi="Courier New" w:cs="Courier New" w:hint="default"/>
      </w:rPr>
    </w:lvl>
    <w:lvl w:ilvl="8">
      <w:start w:val="1"/>
      <w:numFmt w:val="bullet"/>
      <w:lvlText w:val=""/>
      <w:lvlJc w:val="left"/>
      <w:pPr>
        <w:tabs>
          <w:tab w:val="num" w:pos="0"/>
        </w:tabs>
        <w:ind w:left="6120" w:hanging="360"/>
      </w:pPr>
      <w:rPr>
        <w:rFonts w:ascii="Wingdings" w:hAnsi="Wingdings" w:cs="Wingdings" w:hint="default"/>
      </w:rPr>
    </w:lvl>
  </w:abstractNum>
  <w:abstractNum w:abstractNumId="11" w15:restartNumberingAfterBreak="0">
    <w:nsid w:val="0000000C"/>
    <w:multiLevelType w:val="multilevel"/>
    <w:tmpl w:val="0000000C"/>
    <w:name w:val="WW8Num12"/>
    <w:lvl w:ilvl="0">
      <w:start w:val="1"/>
      <w:numFmt w:val="bullet"/>
      <w:lvlText w:val="□"/>
      <w:lvlJc w:val="left"/>
      <w:pPr>
        <w:tabs>
          <w:tab w:val="num" w:pos="0"/>
        </w:tabs>
        <w:ind w:left="1080" w:hanging="360"/>
      </w:pPr>
      <w:rPr>
        <w:rFonts w:ascii="Courier New" w:hAnsi="Courier New" w:cs="Symbol" w:hint="default"/>
        <w:kern w:val="1"/>
        <w:sz w:val="20"/>
        <w:szCs w:val="20"/>
      </w:rPr>
    </w:lvl>
    <w:lvl w:ilvl="1">
      <w:start w:val="1"/>
      <w:numFmt w:val="bullet"/>
      <w:lvlText w:val="o"/>
      <w:lvlJc w:val="left"/>
      <w:pPr>
        <w:tabs>
          <w:tab w:val="num" w:pos="0"/>
        </w:tabs>
        <w:ind w:left="1800" w:hanging="360"/>
      </w:pPr>
      <w:rPr>
        <w:rFonts w:ascii="Courier New" w:hAnsi="Courier New" w:cs="Courier New" w:hint="default"/>
      </w:rPr>
    </w:lvl>
    <w:lvl w:ilvl="2">
      <w:start w:val="1"/>
      <w:numFmt w:val="bullet"/>
      <w:lvlText w:val=""/>
      <w:lvlJc w:val="left"/>
      <w:pPr>
        <w:tabs>
          <w:tab w:val="num" w:pos="0"/>
        </w:tabs>
        <w:ind w:left="2520" w:hanging="360"/>
      </w:pPr>
      <w:rPr>
        <w:rFonts w:ascii="Wingdings" w:hAnsi="Wingdings" w:cs="Wingdings" w:hint="default"/>
      </w:rPr>
    </w:lvl>
    <w:lvl w:ilvl="3">
      <w:start w:val="1"/>
      <w:numFmt w:val="bullet"/>
      <w:lvlText w:val=""/>
      <w:lvlJc w:val="left"/>
      <w:pPr>
        <w:tabs>
          <w:tab w:val="num" w:pos="0"/>
        </w:tabs>
        <w:ind w:left="3240" w:hanging="360"/>
      </w:pPr>
      <w:rPr>
        <w:rFonts w:ascii="Symbol" w:hAnsi="Symbol" w:cs="Symbol" w:hint="default"/>
      </w:rPr>
    </w:lvl>
    <w:lvl w:ilvl="4">
      <w:start w:val="1"/>
      <w:numFmt w:val="bullet"/>
      <w:lvlText w:val="o"/>
      <w:lvlJc w:val="left"/>
      <w:pPr>
        <w:tabs>
          <w:tab w:val="num" w:pos="0"/>
        </w:tabs>
        <w:ind w:left="3960" w:hanging="360"/>
      </w:pPr>
      <w:rPr>
        <w:rFonts w:ascii="Courier New" w:hAnsi="Courier New" w:cs="Courier New" w:hint="default"/>
      </w:rPr>
    </w:lvl>
    <w:lvl w:ilvl="5">
      <w:start w:val="1"/>
      <w:numFmt w:val="bullet"/>
      <w:lvlText w:val=""/>
      <w:lvlJc w:val="left"/>
      <w:pPr>
        <w:tabs>
          <w:tab w:val="num" w:pos="0"/>
        </w:tabs>
        <w:ind w:left="4680" w:hanging="360"/>
      </w:pPr>
      <w:rPr>
        <w:rFonts w:ascii="Wingdings" w:hAnsi="Wingdings" w:cs="Wingdings" w:hint="default"/>
      </w:rPr>
    </w:lvl>
    <w:lvl w:ilvl="6">
      <w:start w:val="1"/>
      <w:numFmt w:val="bullet"/>
      <w:lvlText w:val=""/>
      <w:lvlJc w:val="left"/>
      <w:pPr>
        <w:tabs>
          <w:tab w:val="num" w:pos="0"/>
        </w:tabs>
        <w:ind w:left="5400" w:hanging="360"/>
      </w:pPr>
      <w:rPr>
        <w:rFonts w:ascii="Symbol" w:hAnsi="Symbol" w:cs="Symbol" w:hint="default"/>
      </w:rPr>
    </w:lvl>
    <w:lvl w:ilvl="7">
      <w:start w:val="1"/>
      <w:numFmt w:val="bullet"/>
      <w:lvlText w:val="o"/>
      <w:lvlJc w:val="left"/>
      <w:pPr>
        <w:tabs>
          <w:tab w:val="num" w:pos="0"/>
        </w:tabs>
        <w:ind w:left="6120" w:hanging="360"/>
      </w:pPr>
      <w:rPr>
        <w:rFonts w:ascii="Courier New" w:hAnsi="Courier New" w:cs="Courier New" w:hint="default"/>
      </w:rPr>
    </w:lvl>
    <w:lvl w:ilvl="8">
      <w:start w:val="1"/>
      <w:numFmt w:val="bullet"/>
      <w:lvlText w:val=""/>
      <w:lvlJc w:val="left"/>
      <w:pPr>
        <w:tabs>
          <w:tab w:val="num" w:pos="0"/>
        </w:tabs>
        <w:ind w:left="6840" w:hanging="360"/>
      </w:pPr>
      <w:rPr>
        <w:rFonts w:ascii="Wingdings" w:hAnsi="Wingdings" w:cs="Wingdings" w:hint="default"/>
      </w:rPr>
    </w:lvl>
  </w:abstractNum>
  <w:abstractNum w:abstractNumId="12" w15:restartNumberingAfterBreak="0">
    <w:nsid w:val="0000000D"/>
    <w:multiLevelType w:val="multilevel"/>
    <w:tmpl w:val="0000000D"/>
    <w:name w:val="WW8Num13"/>
    <w:lvl w:ilvl="0">
      <w:start w:val="1"/>
      <w:numFmt w:val="bullet"/>
      <w:lvlText w:val="o"/>
      <w:lvlJc w:val="left"/>
      <w:pPr>
        <w:tabs>
          <w:tab w:val="num" w:pos="0"/>
        </w:tabs>
        <w:ind w:left="720" w:hanging="360"/>
      </w:pPr>
      <w:rPr>
        <w:rFonts w:ascii="Courier New" w:hAnsi="Courier New" w:cs="Times New Roman" w:hint="default"/>
      </w:rPr>
    </w:lvl>
    <w:lvl w:ilvl="1">
      <w:start w:val="1"/>
      <w:numFmt w:val="bullet"/>
      <w:lvlText w:val="o"/>
      <w:lvlJc w:val="left"/>
      <w:pPr>
        <w:tabs>
          <w:tab w:val="num" w:pos="0"/>
        </w:tabs>
        <w:ind w:left="1440" w:hanging="360"/>
      </w:pPr>
      <w:rPr>
        <w:rFonts w:ascii="Courier New" w:hAnsi="Courier New" w:cs="Times New Roman" w:hint="default"/>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Times New Roman" w:hint="default"/>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Times New Roman" w:hint="default"/>
      </w:rPr>
    </w:lvl>
    <w:lvl w:ilvl="8">
      <w:start w:val="1"/>
      <w:numFmt w:val="bullet"/>
      <w:lvlText w:val=""/>
      <w:lvlJc w:val="left"/>
      <w:pPr>
        <w:tabs>
          <w:tab w:val="num" w:pos="0"/>
        </w:tabs>
        <w:ind w:left="6480" w:hanging="360"/>
      </w:pPr>
      <w:rPr>
        <w:rFonts w:ascii="Wingdings" w:hAnsi="Wingdings" w:cs="Wingdings"/>
      </w:rPr>
    </w:lvl>
  </w:abstractNum>
  <w:abstractNum w:abstractNumId="13" w15:restartNumberingAfterBreak="0">
    <w:nsid w:val="0000000E"/>
    <w:multiLevelType w:val="multilevel"/>
    <w:tmpl w:val="0000000E"/>
    <w:name w:val="WW8Num14"/>
    <w:lvl w:ilvl="0">
      <w:start w:val="1"/>
      <w:numFmt w:val="bullet"/>
      <w:lvlText w:val="o"/>
      <w:lvlJc w:val="left"/>
      <w:pPr>
        <w:tabs>
          <w:tab w:val="num" w:pos="0"/>
        </w:tabs>
        <w:ind w:left="720" w:hanging="360"/>
      </w:pPr>
      <w:rPr>
        <w:rFonts w:ascii="Courier New" w:hAnsi="Courier New"/>
      </w:rPr>
    </w:lvl>
    <w:lvl w:ilvl="1">
      <w:start w:val="1"/>
      <w:numFmt w:val="bullet"/>
      <w:lvlText w:val="o"/>
      <w:lvlJc w:val="left"/>
      <w:pPr>
        <w:tabs>
          <w:tab w:val="num" w:pos="0"/>
        </w:tabs>
        <w:ind w:left="1440" w:hanging="360"/>
      </w:pPr>
      <w:rPr>
        <w:rFonts w:ascii="Courier New" w:hAnsi="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rPr>
    </w:lvl>
    <w:lvl w:ilvl="8">
      <w:start w:val="1"/>
      <w:numFmt w:val="bullet"/>
      <w:lvlText w:val=""/>
      <w:lvlJc w:val="left"/>
      <w:pPr>
        <w:tabs>
          <w:tab w:val="num" w:pos="0"/>
        </w:tabs>
        <w:ind w:left="6480" w:hanging="360"/>
      </w:pPr>
      <w:rPr>
        <w:rFonts w:ascii="Wingdings" w:hAnsi="Wingdings" w:cs="Wingdings"/>
      </w:rPr>
    </w:lvl>
  </w:abstractNum>
  <w:abstractNum w:abstractNumId="14" w15:restartNumberingAfterBreak="0">
    <w:nsid w:val="0000000F"/>
    <w:multiLevelType w:val="multilevel"/>
    <w:tmpl w:val="0000000F"/>
    <w:name w:val="WW8Num15"/>
    <w:lvl w:ilvl="0">
      <w:start w:val="1"/>
      <w:numFmt w:val="bullet"/>
      <w:lvlText w:val="o"/>
      <w:lvlJc w:val="left"/>
      <w:pPr>
        <w:tabs>
          <w:tab w:val="num" w:pos="0"/>
        </w:tabs>
        <w:ind w:left="1080" w:hanging="360"/>
      </w:pPr>
      <w:rPr>
        <w:rFonts w:ascii="Courier New" w:hAnsi="Courier New" w:cs="OpenSymbol"/>
      </w:rPr>
    </w:lvl>
    <w:lvl w:ilvl="1">
      <w:start w:val="1"/>
      <w:numFmt w:val="bullet"/>
      <w:lvlText w:val="o"/>
      <w:lvlJc w:val="left"/>
      <w:pPr>
        <w:tabs>
          <w:tab w:val="num" w:pos="0"/>
        </w:tabs>
        <w:ind w:left="1800" w:hanging="360"/>
      </w:pPr>
      <w:rPr>
        <w:rFonts w:ascii="Courier New" w:hAnsi="Courier New" w:cs="OpenSymbol"/>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OpenSymbol"/>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OpenSymbol"/>
      </w:rPr>
    </w:lvl>
    <w:lvl w:ilvl="8">
      <w:start w:val="1"/>
      <w:numFmt w:val="bullet"/>
      <w:lvlText w:val=""/>
      <w:lvlJc w:val="left"/>
      <w:pPr>
        <w:tabs>
          <w:tab w:val="num" w:pos="0"/>
        </w:tabs>
        <w:ind w:left="6840" w:hanging="360"/>
      </w:pPr>
      <w:rPr>
        <w:rFonts w:ascii="Wingdings" w:hAnsi="Wingdings" w:cs="Wingdings"/>
      </w:rPr>
    </w:lvl>
  </w:abstractNum>
  <w:abstractNum w:abstractNumId="15" w15:restartNumberingAfterBreak="0">
    <w:nsid w:val="00000010"/>
    <w:multiLevelType w:val="multilevel"/>
    <w:tmpl w:val="00000010"/>
    <w:name w:val="WW8Num16"/>
    <w:lvl w:ilvl="0">
      <w:start w:val="1"/>
      <w:numFmt w:val="bullet"/>
      <w:lvlText w:val="✓"/>
      <w:lvlJc w:val="left"/>
      <w:pPr>
        <w:tabs>
          <w:tab w:val="num" w:pos="0"/>
        </w:tabs>
        <w:ind w:left="791" w:hanging="360"/>
      </w:pPr>
      <w:rPr>
        <w:rFonts w:ascii="Symbol" w:hAnsi="Symbol"/>
        <w:kern w:val="1"/>
        <w:sz w:val="20"/>
        <w:szCs w:val="20"/>
        <w:lang w:eastAsia="it-IT" w:bidi="it-IT"/>
      </w:rPr>
    </w:lvl>
    <w:lvl w:ilvl="1">
      <w:start w:val="1"/>
      <w:numFmt w:val="bullet"/>
      <w:lvlText w:val=""/>
      <w:lvlJc w:val="left"/>
      <w:pPr>
        <w:tabs>
          <w:tab w:val="num" w:pos="0"/>
        </w:tabs>
        <w:ind w:left="1451" w:hanging="360"/>
      </w:pPr>
      <w:rPr>
        <w:rFonts w:ascii="Symbol" w:hAnsi="Symbol"/>
      </w:rPr>
    </w:lvl>
    <w:lvl w:ilvl="2">
      <w:start w:val="1"/>
      <w:numFmt w:val="bullet"/>
      <w:lvlText w:val=""/>
      <w:lvlJc w:val="left"/>
      <w:pPr>
        <w:tabs>
          <w:tab w:val="num" w:pos="0"/>
        </w:tabs>
        <w:ind w:left="2102" w:hanging="360"/>
      </w:pPr>
      <w:rPr>
        <w:rFonts w:ascii="Symbol" w:hAnsi="Symbol"/>
      </w:rPr>
    </w:lvl>
    <w:lvl w:ilvl="3">
      <w:start w:val="1"/>
      <w:numFmt w:val="bullet"/>
      <w:lvlText w:val=""/>
      <w:lvlJc w:val="left"/>
      <w:pPr>
        <w:tabs>
          <w:tab w:val="num" w:pos="0"/>
        </w:tabs>
        <w:ind w:left="2754" w:hanging="360"/>
      </w:pPr>
      <w:rPr>
        <w:rFonts w:ascii="Symbol" w:hAnsi="Symbol"/>
      </w:rPr>
    </w:lvl>
    <w:lvl w:ilvl="4">
      <w:start w:val="1"/>
      <w:numFmt w:val="bullet"/>
      <w:lvlText w:val=""/>
      <w:lvlJc w:val="left"/>
      <w:pPr>
        <w:tabs>
          <w:tab w:val="num" w:pos="0"/>
        </w:tabs>
        <w:ind w:left="3405" w:hanging="360"/>
      </w:pPr>
      <w:rPr>
        <w:rFonts w:ascii="Symbol" w:hAnsi="Symbol"/>
      </w:rPr>
    </w:lvl>
    <w:lvl w:ilvl="5">
      <w:start w:val="1"/>
      <w:numFmt w:val="bullet"/>
      <w:lvlText w:val=""/>
      <w:lvlJc w:val="left"/>
      <w:pPr>
        <w:tabs>
          <w:tab w:val="num" w:pos="0"/>
        </w:tabs>
        <w:ind w:left="4057" w:hanging="360"/>
      </w:pPr>
      <w:rPr>
        <w:rFonts w:ascii="Symbol" w:hAnsi="Symbol"/>
      </w:rPr>
    </w:lvl>
    <w:lvl w:ilvl="6">
      <w:start w:val="1"/>
      <w:numFmt w:val="bullet"/>
      <w:lvlText w:val=""/>
      <w:lvlJc w:val="left"/>
      <w:pPr>
        <w:tabs>
          <w:tab w:val="num" w:pos="0"/>
        </w:tabs>
        <w:ind w:left="4708" w:hanging="360"/>
      </w:pPr>
      <w:rPr>
        <w:rFonts w:ascii="Symbol" w:hAnsi="Symbol"/>
      </w:rPr>
    </w:lvl>
    <w:lvl w:ilvl="7">
      <w:start w:val="1"/>
      <w:numFmt w:val="bullet"/>
      <w:lvlText w:val=""/>
      <w:lvlJc w:val="left"/>
      <w:pPr>
        <w:tabs>
          <w:tab w:val="num" w:pos="0"/>
        </w:tabs>
        <w:ind w:left="5359" w:hanging="360"/>
      </w:pPr>
      <w:rPr>
        <w:rFonts w:ascii="Symbol" w:hAnsi="Symbol"/>
      </w:rPr>
    </w:lvl>
    <w:lvl w:ilvl="8">
      <w:start w:val="1"/>
      <w:numFmt w:val="bullet"/>
      <w:lvlText w:val=""/>
      <w:lvlJc w:val="left"/>
      <w:pPr>
        <w:tabs>
          <w:tab w:val="num" w:pos="0"/>
        </w:tabs>
        <w:ind w:left="6011" w:hanging="360"/>
      </w:pPr>
      <w:rPr>
        <w:rFonts w:ascii="Symbol" w:hAnsi="Symbol"/>
      </w:rPr>
    </w:lvl>
  </w:abstractNum>
  <w:abstractNum w:abstractNumId="16" w15:restartNumberingAfterBreak="0">
    <w:nsid w:val="00000011"/>
    <w:multiLevelType w:val="multilevel"/>
    <w:tmpl w:val="00000011"/>
    <w:name w:val="WW8Num17"/>
    <w:lvl w:ilvl="0">
      <w:start w:val="1"/>
      <w:numFmt w:val="bullet"/>
      <w:lvlText w:val="✓"/>
      <w:lvlJc w:val="left"/>
      <w:pPr>
        <w:tabs>
          <w:tab w:val="num" w:pos="0"/>
        </w:tabs>
        <w:ind w:left="791" w:hanging="362"/>
      </w:pPr>
      <w:rPr>
        <w:rFonts w:ascii="Symbol" w:hAnsi="Symbol" w:cs="Wingdings" w:hint="default"/>
        <w:kern w:val="1"/>
        <w:sz w:val="20"/>
        <w:szCs w:val="20"/>
        <w:lang w:eastAsia="it-IT" w:bidi="it-IT"/>
      </w:rPr>
    </w:lvl>
    <w:lvl w:ilvl="1">
      <w:start w:val="1"/>
      <w:numFmt w:val="bullet"/>
      <w:lvlText w:val=""/>
      <w:lvlJc w:val="left"/>
      <w:pPr>
        <w:tabs>
          <w:tab w:val="num" w:pos="0"/>
        </w:tabs>
        <w:ind w:left="1451" w:hanging="362"/>
      </w:pPr>
      <w:rPr>
        <w:rFonts w:ascii="Symbol" w:hAnsi="Symbol" w:cs="Courier New" w:hint="default"/>
      </w:rPr>
    </w:lvl>
    <w:lvl w:ilvl="2">
      <w:start w:val="1"/>
      <w:numFmt w:val="bullet"/>
      <w:lvlText w:val=""/>
      <w:lvlJc w:val="left"/>
      <w:pPr>
        <w:tabs>
          <w:tab w:val="num" w:pos="0"/>
        </w:tabs>
        <w:ind w:left="2102" w:hanging="362"/>
      </w:pPr>
      <w:rPr>
        <w:rFonts w:ascii="Symbol" w:hAnsi="Symbol" w:cs="Courier New" w:hint="default"/>
      </w:rPr>
    </w:lvl>
    <w:lvl w:ilvl="3">
      <w:start w:val="1"/>
      <w:numFmt w:val="bullet"/>
      <w:lvlText w:val=""/>
      <w:lvlJc w:val="left"/>
      <w:pPr>
        <w:tabs>
          <w:tab w:val="num" w:pos="0"/>
        </w:tabs>
        <w:ind w:left="2754" w:hanging="362"/>
      </w:pPr>
      <w:rPr>
        <w:rFonts w:ascii="Symbol" w:hAnsi="Symbol" w:cs="Courier New" w:hint="default"/>
      </w:rPr>
    </w:lvl>
    <w:lvl w:ilvl="4">
      <w:start w:val="1"/>
      <w:numFmt w:val="bullet"/>
      <w:lvlText w:val=""/>
      <w:lvlJc w:val="left"/>
      <w:pPr>
        <w:tabs>
          <w:tab w:val="num" w:pos="0"/>
        </w:tabs>
        <w:ind w:left="3405" w:hanging="362"/>
      </w:pPr>
      <w:rPr>
        <w:rFonts w:ascii="Symbol" w:hAnsi="Symbol" w:cs="Courier New" w:hint="default"/>
      </w:rPr>
    </w:lvl>
    <w:lvl w:ilvl="5">
      <w:start w:val="1"/>
      <w:numFmt w:val="bullet"/>
      <w:lvlText w:val=""/>
      <w:lvlJc w:val="left"/>
      <w:pPr>
        <w:tabs>
          <w:tab w:val="num" w:pos="0"/>
        </w:tabs>
        <w:ind w:left="4057" w:hanging="362"/>
      </w:pPr>
      <w:rPr>
        <w:rFonts w:ascii="Symbol" w:hAnsi="Symbol" w:cs="Courier New" w:hint="default"/>
      </w:rPr>
    </w:lvl>
    <w:lvl w:ilvl="6">
      <w:start w:val="1"/>
      <w:numFmt w:val="bullet"/>
      <w:lvlText w:val=""/>
      <w:lvlJc w:val="left"/>
      <w:pPr>
        <w:tabs>
          <w:tab w:val="num" w:pos="0"/>
        </w:tabs>
        <w:ind w:left="4708" w:hanging="362"/>
      </w:pPr>
      <w:rPr>
        <w:rFonts w:ascii="Symbol" w:hAnsi="Symbol" w:cs="Courier New" w:hint="default"/>
      </w:rPr>
    </w:lvl>
    <w:lvl w:ilvl="7">
      <w:start w:val="1"/>
      <w:numFmt w:val="bullet"/>
      <w:lvlText w:val=""/>
      <w:lvlJc w:val="left"/>
      <w:pPr>
        <w:tabs>
          <w:tab w:val="num" w:pos="0"/>
        </w:tabs>
        <w:ind w:left="5359" w:hanging="362"/>
      </w:pPr>
      <w:rPr>
        <w:rFonts w:ascii="Symbol" w:hAnsi="Symbol" w:cs="Courier New" w:hint="default"/>
      </w:rPr>
    </w:lvl>
    <w:lvl w:ilvl="8">
      <w:start w:val="1"/>
      <w:numFmt w:val="bullet"/>
      <w:lvlText w:val=""/>
      <w:lvlJc w:val="left"/>
      <w:pPr>
        <w:tabs>
          <w:tab w:val="num" w:pos="0"/>
        </w:tabs>
        <w:ind w:left="6011" w:hanging="362"/>
      </w:pPr>
      <w:rPr>
        <w:rFonts w:ascii="Symbol" w:hAnsi="Symbol" w:cs="Courier New" w:hint="default"/>
      </w:rPr>
    </w:lvl>
  </w:abstractNum>
  <w:abstractNum w:abstractNumId="17" w15:restartNumberingAfterBreak="0">
    <w:nsid w:val="00000012"/>
    <w:multiLevelType w:val="multilevel"/>
    <w:tmpl w:val="00000012"/>
    <w:name w:val="WW8Num18"/>
    <w:lvl w:ilvl="0">
      <w:start w:val="1"/>
      <w:numFmt w:val="bullet"/>
      <w:lvlText w:val=""/>
      <w:lvlJc w:val="left"/>
      <w:pPr>
        <w:tabs>
          <w:tab w:val="num" w:pos="0"/>
        </w:tabs>
        <w:ind w:left="720" w:hanging="360"/>
      </w:pPr>
      <w:rPr>
        <w:rFonts w:ascii="Symbol" w:hAnsi="Symbol"/>
        <w:kern w:val="1"/>
        <w:sz w:val="20"/>
        <w:szCs w:val="20"/>
        <w:lang w:val="de-DE" w:eastAsia="fa-IR" w:bidi="fa-IR"/>
      </w:rPr>
    </w:lvl>
    <w:lvl w:ilvl="1">
      <w:start w:val="1"/>
      <w:numFmt w:val="bullet"/>
      <w:lvlText w:val="o"/>
      <w:lvlJc w:val="left"/>
      <w:pPr>
        <w:tabs>
          <w:tab w:val="num" w:pos="0"/>
        </w:tabs>
        <w:ind w:left="1080" w:hanging="360"/>
      </w:pPr>
      <w:rPr>
        <w:rFonts w:ascii="Courier New" w:hAnsi="Courier New"/>
      </w:rPr>
    </w:lvl>
    <w:lvl w:ilvl="2">
      <w:start w:val="1"/>
      <w:numFmt w:val="bullet"/>
      <w:lvlText w:val=""/>
      <w:lvlJc w:val="left"/>
      <w:pPr>
        <w:tabs>
          <w:tab w:val="num" w:pos="0"/>
        </w:tabs>
        <w:ind w:left="1440" w:hanging="360"/>
      </w:pPr>
      <w:rPr>
        <w:rFonts w:ascii="Wingdings" w:hAnsi="Wingdings"/>
      </w:rPr>
    </w:lvl>
    <w:lvl w:ilvl="3">
      <w:start w:val="1"/>
      <w:numFmt w:val="bullet"/>
      <w:lvlText w:val=""/>
      <w:lvlJc w:val="left"/>
      <w:pPr>
        <w:tabs>
          <w:tab w:val="num" w:pos="0"/>
        </w:tabs>
        <w:ind w:left="1800" w:hanging="360"/>
      </w:pPr>
      <w:rPr>
        <w:rFonts w:ascii="Symbol" w:hAnsi="Symbol"/>
        <w:kern w:val="1"/>
        <w:sz w:val="20"/>
        <w:szCs w:val="20"/>
        <w:lang w:val="de-DE" w:eastAsia="fa-IR" w:bidi="fa-IR"/>
      </w:rPr>
    </w:lvl>
    <w:lvl w:ilvl="4">
      <w:start w:val="1"/>
      <w:numFmt w:val="bullet"/>
      <w:lvlText w:val="o"/>
      <w:lvlJc w:val="left"/>
      <w:pPr>
        <w:tabs>
          <w:tab w:val="num" w:pos="0"/>
        </w:tabs>
        <w:ind w:left="2160" w:hanging="360"/>
      </w:pPr>
      <w:rPr>
        <w:rFonts w:ascii="Courier New" w:hAnsi="Courier New"/>
      </w:rPr>
    </w:lvl>
    <w:lvl w:ilvl="5">
      <w:start w:val="1"/>
      <w:numFmt w:val="bullet"/>
      <w:lvlText w:val=""/>
      <w:lvlJc w:val="left"/>
      <w:pPr>
        <w:tabs>
          <w:tab w:val="num" w:pos="0"/>
        </w:tabs>
        <w:ind w:left="2520" w:hanging="360"/>
      </w:pPr>
      <w:rPr>
        <w:rFonts w:ascii="Wingdings" w:hAnsi="Wingdings"/>
      </w:rPr>
    </w:lvl>
    <w:lvl w:ilvl="6">
      <w:start w:val="1"/>
      <w:numFmt w:val="bullet"/>
      <w:lvlText w:val=""/>
      <w:lvlJc w:val="left"/>
      <w:pPr>
        <w:tabs>
          <w:tab w:val="num" w:pos="0"/>
        </w:tabs>
        <w:ind w:left="2880" w:hanging="360"/>
      </w:pPr>
      <w:rPr>
        <w:rFonts w:ascii="Symbol" w:hAnsi="Symbol"/>
        <w:kern w:val="1"/>
        <w:sz w:val="20"/>
        <w:szCs w:val="20"/>
        <w:lang w:val="de-DE" w:eastAsia="fa-IR" w:bidi="fa-IR"/>
      </w:rPr>
    </w:lvl>
    <w:lvl w:ilvl="7">
      <w:start w:val="1"/>
      <w:numFmt w:val="bullet"/>
      <w:lvlText w:val="o"/>
      <w:lvlJc w:val="left"/>
      <w:pPr>
        <w:tabs>
          <w:tab w:val="num" w:pos="0"/>
        </w:tabs>
        <w:ind w:left="3240" w:hanging="360"/>
      </w:pPr>
      <w:rPr>
        <w:rFonts w:ascii="Courier New" w:hAnsi="Courier New"/>
      </w:rPr>
    </w:lvl>
    <w:lvl w:ilvl="8">
      <w:start w:val="1"/>
      <w:numFmt w:val="bullet"/>
      <w:lvlText w:val=""/>
      <w:lvlJc w:val="left"/>
      <w:pPr>
        <w:tabs>
          <w:tab w:val="num" w:pos="0"/>
        </w:tabs>
        <w:ind w:left="3600" w:hanging="360"/>
      </w:pPr>
      <w:rPr>
        <w:rFonts w:ascii="Wingdings" w:hAnsi="Wingdings"/>
      </w:rPr>
    </w:lvl>
  </w:abstractNum>
  <w:abstractNum w:abstractNumId="18" w15:restartNumberingAfterBreak="0">
    <w:nsid w:val="00000013"/>
    <w:multiLevelType w:val="multilevel"/>
    <w:tmpl w:val="00000013"/>
    <w:name w:val="WW8Num19"/>
    <w:lvl w:ilvl="0">
      <w:start w:val="1"/>
      <w:numFmt w:val="bullet"/>
      <w:lvlText w:val=""/>
      <w:lvlJc w:val="left"/>
      <w:pPr>
        <w:tabs>
          <w:tab w:val="num" w:pos="0"/>
        </w:tabs>
        <w:ind w:left="720" w:hanging="360"/>
      </w:pPr>
      <w:rPr>
        <w:rFonts w:ascii="Symbol" w:hAnsi="Symbol" w:cs="Wingdings" w:hint="default"/>
        <w:kern w:val="1"/>
        <w:sz w:val="20"/>
        <w:szCs w:val="20"/>
        <w:lang w:val="de-DE" w:eastAsia="fa-IR" w:bidi="fa-IR"/>
      </w:rPr>
    </w:lvl>
    <w:lvl w:ilvl="1">
      <w:start w:val="1"/>
      <w:numFmt w:val="bullet"/>
      <w:lvlText w:val="o"/>
      <w:lvlJc w:val="left"/>
      <w:pPr>
        <w:tabs>
          <w:tab w:val="num" w:pos="0"/>
        </w:tabs>
        <w:ind w:left="1080" w:hanging="360"/>
      </w:pPr>
      <w:rPr>
        <w:rFonts w:ascii="Courier New" w:hAnsi="Courier New" w:cs="Courier New" w:hint="default"/>
      </w:rPr>
    </w:lvl>
    <w:lvl w:ilvl="2">
      <w:start w:val="1"/>
      <w:numFmt w:val="bullet"/>
      <w:lvlText w:val=""/>
      <w:lvlJc w:val="left"/>
      <w:pPr>
        <w:tabs>
          <w:tab w:val="num" w:pos="0"/>
        </w:tabs>
        <w:ind w:left="1440" w:hanging="360"/>
      </w:pPr>
      <w:rPr>
        <w:rFonts w:ascii="Wingdings" w:hAnsi="Wingdings" w:cs="Wingdings"/>
      </w:rPr>
    </w:lvl>
    <w:lvl w:ilvl="3">
      <w:start w:val="1"/>
      <w:numFmt w:val="bullet"/>
      <w:lvlText w:val=""/>
      <w:lvlJc w:val="left"/>
      <w:pPr>
        <w:tabs>
          <w:tab w:val="num" w:pos="0"/>
        </w:tabs>
        <w:ind w:left="1800" w:hanging="360"/>
      </w:pPr>
      <w:rPr>
        <w:rFonts w:ascii="Symbol" w:hAnsi="Symbol" w:cs="Wingdings" w:hint="default"/>
        <w:kern w:val="1"/>
        <w:sz w:val="20"/>
        <w:szCs w:val="20"/>
        <w:lang w:val="de-DE" w:eastAsia="fa-IR" w:bidi="fa-IR"/>
      </w:rPr>
    </w:lvl>
    <w:lvl w:ilvl="4">
      <w:start w:val="1"/>
      <w:numFmt w:val="bullet"/>
      <w:lvlText w:val="o"/>
      <w:lvlJc w:val="left"/>
      <w:pPr>
        <w:tabs>
          <w:tab w:val="num" w:pos="0"/>
        </w:tabs>
        <w:ind w:left="2160" w:hanging="360"/>
      </w:pPr>
      <w:rPr>
        <w:rFonts w:ascii="Courier New" w:hAnsi="Courier New" w:cs="Courier New" w:hint="default"/>
      </w:rPr>
    </w:lvl>
    <w:lvl w:ilvl="5">
      <w:start w:val="1"/>
      <w:numFmt w:val="bullet"/>
      <w:lvlText w:val=""/>
      <w:lvlJc w:val="left"/>
      <w:pPr>
        <w:tabs>
          <w:tab w:val="num" w:pos="0"/>
        </w:tabs>
        <w:ind w:left="2520" w:hanging="360"/>
      </w:pPr>
      <w:rPr>
        <w:rFonts w:ascii="Wingdings" w:hAnsi="Wingdings" w:cs="Wingdings"/>
      </w:rPr>
    </w:lvl>
    <w:lvl w:ilvl="6">
      <w:start w:val="1"/>
      <w:numFmt w:val="bullet"/>
      <w:lvlText w:val=""/>
      <w:lvlJc w:val="left"/>
      <w:pPr>
        <w:tabs>
          <w:tab w:val="num" w:pos="0"/>
        </w:tabs>
        <w:ind w:left="2880" w:hanging="360"/>
      </w:pPr>
      <w:rPr>
        <w:rFonts w:ascii="Symbol" w:hAnsi="Symbol" w:cs="Wingdings" w:hint="default"/>
        <w:kern w:val="1"/>
        <w:sz w:val="20"/>
        <w:szCs w:val="20"/>
        <w:lang w:val="de-DE" w:eastAsia="fa-IR" w:bidi="fa-IR"/>
      </w:rPr>
    </w:lvl>
    <w:lvl w:ilvl="7">
      <w:start w:val="1"/>
      <w:numFmt w:val="bullet"/>
      <w:lvlText w:val="o"/>
      <w:lvlJc w:val="left"/>
      <w:pPr>
        <w:tabs>
          <w:tab w:val="num" w:pos="0"/>
        </w:tabs>
        <w:ind w:left="3240" w:hanging="360"/>
      </w:pPr>
      <w:rPr>
        <w:rFonts w:ascii="Courier New" w:hAnsi="Courier New" w:cs="Courier New" w:hint="default"/>
      </w:rPr>
    </w:lvl>
    <w:lvl w:ilvl="8">
      <w:start w:val="1"/>
      <w:numFmt w:val="bullet"/>
      <w:lvlText w:val=""/>
      <w:lvlJc w:val="left"/>
      <w:pPr>
        <w:tabs>
          <w:tab w:val="num" w:pos="0"/>
        </w:tabs>
        <w:ind w:left="3600" w:hanging="360"/>
      </w:pPr>
      <w:rPr>
        <w:rFonts w:ascii="Wingdings" w:hAnsi="Wingdings" w:cs="Wingdings"/>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 w:numId="14">
    <w:abstractNumId w:val="13"/>
  </w:num>
  <w:num w:numId="15">
    <w:abstractNumId w:val="14"/>
  </w:num>
  <w:num w:numId="16">
    <w:abstractNumId w:val="15"/>
  </w:num>
  <w:num w:numId="17">
    <w:abstractNumId w:val="16"/>
  </w:num>
  <w:num w:numId="18">
    <w:abstractNumId w:val="17"/>
  </w:num>
  <w:num w:numId="1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66"/>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3569"/>
    <w:rsid w:val="00203058"/>
    <w:rsid w:val="00230618"/>
    <w:rsid w:val="002A68B9"/>
    <w:rsid w:val="00330710"/>
    <w:rsid w:val="00441950"/>
    <w:rsid w:val="004D5230"/>
    <w:rsid w:val="005771FF"/>
    <w:rsid w:val="005E5CC6"/>
    <w:rsid w:val="00721798"/>
    <w:rsid w:val="007E7D47"/>
    <w:rsid w:val="00AB53FB"/>
    <w:rsid w:val="00BA3D43"/>
    <w:rsid w:val="00C1408F"/>
    <w:rsid w:val="00CD5500"/>
    <w:rsid w:val="00FB356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8A955C8"/>
  <w15:chartTrackingRefBased/>
  <w15:docId w15:val="{A9B091D5-427E-4A08-AF9A-70854EEE84B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qFormat/>
    <w:rsid w:val="00FB3569"/>
    <w:pPr>
      <w:keepNext/>
      <w:numPr>
        <w:numId w:val="1"/>
      </w:numPr>
      <w:suppressAutoHyphens/>
      <w:spacing w:before="240" w:after="60" w:line="240" w:lineRule="auto"/>
      <w:outlineLvl w:val="0"/>
    </w:pPr>
    <w:rPr>
      <w:rFonts w:ascii="Arial" w:eastAsia="Times New Roman" w:hAnsi="Arial" w:cs="Arial"/>
      <w:b/>
      <w:kern w:val="1"/>
      <w:sz w:val="28"/>
      <w:szCs w:val="20"/>
      <w:lang w:val="x-none" w:eastAsia="ar-SA"/>
    </w:rPr>
  </w:style>
  <w:style w:type="paragraph" w:styleId="Titolo3">
    <w:name w:val="heading 3"/>
    <w:basedOn w:val="Normale"/>
    <w:next w:val="Normale"/>
    <w:link w:val="Titolo3Carattere"/>
    <w:qFormat/>
    <w:rsid w:val="00FB3569"/>
    <w:pPr>
      <w:keepNext/>
      <w:numPr>
        <w:ilvl w:val="2"/>
        <w:numId w:val="1"/>
      </w:numPr>
      <w:suppressAutoHyphens/>
      <w:spacing w:after="0" w:line="240" w:lineRule="auto"/>
      <w:jc w:val="center"/>
      <w:outlineLvl w:val="2"/>
    </w:pPr>
    <w:rPr>
      <w:rFonts w:ascii="Verdana" w:eastAsia="Times New Roman" w:hAnsi="Verdana" w:cs="Verdana"/>
      <w:b/>
      <w:bCs/>
      <w:sz w:val="24"/>
      <w:szCs w:val="24"/>
      <w:lang w:eastAsia="ar-SA"/>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FB3569"/>
    <w:rPr>
      <w:rFonts w:ascii="Arial" w:eastAsia="Times New Roman" w:hAnsi="Arial" w:cs="Arial"/>
      <w:b/>
      <w:kern w:val="1"/>
      <w:sz w:val="28"/>
      <w:szCs w:val="20"/>
      <w:lang w:val="x-none" w:eastAsia="ar-SA"/>
    </w:rPr>
  </w:style>
  <w:style w:type="character" w:customStyle="1" w:styleId="Titolo3Carattere">
    <w:name w:val="Titolo 3 Carattere"/>
    <w:basedOn w:val="Carpredefinitoparagrafo"/>
    <w:link w:val="Titolo3"/>
    <w:rsid w:val="00FB3569"/>
    <w:rPr>
      <w:rFonts w:ascii="Verdana" w:eastAsia="Times New Roman" w:hAnsi="Verdana" w:cs="Verdana"/>
      <w:b/>
      <w:bCs/>
      <w:sz w:val="24"/>
      <w:szCs w:val="24"/>
      <w:lang w:eastAsia="ar-SA"/>
    </w:rPr>
  </w:style>
  <w:style w:type="numbering" w:customStyle="1" w:styleId="Nessunelenco1">
    <w:name w:val="Nessun elenco1"/>
    <w:next w:val="Nessunelenco"/>
    <w:uiPriority w:val="99"/>
    <w:semiHidden/>
    <w:unhideWhenUsed/>
    <w:rsid w:val="00FB3569"/>
  </w:style>
  <w:style w:type="character" w:customStyle="1" w:styleId="WW8Num1z0">
    <w:name w:val="WW8Num1z0"/>
    <w:rsid w:val="00FB3569"/>
  </w:style>
  <w:style w:type="character" w:customStyle="1" w:styleId="WW8Num1z1">
    <w:name w:val="WW8Num1z1"/>
    <w:rsid w:val="00FB3569"/>
  </w:style>
  <w:style w:type="character" w:customStyle="1" w:styleId="WW8Num1z2">
    <w:name w:val="WW8Num1z2"/>
    <w:rsid w:val="00FB3569"/>
  </w:style>
  <w:style w:type="character" w:customStyle="1" w:styleId="WW8Num1z3">
    <w:name w:val="WW8Num1z3"/>
    <w:rsid w:val="00FB3569"/>
  </w:style>
  <w:style w:type="character" w:customStyle="1" w:styleId="WW8Num1z4">
    <w:name w:val="WW8Num1z4"/>
    <w:rsid w:val="00FB3569"/>
  </w:style>
  <w:style w:type="character" w:customStyle="1" w:styleId="WW8Num1z5">
    <w:name w:val="WW8Num1z5"/>
    <w:rsid w:val="00FB3569"/>
  </w:style>
  <w:style w:type="character" w:customStyle="1" w:styleId="WW8Num1z6">
    <w:name w:val="WW8Num1z6"/>
    <w:rsid w:val="00FB3569"/>
  </w:style>
  <w:style w:type="character" w:customStyle="1" w:styleId="WW8Num1z7">
    <w:name w:val="WW8Num1z7"/>
    <w:rsid w:val="00FB3569"/>
  </w:style>
  <w:style w:type="character" w:customStyle="1" w:styleId="WW8Num1z8">
    <w:name w:val="WW8Num1z8"/>
    <w:rsid w:val="00FB3569"/>
  </w:style>
  <w:style w:type="character" w:customStyle="1" w:styleId="WW8Num2z0">
    <w:name w:val="WW8Num2z0"/>
    <w:rsid w:val="00FB3569"/>
    <w:rPr>
      <w:rFonts w:eastAsia="Times New Roman" w:cs="Times New Roman"/>
      <w:kern w:val="1"/>
    </w:rPr>
  </w:style>
  <w:style w:type="character" w:customStyle="1" w:styleId="WW8Num2z1">
    <w:name w:val="WW8Num2z1"/>
    <w:rsid w:val="00FB3569"/>
  </w:style>
  <w:style w:type="character" w:customStyle="1" w:styleId="WW8Num2z3">
    <w:name w:val="WW8Num2z3"/>
    <w:rsid w:val="00FB3569"/>
  </w:style>
  <w:style w:type="character" w:customStyle="1" w:styleId="WW8Num3z0">
    <w:name w:val="WW8Num3z0"/>
    <w:rsid w:val="00FB3569"/>
    <w:rPr>
      <w:rFonts w:ascii="Wingdings 2" w:eastAsia="Andale Sans UI" w:hAnsi="Wingdings 2" w:cs="Wingdings 2"/>
      <w:kern w:val="1"/>
      <w:sz w:val="20"/>
      <w:szCs w:val="20"/>
    </w:rPr>
  </w:style>
  <w:style w:type="character" w:customStyle="1" w:styleId="WW8Num3z1">
    <w:name w:val="WW8Num3z1"/>
    <w:rsid w:val="00FB3569"/>
    <w:rPr>
      <w:rFonts w:ascii="OpenSymbol" w:hAnsi="OpenSymbol" w:cs="OpenSymbol"/>
    </w:rPr>
  </w:style>
  <w:style w:type="character" w:customStyle="1" w:styleId="WW8Num3z2">
    <w:name w:val="WW8Num3z2"/>
    <w:rsid w:val="00FB3569"/>
  </w:style>
  <w:style w:type="character" w:customStyle="1" w:styleId="WW8Num3z3">
    <w:name w:val="WW8Num3z3"/>
    <w:rsid w:val="00FB3569"/>
    <w:rPr>
      <w:rFonts w:ascii="Wingdings" w:hAnsi="Wingdings" w:cs="OpenSymbol"/>
    </w:rPr>
  </w:style>
  <w:style w:type="character" w:customStyle="1" w:styleId="WW8Num3z4">
    <w:name w:val="WW8Num3z4"/>
    <w:rsid w:val="00FB3569"/>
  </w:style>
  <w:style w:type="character" w:customStyle="1" w:styleId="WW8Num3z5">
    <w:name w:val="WW8Num3z5"/>
    <w:rsid w:val="00FB3569"/>
  </w:style>
  <w:style w:type="character" w:customStyle="1" w:styleId="WW8Num3z6">
    <w:name w:val="WW8Num3z6"/>
    <w:rsid w:val="00FB3569"/>
  </w:style>
  <w:style w:type="character" w:customStyle="1" w:styleId="WW8Num3z7">
    <w:name w:val="WW8Num3z7"/>
    <w:rsid w:val="00FB3569"/>
  </w:style>
  <w:style w:type="character" w:customStyle="1" w:styleId="WW8Num3z8">
    <w:name w:val="WW8Num3z8"/>
    <w:rsid w:val="00FB3569"/>
  </w:style>
  <w:style w:type="character" w:customStyle="1" w:styleId="WW8Num4z0">
    <w:name w:val="WW8Num4z0"/>
    <w:rsid w:val="00FB3569"/>
    <w:rPr>
      <w:rFonts w:ascii="Wingdings 2" w:eastAsia="Times New Roman" w:hAnsi="Wingdings 2" w:cs="Wingdings 2"/>
      <w:kern w:val="1"/>
      <w:sz w:val="20"/>
      <w:szCs w:val="20"/>
      <w:lang w:eastAsia="it-IT" w:bidi="it-IT"/>
    </w:rPr>
  </w:style>
  <w:style w:type="character" w:customStyle="1" w:styleId="WW8Num4z1">
    <w:name w:val="WW8Num4z1"/>
    <w:rsid w:val="00FB3569"/>
    <w:rPr>
      <w:rFonts w:ascii="OpenSymbol" w:hAnsi="OpenSymbol" w:cs="OpenSymbol"/>
      <w:i/>
    </w:rPr>
  </w:style>
  <w:style w:type="character" w:customStyle="1" w:styleId="WW8Num4z2">
    <w:name w:val="WW8Num4z2"/>
    <w:rsid w:val="00FB3569"/>
  </w:style>
  <w:style w:type="character" w:customStyle="1" w:styleId="WW8Num4z3">
    <w:name w:val="WW8Num4z3"/>
    <w:rsid w:val="00FB3569"/>
    <w:rPr>
      <w:rFonts w:ascii="Wingdings" w:hAnsi="Wingdings" w:cs="OpenSymbol"/>
    </w:rPr>
  </w:style>
  <w:style w:type="character" w:customStyle="1" w:styleId="WW8Num4z4">
    <w:name w:val="WW8Num4z4"/>
    <w:rsid w:val="00FB3569"/>
  </w:style>
  <w:style w:type="character" w:customStyle="1" w:styleId="WW8Num4z5">
    <w:name w:val="WW8Num4z5"/>
    <w:rsid w:val="00FB3569"/>
  </w:style>
  <w:style w:type="character" w:customStyle="1" w:styleId="WW8Num4z6">
    <w:name w:val="WW8Num4z6"/>
    <w:rsid w:val="00FB3569"/>
  </w:style>
  <w:style w:type="character" w:customStyle="1" w:styleId="WW8Num4z7">
    <w:name w:val="WW8Num4z7"/>
    <w:rsid w:val="00FB3569"/>
  </w:style>
  <w:style w:type="character" w:customStyle="1" w:styleId="WW8Num4z8">
    <w:name w:val="WW8Num4z8"/>
    <w:rsid w:val="00FB3569"/>
  </w:style>
  <w:style w:type="character" w:customStyle="1" w:styleId="WW8Num5z0">
    <w:name w:val="WW8Num5z0"/>
    <w:rsid w:val="00FB3569"/>
    <w:rPr>
      <w:rFonts w:ascii="Symbol" w:eastAsia="Times New Roman" w:hAnsi="Symbol" w:cs="OpenSymbol"/>
      <w:kern w:val="1"/>
      <w:sz w:val="20"/>
      <w:szCs w:val="20"/>
    </w:rPr>
  </w:style>
  <w:style w:type="character" w:customStyle="1" w:styleId="WW8Num5z1">
    <w:name w:val="WW8Num5z1"/>
    <w:rsid w:val="00FB3569"/>
    <w:rPr>
      <w:rFonts w:ascii="Courier New" w:hAnsi="Courier New" w:cs="OpenSymbol"/>
    </w:rPr>
  </w:style>
  <w:style w:type="character" w:customStyle="1" w:styleId="WW8Num5z2">
    <w:name w:val="WW8Num5z2"/>
    <w:rsid w:val="00FB3569"/>
    <w:rPr>
      <w:rFonts w:ascii="Wingdings" w:hAnsi="Wingdings" w:cs="Wingdings"/>
    </w:rPr>
  </w:style>
  <w:style w:type="character" w:customStyle="1" w:styleId="WW8Num5z3">
    <w:name w:val="WW8Num5z3"/>
    <w:rsid w:val="00FB3569"/>
    <w:rPr>
      <w:rFonts w:ascii="Symbol" w:hAnsi="Symbol" w:cs="Symbol" w:hint="default"/>
    </w:rPr>
  </w:style>
  <w:style w:type="character" w:customStyle="1" w:styleId="WW8Num5z4">
    <w:name w:val="WW8Num5z4"/>
    <w:rsid w:val="00FB3569"/>
    <w:rPr>
      <w:rFonts w:ascii="Courier New" w:hAnsi="Courier New" w:cs="Courier New"/>
    </w:rPr>
  </w:style>
  <w:style w:type="character" w:customStyle="1" w:styleId="WW8Num6z0">
    <w:name w:val="WW8Num6z0"/>
    <w:rsid w:val="00FB3569"/>
    <w:rPr>
      <w:rFonts w:ascii="Symbol" w:hAnsi="Symbol" w:cs="Symbol"/>
    </w:rPr>
  </w:style>
  <w:style w:type="character" w:customStyle="1" w:styleId="WW8Num6z1">
    <w:name w:val="WW8Num6z1"/>
    <w:rsid w:val="00FB3569"/>
    <w:rPr>
      <w:rFonts w:ascii="Courier New" w:hAnsi="Courier New" w:cs="Courier New"/>
    </w:rPr>
  </w:style>
  <w:style w:type="character" w:customStyle="1" w:styleId="WW8Num6z3">
    <w:name w:val="WW8Num6z3"/>
    <w:rsid w:val="00FB3569"/>
    <w:rPr>
      <w:rFonts w:ascii="Symbol" w:hAnsi="Symbol" w:cs="Symbol"/>
    </w:rPr>
  </w:style>
  <w:style w:type="character" w:customStyle="1" w:styleId="WW8Num6z4">
    <w:name w:val="WW8Num6z4"/>
    <w:rsid w:val="00FB3569"/>
    <w:rPr>
      <w:rFonts w:ascii="Courier New" w:hAnsi="Courier New" w:cs="Courier New"/>
    </w:rPr>
  </w:style>
  <w:style w:type="character" w:customStyle="1" w:styleId="WW8Num7z0">
    <w:name w:val="WW8Num7z0"/>
    <w:rsid w:val="00FB3569"/>
  </w:style>
  <w:style w:type="character" w:customStyle="1" w:styleId="WW8Num7z1">
    <w:name w:val="WW8Num7z1"/>
    <w:rsid w:val="00FB3569"/>
  </w:style>
  <w:style w:type="character" w:customStyle="1" w:styleId="WW8Num7z2">
    <w:name w:val="WW8Num7z2"/>
    <w:rsid w:val="00FB3569"/>
  </w:style>
  <w:style w:type="character" w:customStyle="1" w:styleId="WW8Num7z3">
    <w:name w:val="WW8Num7z3"/>
    <w:rsid w:val="00FB3569"/>
  </w:style>
  <w:style w:type="character" w:customStyle="1" w:styleId="WW8Num8z0">
    <w:name w:val="WW8Num8z0"/>
    <w:rsid w:val="00FB3569"/>
    <w:rPr>
      <w:rFonts w:ascii="Symbol" w:hAnsi="Symbol" w:cs="Symbol" w:hint="default"/>
    </w:rPr>
  </w:style>
  <w:style w:type="character" w:customStyle="1" w:styleId="WW8Num9z0">
    <w:name w:val="WW8Num9z0"/>
    <w:rsid w:val="00FB3569"/>
    <w:rPr>
      <w:rFonts w:ascii="Symbol" w:hAnsi="Symbol" w:cs="Symbol" w:hint="default"/>
      <w:sz w:val="22"/>
      <w:szCs w:val="22"/>
    </w:rPr>
  </w:style>
  <w:style w:type="character" w:customStyle="1" w:styleId="WW8Num9z1">
    <w:name w:val="WW8Num9z1"/>
    <w:rsid w:val="00FB3569"/>
    <w:rPr>
      <w:rFonts w:ascii="Courier New" w:hAnsi="Courier New" w:cs="Courier New" w:hint="default"/>
    </w:rPr>
  </w:style>
  <w:style w:type="character" w:customStyle="1" w:styleId="WW8Num9z2">
    <w:name w:val="WW8Num9z2"/>
    <w:rsid w:val="00FB3569"/>
    <w:rPr>
      <w:rFonts w:ascii="Wingdings" w:hAnsi="Wingdings" w:cs="Wingdings" w:hint="default"/>
    </w:rPr>
  </w:style>
  <w:style w:type="character" w:customStyle="1" w:styleId="WW8Num9z3">
    <w:name w:val="WW8Num9z3"/>
    <w:rsid w:val="00FB3569"/>
    <w:rPr>
      <w:rFonts w:ascii="Symbol" w:hAnsi="Symbol" w:cs="Symbol" w:hint="default"/>
    </w:rPr>
  </w:style>
  <w:style w:type="character" w:customStyle="1" w:styleId="WW8Num10z0">
    <w:name w:val="WW8Num10z0"/>
    <w:rsid w:val="00FB3569"/>
    <w:rPr>
      <w:rFonts w:eastAsia="Times New Roman" w:cs="Times New Roman"/>
      <w:b/>
      <w:kern w:val="1"/>
      <w:sz w:val="20"/>
      <w:szCs w:val="20"/>
    </w:rPr>
  </w:style>
  <w:style w:type="character" w:customStyle="1" w:styleId="WW8Num10z1">
    <w:name w:val="WW8Num10z1"/>
    <w:rsid w:val="00FB3569"/>
  </w:style>
  <w:style w:type="character" w:customStyle="1" w:styleId="WW8Num10z2">
    <w:name w:val="WW8Num10z2"/>
    <w:rsid w:val="00FB3569"/>
  </w:style>
  <w:style w:type="character" w:customStyle="1" w:styleId="WW8Num10z3">
    <w:name w:val="WW8Num10z3"/>
    <w:rsid w:val="00FB3569"/>
  </w:style>
  <w:style w:type="character" w:customStyle="1" w:styleId="WW8Num10z4">
    <w:name w:val="WW8Num10z4"/>
    <w:rsid w:val="00FB3569"/>
  </w:style>
  <w:style w:type="character" w:customStyle="1" w:styleId="WW8Num10z5">
    <w:name w:val="WW8Num10z5"/>
    <w:rsid w:val="00FB3569"/>
  </w:style>
  <w:style w:type="character" w:customStyle="1" w:styleId="WW8Num10z6">
    <w:name w:val="WW8Num10z6"/>
    <w:rsid w:val="00FB3569"/>
  </w:style>
  <w:style w:type="character" w:customStyle="1" w:styleId="WW8Num10z7">
    <w:name w:val="WW8Num10z7"/>
    <w:rsid w:val="00FB3569"/>
  </w:style>
  <w:style w:type="character" w:customStyle="1" w:styleId="WW8Num10z8">
    <w:name w:val="WW8Num10z8"/>
    <w:rsid w:val="00FB3569"/>
  </w:style>
  <w:style w:type="character" w:customStyle="1" w:styleId="WW8Num11z0">
    <w:name w:val="WW8Num11z0"/>
    <w:rsid w:val="00FB3569"/>
    <w:rPr>
      <w:rFonts w:ascii="Symbol" w:eastAsia="Times New Roman" w:hAnsi="Symbol" w:cs="Symbol" w:hint="default"/>
      <w:kern w:val="1"/>
      <w:sz w:val="20"/>
      <w:szCs w:val="20"/>
    </w:rPr>
  </w:style>
  <w:style w:type="character" w:customStyle="1" w:styleId="WW8Num11z1">
    <w:name w:val="WW8Num11z1"/>
    <w:rsid w:val="00FB3569"/>
    <w:rPr>
      <w:rFonts w:ascii="Courier New" w:hAnsi="Courier New" w:cs="Courier New" w:hint="default"/>
    </w:rPr>
  </w:style>
  <w:style w:type="character" w:customStyle="1" w:styleId="WW8Num11z2">
    <w:name w:val="WW8Num11z2"/>
    <w:rsid w:val="00FB3569"/>
    <w:rPr>
      <w:rFonts w:ascii="Wingdings" w:hAnsi="Wingdings" w:cs="Wingdings" w:hint="default"/>
    </w:rPr>
  </w:style>
  <w:style w:type="character" w:customStyle="1" w:styleId="WW8Num11z3">
    <w:name w:val="WW8Num11z3"/>
    <w:rsid w:val="00FB3569"/>
    <w:rPr>
      <w:rFonts w:ascii="Symbol" w:hAnsi="Symbol" w:cs="Symbol" w:hint="default"/>
    </w:rPr>
  </w:style>
  <w:style w:type="character" w:customStyle="1" w:styleId="WW8Num12z0">
    <w:name w:val="WW8Num12z0"/>
    <w:rsid w:val="00FB3569"/>
    <w:rPr>
      <w:rFonts w:ascii="Symbol" w:eastAsia="Times New Roman" w:hAnsi="Symbol" w:cs="Symbol" w:hint="default"/>
      <w:kern w:val="1"/>
      <w:sz w:val="20"/>
      <w:szCs w:val="20"/>
    </w:rPr>
  </w:style>
  <w:style w:type="character" w:customStyle="1" w:styleId="WW8Num12z1">
    <w:name w:val="WW8Num12z1"/>
    <w:rsid w:val="00FB3569"/>
    <w:rPr>
      <w:rFonts w:ascii="Courier New" w:hAnsi="Courier New" w:cs="Courier New" w:hint="default"/>
    </w:rPr>
  </w:style>
  <w:style w:type="character" w:customStyle="1" w:styleId="WW8Num12z2">
    <w:name w:val="WW8Num12z2"/>
    <w:rsid w:val="00FB3569"/>
    <w:rPr>
      <w:rFonts w:ascii="Wingdings" w:hAnsi="Wingdings" w:cs="Wingdings" w:hint="default"/>
    </w:rPr>
  </w:style>
  <w:style w:type="character" w:customStyle="1" w:styleId="WW8Num12z3">
    <w:name w:val="WW8Num12z3"/>
    <w:rsid w:val="00FB3569"/>
    <w:rPr>
      <w:rFonts w:ascii="Symbol" w:hAnsi="Symbol" w:cs="Symbol" w:hint="default"/>
    </w:rPr>
  </w:style>
  <w:style w:type="character" w:customStyle="1" w:styleId="WW8Num13z0">
    <w:name w:val="WW8Num13z0"/>
    <w:rsid w:val="00FB3569"/>
    <w:rPr>
      <w:rFonts w:ascii="Times New Roman" w:hAnsi="Times New Roman" w:cs="Times New Roman" w:hint="default"/>
    </w:rPr>
  </w:style>
  <w:style w:type="character" w:customStyle="1" w:styleId="WW8Num13z2">
    <w:name w:val="WW8Num13z2"/>
    <w:rsid w:val="00FB3569"/>
    <w:rPr>
      <w:rFonts w:ascii="Wingdings" w:hAnsi="Wingdings" w:cs="Wingdings"/>
    </w:rPr>
  </w:style>
  <w:style w:type="character" w:customStyle="1" w:styleId="WW8Num13z3">
    <w:name w:val="WW8Num13z3"/>
    <w:rsid w:val="00FB3569"/>
    <w:rPr>
      <w:rFonts w:ascii="Symbol" w:hAnsi="Symbol" w:cs="Symbol"/>
    </w:rPr>
  </w:style>
  <w:style w:type="character" w:customStyle="1" w:styleId="WW8Num14z0">
    <w:name w:val="WW8Num14z0"/>
    <w:rsid w:val="00FB3569"/>
  </w:style>
  <w:style w:type="character" w:customStyle="1" w:styleId="WW8Num14z2">
    <w:name w:val="WW8Num14z2"/>
    <w:rsid w:val="00FB3569"/>
    <w:rPr>
      <w:rFonts w:ascii="Wingdings" w:hAnsi="Wingdings" w:cs="Wingdings"/>
    </w:rPr>
  </w:style>
  <w:style w:type="character" w:customStyle="1" w:styleId="WW8Num14z3">
    <w:name w:val="WW8Num14z3"/>
    <w:rsid w:val="00FB3569"/>
    <w:rPr>
      <w:rFonts w:ascii="Symbol" w:hAnsi="Symbol" w:cs="Symbol"/>
    </w:rPr>
  </w:style>
  <w:style w:type="character" w:customStyle="1" w:styleId="WW8Num15z0">
    <w:name w:val="WW8Num15z0"/>
    <w:rsid w:val="00FB3569"/>
    <w:rPr>
      <w:rFonts w:ascii="Symbol" w:hAnsi="Symbol" w:cs="OpenSymbol"/>
    </w:rPr>
  </w:style>
  <w:style w:type="character" w:customStyle="1" w:styleId="WW8Num15z2">
    <w:name w:val="WW8Num15z2"/>
    <w:rsid w:val="00FB3569"/>
    <w:rPr>
      <w:rFonts w:ascii="Wingdings" w:hAnsi="Wingdings" w:cs="Wingdings"/>
    </w:rPr>
  </w:style>
  <w:style w:type="character" w:customStyle="1" w:styleId="WW8Num15z3">
    <w:name w:val="WW8Num15z3"/>
    <w:rsid w:val="00FB3569"/>
    <w:rPr>
      <w:rFonts w:ascii="Symbol" w:hAnsi="Symbol" w:cs="Symbol"/>
    </w:rPr>
  </w:style>
  <w:style w:type="character" w:customStyle="1" w:styleId="WW8Num16z0">
    <w:name w:val="WW8Num16z0"/>
    <w:rsid w:val="00FB3569"/>
    <w:rPr>
      <w:rFonts w:eastAsia="Times New Roman"/>
      <w:kern w:val="1"/>
      <w:sz w:val="20"/>
      <w:szCs w:val="20"/>
      <w:lang w:eastAsia="it-IT" w:bidi="it-IT"/>
    </w:rPr>
  </w:style>
  <w:style w:type="character" w:customStyle="1" w:styleId="WW8Num16z1">
    <w:name w:val="WW8Num16z1"/>
    <w:rsid w:val="00FB3569"/>
  </w:style>
  <w:style w:type="character" w:customStyle="1" w:styleId="WW8Num17z0">
    <w:name w:val="WW8Num17z0"/>
    <w:rsid w:val="00FB3569"/>
    <w:rPr>
      <w:rFonts w:ascii="Wingdings" w:eastAsia="Times New Roman" w:hAnsi="Wingdings" w:cs="Wingdings" w:hint="default"/>
      <w:kern w:val="1"/>
      <w:sz w:val="20"/>
      <w:szCs w:val="20"/>
      <w:lang w:eastAsia="it-IT" w:bidi="it-IT"/>
    </w:rPr>
  </w:style>
  <w:style w:type="character" w:customStyle="1" w:styleId="WW8Num17z1">
    <w:name w:val="WW8Num17z1"/>
    <w:rsid w:val="00FB3569"/>
    <w:rPr>
      <w:rFonts w:ascii="Courier New" w:hAnsi="Courier New" w:cs="Courier New" w:hint="default"/>
    </w:rPr>
  </w:style>
  <w:style w:type="character" w:customStyle="1" w:styleId="WW8Num18z0">
    <w:name w:val="WW8Num18z0"/>
    <w:rsid w:val="00FB3569"/>
    <w:rPr>
      <w:rFonts w:eastAsia="Andale Sans UI"/>
      <w:kern w:val="1"/>
      <w:sz w:val="20"/>
      <w:szCs w:val="20"/>
      <w:lang w:val="de-DE" w:eastAsia="fa-IR" w:bidi="fa-IR"/>
    </w:rPr>
  </w:style>
  <w:style w:type="character" w:customStyle="1" w:styleId="WW8Num18z1">
    <w:name w:val="WW8Num18z1"/>
    <w:rsid w:val="00FB3569"/>
  </w:style>
  <w:style w:type="character" w:customStyle="1" w:styleId="WW8Num18z2">
    <w:name w:val="WW8Num18z2"/>
    <w:rsid w:val="00FB3569"/>
  </w:style>
  <w:style w:type="character" w:customStyle="1" w:styleId="WW8Num19z0">
    <w:name w:val="WW8Num19z0"/>
    <w:rsid w:val="00FB3569"/>
    <w:rPr>
      <w:rFonts w:ascii="Wingdings" w:eastAsia="Andale Sans UI" w:hAnsi="Wingdings" w:cs="Wingdings" w:hint="default"/>
      <w:kern w:val="1"/>
      <w:sz w:val="20"/>
      <w:szCs w:val="20"/>
      <w:lang w:val="de-DE" w:eastAsia="fa-IR" w:bidi="fa-IR"/>
    </w:rPr>
  </w:style>
  <w:style w:type="character" w:customStyle="1" w:styleId="WW8Num19z1">
    <w:name w:val="WW8Num19z1"/>
    <w:rsid w:val="00FB3569"/>
    <w:rPr>
      <w:rFonts w:ascii="Courier New" w:hAnsi="Courier New" w:cs="Courier New" w:hint="default"/>
    </w:rPr>
  </w:style>
  <w:style w:type="character" w:customStyle="1" w:styleId="WW8Num19z2">
    <w:name w:val="WW8Num19z2"/>
    <w:rsid w:val="00FB3569"/>
    <w:rPr>
      <w:rFonts w:ascii="Wingdings" w:hAnsi="Wingdings" w:cs="Wingdings"/>
    </w:rPr>
  </w:style>
  <w:style w:type="character" w:customStyle="1" w:styleId="Carpredefinitoparagrafo2">
    <w:name w:val="Car. predefinito paragrafo2"/>
    <w:rsid w:val="00FB3569"/>
  </w:style>
  <w:style w:type="character" w:customStyle="1" w:styleId="WW8Num2z2">
    <w:name w:val="WW8Num2z2"/>
    <w:rsid w:val="00FB3569"/>
  </w:style>
  <w:style w:type="character" w:customStyle="1" w:styleId="WW8Num2z4">
    <w:name w:val="WW8Num2z4"/>
    <w:rsid w:val="00FB3569"/>
  </w:style>
  <w:style w:type="character" w:customStyle="1" w:styleId="WW8Num2z5">
    <w:name w:val="WW8Num2z5"/>
    <w:rsid w:val="00FB3569"/>
  </w:style>
  <w:style w:type="character" w:customStyle="1" w:styleId="WW8Num2z6">
    <w:name w:val="WW8Num2z6"/>
    <w:rsid w:val="00FB3569"/>
  </w:style>
  <w:style w:type="character" w:customStyle="1" w:styleId="WW8Num2z7">
    <w:name w:val="WW8Num2z7"/>
    <w:rsid w:val="00FB3569"/>
  </w:style>
  <w:style w:type="character" w:customStyle="1" w:styleId="WW8Num2z8">
    <w:name w:val="WW8Num2z8"/>
    <w:rsid w:val="00FB3569"/>
  </w:style>
  <w:style w:type="character" w:customStyle="1" w:styleId="WW8Num6z2">
    <w:name w:val="WW8Num6z2"/>
    <w:rsid w:val="00FB3569"/>
    <w:rPr>
      <w:rFonts w:ascii="Wingdings" w:hAnsi="Wingdings" w:cs="Wingdings"/>
    </w:rPr>
  </w:style>
  <w:style w:type="character" w:customStyle="1" w:styleId="WW8Num7z4">
    <w:name w:val="WW8Num7z4"/>
    <w:rsid w:val="00FB3569"/>
  </w:style>
  <w:style w:type="character" w:customStyle="1" w:styleId="WW8Num7z5">
    <w:name w:val="WW8Num7z5"/>
    <w:rsid w:val="00FB3569"/>
  </w:style>
  <w:style w:type="character" w:customStyle="1" w:styleId="WW8Num7z6">
    <w:name w:val="WW8Num7z6"/>
    <w:rsid w:val="00FB3569"/>
  </w:style>
  <w:style w:type="character" w:customStyle="1" w:styleId="WW8Num7z7">
    <w:name w:val="WW8Num7z7"/>
    <w:rsid w:val="00FB3569"/>
  </w:style>
  <w:style w:type="character" w:customStyle="1" w:styleId="WW8Num7z8">
    <w:name w:val="WW8Num7z8"/>
    <w:rsid w:val="00FB3569"/>
  </w:style>
  <w:style w:type="character" w:customStyle="1" w:styleId="WW8Num8z1">
    <w:name w:val="WW8Num8z1"/>
    <w:rsid w:val="00FB3569"/>
    <w:rPr>
      <w:rFonts w:ascii="Courier New" w:hAnsi="Courier New" w:cs="Courier New" w:hint="default"/>
    </w:rPr>
  </w:style>
  <w:style w:type="character" w:customStyle="1" w:styleId="WW8Num8z2">
    <w:name w:val="WW8Num8z2"/>
    <w:rsid w:val="00FB3569"/>
    <w:rPr>
      <w:rFonts w:ascii="Wingdings" w:hAnsi="Wingdings" w:cs="Wingdings" w:hint="default"/>
    </w:rPr>
  </w:style>
  <w:style w:type="character" w:customStyle="1" w:styleId="WW8Num15z1">
    <w:name w:val="WW8Num15z1"/>
    <w:rsid w:val="00FB3569"/>
    <w:rPr>
      <w:rFonts w:ascii="Courier New" w:hAnsi="Courier New" w:cs="OpenSymbol"/>
    </w:rPr>
  </w:style>
  <w:style w:type="character" w:customStyle="1" w:styleId="WW8Num16z2">
    <w:name w:val="WW8Num16z2"/>
    <w:rsid w:val="00FB3569"/>
  </w:style>
  <w:style w:type="character" w:customStyle="1" w:styleId="WW8Num16z3">
    <w:name w:val="WW8Num16z3"/>
    <w:rsid w:val="00FB3569"/>
  </w:style>
  <w:style w:type="character" w:customStyle="1" w:styleId="WW8Num16z4">
    <w:name w:val="WW8Num16z4"/>
    <w:rsid w:val="00FB3569"/>
  </w:style>
  <w:style w:type="character" w:customStyle="1" w:styleId="WW8Num16z5">
    <w:name w:val="WW8Num16z5"/>
    <w:rsid w:val="00FB3569"/>
  </w:style>
  <w:style w:type="character" w:customStyle="1" w:styleId="WW8Num16z6">
    <w:name w:val="WW8Num16z6"/>
    <w:rsid w:val="00FB3569"/>
  </w:style>
  <w:style w:type="character" w:customStyle="1" w:styleId="WW8Num16z7">
    <w:name w:val="WW8Num16z7"/>
    <w:rsid w:val="00FB3569"/>
  </w:style>
  <w:style w:type="character" w:customStyle="1" w:styleId="WW8Num16z8">
    <w:name w:val="WW8Num16z8"/>
    <w:rsid w:val="00FB3569"/>
  </w:style>
  <w:style w:type="character" w:customStyle="1" w:styleId="WW8Num17z3">
    <w:name w:val="WW8Num17z3"/>
    <w:rsid w:val="00FB3569"/>
    <w:rPr>
      <w:rFonts w:ascii="Symbol" w:hAnsi="Symbol" w:cs="Symbol" w:hint="default"/>
    </w:rPr>
  </w:style>
  <w:style w:type="character" w:customStyle="1" w:styleId="WW8Num18z3">
    <w:name w:val="WW8Num18z3"/>
    <w:rsid w:val="00FB3569"/>
  </w:style>
  <w:style w:type="character" w:customStyle="1" w:styleId="WW8Num18z4">
    <w:name w:val="WW8Num18z4"/>
    <w:rsid w:val="00FB3569"/>
  </w:style>
  <w:style w:type="character" w:customStyle="1" w:styleId="WW8Num18z5">
    <w:name w:val="WW8Num18z5"/>
    <w:rsid w:val="00FB3569"/>
  </w:style>
  <w:style w:type="character" w:customStyle="1" w:styleId="WW8Num18z6">
    <w:name w:val="WW8Num18z6"/>
    <w:rsid w:val="00FB3569"/>
  </w:style>
  <w:style w:type="character" w:customStyle="1" w:styleId="WW8Num18z7">
    <w:name w:val="WW8Num18z7"/>
    <w:rsid w:val="00FB3569"/>
  </w:style>
  <w:style w:type="character" w:customStyle="1" w:styleId="WW8Num18z8">
    <w:name w:val="WW8Num18z8"/>
    <w:rsid w:val="00FB3569"/>
  </w:style>
  <w:style w:type="character" w:customStyle="1" w:styleId="WW8Num19z3">
    <w:name w:val="WW8Num19z3"/>
    <w:rsid w:val="00FB3569"/>
    <w:rPr>
      <w:rFonts w:ascii="Symbol" w:hAnsi="Symbol" w:cs="Symbol" w:hint="default"/>
    </w:rPr>
  </w:style>
  <w:style w:type="character" w:customStyle="1" w:styleId="WW8Num20z0">
    <w:name w:val="WW8Num20z0"/>
    <w:rsid w:val="00FB3569"/>
    <w:rPr>
      <w:rFonts w:ascii="Wingdings" w:hAnsi="Wingdings" w:cs="Wingdings" w:hint="default"/>
    </w:rPr>
  </w:style>
  <w:style w:type="character" w:customStyle="1" w:styleId="WW8Num20z1">
    <w:name w:val="WW8Num20z1"/>
    <w:rsid w:val="00FB3569"/>
    <w:rPr>
      <w:rFonts w:ascii="Courier New" w:hAnsi="Courier New" w:cs="Courier New" w:hint="default"/>
    </w:rPr>
  </w:style>
  <w:style w:type="character" w:customStyle="1" w:styleId="WW8Num20z3">
    <w:name w:val="WW8Num20z3"/>
    <w:rsid w:val="00FB3569"/>
    <w:rPr>
      <w:rFonts w:ascii="Symbol" w:hAnsi="Symbol" w:cs="Symbol" w:hint="default"/>
    </w:rPr>
  </w:style>
  <w:style w:type="character" w:customStyle="1" w:styleId="WW8Num21z0">
    <w:name w:val="WW8Num21z0"/>
    <w:rsid w:val="00FB3569"/>
  </w:style>
  <w:style w:type="character" w:customStyle="1" w:styleId="WW8Num21z1">
    <w:name w:val="WW8Num21z1"/>
    <w:rsid w:val="00FB3569"/>
  </w:style>
  <w:style w:type="character" w:customStyle="1" w:styleId="WW8Num21z2">
    <w:name w:val="WW8Num21z2"/>
    <w:rsid w:val="00FB3569"/>
  </w:style>
  <w:style w:type="character" w:customStyle="1" w:styleId="WW8Num21z3">
    <w:name w:val="WW8Num21z3"/>
    <w:rsid w:val="00FB3569"/>
  </w:style>
  <w:style w:type="character" w:customStyle="1" w:styleId="WW8Num21z4">
    <w:name w:val="WW8Num21z4"/>
    <w:rsid w:val="00FB3569"/>
  </w:style>
  <w:style w:type="character" w:customStyle="1" w:styleId="WW8Num21z5">
    <w:name w:val="WW8Num21z5"/>
    <w:rsid w:val="00FB3569"/>
  </w:style>
  <w:style w:type="character" w:customStyle="1" w:styleId="WW8Num21z6">
    <w:name w:val="WW8Num21z6"/>
    <w:rsid w:val="00FB3569"/>
  </w:style>
  <w:style w:type="character" w:customStyle="1" w:styleId="WW8Num21z7">
    <w:name w:val="WW8Num21z7"/>
    <w:rsid w:val="00FB3569"/>
  </w:style>
  <w:style w:type="character" w:customStyle="1" w:styleId="WW8Num21z8">
    <w:name w:val="WW8Num21z8"/>
    <w:rsid w:val="00FB3569"/>
  </w:style>
  <w:style w:type="character" w:customStyle="1" w:styleId="WW8Num22z0">
    <w:name w:val="WW8Num22z0"/>
    <w:rsid w:val="00FB3569"/>
    <w:rPr>
      <w:rFonts w:ascii="Symbol" w:hAnsi="Symbol" w:cs="Symbol" w:hint="default"/>
    </w:rPr>
  </w:style>
  <w:style w:type="character" w:customStyle="1" w:styleId="WW8Num22z1">
    <w:name w:val="WW8Num22z1"/>
    <w:rsid w:val="00FB3569"/>
    <w:rPr>
      <w:rFonts w:ascii="Courier New" w:hAnsi="Courier New" w:cs="Courier New" w:hint="default"/>
    </w:rPr>
  </w:style>
  <w:style w:type="character" w:customStyle="1" w:styleId="WW8Num22z2">
    <w:name w:val="WW8Num22z2"/>
    <w:rsid w:val="00FB3569"/>
    <w:rPr>
      <w:rFonts w:ascii="Wingdings" w:hAnsi="Wingdings" w:cs="Wingdings" w:hint="default"/>
    </w:rPr>
  </w:style>
  <w:style w:type="character" w:customStyle="1" w:styleId="WW8Num23z0">
    <w:name w:val="WW8Num23z0"/>
    <w:rsid w:val="00FB3569"/>
    <w:rPr>
      <w:rFonts w:ascii="Wingdings" w:hAnsi="Wingdings" w:cs="Wingdings" w:hint="default"/>
    </w:rPr>
  </w:style>
  <w:style w:type="character" w:customStyle="1" w:styleId="WW8Num23z1">
    <w:name w:val="WW8Num23z1"/>
    <w:rsid w:val="00FB3569"/>
    <w:rPr>
      <w:rFonts w:ascii="Courier New" w:hAnsi="Courier New" w:cs="Courier New" w:hint="default"/>
    </w:rPr>
  </w:style>
  <w:style w:type="character" w:customStyle="1" w:styleId="WW8Num23z3">
    <w:name w:val="WW8Num23z3"/>
    <w:rsid w:val="00FB3569"/>
    <w:rPr>
      <w:rFonts w:ascii="Symbol" w:hAnsi="Symbol" w:cs="Symbol" w:hint="default"/>
    </w:rPr>
  </w:style>
  <w:style w:type="character" w:customStyle="1" w:styleId="WW8Num24z0">
    <w:name w:val="WW8Num24z0"/>
    <w:rsid w:val="00FB3569"/>
  </w:style>
  <w:style w:type="character" w:customStyle="1" w:styleId="WW8Num25z0">
    <w:name w:val="WW8Num25z0"/>
    <w:rsid w:val="00FB3569"/>
    <w:rPr>
      <w:rFonts w:ascii="Symbol" w:hAnsi="Symbol" w:cs="Symbol" w:hint="default"/>
    </w:rPr>
  </w:style>
  <w:style w:type="character" w:customStyle="1" w:styleId="WW8Num25z1">
    <w:name w:val="WW8Num25z1"/>
    <w:rsid w:val="00FB3569"/>
    <w:rPr>
      <w:rFonts w:ascii="Courier New" w:hAnsi="Courier New" w:cs="Courier New" w:hint="default"/>
    </w:rPr>
  </w:style>
  <w:style w:type="character" w:customStyle="1" w:styleId="WW8Num25z2">
    <w:name w:val="WW8Num25z2"/>
    <w:rsid w:val="00FB3569"/>
    <w:rPr>
      <w:rFonts w:ascii="Wingdings" w:hAnsi="Wingdings" w:cs="Wingdings" w:hint="default"/>
    </w:rPr>
  </w:style>
  <w:style w:type="character" w:customStyle="1" w:styleId="Carpredefinitoparagrafo1">
    <w:name w:val="Car. predefinito paragrafo1"/>
    <w:rsid w:val="00FB3569"/>
  </w:style>
  <w:style w:type="character" w:styleId="Numeropagina">
    <w:name w:val="page number"/>
    <w:basedOn w:val="Carpredefinitoparagrafo1"/>
    <w:rsid w:val="00FB3569"/>
  </w:style>
  <w:style w:type="character" w:styleId="Collegamentoipertestuale">
    <w:name w:val="Hyperlink"/>
    <w:rsid w:val="00FB3569"/>
    <w:rPr>
      <w:rFonts w:cs="Times New Roman"/>
      <w:color w:val="0000FF"/>
      <w:u w:val="single"/>
    </w:rPr>
  </w:style>
  <w:style w:type="character" w:customStyle="1" w:styleId="CorpodeltestoCarattere">
    <w:name w:val="Corpo del testo Carattere"/>
    <w:rsid w:val="00FB3569"/>
    <w:rPr>
      <w:sz w:val="22"/>
    </w:rPr>
  </w:style>
  <w:style w:type="character" w:customStyle="1" w:styleId="TestonotadichiusuraCarattere">
    <w:name w:val="Testo nota di chiusura Carattere"/>
    <w:basedOn w:val="Carpredefinitoparagrafo1"/>
    <w:rsid w:val="00FB3569"/>
  </w:style>
  <w:style w:type="character" w:customStyle="1" w:styleId="IntestazioneCarattere">
    <w:name w:val="Intestazione Carattere"/>
    <w:rsid w:val="00FB3569"/>
    <w:rPr>
      <w:sz w:val="24"/>
    </w:rPr>
  </w:style>
  <w:style w:type="character" w:customStyle="1" w:styleId="ListLabel6">
    <w:name w:val="ListLabel 6"/>
    <w:rsid w:val="00FB3569"/>
    <w:rPr>
      <w:rFonts w:eastAsia="Times New Roman" w:cs="Times New Roman"/>
    </w:rPr>
  </w:style>
  <w:style w:type="character" w:customStyle="1" w:styleId="ListLabel1">
    <w:name w:val="ListLabel 1"/>
    <w:rsid w:val="00FB3569"/>
    <w:rPr>
      <w:rFonts w:cs="Courier New"/>
    </w:rPr>
  </w:style>
  <w:style w:type="character" w:customStyle="1" w:styleId="ListLabel3">
    <w:name w:val="ListLabel 3"/>
    <w:rsid w:val="00FB3569"/>
    <w:rPr>
      <w:rFonts w:cs="Symbol"/>
    </w:rPr>
  </w:style>
  <w:style w:type="character" w:customStyle="1" w:styleId="WW8Num20z2">
    <w:name w:val="WW8Num20z2"/>
    <w:rsid w:val="00FB3569"/>
    <w:rPr>
      <w:rFonts w:ascii="Wingdings" w:hAnsi="Wingdings" w:cs="Wingdings"/>
    </w:rPr>
  </w:style>
  <w:style w:type="paragraph" w:customStyle="1" w:styleId="Intestazione2">
    <w:name w:val="Intestazione2"/>
    <w:basedOn w:val="Normale"/>
    <w:next w:val="Corpotesto"/>
    <w:rsid w:val="00FB3569"/>
    <w:pPr>
      <w:keepNext/>
      <w:suppressAutoHyphens/>
      <w:spacing w:before="240" w:after="120" w:line="240" w:lineRule="auto"/>
    </w:pPr>
    <w:rPr>
      <w:rFonts w:ascii="Arial" w:eastAsia="Microsoft YaHei" w:hAnsi="Arial" w:cs="Arial"/>
      <w:sz w:val="28"/>
      <w:szCs w:val="28"/>
      <w:lang w:eastAsia="ar-SA"/>
    </w:rPr>
  </w:style>
  <w:style w:type="paragraph" w:styleId="Corpotesto">
    <w:name w:val="Body Text"/>
    <w:basedOn w:val="Normale"/>
    <w:link w:val="CorpotestoCarattere"/>
    <w:rsid w:val="00FB3569"/>
    <w:pPr>
      <w:suppressAutoHyphens/>
      <w:spacing w:after="0" w:line="240" w:lineRule="auto"/>
    </w:pPr>
    <w:rPr>
      <w:rFonts w:ascii="Times New Roman" w:eastAsia="Times New Roman" w:hAnsi="Times New Roman" w:cs="Times New Roman"/>
      <w:szCs w:val="20"/>
      <w:lang w:val="x-none" w:eastAsia="ar-SA"/>
    </w:rPr>
  </w:style>
  <w:style w:type="character" w:customStyle="1" w:styleId="CorpotestoCarattere">
    <w:name w:val="Corpo testo Carattere"/>
    <w:basedOn w:val="Carpredefinitoparagrafo"/>
    <w:link w:val="Corpotesto"/>
    <w:rsid w:val="00FB3569"/>
    <w:rPr>
      <w:rFonts w:ascii="Times New Roman" w:eastAsia="Times New Roman" w:hAnsi="Times New Roman" w:cs="Times New Roman"/>
      <w:szCs w:val="20"/>
      <w:lang w:val="x-none" w:eastAsia="ar-SA"/>
    </w:rPr>
  </w:style>
  <w:style w:type="paragraph" w:styleId="Elenco">
    <w:name w:val="List"/>
    <w:basedOn w:val="Corpotesto"/>
    <w:rsid w:val="00FB3569"/>
    <w:rPr>
      <w:rFonts w:cs="Arial"/>
    </w:rPr>
  </w:style>
  <w:style w:type="paragraph" w:customStyle="1" w:styleId="Didascalia2">
    <w:name w:val="Didascalia2"/>
    <w:basedOn w:val="Normale"/>
    <w:rsid w:val="00FB3569"/>
    <w:pPr>
      <w:suppressLineNumbers/>
      <w:suppressAutoHyphens/>
      <w:spacing w:before="120" w:after="120" w:line="240" w:lineRule="auto"/>
    </w:pPr>
    <w:rPr>
      <w:rFonts w:ascii="Times New Roman" w:eastAsia="Times New Roman" w:hAnsi="Times New Roman" w:cs="Arial"/>
      <w:i/>
      <w:iCs/>
      <w:sz w:val="24"/>
      <w:szCs w:val="24"/>
      <w:lang w:eastAsia="ar-SA"/>
    </w:rPr>
  </w:style>
  <w:style w:type="paragraph" w:customStyle="1" w:styleId="Indice">
    <w:name w:val="Indice"/>
    <w:basedOn w:val="Normale"/>
    <w:rsid w:val="00FB3569"/>
    <w:pPr>
      <w:suppressLineNumbers/>
      <w:suppressAutoHyphens/>
      <w:spacing w:after="0" w:line="240" w:lineRule="auto"/>
    </w:pPr>
    <w:rPr>
      <w:rFonts w:ascii="Times New Roman" w:eastAsia="Times New Roman" w:hAnsi="Times New Roman" w:cs="Arial"/>
      <w:sz w:val="24"/>
      <w:szCs w:val="24"/>
      <w:lang w:eastAsia="ar-SA"/>
    </w:rPr>
  </w:style>
  <w:style w:type="paragraph" w:customStyle="1" w:styleId="Intestazione1">
    <w:name w:val="Intestazione1"/>
    <w:basedOn w:val="Normale"/>
    <w:next w:val="Corpotesto"/>
    <w:rsid w:val="00FB3569"/>
    <w:pPr>
      <w:keepNext/>
      <w:suppressAutoHyphens/>
      <w:spacing w:before="240" w:after="120" w:line="240" w:lineRule="auto"/>
    </w:pPr>
    <w:rPr>
      <w:rFonts w:ascii="Arial" w:eastAsia="Microsoft YaHei" w:hAnsi="Arial" w:cs="Arial"/>
      <w:sz w:val="28"/>
      <w:szCs w:val="28"/>
      <w:lang w:eastAsia="ar-SA"/>
    </w:rPr>
  </w:style>
  <w:style w:type="paragraph" w:customStyle="1" w:styleId="Didascalia1">
    <w:name w:val="Didascalia1"/>
    <w:basedOn w:val="Normale"/>
    <w:next w:val="Normale"/>
    <w:rsid w:val="00FB3569"/>
    <w:pPr>
      <w:suppressAutoHyphens/>
      <w:spacing w:after="0" w:line="240" w:lineRule="auto"/>
      <w:jc w:val="center"/>
    </w:pPr>
    <w:rPr>
      <w:rFonts w:ascii="Times New Roman" w:eastAsia="Calibri" w:hAnsi="Times New Roman" w:cs="Times New Roman"/>
      <w:b/>
      <w:sz w:val="36"/>
      <w:szCs w:val="24"/>
      <w:lang w:eastAsia="ar-SA"/>
    </w:rPr>
  </w:style>
  <w:style w:type="paragraph" w:styleId="Pidipagina">
    <w:name w:val="footer"/>
    <w:basedOn w:val="Normale"/>
    <w:link w:val="PidipaginaCarattere"/>
    <w:rsid w:val="00FB3569"/>
    <w:pPr>
      <w:tabs>
        <w:tab w:val="center" w:pos="4819"/>
        <w:tab w:val="right" w:pos="9638"/>
      </w:tabs>
      <w:suppressAutoHyphens/>
      <w:spacing w:after="0" w:line="240" w:lineRule="auto"/>
    </w:pPr>
    <w:rPr>
      <w:rFonts w:ascii="Times New Roman" w:eastAsia="Times New Roman" w:hAnsi="Times New Roman" w:cs="Times New Roman"/>
      <w:sz w:val="24"/>
      <w:szCs w:val="24"/>
      <w:lang w:eastAsia="ar-SA"/>
    </w:rPr>
  </w:style>
  <w:style w:type="character" w:customStyle="1" w:styleId="PidipaginaCarattere">
    <w:name w:val="Piè di pagina Carattere"/>
    <w:basedOn w:val="Carpredefinitoparagrafo"/>
    <w:link w:val="Pidipagina"/>
    <w:rsid w:val="00FB3569"/>
    <w:rPr>
      <w:rFonts w:ascii="Times New Roman" w:eastAsia="Times New Roman" w:hAnsi="Times New Roman" w:cs="Times New Roman"/>
      <w:sz w:val="24"/>
      <w:szCs w:val="24"/>
      <w:lang w:eastAsia="ar-SA"/>
    </w:rPr>
  </w:style>
  <w:style w:type="paragraph" w:styleId="Testonotadichiusura">
    <w:name w:val="endnote text"/>
    <w:basedOn w:val="Normale"/>
    <w:link w:val="TestonotadichiusuraCarattere1"/>
    <w:rsid w:val="00FB3569"/>
    <w:pPr>
      <w:suppressAutoHyphens/>
      <w:spacing w:after="0" w:line="240" w:lineRule="auto"/>
    </w:pPr>
    <w:rPr>
      <w:rFonts w:ascii="Times New Roman" w:eastAsia="Times New Roman" w:hAnsi="Times New Roman" w:cs="Times New Roman"/>
      <w:sz w:val="20"/>
      <w:szCs w:val="20"/>
      <w:lang w:eastAsia="ar-SA"/>
    </w:rPr>
  </w:style>
  <w:style w:type="character" w:customStyle="1" w:styleId="TestonotadichiusuraCarattere1">
    <w:name w:val="Testo nota di chiusura Carattere1"/>
    <w:basedOn w:val="Carpredefinitoparagrafo"/>
    <w:link w:val="Testonotadichiusura"/>
    <w:rsid w:val="00FB3569"/>
    <w:rPr>
      <w:rFonts w:ascii="Times New Roman" w:eastAsia="Times New Roman" w:hAnsi="Times New Roman" w:cs="Times New Roman"/>
      <w:sz w:val="20"/>
      <w:szCs w:val="20"/>
      <w:lang w:eastAsia="ar-SA"/>
    </w:rPr>
  </w:style>
  <w:style w:type="paragraph" w:styleId="Paragrafoelenco">
    <w:name w:val="List Paragraph"/>
    <w:basedOn w:val="Normale"/>
    <w:qFormat/>
    <w:rsid w:val="00FB3569"/>
    <w:pPr>
      <w:suppressAutoHyphens/>
      <w:spacing w:after="200" w:line="276" w:lineRule="auto"/>
      <w:ind w:left="720"/>
    </w:pPr>
    <w:rPr>
      <w:rFonts w:ascii="Calibri" w:eastAsia="Calibri" w:hAnsi="Calibri" w:cs="Times New Roman"/>
      <w:lang w:eastAsia="ar-SA"/>
    </w:rPr>
  </w:style>
  <w:style w:type="paragraph" w:styleId="Intestazione">
    <w:name w:val="header"/>
    <w:basedOn w:val="Normale"/>
    <w:link w:val="IntestazioneCarattere1"/>
    <w:rsid w:val="00FB3569"/>
    <w:pPr>
      <w:tabs>
        <w:tab w:val="center" w:pos="4819"/>
        <w:tab w:val="right" w:pos="9638"/>
      </w:tabs>
      <w:suppressAutoHyphens/>
      <w:spacing w:after="0" w:line="240" w:lineRule="auto"/>
    </w:pPr>
    <w:rPr>
      <w:rFonts w:ascii="Times New Roman" w:eastAsia="Times New Roman" w:hAnsi="Times New Roman" w:cs="Times New Roman"/>
      <w:sz w:val="24"/>
      <w:szCs w:val="20"/>
      <w:lang w:val="x-none" w:eastAsia="ar-SA"/>
    </w:rPr>
  </w:style>
  <w:style w:type="character" w:customStyle="1" w:styleId="IntestazioneCarattere1">
    <w:name w:val="Intestazione Carattere1"/>
    <w:basedOn w:val="Carpredefinitoparagrafo"/>
    <w:link w:val="Intestazione"/>
    <w:rsid w:val="00FB3569"/>
    <w:rPr>
      <w:rFonts w:ascii="Times New Roman" w:eastAsia="Times New Roman" w:hAnsi="Times New Roman" w:cs="Times New Roman"/>
      <w:sz w:val="24"/>
      <w:szCs w:val="20"/>
      <w:lang w:val="x-none" w:eastAsia="ar-SA"/>
    </w:rPr>
  </w:style>
  <w:style w:type="paragraph" w:customStyle="1" w:styleId="Default">
    <w:name w:val="Default"/>
    <w:rsid w:val="00FB3569"/>
    <w:pPr>
      <w:suppressAutoHyphens/>
      <w:autoSpaceDE w:val="0"/>
      <w:spacing w:after="0" w:line="240" w:lineRule="auto"/>
    </w:pPr>
    <w:rPr>
      <w:rFonts w:ascii="Calibri" w:eastAsia="Calibri" w:hAnsi="Calibri" w:cs="Calibri"/>
      <w:color w:val="000000"/>
      <w:sz w:val="24"/>
      <w:szCs w:val="24"/>
      <w:lang w:eastAsia="ar-SA"/>
    </w:rPr>
  </w:style>
  <w:style w:type="paragraph" w:customStyle="1" w:styleId="Contenutotabella">
    <w:name w:val="Contenuto tabella"/>
    <w:basedOn w:val="Normale"/>
    <w:rsid w:val="00FB3569"/>
    <w:pPr>
      <w:suppressLineNumbers/>
      <w:suppressAutoHyphens/>
      <w:spacing w:after="0" w:line="240" w:lineRule="auto"/>
    </w:pPr>
    <w:rPr>
      <w:rFonts w:ascii="Times New Roman" w:eastAsia="Times New Roman" w:hAnsi="Times New Roman" w:cs="Times New Roman"/>
      <w:sz w:val="20"/>
      <w:szCs w:val="20"/>
      <w:lang w:eastAsia="ar-SA"/>
    </w:rPr>
  </w:style>
  <w:style w:type="paragraph" w:customStyle="1" w:styleId="Intestazionetabella">
    <w:name w:val="Intestazione tabella"/>
    <w:basedOn w:val="Contenutotabella"/>
    <w:rsid w:val="00FB3569"/>
    <w:pPr>
      <w:jc w:val="center"/>
    </w:pPr>
    <w:rPr>
      <w:b/>
      <w:bCs/>
    </w:rPr>
  </w:style>
  <w:style w:type="paragraph" w:customStyle="1" w:styleId="Contenutocornice">
    <w:name w:val="Contenuto cornice"/>
    <w:basedOn w:val="Corpotesto"/>
    <w:rsid w:val="00FB3569"/>
  </w:style>
  <w:style w:type="paragraph" w:styleId="Testofumetto">
    <w:name w:val="Balloon Text"/>
    <w:basedOn w:val="Normale"/>
    <w:link w:val="TestofumettoCarattere"/>
    <w:rsid w:val="00FB3569"/>
    <w:pPr>
      <w:suppressAutoHyphens/>
      <w:spacing w:after="0" w:line="240" w:lineRule="auto"/>
    </w:pPr>
    <w:rPr>
      <w:rFonts w:ascii="Tahoma" w:eastAsia="Times New Roman" w:hAnsi="Tahoma" w:cs="Tahoma"/>
      <w:sz w:val="16"/>
      <w:szCs w:val="16"/>
      <w:lang w:eastAsia="ar-SA"/>
    </w:rPr>
  </w:style>
  <w:style w:type="character" w:customStyle="1" w:styleId="TestofumettoCarattere">
    <w:name w:val="Testo fumetto Carattere"/>
    <w:basedOn w:val="Carpredefinitoparagrafo"/>
    <w:link w:val="Testofumetto"/>
    <w:rsid w:val="00FB3569"/>
    <w:rPr>
      <w:rFonts w:ascii="Tahoma" w:eastAsia="Times New Roman" w:hAnsi="Tahoma" w:cs="Tahoma"/>
      <w:sz w:val="16"/>
      <w:szCs w:val="16"/>
      <w:lang w:eastAsia="ar-SA"/>
    </w:rPr>
  </w:style>
  <w:style w:type="paragraph" w:customStyle="1" w:styleId="Paragrafoelenco1">
    <w:name w:val="Paragrafo elenco1"/>
    <w:basedOn w:val="Normale"/>
    <w:rsid w:val="00FB3569"/>
    <w:pPr>
      <w:suppressAutoHyphens/>
      <w:spacing w:after="0" w:line="240" w:lineRule="auto"/>
      <w:ind w:left="720"/>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TotalTime>
  <Pages>1</Pages>
  <Words>2689</Words>
  <Characters>15333</Characters>
  <Application>Microsoft Office Word</Application>
  <DocSecurity>0</DocSecurity>
  <Lines>127</Lines>
  <Paragraphs>35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17987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Win10</dc:creator>
  <cp:keywords/>
  <dc:description/>
  <cp:lastModifiedBy>Win10</cp:lastModifiedBy>
  <cp:revision>8</cp:revision>
  <dcterms:created xsi:type="dcterms:W3CDTF">2022-11-12T17:53:00Z</dcterms:created>
  <dcterms:modified xsi:type="dcterms:W3CDTF">2022-11-22T11:08:00Z</dcterms:modified>
</cp:coreProperties>
</file>