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DE40D" w14:textId="77777777" w:rsidR="000E78D1" w:rsidRPr="000E78D1" w:rsidRDefault="000E78D1" w:rsidP="000E78D1">
      <w:pPr>
        <w:suppressAutoHyphens/>
        <w:spacing w:after="0" w:line="240" w:lineRule="auto"/>
        <w:rPr>
          <w:rFonts w:ascii="Times New Roman" w:eastAsia="Times New Roman" w:hAnsi="Times New Roman" w:cs="Times New Roman"/>
          <w:b/>
          <w:sz w:val="24"/>
          <w:szCs w:val="24"/>
          <w:lang w:eastAsia="ar-SA"/>
        </w:rPr>
      </w:pPr>
    </w:p>
    <w:p w14:paraId="2F92AA27" w14:textId="77777777" w:rsidR="000E78D1" w:rsidRPr="000E78D1" w:rsidRDefault="000E78D1" w:rsidP="000E78D1">
      <w:pPr>
        <w:tabs>
          <w:tab w:val="center" w:pos="4819"/>
          <w:tab w:val="right" w:pos="9638"/>
        </w:tabs>
        <w:suppressAutoHyphens/>
        <w:spacing w:after="0" w:line="240" w:lineRule="auto"/>
        <w:rPr>
          <w:rFonts w:ascii="Times New Roman" w:eastAsia="Times New Roman" w:hAnsi="Times New Roman" w:cs="Times New Roman"/>
          <w:b/>
          <w:sz w:val="24"/>
          <w:szCs w:val="24"/>
          <w:lang w:eastAsia="ar-SA"/>
        </w:rPr>
      </w:pPr>
    </w:p>
    <w:p w14:paraId="2896756F" w14:textId="77777777" w:rsidR="000E78D1" w:rsidRPr="000E78D1" w:rsidRDefault="000E78D1" w:rsidP="000E78D1">
      <w:pPr>
        <w:tabs>
          <w:tab w:val="center" w:pos="4819"/>
          <w:tab w:val="right" w:pos="9638"/>
        </w:tabs>
        <w:suppressAutoHyphens/>
        <w:spacing w:after="0" w:line="240" w:lineRule="auto"/>
        <w:rPr>
          <w:rFonts w:ascii="Times New Roman" w:eastAsia="Times New Roman" w:hAnsi="Times New Roman" w:cs="Times New Roman"/>
          <w:b/>
          <w:sz w:val="24"/>
          <w:szCs w:val="24"/>
          <w:lang w:val="x-none" w:eastAsia="ar-SA"/>
        </w:rPr>
      </w:pPr>
      <w:r w:rsidRPr="000E78D1">
        <w:rPr>
          <w:rFonts w:ascii="Times New Roman" w:eastAsia="Times New Roman" w:hAnsi="Times New Roman" w:cs="Times New Roman"/>
          <w:b/>
          <w:sz w:val="24"/>
          <w:szCs w:val="24"/>
          <w:lang w:eastAsia="ar-SA"/>
        </w:rPr>
        <w:t xml:space="preserve">                            </w:t>
      </w:r>
      <w:r w:rsidRPr="000E78D1">
        <w:rPr>
          <w:rFonts w:ascii="Footlight MT Light" w:eastAsia="Times New Roman" w:hAnsi="Footlight MT Light" w:cs="Footlight MT Light"/>
          <w:b/>
          <w:sz w:val="24"/>
          <w:szCs w:val="24"/>
          <w:lang w:eastAsia="ar-SA"/>
        </w:rPr>
        <w:t xml:space="preserve">PROGRAMMAZIONE </w:t>
      </w:r>
      <w:r w:rsidRPr="000E78D1">
        <w:rPr>
          <w:rFonts w:ascii="Footlight MT Light" w:eastAsia="Times New Roman" w:hAnsi="Footlight MT Light" w:cs="Footlight MT Light"/>
          <w:b/>
          <w:bCs/>
          <w:sz w:val="24"/>
          <w:szCs w:val="24"/>
          <w:lang w:eastAsia="ar-SA"/>
        </w:rPr>
        <w:t>DISCIPLINARE PER COMPETENZE</w:t>
      </w:r>
      <w:r w:rsidRPr="000E78D1">
        <w:rPr>
          <w:rFonts w:ascii="Footlight MT Light" w:eastAsia="Times New Roman" w:hAnsi="Footlight MT Light" w:cs="Footlight MT Light"/>
          <w:b/>
          <w:bCs/>
          <w:sz w:val="24"/>
          <w:szCs w:val="24"/>
          <w:lang w:eastAsia="ar-SA"/>
        </w:rPr>
        <w:br/>
      </w:r>
    </w:p>
    <w:p w14:paraId="2F23DFF1" w14:textId="77777777" w:rsidR="000E78D1" w:rsidRPr="000E78D1" w:rsidRDefault="000E78D1" w:rsidP="000E78D1">
      <w:pPr>
        <w:tabs>
          <w:tab w:val="center" w:pos="4819"/>
          <w:tab w:val="right" w:pos="9638"/>
        </w:tabs>
        <w:suppressAutoHyphens/>
        <w:spacing w:after="0" w:line="240" w:lineRule="auto"/>
        <w:jc w:val="center"/>
        <w:rPr>
          <w:rFonts w:ascii="Times New Roman" w:eastAsia="Times New Roman" w:hAnsi="Times New Roman" w:cs="Times New Roman"/>
          <w:b/>
          <w:sz w:val="24"/>
          <w:szCs w:val="24"/>
          <w:lang w:eastAsia="ar-SA"/>
        </w:rPr>
      </w:pPr>
      <w:r w:rsidRPr="000E78D1">
        <w:rPr>
          <w:rFonts w:ascii="Times New Roman" w:eastAsia="Times New Roman" w:hAnsi="Times New Roman" w:cs="Times New Roman"/>
          <w:b/>
          <w:sz w:val="24"/>
          <w:szCs w:val="24"/>
          <w:lang w:eastAsia="ar-SA"/>
        </w:rPr>
        <w:tab/>
        <w:t>IIS ENZO FERRARI</w:t>
      </w:r>
      <w:r w:rsidRPr="000E78D1">
        <w:rPr>
          <w:rFonts w:ascii="Times New Roman" w:eastAsia="Times New Roman" w:hAnsi="Times New Roman" w:cs="Times New Roman"/>
          <w:b/>
          <w:sz w:val="24"/>
          <w:szCs w:val="24"/>
          <w:lang w:eastAsia="ar-SA"/>
        </w:rPr>
        <w:tab/>
      </w:r>
    </w:p>
    <w:p w14:paraId="0E52F85F"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b/>
          <w:sz w:val="24"/>
          <w:szCs w:val="24"/>
          <w:lang w:eastAsia="ar-SA"/>
        </w:rPr>
        <w:t xml:space="preserve">  Battipaglia </w:t>
      </w:r>
    </w:p>
    <w:p w14:paraId="200F037E"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ANNI SCOLASTICI</w:t>
      </w:r>
    </w:p>
    <w:p w14:paraId="7B05CE57"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p>
    <w:p w14:paraId="28C9CA15"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b/>
          <w:bCs/>
          <w:sz w:val="24"/>
          <w:szCs w:val="24"/>
          <w:lang w:eastAsia="ar-SA"/>
        </w:rPr>
        <w:t>2022-2023</w:t>
      </w:r>
    </w:p>
    <w:p w14:paraId="605A3F73"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p>
    <w:p w14:paraId="014104FC" w14:textId="77777777" w:rsidR="000E78D1" w:rsidRPr="000E78D1" w:rsidRDefault="000E78D1" w:rsidP="000E78D1">
      <w:pPr>
        <w:suppressAutoHyphens/>
        <w:spacing w:after="0" w:line="240" w:lineRule="auto"/>
        <w:rPr>
          <w:rFonts w:ascii="Times New Roman" w:eastAsia="Times New Roman" w:hAnsi="Times New Roman" w:cs="Times New Roman"/>
          <w:b/>
          <w:sz w:val="24"/>
          <w:szCs w:val="24"/>
          <w:lang w:eastAsia="ar-SA"/>
        </w:rPr>
      </w:pPr>
    </w:p>
    <w:tbl>
      <w:tblPr>
        <w:tblW w:w="0" w:type="auto"/>
        <w:tblInd w:w="-10" w:type="dxa"/>
        <w:tblLayout w:type="fixed"/>
        <w:tblLook w:val="0000" w:firstRow="0" w:lastRow="0" w:firstColumn="0" w:lastColumn="0" w:noHBand="0" w:noVBand="0"/>
      </w:tblPr>
      <w:tblGrid>
        <w:gridCol w:w="4904"/>
        <w:gridCol w:w="5028"/>
      </w:tblGrid>
      <w:tr w:rsidR="000E78D1" w:rsidRPr="000E78D1" w14:paraId="1117439C"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3668E1BB" w14:textId="77777777" w:rsidR="000E78D1" w:rsidRPr="000E78D1" w:rsidRDefault="000E78D1" w:rsidP="000E78D1">
            <w:pPr>
              <w:suppressAutoHyphens/>
              <w:spacing w:after="0" w:line="100" w:lineRule="atLeast"/>
              <w:jc w:val="center"/>
              <w:rPr>
                <w:rFonts w:ascii="Calibri" w:eastAsia="Calibri" w:hAnsi="Calibri" w:cs="Calibri"/>
                <w:b/>
                <w:sz w:val="24"/>
                <w:szCs w:val="24"/>
                <w:lang w:eastAsia="ar-SA"/>
              </w:rPr>
            </w:pPr>
            <w:r w:rsidRPr="000E78D1">
              <w:rPr>
                <w:rFonts w:ascii="Times New Roman" w:eastAsia="Calibri" w:hAnsi="Times New Roman" w:cs="Times New Roman"/>
                <w:b/>
                <w:sz w:val="24"/>
                <w:szCs w:val="24"/>
                <w:lang w:eastAsia="ar-SA"/>
              </w:rPr>
              <w:t>DISCIPLINA:</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70A8A6E3" w14:textId="77777777" w:rsidR="000E78D1" w:rsidRPr="000E78D1" w:rsidRDefault="000E78D1" w:rsidP="000E78D1">
            <w:pPr>
              <w:suppressAutoHyphens/>
              <w:snapToGrid w:val="0"/>
              <w:spacing w:after="0" w:line="100" w:lineRule="atLeast"/>
              <w:jc w:val="center"/>
              <w:rPr>
                <w:rFonts w:ascii="Calibri" w:eastAsia="Calibri" w:hAnsi="Calibri" w:cs="Calibri"/>
                <w:b/>
                <w:sz w:val="24"/>
                <w:szCs w:val="24"/>
                <w:lang w:eastAsia="ar-SA"/>
              </w:rPr>
            </w:pPr>
            <w:r w:rsidRPr="000E78D1">
              <w:rPr>
                <w:rFonts w:ascii="Calibri" w:eastAsia="Calibri" w:hAnsi="Calibri" w:cs="Calibri"/>
                <w:b/>
                <w:sz w:val="24"/>
                <w:szCs w:val="24"/>
                <w:lang w:eastAsia="ar-SA"/>
              </w:rPr>
              <w:t>DIRITTO/ECONOMIA</w:t>
            </w:r>
          </w:p>
        </w:tc>
      </w:tr>
      <w:tr w:rsidR="000E78D1" w:rsidRPr="000E78D1" w14:paraId="50CA4BF7" w14:textId="77777777" w:rsidTr="00615074">
        <w:trPr>
          <w:trHeight w:val="367"/>
        </w:trPr>
        <w:tc>
          <w:tcPr>
            <w:tcW w:w="4904" w:type="dxa"/>
            <w:tcBorders>
              <w:top w:val="single" w:sz="4" w:space="0" w:color="000000"/>
              <w:left w:val="single" w:sz="4" w:space="0" w:color="000000"/>
              <w:bottom w:val="single" w:sz="4" w:space="0" w:color="000000"/>
            </w:tcBorders>
            <w:shd w:val="clear" w:color="auto" w:fill="FFFFFF"/>
          </w:tcPr>
          <w:p w14:paraId="448975F0" w14:textId="77777777" w:rsidR="000E78D1" w:rsidRPr="000E78D1" w:rsidRDefault="000E78D1" w:rsidP="000E78D1">
            <w:pPr>
              <w:suppressAutoHyphens/>
              <w:spacing w:after="0" w:line="100" w:lineRule="atLeast"/>
              <w:jc w:val="center"/>
              <w:rPr>
                <w:rFonts w:ascii="Calibri" w:eastAsia="Calibri" w:hAnsi="Calibri" w:cs="Calibri"/>
                <w:b/>
                <w:sz w:val="24"/>
                <w:szCs w:val="24"/>
                <w:lang w:eastAsia="ar-SA"/>
              </w:rPr>
            </w:pPr>
            <w:r w:rsidRPr="000E78D1">
              <w:rPr>
                <w:rFonts w:ascii="Times New Roman" w:eastAsia="Calibri" w:hAnsi="Times New Roman" w:cs="Times New Roman"/>
                <w:b/>
                <w:sz w:val="24"/>
                <w:szCs w:val="24"/>
                <w:lang w:eastAsia="ar-SA"/>
              </w:rPr>
              <w:t>ASSE*:</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687E4FDA" w14:textId="77777777" w:rsidR="000E78D1" w:rsidRPr="000E78D1" w:rsidRDefault="000E78D1" w:rsidP="000E78D1">
            <w:pPr>
              <w:suppressAutoHyphens/>
              <w:snapToGrid w:val="0"/>
              <w:spacing w:after="0" w:line="100" w:lineRule="atLeast"/>
              <w:jc w:val="center"/>
              <w:rPr>
                <w:rFonts w:ascii="Calibri" w:eastAsia="Calibri" w:hAnsi="Calibri" w:cs="Calibri"/>
                <w:b/>
                <w:sz w:val="24"/>
                <w:szCs w:val="24"/>
                <w:lang w:eastAsia="ar-SA"/>
              </w:rPr>
            </w:pPr>
            <w:r w:rsidRPr="000E78D1">
              <w:rPr>
                <w:rFonts w:ascii="Calibri" w:eastAsia="Calibri" w:hAnsi="Calibri" w:cs="Calibri"/>
                <w:b/>
                <w:sz w:val="24"/>
                <w:szCs w:val="24"/>
                <w:lang w:eastAsia="ar-SA"/>
              </w:rPr>
              <w:t>STORICO-SOCIALE</w:t>
            </w:r>
          </w:p>
        </w:tc>
      </w:tr>
      <w:tr w:rsidR="000E78D1" w:rsidRPr="000E78D1" w14:paraId="6E9DB1C9"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7BD1208A" w14:textId="77777777" w:rsidR="000E78D1" w:rsidRPr="000E78D1" w:rsidRDefault="000E78D1" w:rsidP="000E78D1">
            <w:pPr>
              <w:suppressAutoHyphens/>
              <w:spacing w:after="0" w:line="100" w:lineRule="atLeast"/>
              <w:jc w:val="center"/>
              <w:rPr>
                <w:rFonts w:ascii="Calibri" w:eastAsia="Calibri" w:hAnsi="Calibri" w:cs="Calibri"/>
                <w:b/>
                <w:sz w:val="24"/>
                <w:szCs w:val="24"/>
                <w:lang w:eastAsia="ar-SA"/>
              </w:rPr>
            </w:pPr>
            <w:r w:rsidRPr="000E78D1">
              <w:rPr>
                <w:rFonts w:ascii="Times New Roman" w:eastAsia="Calibri" w:hAnsi="Times New Roman" w:cs="Times New Roman"/>
                <w:b/>
                <w:sz w:val="24"/>
                <w:szCs w:val="24"/>
                <w:lang w:eastAsia="ar-SA"/>
              </w:rPr>
              <w:t>DOCENTE:</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20DA37DC" w14:textId="77777777" w:rsidR="000E78D1" w:rsidRPr="000E78D1" w:rsidRDefault="000E78D1" w:rsidP="000E78D1">
            <w:pPr>
              <w:suppressAutoHyphens/>
              <w:snapToGrid w:val="0"/>
              <w:spacing w:after="0" w:line="100" w:lineRule="atLeast"/>
              <w:jc w:val="center"/>
              <w:rPr>
                <w:rFonts w:ascii="Calibri" w:eastAsia="Calibri" w:hAnsi="Calibri" w:cs="Calibri"/>
                <w:b/>
                <w:sz w:val="24"/>
                <w:szCs w:val="24"/>
                <w:lang w:eastAsia="ar-SA"/>
              </w:rPr>
            </w:pPr>
            <w:r w:rsidRPr="000E78D1">
              <w:rPr>
                <w:rFonts w:ascii="Calibri" w:eastAsia="Calibri" w:hAnsi="Calibri" w:cs="Calibri"/>
                <w:b/>
                <w:sz w:val="24"/>
                <w:szCs w:val="24"/>
                <w:lang w:eastAsia="ar-SA"/>
              </w:rPr>
              <w:t>Rosalba  Buono</w:t>
            </w:r>
          </w:p>
        </w:tc>
      </w:tr>
      <w:tr w:rsidR="000E78D1" w:rsidRPr="000E78D1" w14:paraId="0CA88A28" w14:textId="77777777" w:rsidTr="00615074">
        <w:trPr>
          <w:trHeight w:val="367"/>
        </w:trPr>
        <w:tc>
          <w:tcPr>
            <w:tcW w:w="4904" w:type="dxa"/>
            <w:tcBorders>
              <w:top w:val="single" w:sz="4" w:space="0" w:color="000000"/>
              <w:left w:val="single" w:sz="4" w:space="0" w:color="000000"/>
              <w:bottom w:val="single" w:sz="4" w:space="0" w:color="000000"/>
            </w:tcBorders>
            <w:shd w:val="clear" w:color="auto" w:fill="FFFFFF"/>
          </w:tcPr>
          <w:p w14:paraId="32BA5512" w14:textId="77777777" w:rsidR="000E78D1" w:rsidRPr="000E78D1" w:rsidRDefault="000E78D1" w:rsidP="000E78D1">
            <w:pPr>
              <w:suppressAutoHyphens/>
              <w:spacing w:after="0" w:line="100" w:lineRule="atLeast"/>
              <w:jc w:val="center"/>
              <w:rPr>
                <w:rFonts w:ascii="Calibri" w:eastAsia="Calibri" w:hAnsi="Calibri" w:cs="Calibri"/>
                <w:b/>
                <w:sz w:val="24"/>
                <w:szCs w:val="24"/>
                <w:lang w:eastAsia="ar-SA"/>
              </w:rPr>
            </w:pPr>
            <w:r w:rsidRPr="000E78D1">
              <w:rPr>
                <w:rFonts w:ascii="Times New Roman" w:eastAsia="Calibri" w:hAnsi="Times New Roman" w:cs="Times New Roman"/>
                <w:b/>
                <w:sz w:val="24"/>
                <w:szCs w:val="24"/>
                <w:lang w:eastAsia="ar-SA"/>
              </w:rPr>
              <w:t>CLASSE e SEZIONE:</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315E607E" w14:textId="5FEC5C53" w:rsidR="000E78D1" w:rsidRPr="000E78D1" w:rsidRDefault="000E78D1" w:rsidP="000E78D1">
            <w:pPr>
              <w:suppressAutoHyphens/>
              <w:snapToGrid w:val="0"/>
              <w:spacing w:after="0" w:line="100" w:lineRule="atLeast"/>
              <w:jc w:val="center"/>
              <w:rPr>
                <w:rFonts w:ascii="Calibri" w:eastAsia="Calibri" w:hAnsi="Calibri" w:cs="Calibri"/>
                <w:b/>
                <w:sz w:val="24"/>
                <w:szCs w:val="24"/>
                <w:lang w:eastAsia="ar-SA"/>
              </w:rPr>
            </w:pPr>
            <w:r w:rsidRPr="000E78D1">
              <w:rPr>
                <w:rFonts w:ascii="Calibri" w:eastAsia="Calibri" w:hAnsi="Calibri" w:cs="Calibri"/>
                <w:b/>
                <w:sz w:val="24"/>
                <w:szCs w:val="24"/>
                <w:lang w:eastAsia="ar-SA"/>
              </w:rPr>
              <w:t xml:space="preserve">1  A </w:t>
            </w:r>
            <w:r>
              <w:rPr>
                <w:rFonts w:ascii="Calibri" w:eastAsia="Calibri" w:hAnsi="Calibri" w:cs="Calibri"/>
                <w:b/>
                <w:sz w:val="24"/>
                <w:szCs w:val="24"/>
                <w:lang w:eastAsia="ar-SA"/>
              </w:rPr>
              <w:t>MAT</w:t>
            </w:r>
          </w:p>
        </w:tc>
      </w:tr>
      <w:tr w:rsidR="000E78D1" w:rsidRPr="000E78D1" w14:paraId="6CFCEE6B"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38C8E5D7" w14:textId="77777777" w:rsidR="000E78D1" w:rsidRPr="000E78D1" w:rsidRDefault="000E78D1" w:rsidP="000E78D1">
            <w:pPr>
              <w:suppressAutoHyphens/>
              <w:spacing w:after="0" w:line="100" w:lineRule="atLeast"/>
              <w:jc w:val="center"/>
              <w:rPr>
                <w:rFonts w:ascii="Calibri" w:eastAsia="Calibri" w:hAnsi="Calibri" w:cs="Calibri"/>
                <w:b/>
                <w:sz w:val="24"/>
                <w:szCs w:val="24"/>
                <w:lang w:eastAsia="ar-SA"/>
              </w:rPr>
            </w:pPr>
            <w:r w:rsidRPr="000E78D1">
              <w:rPr>
                <w:rFonts w:ascii="Times New Roman" w:eastAsia="Calibri" w:hAnsi="Times New Roman" w:cs="Times New Roman"/>
                <w:b/>
                <w:sz w:val="24"/>
                <w:szCs w:val="24"/>
                <w:lang w:eastAsia="ar-SA"/>
              </w:rPr>
              <w:t xml:space="preserve">ORE SETTIMANALI DISCIPLINA: </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0E26439F" w14:textId="19C6FBE3" w:rsidR="000E78D1" w:rsidRPr="000E78D1" w:rsidRDefault="00D42303" w:rsidP="000E78D1">
            <w:pPr>
              <w:suppressAutoHyphens/>
              <w:snapToGrid w:val="0"/>
              <w:spacing w:after="0" w:line="100" w:lineRule="atLeast"/>
              <w:jc w:val="center"/>
              <w:rPr>
                <w:rFonts w:ascii="Calibri" w:eastAsia="Calibri" w:hAnsi="Calibri" w:cs="Calibri"/>
                <w:b/>
                <w:sz w:val="24"/>
                <w:szCs w:val="24"/>
                <w:lang w:eastAsia="ar-SA"/>
              </w:rPr>
            </w:pPr>
            <w:r>
              <w:rPr>
                <w:rFonts w:ascii="Calibri" w:eastAsia="Calibri" w:hAnsi="Calibri" w:cs="Calibri"/>
                <w:b/>
                <w:sz w:val="24"/>
                <w:szCs w:val="24"/>
                <w:lang w:eastAsia="ar-SA"/>
              </w:rPr>
              <w:t>2</w:t>
            </w:r>
          </w:p>
        </w:tc>
      </w:tr>
      <w:tr w:rsidR="000E78D1" w:rsidRPr="000E78D1" w14:paraId="556DA654"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3E537FE6" w14:textId="77777777" w:rsidR="000E78D1" w:rsidRPr="000E78D1" w:rsidRDefault="000E78D1" w:rsidP="000E78D1">
            <w:pPr>
              <w:suppressAutoHyphens/>
              <w:spacing w:after="0" w:line="100" w:lineRule="atLeast"/>
              <w:jc w:val="center"/>
              <w:rPr>
                <w:rFonts w:ascii="Calibri" w:eastAsia="Calibri" w:hAnsi="Calibri" w:cs="Calibri"/>
                <w:b/>
                <w:sz w:val="24"/>
                <w:szCs w:val="24"/>
                <w:lang w:eastAsia="ar-SA"/>
              </w:rPr>
            </w:pPr>
            <w:r w:rsidRPr="000E78D1">
              <w:rPr>
                <w:rFonts w:ascii="Times New Roman" w:eastAsia="Calibri" w:hAnsi="Times New Roman" w:cs="Times New Roman"/>
                <w:b/>
                <w:sz w:val="24"/>
                <w:szCs w:val="24"/>
                <w:lang w:eastAsia="ar-SA"/>
              </w:rPr>
              <w:t xml:space="preserve">DATA PRESENTAZIONE: </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245E6C4E" w14:textId="4971C5D2" w:rsidR="000E78D1" w:rsidRPr="000E78D1" w:rsidRDefault="000E78D1" w:rsidP="000E78D1">
            <w:pPr>
              <w:suppressAutoHyphens/>
              <w:snapToGrid w:val="0"/>
              <w:spacing w:after="0" w:line="100" w:lineRule="atLeast"/>
              <w:jc w:val="center"/>
              <w:rPr>
                <w:rFonts w:ascii="Calibri" w:eastAsia="Calibri" w:hAnsi="Calibri" w:cs="Calibri"/>
                <w:b/>
                <w:sz w:val="24"/>
                <w:szCs w:val="24"/>
                <w:lang w:eastAsia="ar-SA"/>
              </w:rPr>
            </w:pPr>
            <w:bookmarkStart w:id="0" w:name="_Hlk89103397"/>
            <w:r w:rsidRPr="000E78D1">
              <w:rPr>
                <w:rFonts w:ascii="Calibri" w:eastAsia="Calibri" w:hAnsi="Calibri" w:cs="Calibri"/>
                <w:b/>
                <w:sz w:val="24"/>
                <w:szCs w:val="24"/>
                <w:lang w:eastAsia="ar-SA"/>
              </w:rPr>
              <w:t>2</w:t>
            </w:r>
            <w:r>
              <w:rPr>
                <w:rFonts w:ascii="Calibri" w:eastAsia="Calibri" w:hAnsi="Calibri" w:cs="Calibri"/>
                <w:b/>
                <w:sz w:val="24"/>
                <w:szCs w:val="24"/>
                <w:lang w:eastAsia="ar-SA"/>
              </w:rPr>
              <w:t>8</w:t>
            </w:r>
            <w:r w:rsidRPr="000E78D1">
              <w:rPr>
                <w:rFonts w:ascii="Calibri" w:eastAsia="Calibri" w:hAnsi="Calibri" w:cs="Calibri"/>
                <w:b/>
                <w:sz w:val="24"/>
                <w:szCs w:val="24"/>
                <w:lang w:eastAsia="ar-SA"/>
              </w:rPr>
              <w:t>/11/202</w:t>
            </w:r>
            <w:bookmarkEnd w:id="0"/>
            <w:r>
              <w:rPr>
                <w:rFonts w:ascii="Calibri" w:eastAsia="Calibri" w:hAnsi="Calibri" w:cs="Calibri"/>
                <w:b/>
                <w:sz w:val="24"/>
                <w:szCs w:val="24"/>
                <w:lang w:eastAsia="ar-SA"/>
              </w:rPr>
              <w:t>2</w:t>
            </w:r>
          </w:p>
        </w:tc>
      </w:tr>
    </w:tbl>
    <w:p w14:paraId="6A92D4FB" w14:textId="77777777" w:rsidR="000E78D1" w:rsidRPr="000E78D1" w:rsidRDefault="000E78D1" w:rsidP="000E78D1">
      <w:pPr>
        <w:suppressAutoHyphens/>
        <w:spacing w:after="0" w:line="240" w:lineRule="auto"/>
        <w:rPr>
          <w:rFonts w:ascii="Times New Roman" w:eastAsia="Times New Roman" w:hAnsi="Times New Roman" w:cs="Times New Roman"/>
          <w:b/>
          <w:sz w:val="24"/>
          <w:szCs w:val="24"/>
          <w:lang w:eastAsia="ar-SA"/>
        </w:rPr>
      </w:pPr>
    </w:p>
    <w:tbl>
      <w:tblPr>
        <w:tblW w:w="0" w:type="auto"/>
        <w:tblInd w:w="64" w:type="dxa"/>
        <w:tblLayout w:type="fixed"/>
        <w:tblLook w:val="0000" w:firstRow="0" w:lastRow="0" w:firstColumn="0" w:lastColumn="0" w:noHBand="0" w:noVBand="0"/>
      </w:tblPr>
      <w:tblGrid>
        <w:gridCol w:w="3164"/>
        <w:gridCol w:w="2775"/>
        <w:gridCol w:w="4056"/>
      </w:tblGrid>
      <w:tr w:rsidR="000E78D1" w:rsidRPr="000E78D1" w14:paraId="3D8B1C4E" w14:textId="77777777" w:rsidTr="00DC62DB">
        <w:trPr>
          <w:cantSplit/>
        </w:trPr>
        <w:tc>
          <w:tcPr>
            <w:tcW w:w="9995"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14:paraId="1E0193AD" w14:textId="77777777" w:rsidR="000E78D1" w:rsidRPr="000E78D1" w:rsidRDefault="000E78D1" w:rsidP="000E78D1">
            <w:pPr>
              <w:keepNext/>
              <w:tabs>
                <w:tab w:val="left" w:pos="720"/>
              </w:tabs>
              <w:suppressAutoHyphens/>
              <w:spacing w:before="240" w:after="0" w:line="240" w:lineRule="auto"/>
              <w:ind w:left="360"/>
              <w:jc w:val="center"/>
              <w:outlineLvl w:val="0"/>
              <w:rPr>
                <w:rFonts w:ascii="Arial" w:eastAsia="Times New Roman" w:hAnsi="Arial" w:cs="Arial"/>
                <w:b/>
                <w:kern w:val="1"/>
                <w:sz w:val="24"/>
                <w:szCs w:val="24"/>
                <w:lang w:val="x-none" w:eastAsia="ar-SA"/>
              </w:rPr>
            </w:pPr>
            <w:r w:rsidRPr="000E78D1">
              <w:rPr>
                <w:rFonts w:ascii="Footlight MT Light" w:eastAsia="Times New Roman" w:hAnsi="Footlight MT Light" w:cs="Footlight MT Light"/>
                <w:b/>
                <w:kern w:val="1"/>
                <w:sz w:val="24"/>
                <w:szCs w:val="24"/>
                <w:lang w:eastAsia="ar-SA"/>
              </w:rPr>
              <w:t xml:space="preserve">1 -  SITUAZIONE DI PARTENZA </w:t>
            </w:r>
          </w:p>
        </w:tc>
      </w:tr>
      <w:tr w:rsidR="000E78D1" w:rsidRPr="000E78D1" w14:paraId="6A933DC7" w14:textId="77777777" w:rsidTr="00DC62DB">
        <w:trPr>
          <w:cantSplit/>
        </w:trPr>
        <w:tc>
          <w:tcPr>
            <w:tcW w:w="3164" w:type="dxa"/>
            <w:tcBorders>
              <w:left w:val="single" w:sz="1" w:space="0" w:color="000000"/>
              <w:bottom w:val="single" w:sz="1" w:space="0" w:color="000000"/>
            </w:tcBorders>
            <w:shd w:val="clear" w:color="auto" w:fill="auto"/>
            <w:vAlign w:val="center"/>
          </w:tcPr>
          <w:p w14:paraId="1CC9A89E" w14:textId="77777777" w:rsidR="000E78D1" w:rsidRPr="000E78D1" w:rsidRDefault="000E78D1" w:rsidP="000E78D1">
            <w:pPr>
              <w:suppressAutoHyphens/>
              <w:spacing w:before="120" w:after="0" w:line="240" w:lineRule="auto"/>
              <w:jc w:val="center"/>
              <w:rPr>
                <w:rFonts w:ascii="Footlight MT Light" w:eastAsia="Times New Roman" w:hAnsi="Footlight MT Light" w:cs="Footlight MT Light"/>
                <w:b/>
                <w:sz w:val="24"/>
                <w:szCs w:val="24"/>
                <w:lang w:eastAsia="ar-SA"/>
              </w:rPr>
            </w:pPr>
            <w:r w:rsidRPr="000E78D1">
              <w:rPr>
                <w:rFonts w:ascii="Footlight MT Light" w:eastAsia="Times New Roman" w:hAnsi="Footlight MT Light" w:cs="Footlight MT Light"/>
                <w:b/>
                <w:sz w:val="24"/>
                <w:szCs w:val="24"/>
                <w:lang w:eastAsia="ar-SA"/>
              </w:rPr>
              <w:t>Livello della classe</w:t>
            </w:r>
          </w:p>
        </w:tc>
        <w:tc>
          <w:tcPr>
            <w:tcW w:w="2775" w:type="dxa"/>
            <w:tcBorders>
              <w:left w:val="single" w:sz="1" w:space="0" w:color="000000"/>
              <w:bottom w:val="single" w:sz="1" w:space="0" w:color="000000"/>
            </w:tcBorders>
            <w:shd w:val="clear" w:color="auto" w:fill="auto"/>
            <w:vAlign w:val="center"/>
          </w:tcPr>
          <w:p w14:paraId="7F56656D" w14:textId="77777777" w:rsidR="000E78D1" w:rsidRPr="000E78D1" w:rsidRDefault="000E78D1" w:rsidP="000E78D1">
            <w:pPr>
              <w:suppressAutoHyphens/>
              <w:spacing w:before="120" w:after="0" w:line="240" w:lineRule="auto"/>
              <w:jc w:val="center"/>
              <w:rPr>
                <w:rFonts w:ascii="Footlight MT Light" w:eastAsia="Times New Roman" w:hAnsi="Footlight MT Light" w:cs="Footlight MT Light"/>
                <w:b/>
                <w:kern w:val="1"/>
                <w:sz w:val="24"/>
                <w:szCs w:val="24"/>
                <w:lang w:eastAsia="ar-SA"/>
              </w:rPr>
            </w:pPr>
            <w:r w:rsidRPr="000E78D1">
              <w:rPr>
                <w:rFonts w:ascii="Footlight MT Light" w:eastAsia="Times New Roman" w:hAnsi="Footlight MT Light" w:cs="Footlight MT Light"/>
                <w:b/>
                <w:sz w:val="24"/>
                <w:szCs w:val="24"/>
                <w:lang w:eastAsia="ar-SA"/>
              </w:rPr>
              <w:t>Comportamento</w:t>
            </w:r>
          </w:p>
        </w:tc>
        <w:tc>
          <w:tcPr>
            <w:tcW w:w="4056" w:type="dxa"/>
            <w:tcBorders>
              <w:left w:val="single" w:sz="1" w:space="0" w:color="000000"/>
              <w:bottom w:val="single" w:sz="1" w:space="0" w:color="000000"/>
              <w:right w:val="single" w:sz="1" w:space="0" w:color="000000"/>
            </w:tcBorders>
            <w:shd w:val="clear" w:color="auto" w:fill="auto"/>
          </w:tcPr>
          <w:p w14:paraId="307DF0FF" w14:textId="5868FD59" w:rsidR="000E78D1" w:rsidRPr="000E78D1" w:rsidRDefault="000E78D1" w:rsidP="000E78D1">
            <w:pPr>
              <w:suppressAutoHyphens/>
              <w:spacing w:before="120" w:after="0" w:line="240" w:lineRule="auto"/>
              <w:jc w:val="center"/>
              <w:rPr>
                <w:rFonts w:ascii="Times New Roman" w:eastAsia="Times New Roman" w:hAnsi="Times New Roman" w:cs="Times New Roman"/>
                <w:sz w:val="24"/>
                <w:szCs w:val="24"/>
                <w:lang w:eastAsia="ar-SA"/>
              </w:rPr>
            </w:pPr>
            <w:r w:rsidRPr="000E78D1">
              <w:rPr>
                <w:rFonts w:ascii="Footlight MT Light" w:eastAsia="Times New Roman" w:hAnsi="Footlight MT Light" w:cs="Footlight MT Light"/>
                <w:b/>
                <w:kern w:val="1"/>
                <w:sz w:val="24"/>
                <w:szCs w:val="24"/>
                <w:lang w:eastAsia="ar-SA"/>
              </w:rPr>
              <w:t xml:space="preserve">N.° </w:t>
            </w:r>
            <w:r w:rsidR="009E5CD9">
              <w:rPr>
                <w:rFonts w:ascii="Footlight MT Light" w:eastAsia="Times New Roman" w:hAnsi="Footlight MT Light" w:cs="Footlight MT Light"/>
                <w:b/>
                <w:kern w:val="1"/>
                <w:sz w:val="24"/>
                <w:szCs w:val="24"/>
                <w:lang w:eastAsia="ar-SA"/>
              </w:rPr>
              <w:t xml:space="preserve">  28 </w:t>
            </w:r>
            <w:r w:rsidRPr="000E78D1">
              <w:rPr>
                <w:rFonts w:ascii="Footlight MT Light" w:eastAsia="Times New Roman" w:hAnsi="Footlight MT Light" w:cs="Footlight MT Light"/>
                <w:b/>
                <w:kern w:val="1"/>
                <w:sz w:val="24"/>
                <w:szCs w:val="24"/>
                <w:lang w:eastAsia="ar-SA"/>
              </w:rPr>
              <w:t>ALLIEVI</w:t>
            </w:r>
            <w:r w:rsidRPr="000E78D1">
              <w:rPr>
                <w:rFonts w:ascii="Footlight MT Light" w:eastAsia="Times New Roman" w:hAnsi="Footlight MT Light" w:cs="Footlight MT Light"/>
                <w:sz w:val="24"/>
                <w:szCs w:val="24"/>
                <w:lang w:eastAsia="ar-SA"/>
              </w:rPr>
              <w:t xml:space="preserve">  </w:t>
            </w:r>
            <w:bookmarkStart w:id="1" w:name="Testo4"/>
            <w:bookmarkEnd w:id="1"/>
            <w:r w:rsidRPr="000E78D1">
              <w:rPr>
                <w:rFonts w:ascii="Footlight MT Light" w:eastAsia="Times New Roman" w:hAnsi="Footlight MT Light" w:cs="Footlight MT Light"/>
                <w:sz w:val="24"/>
                <w:szCs w:val="24"/>
                <w:lang w:eastAsia="ar-SA"/>
              </w:rPr>
              <w:t xml:space="preserve"> </w:t>
            </w:r>
            <w:r w:rsidRPr="000E78D1">
              <w:rPr>
                <w:rFonts w:ascii="Footlight MT Light" w:eastAsia="Times New Roman" w:hAnsi="Footlight MT Light" w:cs="Footlight MT Light"/>
                <w:b/>
                <w:sz w:val="24"/>
                <w:szCs w:val="24"/>
                <w:lang w:eastAsia="ar-SA"/>
              </w:rPr>
              <w:t>Osservazioni:</w:t>
            </w:r>
          </w:p>
        </w:tc>
      </w:tr>
      <w:tr w:rsidR="000E78D1" w:rsidRPr="000E78D1" w14:paraId="0235E34F" w14:textId="77777777" w:rsidTr="00DC62DB">
        <w:trPr>
          <w:cantSplit/>
        </w:trPr>
        <w:tc>
          <w:tcPr>
            <w:tcW w:w="3164" w:type="dxa"/>
            <w:tcBorders>
              <w:left w:val="single" w:sz="1" w:space="0" w:color="000000"/>
              <w:bottom w:val="single" w:sz="1" w:space="0" w:color="000000"/>
            </w:tcBorders>
            <w:shd w:val="clear" w:color="auto" w:fill="auto"/>
            <w:vAlign w:val="center"/>
          </w:tcPr>
          <w:p w14:paraId="2DB5DEA6"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lo1"/>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Start w:id="2" w:name="Controllo1"/>
            <w:bookmarkEnd w:id="2"/>
            <w:r w:rsidRPr="000E78D1">
              <w:rPr>
                <w:rFonts w:ascii="Footlight MT Light" w:eastAsia="Times New Roman" w:hAnsi="Footlight MT Light" w:cs="Footlight MT Light"/>
                <w:sz w:val="24"/>
                <w:szCs w:val="24"/>
                <w:lang w:eastAsia="ar-SA"/>
              </w:rPr>
              <w:t xml:space="preserve"> Medio-alto</w:t>
            </w:r>
          </w:p>
          <w:p w14:paraId="352B5A9A" w14:textId="447400B2"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lo1"/>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r w:rsidRPr="000E78D1">
              <w:rPr>
                <w:rFonts w:ascii="Footlight MT Light" w:eastAsia="Times New Roman" w:hAnsi="Footlight MT Light" w:cs="Footlight MT Light"/>
                <w:sz w:val="24"/>
                <w:szCs w:val="24"/>
                <w:lang w:eastAsia="ar-SA"/>
              </w:rPr>
              <w:t xml:space="preserve"> </w:t>
            </w:r>
            <w:r w:rsidRPr="000E78D1">
              <w:rPr>
                <w:rFonts w:ascii="Times New Roman" w:eastAsia="Times New Roman" w:hAnsi="Times New Roman" w:cs="Times New Roman"/>
                <w:sz w:val="24"/>
                <w:szCs w:val="24"/>
                <w:lang w:eastAsia="ar-SA"/>
              </w:rPr>
              <w:t xml:space="preserve"> </w:t>
            </w:r>
            <w:r w:rsidRPr="000E78D1">
              <w:rPr>
                <w:rFonts w:ascii="Footlight MT Light" w:eastAsia="Times New Roman" w:hAnsi="Footlight MT Light" w:cs="Footlight MT Light"/>
                <w:sz w:val="24"/>
                <w:szCs w:val="24"/>
                <w:lang w:eastAsia="ar-SA"/>
              </w:rPr>
              <w:t xml:space="preserve">Medio                    </w:t>
            </w:r>
          </w:p>
          <w:p w14:paraId="5B3F86AF" w14:textId="17AF93AB"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lo3"/>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r w:rsidRPr="000E78D1">
              <w:rPr>
                <w:rFonts w:ascii="Footlight MT Light" w:eastAsia="Times New Roman" w:hAnsi="Footlight MT Light" w:cs="Footlight MT Light"/>
                <w:sz w:val="24"/>
                <w:szCs w:val="24"/>
                <w:lang w:eastAsia="ar-SA"/>
              </w:rPr>
              <w:t xml:space="preserve"> Medio-basso</w:t>
            </w:r>
            <w:r w:rsidR="00DC62DB">
              <w:rPr>
                <w:rFonts w:ascii="Footlight MT Light" w:eastAsia="Times New Roman" w:hAnsi="Footlight MT Light" w:cs="Footlight MT Light"/>
                <w:sz w:val="24"/>
                <w:szCs w:val="24"/>
                <w:lang w:eastAsia="ar-SA"/>
              </w:rPr>
              <w:t xml:space="preserve">  x</w:t>
            </w:r>
          </w:p>
          <w:p w14:paraId="2F1EBF04"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lo4"/>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r w:rsidRPr="000E78D1">
              <w:rPr>
                <w:rFonts w:ascii="Footlight MT Light" w:eastAsia="Times New Roman" w:hAnsi="Footlight MT Light" w:cs="Footlight MT Light"/>
                <w:sz w:val="24"/>
                <w:szCs w:val="24"/>
                <w:lang w:eastAsia="ar-SA"/>
              </w:rPr>
              <w:t xml:space="preserve"> Basso</w:t>
            </w:r>
            <w:r w:rsidRPr="000E78D1">
              <w:rPr>
                <w:rFonts w:ascii="Footlight MT Light" w:eastAsia="Times New Roman" w:hAnsi="Footlight MT Light" w:cs="Footlight MT Light"/>
                <w:sz w:val="24"/>
                <w:szCs w:val="24"/>
                <w:lang w:eastAsia="ar-SA"/>
              </w:rPr>
              <w:tab/>
            </w:r>
            <w:r w:rsidRPr="000E78D1">
              <w:rPr>
                <w:rFonts w:ascii="Footlight MT Light" w:eastAsia="Times New Roman" w:hAnsi="Footlight MT Light" w:cs="Footlight MT Light"/>
                <w:sz w:val="24"/>
                <w:szCs w:val="24"/>
                <w:lang w:eastAsia="ar-SA"/>
              </w:rPr>
              <w:tab/>
            </w:r>
            <w:r w:rsidRPr="000E78D1">
              <w:rPr>
                <w:rFonts w:ascii="Footlight MT Light" w:eastAsia="Times New Roman" w:hAnsi="Footlight MT Light" w:cs="Footlight MT Light"/>
                <w:sz w:val="24"/>
                <w:szCs w:val="24"/>
                <w:lang w:eastAsia="ar-SA"/>
              </w:rPr>
              <w:tab/>
              <w:t xml:space="preserve"> </w:t>
            </w:r>
          </w:p>
        </w:tc>
        <w:bookmarkStart w:id="3" w:name="Controllo5"/>
        <w:bookmarkEnd w:id="3"/>
        <w:tc>
          <w:tcPr>
            <w:tcW w:w="2775" w:type="dxa"/>
            <w:tcBorders>
              <w:left w:val="single" w:sz="1" w:space="0" w:color="000000"/>
              <w:bottom w:val="single" w:sz="1" w:space="0" w:color="000000"/>
            </w:tcBorders>
            <w:shd w:val="clear" w:color="auto" w:fill="auto"/>
            <w:vAlign w:val="center"/>
          </w:tcPr>
          <w:p w14:paraId="4992D551" w14:textId="58F989BA"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lo1"/>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r w:rsidRPr="000E78D1">
              <w:rPr>
                <w:rFonts w:ascii="Footlight MT Light" w:eastAsia="Times New Roman" w:hAnsi="Footlight MT Light" w:cs="Footlight MT Light"/>
                <w:sz w:val="24"/>
                <w:szCs w:val="24"/>
                <w:lang w:eastAsia="ar-SA"/>
              </w:rPr>
              <w:t xml:space="preserve"> Vivace</w:t>
            </w:r>
            <w:r w:rsidR="00DC62DB">
              <w:rPr>
                <w:rFonts w:ascii="Footlight MT Light" w:eastAsia="Times New Roman" w:hAnsi="Footlight MT Light" w:cs="Footlight MT Light"/>
                <w:sz w:val="24"/>
                <w:szCs w:val="24"/>
                <w:lang w:eastAsia="ar-SA"/>
              </w:rPr>
              <w:t xml:space="preserve">   x</w:t>
            </w:r>
          </w:p>
          <w:p w14:paraId="210E6E9A" w14:textId="7379138E"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lo6"/>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r w:rsidRPr="000E78D1">
              <w:rPr>
                <w:rFonts w:ascii="Footlight MT Light" w:eastAsia="Times New Roman" w:hAnsi="Footlight MT Light" w:cs="Footlight MT Light"/>
                <w:sz w:val="24"/>
                <w:szCs w:val="24"/>
                <w:lang w:eastAsia="ar-SA"/>
              </w:rPr>
              <w:t xml:space="preserve">  Tranquillo           </w:t>
            </w:r>
          </w:p>
          <w:p w14:paraId="41B5CC2F"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lo7"/>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r w:rsidRPr="000E78D1">
              <w:rPr>
                <w:rFonts w:ascii="Footlight MT Light" w:eastAsia="Times New Roman" w:hAnsi="Footlight MT Light" w:cs="Footlight MT Light"/>
                <w:sz w:val="24"/>
                <w:szCs w:val="24"/>
                <w:lang w:eastAsia="ar-SA"/>
              </w:rPr>
              <w:t xml:space="preserve"> Passivo</w:t>
            </w:r>
          </w:p>
          <w:bookmarkStart w:id="4" w:name="Controllo8"/>
          <w:p w14:paraId="7666F06D" w14:textId="63A60776" w:rsidR="000E78D1" w:rsidRPr="000E78D1" w:rsidRDefault="000E78D1" w:rsidP="000E78D1">
            <w:pPr>
              <w:suppressAutoHyphens/>
              <w:spacing w:after="0" w:line="240" w:lineRule="auto"/>
              <w:rPr>
                <w:rFonts w:ascii="Footlight MT Light" w:eastAsia="Times New Roman" w:hAnsi="Footlight MT Light" w:cs="Footlight MT Light"/>
                <w:b/>
                <w:sz w:val="24"/>
                <w:szCs w:val="24"/>
                <w:lang w:eastAsia="ar-SA"/>
              </w:rPr>
            </w:pPr>
            <w:r w:rsidRPr="000E78D1">
              <w:rPr>
                <w:rFonts w:ascii="Times New Roman" w:eastAsia="Times New Roman" w:hAnsi="Times New Roman" w:cs="Times New Roman"/>
                <w:sz w:val="24"/>
                <w:szCs w:val="24"/>
                <w:lang w:eastAsia="ar-SA"/>
              </w:rPr>
              <w:fldChar w:fldCharType="begin">
                <w:ffData>
                  <w:name w:val="Controllo8"/>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4"/>
            <w:r w:rsidRPr="000E78D1">
              <w:rPr>
                <w:rFonts w:ascii="Footlight MT Light" w:eastAsia="Times New Roman" w:hAnsi="Footlight MT Light" w:cs="Footlight MT Light"/>
                <w:sz w:val="24"/>
                <w:szCs w:val="24"/>
                <w:lang w:eastAsia="ar-SA"/>
              </w:rPr>
              <w:t xml:space="preserve"> Problematico</w:t>
            </w:r>
            <w:r w:rsidR="00DC62DB">
              <w:rPr>
                <w:rFonts w:ascii="Footlight MT Light" w:eastAsia="Times New Roman" w:hAnsi="Footlight MT Light" w:cs="Footlight MT Light"/>
                <w:sz w:val="24"/>
                <w:szCs w:val="24"/>
                <w:lang w:eastAsia="ar-SA"/>
              </w:rPr>
              <w:t xml:space="preserve">  x</w:t>
            </w:r>
          </w:p>
        </w:tc>
        <w:tc>
          <w:tcPr>
            <w:tcW w:w="4056" w:type="dxa"/>
            <w:tcBorders>
              <w:left w:val="single" w:sz="1" w:space="0" w:color="000000"/>
              <w:bottom w:val="single" w:sz="1" w:space="0" w:color="000000"/>
              <w:right w:val="single" w:sz="1" w:space="0" w:color="000000"/>
            </w:tcBorders>
            <w:shd w:val="clear" w:color="auto" w:fill="auto"/>
          </w:tcPr>
          <w:p w14:paraId="72648D01" w14:textId="43467D4C" w:rsidR="00DC62DB" w:rsidRPr="00690DBE" w:rsidRDefault="00DC62DB" w:rsidP="009E5CD9">
            <w:pPr>
              <w:pStyle w:val="Paragrafoelenco"/>
              <w:rPr>
                <w:sz w:val="32"/>
                <w:szCs w:val="32"/>
              </w:rPr>
            </w:pPr>
            <w:bookmarkStart w:id="5" w:name="Testo5"/>
            <w:bookmarkEnd w:id="5"/>
            <w:r w:rsidRPr="00ED7687">
              <w:rPr>
                <w:sz w:val="32"/>
                <w:szCs w:val="32"/>
              </w:rPr>
              <w:t>Il gruppo-classe è piuttosto disomogeneo per il senso di responsabilità e le abilità di base</w:t>
            </w:r>
            <w:r>
              <w:rPr>
                <w:sz w:val="32"/>
                <w:szCs w:val="32"/>
              </w:rPr>
              <w:t>.</w:t>
            </w:r>
            <w:r w:rsidRPr="00690DBE">
              <w:rPr>
                <w:sz w:val="32"/>
                <w:szCs w:val="32"/>
              </w:rPr>
              <w:t xml:space="preserve"> Fatta eccezione per pochi alunni volenterosi e studiosi, la maggior parte degli allievi mostra scarso impegno, tempi di attenzione frammentari, lacune negli apprendimenti ed un comportamento inadeguato al contesto scolastico.</w:t>
            </w:r>
          </w:p>
          <w:p w14:paraId="547406CE" w14:textId="08063D26" w:rsidR="000E78D1" w:rsidRPr="000E78D1" w:rsidRDefault="000E78D1" w:rsidP="00DC62DB">
            <w:pPr>
              <w:pStyle w:val="Paragrafoelenco"/>
              <w:rPr>
                <w:rFonts w:ascii="Footlight MT Light" w:eastAsia="Times New Roman" w:hAnsi="Footlight MT Light" w:cs="Footlight MT Light"/>
                <w:b/>
                <w:sz w:val="24"/>
                <w:szCs w:val="24"/>
              </w:rPr>
            </w:pPr>
          </w:p>
        </w:tc>
      </w:tr>
      <w:tr w:rsidR="000E78D1" w:rsidRPr="000E78D1" w14:paraId="579C6A2B" w14:textId="77777777" w:rsidTr="00DC62DB">
        <w:trPr>
          <w:cantSplit/>
        </w:trPr>
        <w:tc>
          <w:tcPr>
            <w:tcW w:w="9995" w:type="dxa"/>
            <w:gridSpan w:val="3"/>
            <w:tcBorders>
              <w:left w:val="single" w:sz="1" w:space="0" w:color="000000"/>
              <w:bottom w:val="single" w:sz="1" w:space="0" w:color="000000"/>
              <w:right w:val="single" w:sz="1" w:space="0" w:color="000000"/>
            </w:tcBorders>
            <w:shd w:val="clear" w:color="auto" w:fill="auto"/>
            <w:vAlign w:val="center"/>
          </w:tcPr>
          <w:p w14:paraId="685DF256" w14:textId="77777777" w:rsidR="000E78D1" w:rsidRPr="000E78D1" w:rsidRDefault="000E78D1" w:rsidP="000E78D1">
            <w:pPr>
              <w:widowControl w:val="0"/>
              <w:suppressAutoHyphens/>
              <w:snapToGrid w:val="0"/>
              <w:spacing w:after="0" w:line="240" w:lineRule="auto"/>
              <w:jc w:val="both"/>
              <w:rPr>
                <w:rFonts w:ascii="Times New Roman" w:eastAsia="Times New Roman" w:hAnsi="Times New Roman" w:cs="Times New Roman"/>
                <w:bCs/>
                <w:sz w:val="24"/>
                <w:szCs w:val="24"/>
                <w:lang w:eastAsia="ar-SA"/>
              </w:rPr>
            </w:pPr>
          </w:p>
          <w:p w14:paraId="7726C6A0"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bCs/>
                <w:sz w:val="24"/>
                <w:szCs w:val="24"/>
                <w:lang w:eastAsia="ar-SA"/>
              </w:rPr>
              <w:t>Strumenti utilizzati per l’analisi</w:t>
            </w:r>
          </w:p>
          <w:tbl>
            <w:tblPr>
              <w:tblW w:w="0" w:type="auto"/>
              <w:tblLayout w:type="fixed"/>
              <w:tblLook w:val="0000" w:firstRow="0" w:lastRow="0" w:firstColumn="0" w:lastColumn="0" w:noHBand="0" w:noVBand="0"/>
            </w:tblPr>
            <w:tblGrid>
              <w:gridCol w:w="507"/>
              <w:gridCol w:w="2752"/>
              <w:gridCol w:w="506"/>
              <w:gridCol w:w="2813"/>
              <w:gridCol w:w="506"/>
              <w:gridCol w:w="2684"/>
            </w:tblGrid>
            <w:tr w:rsidR="000E78D1" w:rsidRPr="000E78D1" w14:paraId="10A1B310" w14:textId="77777777" w:rsidTr="00615074">
              <w:trPr>
                <w:trHeight w:val="435"/>
              </w:trPr>
              <w:tc>
                <w:tcPr>
                  <w:tcW w:w="507" w:type="dxa"/>
                  <w:shd w:val="clear" w:color="auto" w:fill="auto"/>
                </w:tcPr>
                <w:p w14:paraId="259EE2DC"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0E78D1">
                    <w:rPr>
                      <w:rFonts w:ascii="Times New Roman" w:eastAsia="Times New Roman" w:hAnsi="Times New Roman" w:cs="Times New Roman"/>
                      <w:sz w:val="24"/>
                      <w:szCs w:val="24"/>
                      <w:lang w:eastAsia="ar-SA"/>
                    </w:rPr>
                    <w:t>X</w:t>
                  </w:r>
                </w:p>
              </w:tc>
              <w:tc>
                <w:tcPr>
                  <w:tcW w:w="2752" w:type="dxa"/>
                  <w:shd w:val="clear" w:color="auto" w:fill="auto"/>
                </w:tcPr>
                <w:p w14:paraId="5B71D9C7" w14:textId="77777777" w:rsidR="000E78D1" w:rsidRPr="000E78D1" w:rsidRDefault="000E78D1" w:rsidP="000E78D1">
                  <w:pPr>
                    <w:widowControl w:val="0"/>
                    <w:tabs>
                      <w:tab w:val="right" w:pos="2458"/>
                    </w:tabs>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color w:val="000000"/>
                      <w:sz w:val="24"/>
                      <w:szCs w:val="24"/>
                      <w:lang w:eastAsia="ar-SA"/>
                    </w:rPr>
                    <w:t>test d’ingresso</w:t>
                  </w:r>
                  <w:r w:rsidRPr="000E78D1">
                    <w:rPr>
                      <w:rFonts w:ascii="Times New Roman" w:eastAsia="Times New Roman" w:hAnsi="Times New Roman" w:cs="Times New Roman"/>
                      <w:color w:val="000000"/>
                      <w:sz w:val="24"/>
                      <w:szCs w:val="24"/>
                      <w:lang w:eastAsia="ar-SA"/>
                    </w:rPr>
                    <w:tab/>
                  </w:r>
                </w:p>
              </w:tc>
              <w:tc>
                <w:tcPr>
                  <w:tcW w:w="506" w:type="dxa"/>
                  <w:shd w:val="clear" w:color="auto" w:fill="auto"/>
                </w:tcPr>
                <w:p w14:paraId="39BC888D"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bCs/>
                      <w:sz w:val="24"/>
                      <w:szCs w:val="24"/>
                      <w:lang w:eastAsia="ar-SA"/>
                    </w:rPr>
                  </w:pPr>
                  <w:r w:rsidRPr="000E78D1">
                    <w:rPr>
                      <w:rFonts w:ascii="Times New Roman" w:eastAsia="Times New Roman" w:hAnsi="Times New Roman" w:cs="Times New Roman"/>
                      <w:sz w:val="24"/>
                      <w:szCs w:val="24"/>
                      <w:lang w:eastAsia="ar-SA"/>
                    </w:rPr>
                    <w:t>X</w:t>
                  </w:r>
                </w:p>
              </w:tc>
              <w:tc>
                <w:tcPr>
                  <w:tcW w:w="2813" w:type="dxa"/>
                  <w:shd w:val="clear" w:color="auto" w:fill="auto"/>
                </w:tcPr>
                <w:p w14:paraId="10CF5A39"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bCs/>
                      <w:sz w:val="24"/>
                      <w:szCs w:val="24"/>
                      <w:lang w:eastAsia="ar-SA"/>
                    </w:rPr>
                  </w:pPr>
                  <w:r w:rsidRPr="000E78D1">
                    <w:rPr>
                      <w:rFonts w:ascii="Times New Roman" w:eastAsia="Times New Roman" w:hAnsi="Times New Roman" w:cs="Times New Roman"/>
                      <w:bCs/>
                      <w:sz w:val="24"/>
                      <w:szCs w:val="24"/>
                      <w:lang w:eastAsia="ar-SA"/>
                    </w:rPr>
                    <w:t>osservazione</w:t>
                  </w:r>
                </w:p>
              </w:tc>
              <w:tc>
                <w:tcPr>
                  <w:tcW w:w="506" w:type="dxa"/>
                  <w:shd w:val="clear" w:color="auto" w:fill="auto"/>
                </w:tcPr>
                <w:p w14:paraId="7DC4FDBE" w14:textId="77777777" w:rsidR="000E78D1" w:rsidRPr="000E78D1" w:rsidRDefault="000E78D1" w:rsidP="000E78D1">
                  <w:pPr>
                    <w:widowControl w:val="0"/>
                    <w:suppressAutoHyphens/>
                    <w:snapToGrid w:val="0"/>
                    <w:spacing w:after="0" w:line="240" w:lineRule="auto"/>
                    <w:jc w:val="both"/>
                    <w:rPr>
                      <w:rFonts w:ascii="Times New Roman" w:eastAsia="Times New Roman" w:hAnsi="Times New Roman" w:cs="Times New Roman"/>
                      <w:bCs/>
                      <w:sz w:val="24"/>
                      <w:szCs w:val="24"/>
                      <w:lang w:eastAsia="ar-SA"/>
                    </w:rPr>
                  </w:pPr>
                </w:p>
              </w:tc>
              <w:tc>
                <w:tcPr>
                  <w:tcW w:w="2684" w:type="dxa"/>
                  <w:shd w:val="clear" w:color="auto" w:fill="auto"/>
                </w:tcPr>
                <w:p w14:paraId="09475557"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bCs/>
                      <w:sz w:val="24"/>
                      <w:szCs w:val="24"/>
                      <w:lang w:eastAsia="ar-SA"/>
                    </w:rPr>
                    <w:t>verifiche alla lavagna</w:t>
                  </w:r>
                </w:p>
              </w:tc>
            </w:tr>
            <w:tr w:rsidR="000E78D1" w:rsidRPr="000E78D1" w14:paraId="66F93F05" w14:textId="77777777" w:rsidTr="00615074">
              <w:trPr>
                <w:trHeight w:val="399"/>
              </w:trPr>
              <w:tc>
                <w:tcPr>
                  <w:tcW w:w="507" w:type="dxa"/>
                  <w:shd w:val="clear" w:color="auto" w:fill="auto"/>
                </w:tcPr>
                <w:p w14:paraId="265F3917"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0E78D1">
                    <w:rPr>
                      <w:rFonts w:ascii="Times New Roman" w:eastAsia="Times New Roman" w:hAnsi="Times New Roman" w:cs="Times New Roman"/>
                      <w:bCs/>
                      <w:sz w:val="24"/>
                      <w:szCs w:val="24"/>
                      <w:lang w:eastAsia="ar-SA"/>
                    </w:rPr>
                    <w:t>X</w:t>
                  </w:r>
                </w:p>
              </w:tc>
              <w:tc>
                <w:tcPr>
                  <w:tcW w:w="2752" w:type="dxa"/>
                  <w:shd w:val="clear" w:color="auto" w:fill="auto"/>
                </w:tcPr>
                <w:p w14:paraId="2E1DFDC0"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color w:val="000000"/>
                      <w:sz w:val="24"/>
                      <w:szCs w:val="24"/>
                      <w:lang w:eastAsia="ar-SA"/>
                    </w:rPr>
                    <w:t>questionari</w:t>
                  </w:r>
                </w:p>
              </w:tc>
              <w:tc>
                <w:tcPr>
                  <w:tcW w:w="506" w:type="dxa"/>
                  <w:shd w:val="clear" w:color="auto" w:fill="auto"/>
                </w:tcPr>
                <w:p w14:paraId="4F9C72C9"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0E78D1">
                    <w:rPr>
                      <w:rFonts w:ascii="Times New Roman" w:eastAsia="Times New Roman" w:hAnsi="Times New Roman" w:cs="Times New Roman"/>
                      <w:sz w:val="24"/>
                      <w:szCs w:val="24"/>
                      <w:lang w:eastAsia="ar-SA"/>
                    </w:rPr>
                    <w:t>X</w:t>
                  </w:r>
                </w:p>
              </w:tc>
              <w:tc>
                <w:tcPr>
                  <w:tcW w:w="2813" w:type="dxa"/>
                  <w:shd w:val="clear" w:color="auto" w:fill="auto"/>
                </w:tcPr>
                <w:p w14:paraId="3FEC6029"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color w:val="000000"/>
                      <w:sz w:val="24"/>
                      <w:szCs w:val="24"/>
                      <w:lang w:eastAsia="ar-SA"/>
                    </w:rPr>
                    <w:t>dialogo</w:t>
                  </w:r>
                </w:p>
              </w:tc>
              <w:bookmarkStart w:id="6" w:name="Controllo6"/>
              <w:tc>
                <w:tcPr>
                  <w:tcW w:w="506" w:type="dxa"/>
                  <w:shd w:val="clear" w:color="auto" w:fill="auto"/>
                </w:tcPr>
                <w:p w14:paraId="6A31E83F"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0E78D1">
                    <w:rPr>
                      <w:rFonts w:ascii="Times New Roman" w:eastAsia="Times New Roman" w:hAnsi="Times New Roman" w:cs="Times New Roman"/>
                      <w:bCs/>
                      <w:sz w:val="24"/>
                      <w:szCs w:val="24"/>
                      <w:lang w:eastAsia="ar-SA"/>
                    </w:rPr>
                    <w:fldChar w:fldCharType="begin">
                      <w:ffData>
                        <w:name w:val="Controllo6"/>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bCs/>
                      <w:sz w:val="24"/>
                      <w:szCs w:val="24"/>
                      <w:lang w:eastAsia="ar-SA"/>
                    </w:rPr>
                  </w:r>
                  <w:r w:rsidR="007C3F26">
                    <w:rPr>
                      <w:rFonts w:ascii="Times New Roman" w:eastAsia="Times New Roman" w:hAnsi="Times New Roman" w:cs="Times New Roman"/>
                      <w:bCs/>
                      <w:sz w:val="24"/>
                      <w:szCs w:val="24"/>
                      <w:lang w:eastAsia="ar-SA"/>
                    </w:rPr>
                    <w:fldChar w:fldCharType="separate"/>
                  </w:r>
                  <w:r w:rsidRPr="000E78D1">
                    <w:rPr>
                      <w:rFonts w:ascii="Times New Roman" w:eastAsia="Times New Roman" w:hAnsi="Times New Roman" w:cs="Times New Roman"/>
                      <w:bCs/>
                      <w:sz w:val="24"/>
                      <w:szCs w:val="24"/>
                      <w:lang w:eastAsia="ar-SA"/>
                    </w:rPr>
                    <w:fldChar w:fldCharType="end"/>
                  </w:r>
                  <w:bookmarkEnd w:id="6"/>
                </w:p>
              </w:tc>
              <w:tc>
                <w:tcPr>
                  <w:tcW w:w="2684" w:type="dxa"/>
                  <w:shd w:val="clear" w:color="auto" w:fill="auto"/>
                </w:tcPr>
                <w:p w14:paraId="17A7B38C"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bCs/>
                      <w:sz w:val="24"/>
                      <w:szCs w:val="24"/>
                      <w:lang w:eastAsia="ar-SA"/>
                    </w:rPr>
                  </w:pPr>
                  <w:r w:rsidRPr="000E78D1">
                    <w:rPr>
                      <w:rFonts w:ascii="Times New Roman" w:eastAsia="Times New Roman" w:hAnsi="Times New Roman" w:cs="Times New Roman"/>
                      <w:color w:val="000000"/>
                      <w:sz w:val="24"/>
                      <w:szCs w:val="24"/>
                      <w:lang w:eastAsia="ar-SA"/>
                    </w:rPr>
                    <w:t>Altro ______</w:t>
                  </w:r>
                </w:p>
                <w:p w14:paraId="179FC29A" w14:textId="77777777" w:rsidR="000E78D1" w:rsidRPr="000E78D1" w:rsidRDefault="000E78D1" w:rsidP="000E78D1">
                  <w:pPr>
                    <w:widowControl w:val="0"/>
                    <w:suppressAutoHyphens/>
                    <w:spacing w:after="0" w:line="240" w:lineRule="auto"/>
                    <w:jc w:val="both"/>
                    <w:rPr>
                      <w:rFonts w:ascii="Times New Roman" w:eastAsia="Times New Roman" w:hAnsi="Times New Roman" w:cs="Times New Roman"/>
                      <w:bCs/>
                      <w:sz w:val="24"/>
                      <w:szCs w:val="24"/>
                      <w:lang w:eastAsia="ar-SA"/>
                    </w:rPr>
                  </w:pPr>
                </w:p>
              </w:tc>
            </w:tr>
          </w:tbl>
          <w:p w14:paraId="02F3A20C"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tc>
      </w:tr>
    </w:tbl>
    <w:p w14:paraId="26A1DC3A"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2A8A5711"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183AF148" w14:textId="77777777" w:rsidR="000E78D1" w:rsidRPr="000E78D1" w:rsidRDefault="000E78D1" w:rsidP="000E78D1">
      <w:pPr>
        <w:suppressAutoHyphens/>
        <w:autoSpaceDE w:val="0"/>
        <w:spacing w:after="0" w:line="240" w:lineRule="auto"/>
        <w:rPr>
          <w:rFonts w:ascii="Calibri" w:eastAsia="Calibri" w:hAnsi="Calibri" w:cs="Calibri"/>
          <w:b/>
          <w:i/>
          <w:color w:val="000000"/>
          <w:sz w:val="24"/>
          <w:szCs w:val="24"/>
          <w:lang w:eastAsia="ar-SA"/>
        </w:rPr>
      </w:pPr>
      <w:r w:rsidRPr="000E78D1">
        <w:rPr>
          <w:rFonts w:ascii="Calibri" w:eastAsia="Calibri" w:hAnsi="Calibri" w:cs="Calibri"/>
          <w:b/>
          <w:i/>
          <w:color w:val="000000"/>
          <w:sz w:val="24"/>
          <w:szCs w:val="24"/>
          <w:lang w:eastAsia="ar-SA"/>
        </w:rPr>
        <w:t>LIVELLI DI PROFITTO IN INGRESSO – ARGOMENTI</w:t>
      </w:r>
    </w:p>
    <w:p w14:paraId="28472349" w14:textId="77777777" w:rsidR="000E78D1" w:rsidRPr="000E78D1" w:rsidRDefault="000E78D1" w:rsidP="000E78D1">
      <w:pPr>
        <w:suppressAutoHyphens/>
        <w:autoSpaceDE w:val="0"/>
        <w:spacing w:after="0" w:line="360" w:lineRule="auto"/>
        <w:rPr>
          <w:rFonts w:ascii="Calibri" w:eastAsia="Calibri" w:hAnsi="Calibri" w:cs="Calibri"/>
          <w:color w:val="000000"/>
          <w:sz w:val="24"/>
          <w:szCs w:val="24"/>
          <w:lang w:eastAsia="ar-SA"/>
        </w:rPr>
      </w:pPr>
      <w:r w:rsidRPr="000E78D1">
        <w:rPr>
          <w:rFonts w:ascii="Calibri" w:eastAsia="Calibri" w:hAnsi="Calibri" w:cs="Calibri"/>
          <w:b/>
          <w:i/>
          <w:color w:val="000000"/>
          <w:sz w:val="24"/>
          <w:szCs w:val="24"/>
          <w:lang w:eastAsia="ar-SA"/>
        </w:rPr>
        <w:t>________________________________________________________________________________________________</w:t>
      </w:r>
    </w:p>
    <w:p w14:paraId="4C216FFA" w14:textId="77777777" w:rsidR="000E78D1" w:rsidRPr="000E78D1" w:rsidRDefault="000E78D1" w:rsidP="000E78D1">
      <w:pPr>
        <w:suppressAutoHyphens/>
        <w:autoSpaceDE w:val="0"/>
        <w:spacing w:after="0" w:line="240" w:lineRule="auto"/>
        <w:rPr>
          <w:rFonts w:ascii="Calibri" w:eastAsia="Calibri" w:hAnsi="Calibri" w:cs="Calibri"/>
          <w:color w:val="000000"/>
          <w:sz w:val="24"/>
          <w:szCs w:val="24"/>
          <w:lang w:eastAsia="ar-SA"/>
        </w:rPr>
      </w:pPr>
    </w:p>
    <w:tbl>
      <w:tblPr>
        <w:tblW w:w="0" w:type="auto"/>
        <w:tblInd w:w="-15" w:type="dxa"/>
        <w:tblLayout w:type="fixed"/>
        <w:tblLook w:val="0000" w:firstRow="0" w:lastRow="0" w:firstColumn="0" w:lastColumn="0" w:noHBand="0" w:noVBand="0"/>
      </w:tblPr>
      <w:tblGrid>
        <w:gridCol w:w="1409"/>
        <w:gridCol w:w="1410"/>
        <w:gridCol w:w="1638"/>
        <w:gridCol w:w="1700"/>
        <w:gridCol w:w="1657"/>
        <w:gridCol w:w="1920"/>
      </w:tblGrid>
      <w:tr w:rsidR="000E78D1" w:rsidRPr="000E78D1" w14:paraId="3ED5A18E" w14:textId="77777777" w:rsidTr="00615074">
        <w:trPr>
          <w:trHeight w:val="411"/>
        </w:trPr>
        <w:tc>
          <w:tcPr>
            <w:tcW w:w="1409" w:type="dxa"/>
            <w:tcBorders>
              <w:top w:val="single" w:sz="4" w:space="0" w:color="000000"/>
              <w:left w:val="single" w:sz="4" w:space="0" w:color="000000"/>
              <w:bottom w:val="single" w:sz="4" w:space="0" w:color="000000"/>
            </w:tcBorders>
            <w:shd w:val="clear" w:color="auto" w:fill="auto"/>
          </w:tcPr>
          <w:p w14:paraId="39D19619"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1° Livello</w:t>
            </w:r>
          </w:p>
          <w:p w14:paraId="3878137A"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(&gt; 7,4)</w:t>
            </w:r>
          </w:p>
          <w:p w14:paraId="718FF35A"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ottimo )</w:t>
            </w:r>
          </w:p>
        </w:tc>
        <w:tc>
          <w:tcPr>
            <w:tcW w:w="1410" w:type="dxa"/>
            <w:tcBorders>
              <w:top w:val="single" w:sz="4" w:space="0" w:color="000000"/>
              <w:left w:val="single" w:sz="4" w:space="0" w:color="000000"/>
              <w:bottom w:val="single" w:sz="4" w:space="0" w:color="000000"/>
            </w:tcBorders>
            <w:shd w:val="clear" w:color="auto" w:fill="auto"/>
          </w:tcPr>
          <w:p w14:paraId="3A77C133"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2° Livello</w:t>
            </w:r>
          </w:p>
          <w:p w14:paraId="1F3BA4F6"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(da 6,5 a 7,4)</w:t>
            </w:r>
          </w:p>
          <w:p w14:paraId="4E342644"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buono )</w:t>
            </w:r>
          </w:p>
        </w:tc>
        <w:tc>
          <w:tcPr>
            <w:tcW w:w="1638" w:type="dxa"/>
            <w:tcBorders>
              <w:top w:val="single" w:sz="4" w:space="0" w:color="000000"/>
              <w:left w:val="single" w:sz="4" w:space="0" w:color="000000"/>
              <w:bottom w:val="single" w:sz="4" w:space="0" w:color="000000"/>
            </w:tcBorders>
            <w:shd w:val="clear" w:color="auto" w:fill="auto"/>
          </w:tcPr>
          <w:p w14:paraId="41ACE1AF"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3° Livello</w:t>
            </w:r>
          </w:p>
          <w:p w14:paraId="205ACE64"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da 5,5 a 6,4</w:t>
            </w:r>
          </w:p>
          <w:p w14:paraId="56ACA7AC"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sufficiente )</w:t>
            </w:r>
          </w:p>
        </w:tc>
        <w:tc>
          <w:tcPr>
            <w:tcW w:w="1700" w:type="dxa"/>
            <w:tcBorders>
              <w:top w:val="single" w:sz="4" w:space="0" w:color="000000"/>
              <w:left w:val="single" w:sz="4" w:space="0" w:color="000000"/>
              <w:bottom w:val="single" w:sz="4" w:space="0" w:color="000000"/>
            </w:tcBorders>
            <w:shd w:val="clear" w:color="auto" w:fill="auto"/>
          </w:tcPr>
          <w:p w14:paraId="38A9470E"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4° Livello</w:t>
            </w:r>
          </w:p>
          <w:p w14:paraId="5117A832"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da 4,5 a 5,4</w:t>
            </w:r>
          </w:p>
          <w:p w14:paraId="139C6447"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mediocre )</w:t>
            </w:r>
          </w:p>
        </w:tc>
        <w:tc>
          <w:tcPr>
            <w:tcW w:w="1657" w:type="dxa"/>
            <w:tcBorders>
              <w:top w:val="single" w:sz="4" w:space="0" w:color="000000"/>
              <w:left w:val="single" w:sz="4" w:space="0" w:color="000000"/>
              <w:bottom w:val="single" w:sz="4" w:space="0" w:color="000000"/>
            </w:tcBorders>
            <w:shd w:val="clear" w:color="auto" w:fill="auto"/>
          </w:tcPr>
          <w:p w14:paraId="71BFB0A9"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5° Livello</w:t>
            </w:r>
          </w:p>
          <w:p w14:paraId="61E93E6D"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4,5&lt;</w:t>
            </w:r>
          </w:p>
          <w:p w14:paraId="4C0CBF54"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(insufficiente )</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2014CA4A"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6° Livello</w:t>
            </w:r>
          </w:p>
          <w:p w14:paraId="58A14B61"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NC</w:t>
            </w:r>
          </w:p>
        </w:tc>
      </w:tr>
      <w:tr w:rsidR="000E78D1" w:rsidRPr="000E78D1" w14:paraId="1F0CEA96" w14:textId="77777777" w:rsidTr="00C239C4">
        <w:trPr>
          <w:trHeight w:val="982"/>
        </w:trPr>
        <w:tc>
          <w:tcPr>
            <w:tcW w:w="1409" w:type="dxa"/>
            <w:tcBorders>
              <w:top w:val="single" w:sz="4" w:space="0" w:color="000000"/>
              <w:left w:val="single" w:sz="4" w:space="0" w:color="000000"/>
              <w:bottom w:val="single" w:sz="4" w:space="0" w:color="000000"/>
            </w:tcBorders>
            <w:shd w:val="clear" w:color="auto" w:fill="auto"/>
          </w:tcPr>
          <w:p w14:paraId="24A38BD8" w14:textId="3880CD0C"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Alunni N. _____</w:t>
            </w:r>
            <w:r w:rsidR="00C239C4">
              <w:rPr>
                <w:rFonts w:ascii="Times New Roman" w:eastAsia="Times New Roman" w:hAnsi="Times New Roman" w:cs="Times New Roman"/>
                <w:sz w:val="24"/>
                <w:szCs w:val="24"/>
                <w:lang w:eastAsia="ar-SA"/>
              </w:rPr>
              <w:t>9</w:t>
            </w:r>
            <w:r w:rsidRPr="000E78D1">
              <w:rPr>
                <w:rFonts w:ascii="Times New Roman" w:eastAsia="Times New Roman" w:hAnsi="Times New Roman" w:cs="Times New Roman"/>
                <w:sz w:val="24"/>
                <w:szCs w:val="24"/>
                <w:lang w:eastAsia="ar-SA"/>
              </w:rPr>
              <w:t>___</w:t>
            </w:r>
          </w:p>
        </w:tc>
        <w:tc>
          <w:tcPr>
            <w:tcW w:w="1410" w:type="dxa"/>
            <w:tcBorders>
              <w:top w:val="single" w:sz="4" w:space="0" w:color="000000"/>
              <w:left w:val="single" w:sz="4" w:space="0" w:color="000000"/>
              <w:bottom w:val="single" w:sz="4" w:space="0" w:color="000000"/>
            </w:tcBorders>
            <w:shd w:val="clear" w:color="auto" w:fill="auto"/>
          </w:tcPr>
          <w:p w14:paraId="3138AD58" w14:textId="02094A46"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Alunni N. _____</w:t>
            </w:r>
            <w:r w:rsidR="00C239C4">
              <w:rPr>
                <w:rFonts w:ascii="Times New Roman" w:eastAsia="Times New Roman" w:hAnsi="Times New Roman" w:cs="Times New Roman"/>
                <w:sz w:val="24"/>
                <w:szCs w:val="24"/>
                <w:lang w:eastAsia="ar-SA"/>
              </w:rPr>
              <w:t>1</w:t>
            </w:r>
            <w:r w:rsidRPr="000E78D1">
              <w:rPr>
                <w:rFonts w:ascii="Times New Roman" w:eastAsia="Times New Roman" w:hAnsi="Times New Roman" w:cs="Times New Roman"/>
                <w:sz w:val="24"/>
                <w:szCs w:val="24"/>
                <w:lang w:eastAsia="ar-SA"/>
              </w:rPr>
              <w:t>___</w:t>
            </w:r>
          </w:p>
        </w:tc>
        <w:tc>
          <w:tcPr>
            <w:tcW w:w="1638" w:type="dxa"/>
            <w:tcBorders>
              <w:top w:val="single" w:sz="4" w:space="0" w:color="000000"/>
              <w:left w:val="single" w:sz="4" w:space="0" w:color="000000"/>
              <w:bottom w:val="single" w:sz="4" w:space="0" w:color="000000"/>
            </w:tcBorders>
            <w:shd w:val="clear" w:color="auto" w:fill="auto"/>
          </w:tcPr>
          <w:p w14:paraId="665ED492" w14:textId="0FA054D6"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Alunni N. _____</w:t>
            </w:r>
            <w:r w:rsidR="00C239C4">
              <w:rPr>
                <w:rFonts w:ascii="Times New Roman" w:eastAsia="Times New Roman" w:hAnsi="Times New Roman" w:cs="Times New Roman"/>
                <w:sz w:val="24"/>
                <w:szCs w:val="24"/>
                <w:lang w:eastAsia="ar-SA"/>
              </w:rPr>
              <w:t>2</w:t>
            </w:r>
            <w:r w:rsidRPr="000E78D1">
              <w:rPr>
                <w:rFonts w:ascii="Times New Roman" w:eastAsia="Times New Roman" w:hAnsi="Times New Roman" w:cs="Times New Roman"/>
                <w:sz w:val="24"/>
                <w:szCs w:val="24"/>
                <w:lang w:eastAsia="ar-SA"/>
              </w:rPr>
              <w:t>____</w:t>
            </w:r>
          </w:p>
        </w:tc>
        <w:tc>
          <w:tcPr>
            <w:tcW w:w="1700" w:type="dxa"/>
            <w:tcBorders>
              <w:top w:val="single" w:sz="4" w:space="0" w:color="000000"/>
              <w:left w:val="single" w:sz="4" w:space="0" w:color="000000"/>
              <w:bottom w:val="single" w:sz="4" w:space="0" w:color="000000"/>
            </w:tcBorders>
            <w:shd w:val="clear" w:color="auto" w:fill="auto"/>
          </w:tcPr>
          <w:p w14:paraId="707F43DD" w14:textId="77777777" w:rsid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Alunni N. ___</w:t>
            </w:r>
          </w:p>
          <w:p w14:paraId="5F0DC971" w14:textId="5D5B6C45" w:rsidR="00C239C4" w:rsidRPr="000E78D1" w:rsidRDefault="00C239C4" w:rsidP="000E78D1">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1657" w:type="dxa"/>
            <w:tcBorders>
              <w:top w:val="single" w:sz="4" w:space="0" w:color="000000"/>
              <w:left w:val="single" w:sz="4" w:space="0" w:color="000000"/>
              <w:bottom w:val="single" w:sz="4" w:space="0" w:color="000000"/>
            </w:tcBorders>
            <w:shd w:val="clear" w:color="auto" w:fill="auto"/>
          </w:tcPr>
          <w:p w14:paraId="2EF5DD2D" w14:textId="0725E056"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Alunni N. ___</w:t>
            </w:r>
            <w:r w:rsidR="009E5CD9">
              <w:rPr>
                <w:rFonts w:ascii="Times New Roman" w:eastAsia="Times New Roman" w:hAnsi="Times New Roman" w:cs="Times New Roman"/>
                <w:sz w:val="24"/>
                <w:szCs w:val="24"/>
                <w:lang w:eastAsia="ar-SA"/>
              </w:rPr>
              <w:t>11</w:t>
            </w:r>
            <w:r w:rsidRPr="000E78D1">
              <w:rPr>
                <w:rFonts w:ascii="Times New Roman" w:eastAsia="Times New Roman" w:hAnsi="Times New Roman" w:cs="Times New Roman"/>
                <w:sz w:val="24"/>
                <w:szCs w:val="24"/>
                <w:lang w:eastAsia="ar-SA"/>
              </w:rPr>
              <w:t>_____</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2932DB1F"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Alunni N. _________</w:t>
            </w:r>
          </w:p>
        </w:tc>
      </w:tr>
      <w:tr w:rsidR="000E78D1" w:rsidRPr="000E78D1" w14:paraId="29562DFD" w14:textId="77777777" w:rsidTr="00615074">
        <w:trPr>
          <w:trHeight w:val="301"/>
        </w:trPr>
        <w:tc>
          <w:tcPr>
            <w:tcW w:w="1409" w:type="dxa"/>
            <w:tcBorders>
              <w:top w:val="single" w:sz="4" w:space="0" w:color="000000"/>
              <w:left w:val="single" w:sz="4" w:space="0" w:color="000000"/>
              <w:bottom w:val="single" w:sz="4" w:space="0" w:color="000000"/>
            </w:tcBorders>
            <w:shd w:val="clear" w:color="auto" w:fill="auto"/>
          </w:tcPr>
          <w:p w14:paraId="4D904A6B" w14:textId="45CD8ED5" w:rsidR="000E78D1" w:rsidRPr="000E78D1" w:rsidRDefault="00C239C4" w:rsidP="000E78D1">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40,91</w:t>
            </w:r>
            <w:r w:rsidR="000E78D1" w:rsidRPr="000E78D1">
              <w:rPr>
                <w:rFonts w:ascii="Times New Roman" w:eastAsia="Times New Roman" w:hAnsi="Times New Roman" w:cs="Times New Roman"/>
                <w:sz w:val="24"/>
                <w:szCs w:val="24"/>
                <w:lang w:eastAsia="ar-SA"/>
              </w:rPr>
              <w:t>%</w:t>
            </w:r>
          </w:p>
        </w:tc>
        <w:tc>
          <w:tcPr>
            <w:tcW w:w="1410" w:type="dxa"/>
            <w:tcBorders>
              <w:top w:val="single" w:sz="4" w:space="0" w:color="000000"/>
              <w:left w:val="single" w:sz="4" w:space="0" w:color="000000"/>
              <w:bottom w:val="single" w:sz="4" w:space="0" w:color="000000"/>
            </w:tcBorders>
            <w:shd w:val="clear" w:color="auto" w:fill="auto"/>
          </w:tcPr>
          <w:p w14:paraId="3383C11D" w14:textId="0F393F1A" w:rsidR="000E78D1" w:rsidRPr="000E78D1" w:rsidRDefault="000E78D1" w:rsidP="000E78D1">
            <w:pPr>
              <w:suppressAutoHyphens/>
              <w:spacing w:after="0" w:line="240" w:lineRule="auto"/>
              <w:jc w:val="righ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w:t>
            </w:r>
          </w:p>
        </w:tc>
        <w:tc>
          <w:tcPr>
            <w:tcW w:w="1638" w:type="dxa"/>
            <w:tcBorders>
              <w:top w:val="single" w:sz="4" w:space="0" w:color="000000"/>
              <w:left w:val="single" w:sz="4" w:space="0" w:color="000000"/>
              <w:bottom w:val="single" w:sz="4" w:space="0" w:color="000000"/>
            </w:tcBorders>
            <w:shd w:val="clear" w:color="auto" w:fill="auto"/>
          </w:tcPr>
          <w:p w14:paraId="609451FF" w14:textId="192F48B8" w:rsidR="000E78D1" w:rsidRPr="000E78D1" w:rsidRDefault="000E78D1" w:rsidP="000E78D1">
            <w:pPr>
              <w:suppressAutoHyphens/>
              <w:spacing w:after="0" w:line="240" w:lineRule="auto"/>
              <w:jc w:val="righ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w:t>
            </w:r>
          </w:p>
        </w:tc>
        <w:tc>
          <w:tcPr>
            <w:tcW w:w="1700" w:type="dxa"/>
            <w:tcBorders>
              <w:top w:val="single" w:sz="4" w:space="0" w:color="000000"/>
              <w:left w:val="single" w:sz="4" w:space="0" w:color="000000"/>
              <w:bottom w:val="single" w:sz="4" w:space="0" w:color="000000"/>
            </w:tcBorders>
            <w:shd w:val="clear" w:color="auto" w:fill="auto"/>
          </w:tcPr>
          <w:p w14:paraId="351A8305" w14:textId="2B6FBEDE" w:rsidR="000E78D1" w:rsidRPr="000E78D1" w:rsidRDefault="00C239C4" w:rsidP="000E78D1">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22,73</w:t>
            </w:r>
            <w:r w:rsidR="000E78D1" w:rsidRPr="000E78D1">
              <w:rPr>
                <w:rFonts w:ascii="Times New Roman" w:eastAsia="Times New Roman" w:hAnsi="Times New Roman" w:cs="Times New Roman"/>
                <w:sz w:val="24"/>
                <w:szCs w:val="24"/>
                <w:lang w:eastAsia="ar-SA"/>
              </w:rPr>
              <w:t>%</w:t>
            </w:r>
          </w:p>
        </w:tc>
        <w:tc>
          <w:tcPr>
            <w:tcW w:w="1657" w:type="dxa"/>
            <w:tcBorders>
              <w:top w:val="single" w:sz="4" w:space="0" w:color="000000"/>
              <w:left w:val="single" w:sz="4" w:space="0" w:color="000000"/>
              <w:bottom w:val="single" w:sz="4" w:space="0" w:color="000000"/>
            </w:tcBorders>
            <w:shd w:val="clear" w:color="auto" w:fill="auto"/>
          </w:tcPr>
          <w:p w14:paraId="5521396C" w14:textId="3F547CE7" w:rsidR="000E78D1" w:rsidRPr="000E78D1" w:rsidRDefault="00C239C4" w:rsidP="000E78D1">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36,36</w:t>
            </w:r>
            <w:r w:rsidR="000E78D1" w:rsidRPr="000E78D1">
              <w:rPr>
                <w:rFonts w:ascii="Times New Roman" w:eastAsia="Times New Roman" w:hAnsi="Times New Roman" w:cs="Times New Roman"/>
                <w:sz w:val="24"/>
                <w:szCs w:val="24"/>
                <w:lang w:eastAsia="ar-SA"/>
              </w:rPr>
              <w:t>%</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76A4BF92" w14:textId="77777777" w:rsidR="000E78D1" w:rsidRPr="000E78D1" w:rsidRDefault="000E78D1" w:rsidP="000E78D1">
            <w:pPr>
              <w:suppressAutoHyphens/>
              <w:spacing w:after="0" w:line="240" w:lineRule="auto"/>
              <w:jc w:val="righ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w:t>
            </w:r>
          </w:p>
        </w:tc>
      </w:tr>
    </w:tbl>
    <w:p w14:paraId="6A2F16C1"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color w:val="000000"/>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0E78D1" w:rsidRPr="000E78D1" w14:paraId="3A4AC85F" w14:textId="77777777" w:rsidTr="00615074">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2B88CDC5" w14:textId="77777777" w:rsidR="000E78D1" w:rsidRPr="000E78D1" w:rsidRDefault="000E78D1" w:rsidP="000E78D1">
            <w:pPr>
              <w:shd w:val="clear" w:color="auto" w:fill="FFFFFF"/>
              <w:tabs>
                <w:tab w:val="left" w:pos="1470"/>
              </w:tabs>
              <w:suppressAutoHyphens/>
              <w:autoSpaceDE w:val="0"/>
              <w:spacing w:after="0" w:line="240" w:lineRule="auto"/>
              <w:rPr>
                <w:rFonts w:ascii="Calibri" w:eastAsia="Calibri" w:hAnsi="Calibri" w:cs="Calibri"/>
                <w:color w:val="000000"/>
                <w:sz w:val="24"/>
                <w:szCs w:val="24"/>
                <w:lang w:eastAsia="ar-SA"/>
              </w:rPr>
            </w:pPr>
            <w:r w:rsidRPr="000E78D1">
              <w:rPr>
                <w:rFonts w:ascii="Arial" w:eastAsia="Calibri" w:hAnsi="Arial" w:cs="Arial"/>
                <w:b/>
                <w:color w:val="000000"/>
                <w:sz w:val="24"/>
                <w:szCs w:val="24"/>
                <w:shd w:val="clear" w:color="auto" w:fill="FFFFFF"/>
                <w:lang w:eastAsia="ar-SA"/>
              </w:rPr>
              <w:t xml:space="preserve">2. QUADRO DEGLI OBIETTIVI DI COMPETENZA </w:t>
            </w:r>
          </w:p>
        </w:tc>
      </w:tr>
    </w:tbl>
    <w:p w14:paraId="61F5BB21"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color w:val="000000"/>
          <w:sz w:val="24"/>
          <w:szCs w:val="24"/>
          <w:lang w:eastAsia="ar-SA"/>
        </w:rPr>
      </w:pPr>
    </w:p>
    <w:p w14:paraId="2B18B9EE" w14:textId="77777777" w:rsidR="000E78D1" w:rsidRPr="000E78D1" w:rsidRDefault="000E78D1" w:rsidP="000E78D1">
      <w:pPr>
        <w:shd w:val="clear" w:color="auto" w:fill="FFFFFF"/>
        <w:tabs>
          <w:tab w:val="left" w:pos="1470"/>
        </w:tabs>
        <w:suppressAutoHyphens/>
        <w:autoSpaceDE w:val="0"/>
        <w:spacing w:after="0" w:line="240" w:lineRule="auto"/>
        <w:rPr>
          <w:rFonts w:ascii="Calibri" w:eastAsia="Calibri" w:hAnsi="Calibri" w:cs="Calibri"/>
          <w:b/>
          <w:color w:val="000000"/>
          <w:sz w:val="24"/>
          <w:szCs w:val="24"/>
          <w:lang w:eastAsia="ar-SA"/>
        </w:rPr>
      </w:pPr>
    </w:p>
    <w:p w14:paraId="6EA1AA3D" w14:textId="77777777" w:rsidR="000E78D1" w:rsidRPr="000E78D1" w:rsidRDefault="000E78D1" w:rsidP="000E78D1">
      <w:pPr>
        <w:numPr>
          <w:ilvl w:val="1"/>
          <w:numId w:val="3"/>
        </w:numPr>
        <w:tabs>
          <w:tab w:val="left" w:pos="1470"/>
        </w:tabs>
        <w:suppressAutoHyphens/>
        <w:autoSpaceDE w:val="0"/>
        <w:spacing w:after="0" w:line="240" w:lineRule="auto"/>
        <w:rPr>
          <w:rFonts w:ascii="Calibri" w:eastAsia="Calibri" w:hAnsi="Calibri" w:cs="Calibri"/>
          <w:b/>
          <w:bCs/>
          <w:color w:val="000000"/>
          <w:sz w:val="24"/>
          <w:szCs w:val="24"/>
          <w:lang w:eastAsia="ar-SA"/>
        </w:rPr>
      </w:pPr>
      <w:r w:rsidRPr="000E78D1">
        <w:rPr>
          <w:rFonts w:ascii="Calibri" w:eastAsia="Calibri" w:hAnsi="Calibri" w:cs="Calibri"/>
          <w:b/>
          <w:bCs/>
          <w:color w:val="000000"/>
          <w:sz w:val="24"/>
          <w:szCs w:val="24"/>
          <w:u w:val="single"/>
          <w:lang w:eastAsia="ar-SA"/>
        </w:rPr>
        <w:t>COMPETENZE CHIAVE DI CITTADINANZA TRASVERSALI</w:t>
      </w:r>
    </w:p>
    <w:p w14:paraId="4B0CCAA3" w14:textId="77777777" w:rsidR="000E78D1" w:rsidRPr="000E78D1" w:rsidRDefault="000E78D1" w:rsidP="000E78D1">
      <w:pPr>
        <w:tabs>
          <w:tab w:val="left" w:pos="1470"/>
        </w:tabs>
        <w:suppressAutoHyphens/>
        <w:autoSpaceDE w:val="0"/>
        <w:spacing w:after="0" w:line="240" w:lineRule="auto"/>
        <w:ind w:left="900" w:hanging="540"/>
        <w:rPr>
          <w:rFonts w:ascii="Calibri" w:eastAsia="Calibri" w:hAnsi="Calibri" w:cs="Calibri"/>
          <w:bCs/>
          <w:color w:val="000000"/>
          <w:sz w:val="24"/>
          <w:szCs w:val="24"/>
          <w:lang w:eastAsia="ar-SA"/>
        </w:rPr>
      </w:pPr>
      <w:r w:rsidRPr="000E78D1">
        <w:rPr>
          <w:rFonts w:ascii="Calibri" w:eastAsia="Calibri" w:hAnsi="Calibri" w:cs="Calibri"/>
          <w:b/>
          <w:bCs/>
          <w:color w:val="000000"/>
          <w:sz w:val="24"/>
          <w:szCs w:val="24"/>
          <w:lang w:eastAsia="ar-SA"/>
        </w:rPr>
        <w:t xml:space="preserve">         </w:t>
      </w:r>
      <w:r w:rsidRPr="000E78D1">
        <w:rPr>
          <w:rFonts w:ascii="Calibri" w:eastAsia="Calibri" w:hAnsi="Calibri" w:cs="Calibri"/>
          <w:b/>
          <w:bCs/>
          <w:i/>
          <w:color w:val="000000"/>
          <w:sz w:val="24"/>
          <w:szCs w:val="24"/>
          <w:lang w:eastAsia="ar-SA"/>
        </w:rPr>
        <w:t>DA PERSEGUIRE A CONCLUSIONE DELL’OBBLIGO SCOLASTICO</w:t>
      </w:r>
    </w:p>
    <w:p w14:paraId="44C6BF62" w14:textId="77777777" w:rsidR="000E78D1" w:rsidRPr="000E78D1" w:rsidRDefault="000E78D1" w:rsidP="000E78D1">
      <w:pPr>
        <w:tabs>
          <w:tab w:val="left" w:pos="1470"/>
        </w:tabs>
        <w:suppressAutoHyphens/>
        <w:autoSpaceDE w:val="0"/>
        <w:spacing w:after="0" w:line="240" w:lineRule="auto"/>
        <w:ind w:left="900" w:hanging="540"/>
        <w:rPr>
          <w:rFonts w:ascii="Calibri" w:eastAsia="Calibri" w:hAnsi="Calibri" w:cs="Calibri"/>
          <w:bCs/>
          <w:color w:val="000000"/>
          <w:sz w:val="24"/>
          <w:szCs w:val="24"/>
          <w:lang w:eastAsia="ar-SA"/>
        </w:rPr>
      </w:pPr>
    </w:p>
    <w:tbl>
      <w:tblPr>
        <w:tblW w:w="0" w:type="auto"/>
        <w:tblInd w:w="-15" w:type="dxa"/>
        <w:tblLayout w:type="fixed"/>
        <w:tblLook w:val="0000" w:firstRow="0" w:lastRow="0" w:firstColumn="0" w:lastColumn="0" w:noHBand="0" w:noVBand="0"/>
      </w:tblPr>
      <w:tblGrid>
        <w:gridCol w:w="1908"/>
        <w:gridCol w:w="2700"/>
        <w:gridCol w:w="5610"/>
      </w:tblGrid>
      <w:tr w:rsidR="000E78D1" w:rsidRPr="000E78D1" w14:paraId="71A6A8A3" w14:textId="77777777" w:rsidTr="00615074">
        <w:tc>
          <w:tcPr>
            <w:tcW w:w="1908" w:type="dxa"/>
            <w:tcBorders>
              <w:top w:val="single" w:sz="4" w:space="0" w:color="000000"/>
              <w:left w:val="single" w:sz="4" w:space="0" w:color="000000"/>
              <w:bottom w:val="single" w:sz="4" w:space="0" w:color="000000"/>
            </w:tcBorders>
            <w:shd w:val="clear" w:color="auto" w:fill="auto"/>
          </w:tcPr>
          <w:p w14:paraId="17A8E939" w14:textId="77777777" w:rsidR="000E78D1" w:rsidRPr="000E78D1" w:rsidRDefault="000E78D1" w:rsidP="000E78D1">
            <w:pPr>
              <w:tabs>
                <w:tab w:val="left" w:pos="1470"/>
              </w:tabs>
              <w:suppressAutoHyphens/>
              <w:autoSpaceDE w:val="0"/>
              <w:spacing w:after="0" w:line="240" w:lineRule="auto"/>
              <w:jc w:val="center"/>
              <w:rPr>
                <w:rFonts w:ascii="Arial" w:eastAsia="Calibri" w:hAnsi="Arial" w:cs="Arial"/>
                <w:b/>
                <w:caps/>
                <w:color w:val="000000"/>
                <w:sz w:val="24"/>
                <w:szCs w:val="24"/>
                <w:lang w:eastAsia="ar-SA"/>
              </w:rPr>
            </w:pPr>
            <w:r w:rsidRPr="000E78D1">
              <w:rPr>
                <w:rFonts w:ascii="Arial" w:eastAsia="Calibri" w:hAnsi="Arial" w:cs="Arial"/>
                <w:b/>
                <w:caps/>
                <w:color w:val="000000"/>
                <w:sz w:val="24"/>
                <w:szCs w:val="24"/>
                <w:lang w:eastAsia="ar-SA"/>
              </w:rPr>
              <w:t>AMBITO DI RIFERIMENTO</w:t>
            </w:r>
          </w:p>
        </w:tc>
        <w:tc>
          <w:tcPr>
            <w:tcW w:w="2700" w:type="dxa"/>
            <w:tcBorders>
              <w:top w:val="single" w:sz="4" w:space="0" w:color="000000"/>
              <w:left w:val="single" w:sz="4" w:space="0" w:color="000000"/>
              <w:bottom w:val="single" w:sz="4" w:space="0" w:color="000000"/>
            </w:tcBorders>
            <w:shd w:val="clear" w:color="auto" w:fill="auto"/>
          </w:tcPr>
          <w:p w14:paraId="4607E249" w14:textId="77777777" w:rsidR="000E78D1" w:rsidRPr="000E78D1" w:rsidRDefault="000E78D1" w:rsidP="000E78D1">
            <w:pPr>
              <w:tabs>
                <w:tab w:val="left" w:pos="1470"/>
              </w:tabs>
              <w:suppressAutoHyphens/>
              <w:autoSpaceDE w:val="0"/>
              <w:spacing w:after="0" w:line="240" w:lineRule="auto"/>
              <w:jc w:val="center"/>
              <w:rPr>
                <w:rFonts w:ascii="Arial" w:eastAsia="Calibri" w:hAnsi="Arial" w:cs="Arial"/>
                <w:b/>
                <w:color w:val="000000"/>
                <w:sz w:val="24"/>
                <w:szCs w:val="24"/>
                <w:lang w:eastAsia="ar-SA"/>
              </w:rPr>
            </w:pPr>
            <w:r w:rsidRPr="000E78D1">
              <w:rPr>
                <w:rFonts w:ascii="Arial" w:eastAsia="Calibri" w:hAnsi="Arial" w:cs="Arial"/>
                <w:b/>
                <w:caps/>
                <w:color w:val="000000"/>
                <w:sz w:val="24"/>
                <w:szCs w:val="24"/>
                <w:lang w:eastAsia="ar-SA"/>
              </w:rPr>
              <w:t>COMPETENZE CHIAVE</w:t>
            </w:r>
          </w:p>
          <w:p w14:paraId="3780D54C" w14:textId="77777777" w:rsidR="000E78D1" w:rsidRPr="000E78D1" w:rsidRDefault="000E78D1" w:rsidP="000E78D1">
            <w:pPr>
              <w:tabs>
                <w:tab w:val="left" w:pos="1470"/>
              </w:tabs>
              <w:suppressAutoHyphens/>
              <w:autoSpaceDE w:val="0"/>
              <w:spacing w:after="0" w:line="240" w:lineRule="auto"/>
              <w:jc w:val="center"/>
              <w:rPr>
                <w:rFonts w:ascii="Arial" w:eastAsia="Calibri" w:hAnsi="Arial" w:cs="Arial"/>
                <w:b/>
                <w:color w:val="000000"/>
                <w:sz w:val="24"/>
                <w:szCs w:val="24"/>
                <w:lang w:eastAsia="ar-SA"/>
              </w:rPr>
            </w:pPr>
            <w:r w:rsidRPr="000E78D1">
              <w:rPr>
                <w:rFonts w:ascii="Arial" w:eastAsia="Calibri" w:hAnsi="Arial" w:cs="Arial"/>
                <w:b/>
                <w:color w:val="000000"/>
                <w:sz w:val="24"/>
                <w:szCs w:val="24"/>
                <w:lang w:eastAsia="ar-SA"/>
              </w:rPr>
              <w:t>da conseguire a fine obbligo scolastico</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6483A916" w14:textId="77777777" w:rsidR="000E78D1" w:rsidRPr="000E78D1" w:rsidRDefault="000E78D1" w:rsidP="000E78D1">
            <w:pPr>
              <w:tabs>
                <w:tab w:val="left" w:pos="1470"/>
              </w:tabs>
              <w:suppressAutoHyphens/>
              <w:autoSpaceDE w:val="0"/>
              <w:spacing w:after="0" w:line="240" w:lineRule="auto"/>
              <w:ind w:left="900" w:hanging="540"/>
              <w:jc w:val="center"/>
              <w:rPr>
                <w:rFonts w:ascii="Calibri" w:eastAsia="Calibri" w:hAnsi="Calibri" w:cs="Calibri"/>
                <w:bCs/>
                <w:color w:val="000000"/>
                <w:sz w:val="24"/>
                <w:szCs w:val="24"/>
                <w:lang w:eastAsia="ar-SA"/>
              </w:rPr>
            </w:pPr>
            <w:r w:rsidRPr="000E78D1">
              <w:rPr>
                <w:rFonts w:ascii="Arial" w:eastAsia="Calibri" w:hAnsi="Arial" w:cs="Arial"/>
                <w:b/>
                <w:color w:val="000000"/>
                <w:sz w:val="24"/>
                <w:szCs w:val="24"/>
                <w:lang w:eastAsia="ar-SA"/>
              </w:rPr>
              <w:t>CAPACITA’</w:t>
            </w:r>
          </w:p>
          <w:p w14:paraId="29FAA116" w14:textId="77777777" w:rsidR="000E78D1" w:rsidRPr="000E78D1" w:rsidRDefault="000E78D1" w:rsidP="000E78D1">
            <w:pPr>
              <w:tabs>
                <w:tab w:val="left" w:pos="1470"/>
              </w:tabs>
              <w:suppressAutoHyphens/>
              <w:autoSpaceDE w:val="0"/>
              <w:spacing w:after="0" w:line="240" w:lineRule="auto"/>
              <w:ind w:left="432" w:hanging="72"/>
              <w:rPr>
                <w:rFonts w:ascii="Arial" w:eastAsia="Calibri" w:hAnsi="Arial" w:cs="Arial"/>
                <w:b/>
                <w:caps/>
                <w:color w:val="000000"/>
                <w:sz w:val="24"/>
                <w:szCs w:val="24"/>
                <w:lang w:eastAsia="ar-SA"/>
              </w:rPr>
            </w:pPr>
            <w:r w:rsidRPr="000E78D1">
              <w:rPr>
                <w:rFonts w:ascii="Calibri" w:eastAsia="Calibri" w:hAnsi="Calibri" w:cs="Calibri"/>
                <w:bCs/>
                <w:color w:val="000000"/>
                <w:sz w:val="24"/>
                <w:szCs w:val="24"/>
                <w:lang w:eastAsia="ar-SA"/>
              </w:rPr>
              <w:t xml:space="preserve"> (Ogni docente indichi le capacità che si intendono sviluppare in modo particolare nell’A.S. in corso)</w:t>
            </w:r>
          </w:p>
          <w:p w14:paraId="0F0298A5" w14:textId="77777777" w:rsidR="000E78D1" w:rsidRPr="000E78D1" w:rsidRDefault="000E78D1" w:rsidP="000E78D1">
            <w:pPr>
              <w:suppressAutoHyphens/>
              <w:spacing w:after="0" w:line="240" w:lineRule="auto"/>
              <w:jc w:val="center"/>
              <w:rPr>
                <w:rFonts w:ascii="Arial" w:eastAsia="Times New Roman" w:hAnsi="Arial" w:cs="Arial"/>
                <w:b/>
                <w:caps/>
                <w:sz w:val="24"/>
                <w:szCs w:val="24"/>
                <w:lang w:eastAsia="ar-SA"/>
              </w:rPr>
            </w:pPr>
          </w:p>
        </w:tc>
      </w:tr>
      <w:tr w:rsidR="000E78D1" w:rsidRPr="000E78D1" w14:paraId="6686D6A4" w14:textId="77777777" w:rsidTr="00615074">
        <w:tc>
          <w:tcPr>
            <w:tcW w:w="1908" w:type="dxa"/>
            <w:tcBorders>
              <w:top w:val="single" w:sz="4" w:space="0" w:color="000000"/>
              <w:left w:val="single" w:sz="4" w:space="0" w:color="000000"/>
              <w:bottom w:val="single" w:sz="4" w:space="0" w:color="000000"/>
            </w:tcBorders>
            <w:shd w:val="clear" w:color="auto" w:fill="auto"/>
            <w:vAlign w:val="center"/>
          </w:tcPr>
          <w:p w14:paraId="21A065FC" w14:textId="77777777" w:rsidR="000E78D1" w:rsidRPr="000E78D1" w:rsidRDefault="000E78D1" w:rsidP="000E78D1">
            <w:pPr>
              <w:tabs>
                <w:tab w:val="left" w:pos="1470"/>
              </w:tabs>
              <w:suppressAutoHyphens/>
              <w:autoSpaceDE w:val="0"/>
              <w:spacing w:after="0" w:line="240" w:lineRule="auto"/>
              <w:rPr>
                <w:rFonts w:ascii="Arial Narrow" w:eastAsia="Calibri" w:hAnsi="Arial Narrow" w:cs="Arial Narrow"/>
                <w:color w:val="000000"/>
                <w:sz w:val="24"/>
                <w:szCs w:val="24"/>
                <w:lang w:eastAsia="ar-SA"/>
              </w:rPr>
            </w:pPr>
            <w:r w:rsidRPr="000E78D1">
              <w:rPr>
                <w:rFonts w:ascii="Arial Narrow" w:eastAsia="Calibri" w:hAnsi="Arial Narrow" w:cs="Arial Narrow"/>
                <w:b/>
                <w:caps/>
                <w:color w:val="000000"/>
                <w:sz w:val="24"/>
                <w:szCs w:val="24"/>
                <w:lang w:eastAsia="ar-SA"/>
              </w:rPr>
              <w:t>COSTRUZIONE DEL SE’</w:t>
            </w:r>
          </w:p>
        </w:tc>
        <w:tc>
          <w:tcPr>
            <w:tcW w:w="2700" w:type="dxa"/>
            <w:tcBorders>
              <w:top w:val="single" w:sz="4" w:space="0" w:color="000000"/>
              <w:left w:val="single" w:sz="4" w:space="0" w:color="000000"/>
              <w:bottom w:val="single" w:sz="4" w:space="0" w:color="000000"/>
            </w:tcBorders>
            <w:shd w:val="clear" w:color="auto" w:fill="auto"/>
          </w:tcPr>
          <w:p w14:paraId="21753643" w14:textId="77777777" w:rsidR="000E78D1" w:rsidRPr="000E78D1" w:rsidRDefault="000E78D1" w:rsidP="000E78D1">
            <w:pPr>
              <w:suppressAutoHyphens/>
              <w:snapToGrid w:val="0"/>
              <w:spacing w:after="0" w:line="240" w:lineRule="auto"/>
              <w:ind w:left="113"/>
              <w:rPr>
                <w:rFonts w:ascii="Arial Narrow" w:eastAsia="Times New Roman" w:hAnsi="Arial Narrow" w:cs="Arial Narrow"/>
                <w:sz w:val="24"/>
                <w:szCs w:val="24"/>
                <w:lang w:eastAsia="ar-SA"/>
              </w:rPr>
            </w:pPr>
          </w:p>
          <w:p w14:paraId="28AF6748" w14:textId="77777777" w:rsidR="000E78D1" w:rsidRPr="000E78D1" w:rsidRDefault="000E78D1" w:rsidP="000E78D1">
            <w:pPr>
              <w:widowControl w:val="0"/>
              <w:numPr>
                <w:ilvl w:val="0"/>
                <w:numId w:val="2"/>
              </w:numPr>
              <w:suppressAutoHyphens/>
              <w:spacing w:after="0" w:line="100" w:lineRule="atLeast"/>
              <w:rPr>
                <w:rFonts w:ascii="Times New Roman" w:eastAsia="Andale Sans UI" w:hAnsi="Times New Roman" w:cs="Times New Roman"/>
                <w:color w:val="000000"/>
                <w:kern w:val="1"/>
                <w:sz w:val="24"/>
                <w:szCs w:val="24"/>
                <w:lang w:eastAsia="ar-SA"/>
              </w:rPr>
            </w:pPr>
            <w:r w:rsidRPr="000E78D1">
              <w:rPr>
                <w:rFonts w:ascii="Times New Roman" w:eastAsia="Andale Sans UI" w:hAnsi="Times New Roman" w:cs="Times New Roman"/>
                <w:kern w:val="1"/>
                <w:sz w:val="24"/>
                <w:szCs w:val="24"/>
                <w:lang w:eastAsia="ar-SA"/>
              </w:rPr>
              <w:t>Imparare a imparare</w:t>
            </w:r>
          </w:p>
          <w:p w14:paraId="6C19FECF" w14:textId="77777777" w:rsidR="000E78D1" w:rsidRPr="000E78D1" w:rsidRDefault="000E78D1" w:rsidP="000E78D1">
            <w:pPr>
              <w:widowControl w:val="0"/>
              <w:numPr>
                <w:ilvl w:val="0"/>
                <w:numId w:val="2"/>
              </w:numPr>
              <w:suppressAutoHyphens/>
              <w:spacing w:after="0" w:line="100" w:lineRule="atLeast"/>
              <w:rPr>
                <w:rFonts w:ascii="Times New Roman" w:eastAsia="Andale Sans UI" w:hAnsi="Times New Roman" w:cs="Times New Roman"/>
                <w:kern w:val="1"/>
                <w:sz w:val="24"/>
                <w:szCs w:val="24"/>
                <w:lang w:eastAsia="ar-SA"/>
              </w:rPr>
            </w:pPr>
            <w:r w:rsidRPr="000E78D1">
              <w:rPr>
                <w:rFonts w:ascii="Times New Roman" w:eastAsia="Andale Sans UI" w:hAnsi="Times New Roman" w:cs="Times New Roman"/>
                <w:color w:val="000000"/>
                <w:kern w:val="1"/>
                <w:sz w:val="24"/>
                <w:szCs w:val="24"/>
                <w:lang w:eastAsia="ar-SA"/>
              </w:rPr>
              <w:t xml:space="preserve">competenza </w:t>
            </w:r>
            <w:r w:rsidRPr="000E78D1">
              <w:rPr>
                <w:rFonts w:ascii="Times New Roman" w:eastAsia="Andale Sans UI" w:hAnsi="Times New Roman" w:cs="Times New Roman"/>
                <w:kern w:val="1"/>
                <w:sz w:val="24"/>
                <w:szCs w:val="24"/>
                <w:lang w:eastAsia="ar-SA"/>
              </w:rPr>
              <w:t>imprenditoriale</w:t>
            </w:r>
          </w:p>
          <w:p w14:paraId="3C513A3E" w14:textId="77777777" w:rsidR="000E78D1" w:rsidRPr="000E78D1" w:rsidRDefault="000E78D1" w:rsidP="000E78D1">
            <w:pPr>
              <w:widowControl w:val="0"/>
              <w:numPr>
                <w:ilvl w:val="0"/>
                <w:numId w:val="2"/>
              </w:numPr>
              <w:suppressAutoHyphens/>
              <w:spacing w:after="0" w:line="100" w:lineRule="atLeast"/>
              <w:rPr>
                <w:rFonts w:ascii="Times New Roman" w:eastAsia="Times New Roman" w:hAnsi="Times New Roman" w:cs="Times New Roman"/>
                <w:b/>
                <w:bCs/>
                <w:sz w:val="24"/>
                <w:szCs w:val="24"/>
                <w:lang w:eastAsia="ar-SA"/>
              </w:rPr>
            </w:pPr>
            <w:r w:rsidRPr="000E78D1">
              <w:rPr>
                <w:rFonts w:ascii="Times New Roman" w:eastAsia="Andale Sans UI" w:hAnsi="Times New Roman" w:cs="Times New Roman"/>
                <w:kern w:val="1"/>
                <w:sz w:val="24"/>
                <w:szCs w:val="24"/>
                <w:lang w:eastAsia="ar-SA"/>
              </w:rPr>
              <w:t>competenza in materia di cittadinanza</w:t>
            </w:r>
          </w:p>
          <w:p w14:paraId="13343DDC"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bCs/>
                <w:color w:val="000000"/>
                <w:sz w:val="24"/>
                <w:szCs w:val="24"/>
                <w:lang w:eastAsia="ar-SA"/>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5635D286" w14:textId="77777777" w:rsidR="000E78D1" w:rsidRPr="000E78D1" w:rsidRDefault="000E78D1" w:rsidP="000E78D1">
            <w:p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Essere capace di:</w:t>
            </w:r>
          </w:p>
          <w:p w14:paraId="69DA41F5" w14:textId="77777777" w:rsidR="000E78D1" w:rsidRPr="000E78D1" w:rsidRDefault="000E78D1" w:rsidP="000E78D1">
            <w:pPr>
              <w:numPr>
                <w:ilvl w:val="1"/>
                <w:numId w:val="4"/>
              </w:num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organizzare e gestire il proprio apprendimento</w:t>
            </w:r>
          </w:p>
          <w:p w14:paraId="752147B1" w14:textId="77777777" w:rsidR="000E78D1" w:rsidRPr="000E78D1" w:rsidRDefault="000E78D1" w:rsidP="000E78D1">
            <w:pPr>
              <w:numPr>
                <w:ilvl w:val="1"/>
                <w:numId w:val="4"/>
              </w:num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utilizzare un proprio metodo di studio e di lavoro</w:t>
            </w:r>
          </w:p>
          <w:p w14:paraId="18C83C87" w14:textId="77777777" w:rsidR="000E78D1" w:rsidRPr="000E78D1" w:rsidRDefault="000E78D1" w:rsidP="000E78D1">
            <w:pPr>
              <w:numPr>
                <w:ilvl w:val="1"/>
                <w:numId w:val="4"/>
              </w:numPr>
              <w:suppressAutoHyphens/>
              <w:spacing w:after="0" w:line="240" w:lineRule="auto"/>
              <w:rPr>
                <w:rFonts w:ascii="Times New Roman" w:eastAsia="Times New Roman" w:hAnsi="Times New Roman" w:cs="Times New Roman"/>
                <w:b/>
                <w:bCs/>
                <w:sz w:val="24"/>
                <w:szCs w:val="24"/>
                <w:lang w:eastAsia="ar-SA"/>
              </w:rPr>
            </w:pPr>
            <w:r w:rsidRPr="000E78D1">
              <w:rPr>
                <w:rFonts w:ascii="Arial Narrow" w:eastAsia="Times New Roman" w:hAnsi="Arial Narrow" w:cs="Arial Narrow"/>
                <w:sz w:val="24"/>
                <w:szCs w:val="24"/>
                <w:lang w:eastAsia="ar-SA"/>
              </w:rPr>
              <w:t>elaborare e realizzare attività seguendo la logica della progettazione</w:t>
            </w:r>
          </w:p>
          <w:p w14:paraId="54C6B7D2"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bCs/>
                <w:color w:val="000000"/>
                <w:sz w:val="24"/>
                <w:szCs w:val="24"/>
                <w:lang w:eastAsia="ar-SA"/>
              </w:rPr>
            </w:pPr>
          </w:p>
        </w:tc>
      </w:tr>
      <w:tr w:rsidR="000E78D1" w:rsidRPr="000E78D1" w14:paraId="73419ACD" w14:textId="77777777" w:rsidTr="00615074">
        <w:tc>
          <w:tcPr>
            <w:tcW w:w="1908" w:type="dxa"/>
            <w:tcBorders>
              <w:top w:val="single" w:sz="4" w:space="0" w:color="000000"/>
              <w:left w:val="single" w:sz="4" w:space="0" w:color="000000"/>
              <w:bottom w:val="single" w:sz="4" w:space="0" w:color="000000"/>
            </w:tcBorders>
            <w:shd w:val="clear" w:color="auto" w:fill="auto"/>
            <w:vAlign w:val="center"/>
          </w:tcPr>
          <w:p w14:paraId="5DE54C3C" w14:textId="77777777" w:rsidR="000E78D1" w:rsidRPr="000E78D1" w:rsidRDefault="000E78D1" w:rsidP="000E78D1">
            <w:pPr>
              <w:suppressAutoHyphens/>
              <w:snapToGrid w:val="0"/>
              <w:spacing w:after="0" w:line="240" w:lineRule="auto"/>
              <w:rPr>
                <w:rFonts w:ascii="Arial Narrow" w:eastAsia="Times New Roman" w:hAnsi="Arial Narrow" w:cs="Arial Narrow"/>
                <w:b/>
                <w:bCs/>
                <w:caps/>
                <w:sz w:val="24"/>
                <w:szCs w:val="24"/>
                <w:lang w:eastAsia="ar-SA"/>
              </w:rPr>
            </w:pPr>
          </w:p>
          <w:p w14:paraId="40AA80E6" w14:textId="77777777" w:rsidR="000E78D1" w:rsidRPr="000E78D1" w:rsidRDefault="000E78D1" w:rsidP="000E78D1">
            <w:pPr>
              <w:tabs>
                <w:tab w:val="left" w:pos="1470"/>
              </w:tabs>
              <w:suppressAutoHyphens/>
              <w:autoSpaceDE w:val="0"/>
              <w:spacing w:after="0" w:line="240" w:lineRule="auto"/>
              <w:rPr>
                <w:rFonts w:ascii="Arial Narrow" w:eastAsia="Calibri" w:hAnsi="Arial Narrow" w:cs="Arial Narrow"/>
                <w:color w:val="000000"/>
                <w:sz w:val="24"/>
                <w:szCs w:val="24"/>
                <w:lang w:eastAsia="ar-SA"/>
              </w:rPr>
            </w:pPr>
            <w:r w:rsidRPr="000E78D1">
              <w:rPr>
                <w:rFonts w:ascii="Arial Narrow" w:eastAsia="Calibri" w:hAnsi="Arial Narrow" w:cs="Arial Narrow"/>
                <w:b/>
                <w:caps/>
                <w:color w:val="000000"/>
                <w:sz w:val="24"/>
                <w:szCs w:val="24"/>
                <w:lang w:eastAsia="ar-SA"/>
              </w:rPr>
              <w:t>RELAZIONE CON GLI ALTRI</w:t>
            </w:r>
          </w:p>
        </w:tc>
        <w:tc>
          <w:tcPr>
            <w:tcW w:w="2700" w:type="dxa"/>
            <w:tcBorders>
              <w:top w:val="single" w:sz="4" w:space="0" w:color="000000"/>
              <w:left w:val="single" w:sz="4" w:space="0" w:color="000000"/>
              <w:bottom w:val="single" w:sz="4" w:space="0" w:color="000000"/>
            </w:tcBorders>
            <w:shd w:val="clear" w:color="auto" w:fill="auto"/>
          </w:tcPr>
          <w:p w14:paraId="681FCEFE" w14:textId="77777777" w:rsidR="000E78D1" w:rsidRPr="000E78D1" w:rsidRDefault="000E78D1" w:rsidP="000E78D1">
            <w:pPr>
              <w:suppressAutoHyphens/>
              <w:snapToGrid w:val="0"/>
              <w:spacing w:after="0" w:line="240" w:lineRule="auto"/>
              <w:ind w:left="113"/>
              <w:rPr>
                <w:rFonts w:ascii="Arial Narrow" w:eastAsia="Times New Roman" w:hAnsi="Arial Narrow" w:cs="Arial Narrow"/>
                <w:sz w:val="24"/>
                <w:szCs w:val="24"/>
                <w:lang w:eastAsia="ar-SA"/>
              </w:rPr>
            </w:pPr>
          </w:p>
          <w:p w14:paraId="2754E581" w14:textId="77777777" w:rsidR="000E78D1" w:rsidRPr="000E78D1" w:rsidRDefault="000E78D1" w:rsidP="000E78D1">
            <w:pPr>
              <w:widowControl w:val="0"/>
              <w:numPr>
                <w:ilvl w:val="0"/>
                <w:numId w:val="2"/>
              </w:numPr>
              <w:suppressAutoHyphens/>
              <w:spacing w:after="0" w:line="100" w:lineRule="atLeast"/>
              <w:rPr>
                <w:rFonts w:ascii="Times New Roman" w:eastAsia="Andale Sans UI" w:hAnsi="Times New Roman" w:cs="Times New Roman"/>
                <w:kern w:val="1"/>
                <w:sz w:val="24"/>
                <w:szCs w:val="24"/>
                <w:lang w:eastAsia="ar-SA"/>
              </w:rPr>
            </w:pPr>
            <w:r w:rsidRPr="000E78D1">
              <w:rPr>
                <w:rFonts w:ascii="Times New Roman" w:eastAsia="Andale Sans UI" w:hAnsi="Times New Roman" w:cs="Times New Roman"/>
                <w:kern w:val="1"/>
                <w:sz w:val="24"/>
                <w:szCs w:val="24"/>
                <w:lang w:eastAsia="ar-SA"/>
              </w:rPr>
              <w:t>Competenza sociale</w:t>
            </w:r>
          </w:p>
          <w:p w14:paraId="7EF549AB" w14:textId="77777777" w:rsidR="000E78D1" w:rsidRPr="000E78D1" w:rsidRDefault="000E78D1" w:rsidP="000E78D1">
            <w:pPr>
              <w:widowControl w:val="0"/>
              <w:numPr>
                <w:ilvl w:val="0"/>
                <w:numId w:val="2"/>
              </w:numPr>
              <w:suppressAutoHyphens/>
              <w:spacing w:after="0" w:line="100" w:lineRule="atLeast"/>
              <w:rPr>
                <w:rFonts w:ascii="Times New Roman" w:eastAsia="Andale Sans UI" w:hAnsi="Times New Roman" w:cs="Times New Roman"/>
                <w:kern w:val="1"/>
                <w:sz w:val="24"/>
                <w:szCs w:val="24"/>
                <w:lang w:eastAsia="ar-SA"/>
              </w:rPr>
            </w:pPr>
            <w:r w:rsidRPr="000E78D1">
              <w:rPr>
                <w:rFonts w:ascii="Times New Roman" w:eastAsia="Andale Sans UI" w:hAnsi="Times New Roman" w:cs="Times New Roman"/>
                <w:kern w:val="1"/>
                <w:sz w:val="24"/>
                <w:szCs w:val="24"/>
                <w:lang w:eastAsia="ar-SA"/>
              </w:rPr>
              <w:t>Consapevolezza</w:t>
            </w:r>
          </w:p>
          <w:p w14:paraId="23183416" w14:textId="77777777" w:rsidR="000E78D1" w:rsidRPr="000E78D1" w:rsidRDefault="000E78D1" w:rsidP="000E78D1">
            <w:pPr>
              <w:widowControl w:val="0"/>
              <w:numPr>
                <w:ilvl w:val="0"/>
                <w:numId w:val="2"/>
              </w:numPr>
              <w:suppressAutoHyphens/>
              <w:spacing w:after="0" w:line="100" w:lineRule="atLeast"/>
              <w:rPr>
                <w:rFonts w:ascii="Times New Roman" w:eastAsia="Times New Roman" w:hAnsi="Times New Roman" w:cs="Times New Roman"/>
                <w:b/>
                <w:bCs/>
                <w:sz w:val="24"/>
                <w:szCs w:val="24"/>
                <w:lang w:eastAsia="ar-SA"/>
              </w:rPr>
            </w:pPr>
            <w:r w:rsidRPr="000E78D1">
              <w:rPr>
                <w:rFonts w:ascii="Times New Roman" w:eastAsia="Andale Sans UI" w:hAnsi="Times New Roman" w:cs="Times New Roman"/>
                <w:kern w:val="1"/>
                <w:sz w:val="24"/>
                <w:szCs w:val="24"/>
                <w:lang w:eastAsia="ar-SA"/>
              </w:rPr>
              <w:t>Competenza digitale</w:t>
            </w:r>
          </w:p>
          <w:p w14:paraId="7292F958"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bCs/>
                <w:color w:val="000000"/>
                <w:sz w:val="24"/>
                <w:szCs w:val="24"/>
                <w:lang w:eastAsia="ar-SA"/>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0B749E82" w14:textId="77777777" w:rsidR="000E78D1" w:rsidRPr="000E78D1" w:rsidRDefault="000E78D1" w:rsidP="000E78D1">
            <w:p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Essere capace di :</w:t>
            </w:r>
          </w:p>
          <w:p w14:paraId="13F18652" w14:textId="77777777" w:rsidR="000E78D1" w:rsidRPr="000E78D1" w:rsidRDefault="000E78D1" w:rsidP="000E78D1">
            <w:pPr>
              <w:numPr>
                <w:ilvl w:val="1"/>
                <w:numId w:val="5"/>
              </w:num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comprendere e rappresentare testi e messaggi di genere e di complessità diversi, formulati con linguaggi e supporti diversi.</w:t>
            </w:r>
          </w:p>
          <w:p w14:paraId="33BAA7E5" w14:textId="77777777" w:rsidR="000E78D1" w:rsidRPr="000E78D1" w:rsidRDefault="000E78D1" w:rsidP="000E78D1">
            <w:pPr>
              <w:numPr>
                <w:ilvl w:val="1"/>
                <w:numId w:val="5"/>
              </w:num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Lavorare, interagire con gli altri in precise e specifiche attività collettive.</w:t>
            </w:r>
          </w:p>
          <w:p w14:paraId="1AC7C732" w14:textId="77777777" w:rsidR="000E78D1" w:rsidRPr="000E78D1" w:rsidRDefault="000E78D1" w:rsidP="000E78D1">
            <w:pPr>
              <w:suppressAutoHyphens/>
              <w:spacing w:after="0" w:line="240" w:lineRule="auto"/>
              <w:rPr>
                <w:rFonts w:ascii="Arial Narrow" w:eastAsia="Times New Roman" w:hAnsi="Arial Narrow" w:cs="Arial Narrow"/>
                <w:sz w:val="24"/>
                <w:szCs w:val="24"/>
                <w:lang w:eastAsia="ar-SA"/>
              </w:rPr>
            </w:pPr>
          </w:p>
          <w:p w14:paraId="7D319C2E"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bCs/>
                <w:color w:val="000000"/>
                <w:sz w:val="24"/>
                <w:szCs w:val="24"/>
                <w:lang w:eastAsia="ar-SA"/>
              </w:rPr>
            </w:pPr>
          </w:p>
        </w:tc>
      </w:tr>
      <w:tr w:rsidR="000E78D1" w:rsidRPr="000E78D1" w14:paraId="69341A4B" w14:textId="77777777" w:rsidTr="00615074">
        <w:tc>
          <w:tcPr>
            <w:tcW w:w="1908" w:type="dxa"/>
            <w:tcBorders>
              <w:top w:val="single" w:sz="4" w:space="0" w:color="000000"/>
              <w:left w:val="single" w:sz="4" w:space="0" w:color="000000"/>
              <w:bottom w:val="single" w:sz="4" w:space="0" w:color="000000"/>
            </w:tcBorders>
            <w:shd w:val="clear" w:color="auto" w:fill="auto"/>
            <w:vAlign w:val="center"/>
          </w:tcPr>
          <w:p w14:paraId="36DCA1AF" w14:textId="77777777" w:rsidR="000E78D1" w:rsidRPr="000E78D1" w:rsidRDefault="000E78D1" w:rsidP="000E78D1">
            <w:pPr>
              <w:tabs>
                <w:tab w:val="left" w:pos="1470"/>
              </w:tabs>
              <w:suppressAutoHyphens/>
              <w:autoSpaceDE w:val="0"/>
              <w:spacing w:after="0" w:line="240" w:lineRule="auto"/>
              <w:rPr>
                <w:rFonts w:ascii="Arial Narrow" w:eastAsia="Calibri" w:hAnsi="Arial Narrow" w:cs="Arial Narrow"/>
                <w:color w:val="000000"/>
                <w:sz w:val="24"/>
                <w:szCs w:val="24"/>
                <w:lang w:eastAsia="ar-SA"/>
              </w:rPr>
            </w:pPr>
            <w:r w:rsidRPr="000E78D1">
              <w:rPr>
                <w:rFonts w:ascii="Arial Narrow" w:eastAsia="Calibri" w:hAnsi="Arial Narrow" w:cs="Arial Narrow"/>
                <w:b/>
                <w:caps/>
                <w:color w:val="000000"/>
                <w:sz w:val="24"/>
                <w:szCs w:val="24"/>
                <w:lang w:eastAsia="ar-SA"/>
              </w:rPr>
              <w:t>RAPPORTO CON LA REALTA’ NATURALE E SOCIALE</w:t>
            </w:r>
          </w:p>
        </w:tc>
        <w:tc>
          <w:tcPr>
            <w:tcW w:w="2700" w:type="dxa"/>
            <w:tcBorders>
              <w:top w:val="single" w:sz="4" w:space="0" w:color="000000"/>
              <w:left w:val="single" w:sz="4" w:space="0" w:color="000000"/>
              <w:bottom w:val="single" w:sz="4" w:space="0" w:color="000000"/>
            </w:tcBorders>
            <w:shd w:val="clear" w:color="auto" w:fill="auto"/>
            <w:vAlign w:val="center"/>
          </w:tcPr>
          <w:p w14:paraId="4933901D" w14:textId="77777777" w:rsidR="000E78D1" w:rsidRPr="000E78D1" w:rsidRDefault="000E78D1" w:rsidP="000E78D1">
            <w:pPr>
              <w:suppressAutoHyphens/>
              <w:snapToGrid w:val="0"/>
              <w:spacing w:after="0" w:line="240" w:lineRule="auto"/>
              <w:ind w:left="113"/>
              <w:rPr>
                <w:rFonts w:ascii="Arial Narrow" w:eastAsia="Times New Roman" w:hAnsi="Arial Narrow" w:cs="Arial Narrow"/>
                <w:sz w:val="24"/>
                <w:szCs w:val="24"/>
                <w:lang w:eastAsia="ar-SA"/>
              </w:rPr>
            </w:pPr>
          </w:p>
          <w:p w14:paraId="5A2C84B2" w14:textId="77777777" w:rsidR="000E78D1" w:rsidRPr="000E78D1" w:rsidRDefault="000E78D1" w:rsidP="000E78D1">
            <w:pPr>
              <w:numPr>
                <w:ilvl w:val="0"/>
                <w:numId w:val="2"/>
              </w:num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Risolvere problemi</w:t>
            </w:r>
          </w:p>
          <w:p w14:paraId="78EB8A89" w14:textId="77777777" w:rsidR="000E78D1" w:rsidRPr="000E78D1" w:rsidRDefault="000E78D1" w:rsidP="000E78D1">
            <w:pPr>
              <w:suppressAutoHyphens/>
              <w:spacing w:after="0" w:line="240" w:lineRule="auto"/>
              <w:ind w:left="113"/>
              <w:rPr>
                <w:rFonts w:ascii="Arial Narrow" w:eastAsia="Times New Roman" w:hAnsi="Arial Narrow" w:cs="Arial Narrow"/>
                <w:sz w:val="24"/>
                <w:szCs w:val="24"/>
                <w:lang w:eastAsia="ar-SA"/>
              </w:rPr>
            </w:pPr>
          </w:p>
          <w:p w14:paraId="7F2E9CDB" w14:textId="77777777" w:rsidR="000E78D1" w:rsidRPr="000E78D1" w:rsidRDefault="000E78D1" w:rsidP="000E78D1">
            <w:pPr>
              <w:numPr>
                <w:ilvl w:val="0"/>
                <w:numId w:val="2"/>
              </w:num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 xml:space="preserve">Individuare collegamenti e relazioni </w:t>
            </w:r>
          </w:p>
          <w:p w14:paraId="3A447DC3" w14:textId="77777777" w:rsidR="000E78D1" w:rsidRPr="000E78D1" w:rsidRDefault="000E78D1" w:rsidP="000E78D1">
            <w:pPr>
              <w:numPr>
                <w:ilvl w:val="0"/>
                <w:numId w:val="2"/>
              </w:numPr>
              <w:suppressAutoHyphens/>
              <w:spacing w:after="0" w:line="240" w:lineRule="auto"/>
              <w:rPr>
                <w:rFonts w:ascii="Times New Roman" w:eastAsia="Times New Roman" w:hAnsi="Times New Roman" w:cs="Times New Roman"/>
                <w:b/>
                <w:bCs/>
                <w:sz w:val="24"/>
                <w:szCs w:val="24"/>
                <w:lang w:eastAsia="ar-SA"/>
              </w:rPr>
            </w:pPr>
            <w:r w:rsidRPr="000E78D1">
              <w:rPr>
                <w:rFonts w:ascii="Arial Narrow" w:eastAsia="Times New Roman" w:hAnsi="Arial Narrow" w:cs="Arial Narrow"/>
                <w:sz w:val="24"/>
                <w:szCs w:val="24"/>
                <w:lang w:eastAsia="ar-SA"/>
              </w:rPr>
              <w:t>Acquisire /interpretare l’informazione ricevuta</w:t>
            </w:r>
          </w:p>
          <w:p w14:paraId="70997395"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bCs/>
                <w:color w:val="000000"/>
                <w:sz w:val="24"/>
                <w:szCs w:val="24"/>
                <w:lang w:eastAsia="ar-SA"/>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49F421DA" w14:textId="77777777" w:rsidR="000E78D1" w:rsidRPr="000E78D1" w:rsidRDefault="000E78D1" w:rsidP="000E78D1">
            <w:p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Essere capace di :</w:t>
            </w:r>
          </w:p>
          <w:p w14:paraId="35C37273" w14:textId="77777777" w:rsidR="000E78D1" w:rsidRPr="000E78D1" w:rsidRDefault="000E78D1" w:rsidP="000E78D1">
            <w:pPr>
              <w:numPr>
                <w:ilvl w:val="2"/>
                <w:numId w:val="6"/>
              </w:num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comprendere, interpretare ed intervenire in modo personale negli eventi del mondo</w:t>
            </w:r>
          </w:p>
          <w:p w14:paraId="260A7FD8" w14:textId="77777777" w:rsidR="000E78D1" w:rsidRPr="000E78D1" w:rsidRDefault="000E78D1" w:rsidP="000E78D1">
            <w:pPr>
              <w:numPr>
                <w:ilvl w:val="2"/>
                <w:numId w:val="6"/>
              </w:numPr>
              <w:suppressAutoHyphens/>
              <w:spacing w:after="0" w:line="240" w:lineRule="auto"/>
              <w:rPr>
                <w:rFonts w:ascii="Arial Narrow" w:eastAsia="Times New Roman" w:hAnsi="Arial Narrow" w:cs="Arial Narrow"/>
                <w:sz w:val="24"/>
                <w:szCs w:val="24"/>
                <w:lang w:eastAsia="ar-SA"/>
              </w:rPr>
            </w:pPr>
            <w:r w:rsidRPr="000E78D1">
              <w:rPr>
                <w:rFonts w:ascii="Arial Narrow" w:eastAsia="Times New Roman" w:hAnsi="Arial Narrow" w:cs="Arial Narrow"/>
                <w:sz w:val="24"/>
                <w:szCs w:val="24"/>
                <w:lang w:eastAsia="ar-SA"/>
              </w:rPr>
              <w:t>costruire conoscenze significative e dotate di senso</w:t>
            </w:r>
          </w:p>
          <w:p w14:paraId="7BD741AE" w14:textId="77777777" w:rsidR="000E78D1" w:rsidRPr="000E78D1" w:rsidRDefault="000E78D1" w:rsidP="000E78D1">
            <w:pPr>
              <w:numPr>
                <w:ilvl w:val="2"/>
                <w:numId w:val="6"/>
              </w:numPr>
              <w:suppressAutoHyphens/>
              <w:spacing w:after="0" w:line="240" w:lineRule="auto"/>
              <w:rPr>
                <w:rFonts w:ascii="Times New Roman" w:eastAsia="Times New Roman" w:hAnsi="Times New Roman" w:cs="Times New Roman"/>
                <w:b/>
                <w:bCs/>
                <w:sz w:val="24"/>
                <w:szCs w:val="24"/>
                <w:lang w:eastAsia="ar-SA"/>
              </w:rPr>
            </w:pPr>
            <w:r w:rsidRPr="000E78D1">
              <w:rPr>
                <w:rFonts w:ascii="Arial Narrow" w:eastAsia="Times New Roman" w:hAnsi="Arial Narrow" w:cs="Arial Narrow"/>
                <w:sz w:val="24"/>
                <w:szCs w:val="24"/>
                <w:lang w:eastAsia="ar-SA"/>
              </w:rPr>
              <w:t xml:space="preserve">esplicitare giudizi critici distinguendo i fatti dalle operazioni, gli eventi dalle congetture, le cause dagli effetti </w:t>
            </w:r>
          </w:p>
          <w:p w14:paraId="0BFFA39B"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bCs/>
                <w:color w:val="000000"/>
                <w:sz w:val="24"/>
                <w:szCs w:val="24"/>
                <w:lang w:eastAsia="ar-SA"/>
              </w:rPr>
            </w:pPr>
          </w:p>
        </w:tc>
      </w:tr>
    </w:tbl>
    <w:p w14:paraId="0EE196CD" w14:textId="77777777" w:rsidR="000E78D1" w:rsidRPr="000E78D1" w:rsidRDefault="000E78D1" w:rsidP="000E78D1">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p>
    <w:p w14:paraId="7F62EAFE" w14:textId="77777777" w:rsidR="000E78D1" w:rsidRPr="000E78D1" w:rsidRDefault="000E78D1" w:rsidP="000E78D1">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p>
    <w:p w14:paraId="10DE1F24" w14:textId="77777777" w:rsidR="000E78D1" w:rsidRPr="000E78D1" w:rsidRDefault="000E78D1" w:rsidP="000E78D1">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p>
    <w:p w14:paraId="345D6E23" w14:textId="77777777" w:rsidR="000E78D1" w:rsidRPr="000E78D1" w:rsidRDefault="000E78D1" w:rsidP="000E78D1">
      <w:pPr>
        <w:numPr>
          <w:ilvl w:val="1"/>
          <w:numId w:val="3"/>
        </w:numPr>
        <w:tabs>
          <w:tab w:val="left" w:pos="1470"/>
        </w:tabs>
        <w:suppressAutoHyphens/>
        <w:autoSpaceDE w:val="0"/>
        <w:spacing w:after="0" w:line="240" w:lineRule="auto"/>
        <w:rPr>
          <w:rFonts w:ascii="Calibri" w:eastAsia="Calibri" w:hAnsi="Calibri" w:cs="Calibri"/>
          <w:b/>
          <w:bCs/>
          <w:i/>
          <w:color w:val="000000"/>
          <w:sz w:val="24"/>
          <w:szCs w:val="24"/>
          <w:lang w:eastAsia="ar-SA"/>
        </w:rPr>
      </w:pPr>
      <w:r w:rsidRPr="000E78D1">
        <w:rPr>
          <w:rFonts w:ascii="Calibri" w:eastAsia="Calibri" w:hAnsi="Calibri" w:cs="Calibri"/>
          <w:b/>
          <w:bCs/>
          <w:color w:val="000000"/>
          <w:sz w:val="24"/>
          <w:szCs w:val="24"/>
          <w:u w:val="single"/>
          <w:lang w:eastAsia="ar-SA"/>
        </w:rPr>
        <w:t xml:space="preserve">COMPETENZE DEGLI ASSI CULTURALI </w:t>
      </w:r>
    </w:p>
    <w:p w14:paraId="7F57082E" w14:textId="77777777" w:rsidR="000E78D1" w:rsidRPr="000E78D1" w:rsidRDefault="000E78D1" w:rsidP="000E78D1">
      <w:pPr>
        <w:tabs>
          <w:tab w:val="left" w:pos="1470"/>
        </w:tabs>
        <w:suppressAutoHyphens/>
        <w:autoSpaceDE w:val="0"/>
        <w:spacing w:after="0" w:line="240" w:lineRule="auto"/>
        <w:ind w:left="360"/>
        <w:rPr>
          <w:rFonts w:ascii="Calibri" w:eastAsia="Calibri" w:hAnsi="Calibri" w:cs="Calibri"/>
          <w:bCs/>
          <w:color w:val="000000"/>
          <w:sz w:val="24"/>
          <w:szCs w:val="24"/>
          <w:lang w:eastAsia="ar-SA"/>
        </w:rPr>
      </w:pPr>
      <w:r w:rsidRPr="000E78D1">
        <w:rPr>
          <w:rFonts w:ascii="Calibri" w:eastAsia="Calibri" w:hAnsi="Calibri" w:cs="Calibri"/>
          <w:b/>
          <w:bCs/>
          <w:i/>
          <w:color w:val="000000"/>
          <w:sz w:val="24"/>
          <w:szCs w:val="24"/>
          <w:lang w:eastAsia="ar-SA"/>
        </w:rPr>
        <w:t xml:space="preserve">       DA PERSEGUIRE A CONCLUSIONE DELL’OBBLIGO SCOLASTICO </w:t>
      </w:r>
    </w:p>
    <w:p w14:paraId="48E1DA40" w14:textId="77777777" w:rsidR="000E78D1" w:rsidRPr="000E78D1" w:rsidRDefault="000E78D1" w:rsidP="000E78D1">
      <w:pPr>
        <w:tabs>
          <w:tab w:val="left" w:pos="1470"/>
        </w:tabs>
        <w:suppressAutoHyphens/>
        <w:autoSpaceDE w:val="0"/>
        <w:spacing w:after="0" w:line="240" w:lineRule="auto"/>
        <w:jc w:val="both"/>
        <w:rPr>
          <w:rFonts w:ascii="Calibri" w:eastAsia="Calibri" w:hAnsi="Calibri" w:cs="Calibri"/>
          <w:b/>
          <w:bCs/>
          <w:color w:val="000000"/>
          <w:sz w:val="24"/>
          <w:szCs w:val="24"/>
          <w:lang w:eastAsia="ar-SA"/>
        </w:rPr>
      </w:pPr>
      <w:r w:rsidRPr="000E78D1">
        <w:rPr>
          <w:rFonts w:ascii="Calibri" w:eastAsia="Calibri" w:hAnsi="Calibri" w:cs="Calibri"/>
          <w:bCs/>
          <w:color w:val="000000"/>
          <w:sz w:val="24"/>
          <w:szCs w:val="24"/>
          <w:lang w:eastAsia="ar-SA"/>
        </w:rPr>
        <w:t xml:space="preserve">Nella tabella che segue ciascun docente indichi l’asse culturale cui appartiene la propria disciplina e le competenze che si intendono sviluppare per l’anno scolastico in corso. </w:t>
      </w:r>
    </w:p>
    <w:p w14:paraId="1B7EA7BD"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bCs/>
          <w:color w:val="000000"/>
          <w:sz w:val="24"/>
          <w:szCs w:val="24"/>
          <w:lang w:eastAsia="ar-SA"/>
        </w:rPr>
      </w:pPr>
    </w:p>
    <w:p w14:paraId="64F5B302" w14:textId="77777777" w:rsidR="000E78D1" w:rsidRPr="000E78D1" w:rsidRDefault="000E78D1" w:rsidP="000E78D1">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r w:rsidRPr="000E78D1">
        <w:rPr>
          <w:rFonts w:ascii="Calibri" w:eastAsia="Calibri" w:hAnsi="Calibri" w:cs="Calibri"/>
          <w:b/>
          <w:bCs/>
          <w:color w:val="000000"/>
          <w:sz w:val="24"/>
          <w:szCs w:val="24"/>
          <w:u w:val="single"/>
          <w:lang w:eastAsia="ar-SA"/>
        </w:rPr>
        <w:t xml:space="preserve"> COMPETENZE IN AMBITO DISCIPLINARE </w:t>
      </w:r>
    </w:p>
    <w:p w14:paraId="40E13A27" w14:textId="77777777" w:rsidR="000E78D1" w:rsidRPr="000E78D1" w:rsidRDefault="000E78D1" w:rsidP="000E78D1">
      <w:pPr>
        <w:tabs>
          <w:tab w:val="left" w:pos="1470"/>
        </w:tabs>
        <w:suppressAutoHyphens/>
        <w:autoSpaceDE w:val="0"/>
        <w:spacing w:after="0" w:line="240" w:lineRule="auto"/>
        <w:rPr>
          <w:rFonts w:ascii="Calibri" w:eastAsia="Calibri" w:hAnsi="Calibri" w:cs="Calibri"/>
          <w:b/>
          <w:bCs/>
          <w:color w:val="000000"/>
          <w:sz w:val="24"/>
          <w:szCs w:val="24"/>
          <w:lang w:eastAsia="ar-SA"/>
        </w:rPr>
      </w:pPr>
    </w:p>
    <w:p w14:paraId="1B80CFA0" w14:textId="77777777" w:rsidR="000E78D1" w:rsidRPr="000E78D1" w:rsidRDefault="000E78D1" w:rsidP="000E78D1">
      <w:pPr>
        <w:tabs>
          <w:tab w:val="left" w:pos="1470"/>
        </w:tabs>
        <w:suppressAutoHyphens/>
        <w:autoSpaceDE w:val="0"/>
        <w:spacing w:after="0" w:line="240" w:lineRule="auto"/>
        <w:rPr>
          <w:rFonts w:ascii="Wingdings" w:eastAsia="Calibri" w:hAnsi="Wingdings" w:cs="Wingdings"/>
          <w:b/>
          <w:bCs/>
          <w:color w:val="000000"/>
          <w:sz w:val="24"/>
          <w:szCs w:val="24"/>
          <w:lang w:eastAsia="ar-SA"/>
        </w:rPr>
      </w:pPr>
      <w:r w:rsidRPr="000E78D1">
        <w:rPr>
          <w:rFonts w:ascii="Wingdings" w:eastAsia="Calibri" w:hAnsi="Wingdings" w:cs="Wingdings"/>
          <w:b/>
          <w:bCs/>
          <w:color w:val="000000"/>
          <w:sz w:val="24"/>
          <w:szCs w:val="24"/>
          <w:lang w:eastAsia="ar-SA"/>
        </w:rPr>
        <w:t></w:t>
      </w:r>
      <w:r w:rsidRPr="000E78D1">
        <w:rPr>
          <w:rFonts w:ascii="Calibri" w:eastAsia="Calibri" w:hAnsi="Calibri" w:cs="Calibri"/>
          <w:b/>
          <w:bCs/>
          <w:color w:val="000000"/>
          <w:sz w:val="24"/>
          <w:szCs w:val="24"/>
          <w:lang w:eastAsia="ar-SA"/>
        </w:rPr>
        <w:t xml:space="preserve"> </w:t>
      </w:r>
      <w:r w:rsidRPr="000E78D1">
        <w:rPr>
          <w:rFonts w:ascii="Calibri" w:eastAsia="Calibri" w:hAnsi="Calibri" w:cs="Calibri"/>
          <w:b/>
          <w:bCs/>
          <w:color w:val="000000"/>
          <w:sz w:val="24"/>
          <w:szCs w:val="24"/>
          <w:u w:val="single"/>
          <w:lang w:eastAsia="ar-SA"/>
        </w:rPr>
        <w:t xml:space="preserve">ASSE CULTURALE DEI LINGUAGGI </w:t>
      </w:r>
      <w:r w:rsidRPr="000E78D1">
        <w:rPr>
          <w:rFonts w:ascii="Calibri" w:eastAsia="Calibri" w:hAnsi="Calibri" w:cs="Calibri"/>
          <w:b/>
          <w:bCs/>
          <w:color w:val="000000"/>
          <w:sz w:val="24"/>
          <w:szCs w:val="24"/>
          <w:u w:val="single"/>
          <w:lang w:eastAsia="ar-SA"/>
        </w:rPr>
        <w:tab/>
      </w:r>
      <w:r w:rsidRPr="000E78D1">
        <w:rPr>
          <w:rFonts w:ascii="Calibri" w:eastAsia="Calibri" w:hAnsi="Calibri" w:cs="Calibri"/>
          <w:b/>
          <w:bCs/>
          <w:color w:val="000000"/>
          <w:sz w:val="24"/>
          <w:szCs w:val="24"/>
          <w:lang w:eastAsia="ar-SA"/>
        </w:rPr>
        <w:tab/>
      </w:r>
      <w:r w:rsidRPr="000E78D1">
        <w:rPr>
          <w:rFonts w:ascii="Calibri" w:eastAsia="Calibri" w:hAnsi="Calibri" w:cs="Calibri"/>
          <w:b/>
          <w:bCs/>
          <w:color w:val="000000"/>
          <w:sz w:val="24"/>
          <w:szCs w:val="24"/>
          <w:lang w:eastAsia="ar-SA"/>
        </w:rPr>
        <w:tab/>
      </w:r>
      <w:r w:rsidRPr="000E78D1">
        <w:rPr>
          <w:rFonts w:ascii="Wingdings" w:eastAsia="Calibri" w:hAnsi="Wingdings" w:cs="Wingdings"/>
          <w:b/>
          <w:bCs/>
          <w:color w:val="000000"/>
          <w:sz w:val="24"/>
          <w:szCs w:val="24"/>
          <w:lang w:eastAsia="ar-SA"/>
        </w:rPr>
        <w:t></w:t>
      </w:r>
      <w:r w:rsidRPr="000E78D1">
        <w:rPr>
          <w:rFonts w:ascii="Calibri" w:eastAsia="Calibri" w:hAnsi="Calibri" w:cs="Calibri"/>
          <w:b/>
          <w:bCs/>
          <w:color w:val="000000"/>
          <w:sz w:val="24"/>
          <w:szCs w:val="24"/>
          <w:lang w:eastAsia="ar-SA"/>
        </w:rPr>
        <w:t xml:space="preserve"> </w:t>
      </w:r>
      <w:r w:rsidRPr="000E78D1">
        <w:rPr>
          <w:rFonts w:ascii="Calibri" w:eastAsia="Calibri" w:hAnsi="Calibri" w:cs="Calibri"/>
          <w:b/>
          <w:bCs/>
          <w:color w:val="000000"/>
          <w:sz w:val="24"/>
          <w:szCs w:val="24"/>
          <w:u w:val="single"/>
          <w:lang w:eastAsia="ar-SA"/>
        </w:rPr>
        <w:t>ASSE CULTURALE MATEMATICO</w:t>
      </w:r>
    </w:p>
    <w:p w14:paraId="37A9DE5B" w14:textId="77777777" w:rsidR="000E78D1" w:rsidRPr="000E78D1" w:rsidRDefault="000E78D1" w:rsidP="000E78D1">
      <w:pPr>
        <w:tabs>
          <w:tab w:val="left" w:pos="1470"/>
        </w:tabs>
        <w:suppressAutoHyphens/>
        <w:autoSpaceDE w:val="0"/>
        <w:spacing w:after="0" w:line="240" w:lineRule="auto"/>
        <w:rPr>
          <w:rFonts w:ascii="Calibri" w:eastAsia="Calibri" w:hAnsi="Calibri" w:cs="Calibri"/>
          <w:sz w:val="24"/>
          <w:szCs w:val="24"/>
          <w:lang w:eastAsia="ar-SA"/>
        </w:rPr>
      </w:pPr>
      <w:r w:rsidRPr="000E78D1">
        <w:rPr>
          <w:rFonts w:ascii="Wingdings" w:eastAsia="Calibri" w:hAnsi="Wingdings" w:cs="Wingdings"/>
          <w:b/>
          <w:bCs/>
          <w:color w:val="000000"/>
          <w:sz w:val="24"/>
          <w:szCs w:val="24"/>
          <w:lang w:eastAsia="ar-SA"/>
        </w:rPr>
        <w:t></w:t>
      </w:r>
      <w:r w:rsidRPr="000E78D1">
        <w:rPr>
          <w:rFonts w:ascii="Calibri" w:eastAsia="Calibri" w:hAnsi="Calibri" w:cs="Calibri"/>
          <w:b/>
          <w:bCs/>
          <w:color w:val="000000"/>
          <w:sz w:val="24"/>
          <w:szCs w:val="24"/>
          <w:lang w:eastAsia="ar-SA"/>
        </w:rPr>
        <w:t xml:space="preserve"> </w:t>
      </w:r>
      <w:r w:rsidRPr="000E78D1">
        <w:rPr>
          <w:rFonts w:ascii="Calibri" w:eastAsia="Calibri" w:hAnsi="Calibri" w:cs="Calibri"/>
          <w:b/>
          <w:bCs/>
          <w:color w:val="000000"/>
          <w:sz w:val="24"/>
          <w:szCs w:val="24"/>
          <w:u w:val="single"/>
          <w:lang w:eastAsia="ar-SA"/>
        </w:rPr>
        <w:t>ASSE CULTURALE SCIENTIFICO TECNOLOGICO</w:t>
      </w:r>
      <w:r w:rsidRPr="000E78D1">
        <w:rPr>
          <w:rFonts w:ascii="Calibri" w:eastAsia="Calibri" w:hAnsi="Calibri" w:cs="Calibri"/>
          <w:b/>
          <w:bCs/>
          <w:color w:val="000000"/>
          <w:sz w:val="24"/>
          <w:szCs w:val="24"/>
          <w:lang w:eastAsia="ar-SA"/>
        </w:rPr>
        <w:tab/>
      </w:r>
      <w:r w:rsidRPr="000E78D1">
        <w:rPr>
          <w:rFonts w:ascii="Wingdings" w:eastAsia="Calibri" w:hAnsi="Wingdings" w:cs="Wingdings"/>
          <w:b/>
          <w:bCs/>
          <w:color w:val="000000"/>
          <w:sz w:val="24"/>
          <w:szCs w:val="24"/>
          <w:lang w:eastAsia="ar-SA"/>
        </w:rPr>
        <w:t></w:t>
      </w:r>
      <w:r w:rsidRPr="000E78D1">
        <w:rPr>
          <w:rFonts w:ascii="Calibri" w:eastAsia="Calibri" w:hAnsi="Calibri" w:cs="Calibri"/>
          <w:b/>
          <w:bCs/>
          <w:color w:val="000000"/>
          <w:sz w:val="24"/>
          <w:szCs w:val="24"/>
          <w:lang w:eastAsia="ar-SA"/>
        </w:rPr>
        <w:t xml:space="preserve"> </w:t>
      </w:r>
      <w:r w:rsidRPr="000E78D1">
        <w:rPr>
          <w:rFonts w:ascii="Calibri" w:eastAsia="Calibri" w:hAnsi="Calibri" w:cs="Calibri"/>
          <w:b/>
          <w:bCs/>
          <w:color w:val="000000"/>
          <w:sz w:val="24"/>
          <w:szCs w:val="24"/>
          <w:u w:val="single"/>
          <w:lang w:eastAsia="ar-SA"/>
        </w:rPr>
        <w:t>ASSE CULTURALE STORICO-SOCIALE</w:t>
      </w:r>
    </w:p>
    <w:p w14:paraId="0AC40980" w14:textId="77777777" w:rsidR="000E78D1" w:rsidRPr="000E78D1" w:rsidRDefault="000E78D1" w:rsidP="000E78D1">
      <w:pPr>
        <w:suppressAutoHyphens/>
        <w:autoSpaceDE w:val="0"/>
        <w:spacing w:after="0" w:line="240" w:lineRule="auto"/>
        <w:rPr>
          <w:rFonts w:ascii="Calibri" w:eastAsia="Calibri" w:hAnsi="Calibri" w:cs="Calibri"/>
          <w:sz w:val="24"/>
          <w:szCs w:val="24"/>
          <w:lang w:eastAsia="ar-SA"/>
        </w:rPr>
      </w:pPr>
    </w:p>
    <w:tbl>
      <w:tblPr>
        <w:tblW w:w="0" w:type="auto"/>
        <w:tblInd w:w="108" w:type="dxa"/>
        <w:tblLayout w:type="fixed"/>
        <w:tblLook w:val="0000" w:firstRow="0" w:lastRow="0" w:firstColumn="0" w:lastColumn="0" w:noHBand="0" w:noVBand="0"/>
      </w:tblPr>
      <w:tblGrid>
        <w:gridCol w:w="4137"/>
        <w:gridCol w:w="5817"/>
      </w:tblGrid>
      <w:tr w:rsidR="000E78D1" w:rsidRPr="000E78D1" w14:paraId="697F27F8" w14:textId="77777777" w:rsidTr="00615074">
        <w:trPr>
          <w:trHeight w:val="1990"/>
        </w:trPr>
        <w:tc>
          <w:tcPr>
            <w:tcW w:w="4137" w:type="dxa"/>
            <w:tcBorders>
              <w:top w:val="single" w:sz="8" w:space="0" w:color="000000"/>
              <w:left w:val="single" w:sz="8" w:space="0" w:color="000000"/>
              <w:bottom w:val="single" w:sz="8" w:space="0" w:color="000000"/>
            </w:tcBorders>
            <w:shd w:val="clear" w:color="auto" w:fill="auto"/>
          </w:tcPr>
          <w:p w14:paraId="1DAD2F12"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r w:rsidRPr="000E78D1">
              <w:rPr>
                <w:rFonts w:ascii="Calibri" w:eastAsia="Calibri" w:hAnsi="Calibri" w:cs="Calibri"/>
                <w:b/>
                <w:bCs/>
                <w:color w:val="000000"/>
                <w:sz w:val="24"/>
                <w:szCs w:val="24"/>
                <w:u w:val="single"/>
                <w:lang w:eastAsia="ar-SA"/>
              </w:rPr>
              <w:t xml:space="preserve">Competenze disciplinari del  Biennio </w:t>
            </w:r>
          </w:p>
          <w:p w14:paraId="17F38887"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r w:rsidRPr="000E78D1">
              <w:rPr>
                <w:rFonts w:ascii="Calibri" w:eastAsia="Calibri" w:hAnsi="Calibri" w:cs="Calibri"/>
                <w:i/>
                <w:iCs/>
                <w:color w:val="000000"/>
                <w:sz w:val="24"/>
                <w:szCs w:val="24"/>
                <w:lang w:eastAsia="ar-SA"/>
              </w:rPr>
              <w:t>Competenze della disciplina definite all’interno dei Dipartimenti</w:t>
            </w:r>
          </w:p>
          <w:p w14:paraId="74C9655A"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r w:rsidRPr="000E78D1">
              <w:rPr>
                <w:rFonts w:ascii="Calibri" w:eastAsia="Calibri" w:hAnsi="Calibri" w:cs="Calibri"/>
                <w:i/>
                <w:iCs/>
                <w:color w:val="000000"/>
                <w:sz w:val="24"/>
                <w:szCs w:val="24"/>
                <w:lang w:eastAsia="ar-SA"/>
              </w:rPr>
              <w:t>CG= Competenze in uscita per le attività e gli insegnamenti di AREA GENERALE individuati dal Dipartimento storico-sociale relative al biennio, di cui all’Allegato A1 del Decreto 24 maggio 2018, n.92.</w:t>
            </w:r>
          </w:p>
          <w:p w14:paraId="6D422461"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r w:rsidRPr="000E78D1">
              <w:rPr>
                <w:rFonts w:ascii="Calibri" w:eastAsia="Calibri" w:hAnsi="Calibri" w:cs="Calibri"/>
                <w:i/>
                <w:iCs/>
                <w:color w:val="000000"/>
                <w:sz w:val="24"/>
                <w:szCs w:val="24"/>
                <w:lang w:eastAsia="ar-SA"/>
              </w:rPr>
              <w:t>CI=</w:t>
            </w:r>
            <w:r w:rsidRPr="000E78D1">
              <w:rPr>
                <w:rFonts w:ascii="Calibri" w:eastAsia="Calibri" w:hAnsi="Calibri" w:cs="Times New Roman"/>
                <w:color w:val="C00000"/>
                <w:sz w:val="24"/>
                <w:szCs w:val="24"/>
              </w:rPr>
              <w:t xml:space="preserve"> </w:t>
            </w:r>
            <w:r w:rsidRPr="000E78D1">
              <w:rPr>
                <w:rFonts w:ascii="Calibri" w:eastAsia="Calibri" w:hAnsi="Calibri" w:cs="Calibri"/>
                <w:i/>
                <w:iCs/>
                <w:color w:val="000000"/>
                <w:sz w:val="24"/>
                <w:szCs w:val="24"/>
                <w:lang w:eastAsia="ar-SA"/>
              </w:rPr>
              <w:t>Competenza profilo di uscita dei percorsi di istruzione professionale per le attività e gli insegnamenti di area di indirizzo (profilo di indirizzo), di cui all’Allegato 2 del Decreto 24 maggio 2018, n.92.</w:t>
            </w:r>
          </w:p>
          <w:p w14:paraId="1D7A92A7"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r w:rsidRPr="000E78D1">
              <w:rPr>
                <w:rFonts w:ascii="Calibri" w:eastAsia="Calibri" w:hAnsi="Calibri" w:cs="Calibri"/>
                <w:i/>
                <w:iCs/>
                <w:color w:val="000000"/>
                <w:sz w:val="24"/>
                <w:szCs w:val="24"/>
                <w:lang w:eastAsia="ar-SA"/>
              </w:rPr>
              <w:t xml:space="preserve"> </w:t>
            </w:r>
          </w:p>
          <w:p w14:paraId="0258DC6D"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p>
          <w:p w14:paraId="260CE737"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p>
          <w:p w14:paraId="580EE380"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p>
          <w:p w14:paraId="4E3A9106"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p>
          <w:p w14:paraId="37DA5FC2"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p>
          <w:p w14:paraId="4F986161" w14:textId="77777777" w:rsidR="000E78D1" w:rsidRPr="000E78D1" w:rsidRDefault="000E78D1" w:rsidP="000E78D1">
            <w:pPr>
              <w:suppressAutoHyphens/>
              <w:autoSpaceDE w:val="0"/>
              <w:spacing w:after="0" w:line="240" w:lineRule="auto"/>
              <w:rPr>
                <w:rFonts w:ascii="Calibri" w:eastAsia="Calibri" w:hAnsi="Calibri" w:cs="Calibri"/>
                <w:i/>
                <w:iCs/>
                <w:color w:val="000000"/>
                <w:sz w:val="24"/>
                <w:szCs w:val="24"/>
                <w:lang w:eastAsia="ar-SA"/>
              </w:rPr>
            </w:pPr>
          </w:p>
          <w:p w14:paraId="23DCA027" w14:textId="77777777" w:rsidR="000E78D1" w:rsidRPr="000E78D1" w:rsidRDefault="000E78D1" w:rsidP="000E78D1">
            <w:pPr>
              <w:suppressAutoHyphens/>
              <w:autoSpaceDE w:val="0"/>
              <w:spacing w:after="0" w:line="240" w:lineRule="auto"/>
              <w:rPr>
                <w:rFonts w:ascii="Calibri" w:eastAsia="Calibri" w:hAnsi="Calibri" w:cs="Calibri"/>
                <w:color w:val="000000"/>
                <w:sz w:val="24"/>
                <w:szCs w:val="24"/>
                <w:lang w:eastAsia="ar-SA"/>
              </w:rPr>
            </w:pPr>
          </w:p>
        </w:tc>
        <w:tc>
          <w:tcPr>
            <w:tcW w:w="5817" w:type="dxa"/>
            <w:tcBorders>
              <w:top w:val="single" w:sz="8" w:space="0" w:color="000000"/>
              <w:left w:val="single" w:sz="8" w:space="0" w:color="000000"/>
              <w:bottom w:val="single" w:sz="8" w:space="0" w:color="000000"/>
              <w:right w:val="single" w:sz="8" w:space="0" w:color="000000"/>
            </w:tcBorders>
            <w:shd w:val="clear" w:color="auto" w:fill="auto"/>
          </w:tcPr>
          <w:p w14:paraId="61F8D0CE" w14:textId="77777777" w:rsidR="000E78D1" w:rsidRPr="000E78D1" w:rsidRDefault="000E78D1" w:rsidP="000E78D1">
            <w:pPr>
              <w:rPr>
                <w:rFonts w:ascii="Calibri" w:eastAsia="Calibri" w:hAnsi="Calibri" w:cs="Times New Roman"/>
                <w:sz w:val="24"/>
                <w:szCs w:val="24"/>
              </w:rPr>
            </w:pPr>
            <w:r w:rsidRPr="000E78D1">
              <w:rPr>
                <w:rFonts w:ascii="Calibri" w:eastAsia="Calibri" w:hAnsi="Calibri" w:cs="Times New Roman"/>
                <w:sz w:val="24"/>
                <w:szCs w:val="24"/>
              </w:rPr>
              <w:t>CG n. 1: Agire in riferimento ad un sistema di valori, coerenti con i principi della Costituzione, in base ai quali essere in grado di valutare fatti e orientare i propri comportamenti personali, sociali e professionali</w:t>
            </w:r>
          </w:p>
          <w:p w14:paraId="216F6A78" w14:textId="77777777" w:rsidR="000E78D1" w:rsidRPr="000E78D1" w:rsidRDefault="000E78D1" w:rsidP="000E78D1">
            <w:pPr>
              <w:rPr>
                <w:rFonts w:ascii="Calibri" w:eastAsia="Calibri" w:hAnsi="Calibri" w:cs="Times New Roman"/>
                <w:sz w:val="24"/>
                <w:szCs w:val="24"/>
              </w:rPr>
            </w:pPr>
            <w:r w:rsidRPr="000E78D1">
              <w:rPr>
                <w:rFonts w:ascii="Calibri" w:eastAsia="Calibri" w:hAnsi="Calibri" w:cs="Times New Roman"/>
                <w:sz w:val="24"/>
                <w:szCs w:val="24"/>
              </w:rPr>
              <w:t>CG n.3: Riconoscere gli aspetti geografici, ecologici, territoriali, dell’ambiente naturale ed antropico, le connessioni con le strutture demografiche, economiche, sociali, culturali e le trasformazioni intervenute nel corso del tempo</w:t>
            </w:r>
          </w:p>
          <w:p w14:paraId="4A544C31" w14:textId="77777777" w:rsidR="000E78D1" w:rsidRPr="000E78D1" w:rsidRDefault="000E78D1" w:rsidP="000E78D1">
            <w:pPr>
              <w:rPr>
                <w:rFonts w:ascii="Calibri" w:eastAsia="Calibri" w:hAnsi="Calibri" w:cs="Times New Roman"/>
                <w:sz w:val="24"/>
                <w:szCs w:val="24"/>
              </w:rPr>
            </w:pPr>
            <w:r w:rsidRPr="000E78D1">
              <w:rPr>
                <w:rFonts w:ascii="Calibri" w:eastAsia="Calibri" w:hAnsi="Calibri" w:cs="Times New Roman"/>
                <w:sz w:val="24"/>
                <w:szCs w:val="24"/>
              </w:rPr>
              <w:t>CG n.11: Padroneggiare l'uso di strumenti tecnologici con particolare attenzione alla sicurezza e al-la tutela della salute nei luoghi di vita e di lavoro, alla tutela della persona, dell'ambiente e del territorio</w:t>
            </w:r>
          </w:p>
          <w:p w14:paraId="1EFBE266" w14:textId="77777777" w:rsidR="000E78D1" w:rsidRPr="000E78D1" w:rsidRDefault="000E78D1" w:rsidP="000E78D1">
            <w:pPr>
              <w:rPr>
                <w:rFonts w:ascii="Calibri" w:eastAsia="Calibri" w:hAnsi="Calibri" w:cs="Times New Roman"/>
                <w:sz w:val="24"/>
                <w:szCs w:val="24"/>
              </w:rPr>
            </w:pPr>
            <w:r w:rsidRPr="000E78D1">
              <w:rPr>
                <w:rFonts w:ascii="Calibri" w:eastAsia="Calibri" w:hAnsi="Calibri" w:cs="Times New Roman"/>
                <w:sz w:val="24"/>
                <w:szCs w:val="24"/>
              </w:rPr>
              <w:t>CI</w:t>
            </w:r>
            <w:r w:rsidRPr="000E78D1">
              <w:rPr>
                <w:rFonts w:ascii="Calibri" w:eastAsia="Calibri" w:hAnsi="Calibri" w:cs="Times New Roman"/>
                <w:color w:val="C00000"/>
                <w:sz w:val="24"/>
                <w:szCs w:val="24"/>
              </w:rPr>
              <w:t xml:space="preserve"> </w:t>
            </w:r>
            <w:r w:rsidRPr="000E78D1">
              <w:rPr>
                <w:rFonts w:ascii="Calibri" w:eastAsia="Calibri" w:hAnsi="Calibri" w:cs="Times New Roman"/>
                <w:sz w:val="24"/>
                <w:szCs w:val="24"/>
              </w:rPr>
              <w:t>n.1: Predisporre il progetto per la realizzazione di un prodotto sulla base delle richieste del cliente, delle caratteristiche dei materiali, delle tendenze degli stili valutando le soluzioni tecniche proposte, le tecniche di lavorazione, i costi e la sostenibilità ambientale</w:t>
            </w:r>
          </w:p>
          <w:p w14:paraId="40291A6D" w14:textId="77777777" w:rsidR="000E78D1" w:rsidRPr="000E78D1" w:rsidRDefault="000E78D1" w:rsidP="000E78D1">
            <w:pPr>
              <w:rPr>
                <w:rFonts w:ascii="Calibri" w:eastAsia="Calibri" w:hAnsi="Calibri" w:cs="Times New Roman"/>
                <w:sz w:val="24"/>
                <w:szCs w:val="24"/>
              </w:rPr>
            </w:pPr>
            <w:r w:rsidRPr="000E78D1">
              <w:rPr>
                <w:rFonts w:ascii="Calibri" w:eastAsia="Calibri" w:hAnsi="Calibri" w:cs="Times New Roman"/>
                <w:sz w:val="24"/>
                <w:szCs w:val="24"/>
              </w:rPr>
              <w:t>CI n. 6: Elaborare, implementare e attuare piani industriali/commerciali delle produzioni, in raccordo con gli obiettivi economici aziendali /di prodotto e sulla base dei vincoli di mercato.</w:t>
            </w:r>
          </w:p>
          <w:p w14:paraId="03E7AA5B" w14:textId="77777777" w:rsidR="000E78D1" w:rsidRPr="000E78D1" w:rsidRDefault="000E78D1" w:rsidP="000E78D1">
            <w:pPr>
              <w:rPr>
                <w:rFonts w:ascii="Calibri" w:eastAsia="Calibri" w:hAnsi="Calibri" w:cs="Times New Roman"/>
                <w:sz w:val="24"/>
                <w:szCs w:val="24"/>
              </w:rPr>
            </w:pPr>
            <w:r w:rsidRPr="000E78D1">
              <w:rPr>
                <w:rFonts w:ascii="Calibri" w:eastAsia="Calibri" w:hAnsi="Calibri" w:cs="Times New Roman"/>
                <w:sz w:val="24"/>
                <w:szCs w:val="24"/>
              </w:rPr>
              <w:t>CI n° 7: Operare in sicurezza e nel rispetto delle norme di igiene e salvaguardia ambientale, identificando e prevenendo situazioni di rischio per sé, per altri e per l’ambiente</w:t>
            </w:r>
          </w:p>
        </w:tc>
      </w:tr>
    </w:tbl>
    <w:p w14:paraId="4E2D36CD" w14:textId="77777777" w:rsidR="000E78D1" w:rsidRPr="000E78D1" w:rsidRDefault="000E78D1" w:rsidP="000E78D1">
      <w:pPr>
        <w:suppressAutoHyphens/>
        <w:autoSpaceDE w:val="0"/>
        <w:spacing w:after="0" w:line="240" w:lineRule="auto"/>
        <w:rPr>
          <w:rFonts w:ascii="Calibri" w:eastAsia="Calibri" w:hAnsi="Calibri" w:cs="Calibri"/>
          <w:sz w:val="24"/>
          <w:szCs w:val="24"/>
          <w:lang w:eastAsia="ar-SA"/>
        </w:rPr>
      </w:pPr>
    </w:p>
    <w:p w14:paraId="379C2AEB" w14:textId="77777777" w:rsidR="000E78D1" w:rsidRPr="000E78D1" w:rsidRDefault="000E78D1" w:rsidP="000E78D1">
      <w:pPr>
        <w:suppressAutoHyphens/>
        <w:autoSpaceDE w:val="0"/>
        <w:spacing w:after="0" w:line="240" w:lineRule="auto"/>
        <w:rPr>
          <w:rFonts w:ascii="Calibri" w:eastAsia="Calibri" w:hAnsi="Calibri" w:cs="Calibri"/>
          <w:b/>
          <w:sz w:val="24"/>
          <w:szCs w:val="24"/>
          <w:u w:val="single"/>
          <w:lang w:eastAsia="ar-SA"/>
        </w:rPr>
      </w:pPr>
    </w:p>
    <w:p w14:paraId="7D27480B" w14:textId="77777777" w:rsidR="000E78D1" w:rsidRPr="000E78D1" w:rsidRDefault="000E78D1" w:rsidP="000E78D1">
      <w:pPr>
        <w:suppressAutoHyphens/>
        <w:autoSpaceDE w:val="0"/>
        <w:spacing w:after="0" w:line="240" w:lineRule="auto"/>
        <w:rPr>
          <w:rFonts w:ascii="Calibri" w:eastAsia="Calibri" w:hAnsi="Calibri" w:cs="Calibri"/>
          <w:sz w:val="24"/>
          <w:szCs w:val="24"/>
          <w:lang w:eastAsia="ar-SA"/>
        </w:rPr>
      </w:pPr>
      <w:bookmarkStart w:id="7" w:name="_Hlk89087108"/>
      <w:r w:rsidRPr="000E78D1">
        <w:rPr>
          <w:rFonts w:ascii="Calibri" w:eastAsia="Calibri" w:hAnsi="Calibri" w:cs="Calibri"/>
          <w:b/>
          <w:sz w:val="24"/>
          <w:szCs w:val="24"/>
          <w:u w:val="single"/>
          <w:lang w:eastAsia="ar-SA"/>
        </w:rPr>
        <w:t xml:space="preserve">ARTICOLAZIONE DELLE COMPETENZE IN ABILITA’ E CONOSCENZE </w:t>
      </w:r>
    </w:p>
    <w:p w14:paraId="6703C38E" w14:textId="77777777" w:rsidR="000E78D1" w:rsidRPr="000E78D1" w:rsidRDefault="000E78D1" w:rsidP="000E78D1">
      <w:pPr>
        <w:suppressAutoHyphens/>
        <w:autoSpaceDE w:val="0"/>
        <w:spacing w:after="0" w:line="240" w:lineRule="auto"/>
        <w:rPr>
          <w:rFonts w:ascii="Calibri" w:eastAsia="Calibri" w:hAnsi="Calibri" w:cs="Calibri"/>
          <w:sz w:val="24"/>
          <w:szCs w:val="24"/>
          <w:lang w:eastAsia="ar-SA"/>
        </w:rPr>
      </w:pPr>
    </w:p>
    <w:tbl>
      <w:tblPr>
        <w:tblW w:w="10281" w:type="dxa"/>
        <w:tblInd w:w="-15" w:type="dxa"/>
        <w:tblLayout w:type="fixed"/>
        <w:tblLook w:val="0000" w:firstRow="0" w:lastRow="0" w:firstColumn="0" w:lastColumn="0" w:noHBand="0" w:noVBand="0"/>
      </w:tblPr>
      <w:tblGrid>
        <w:gridCol w:w="126"/>
        <w:gridCol w:w="4842"/>
        <w:gridCol w:w="120"/>
        <w:gridCol w:w="4912"/>
        <w:gridCol w:w="38"/>
        <w:gridCol w:w="243"/>
      </w:tblGrid>
      <w:tr w:rsidR="000E78D1" w:rsidRPr="000E78D1" w14:paraId="7EE108DF" w14:textId="77777777" w:rsidTr="00615074">
        <w:trPr>
          <w:gridAfter w:val="1"/>
          <w:wAfter w:w="243" w:type="dxa"/>
          <w:cantSplit/>
          <w:trHeight w:val="635"/>
        </w:trPr>
        <w:tc>
          <w:tcPr>
            <w:tcW w:w="10038" w:type="dxa"/>
            <w:gridSpan w:val="5"/>
            <w:tcBorders>
              <w:top w:val="single" w:sz="4" w:space="0" w:color="000000"/>
              <w:left w:val="single" w:sz="4" w:space="0" w:color="000000"/>
              <w:bottom w:val="single" w:sz="4" w:space="0" w:color="000000"/>
              <w:right w:val="single" w:sz="4" w:space="0" w:color="000000"/>
            </w:tcBorders>
            <w:shd w:val="clear" w:color="auto" w:fill="auto"/>
          </w:tcPr>
          <w:p w14:paraId="16721EA4" w14:textId="77777777" w:rsidR="000E78D1" w:rsidRPr="000E78D1" w:rsidRDefault="000E78D1" w:rsidP="000E78D1">
            <w:pPr>
              <w:suppressAutoHyphens/>
              <w:autoSpaceDE w:val="0"/>
              <w:spacing w:after="0" w:line="240" w:lineRule="auto"/>
              <w:jc w:val="center"/>
              <w:rPr>
                <w:rFonts w:ascii="ArialNarrow" w:eastAsia="Calibri" w:hAnsi="ArialNarrow" w:cs="ArialNarrow"/>
                <w:b/>
                <w:color w:val="000000"/>
                <w:sz w:val="24"/>
                <w:szCs w:val="24"/>
                <w:lang w:eastAsia="ar-SA"/>
              </w:rPr>
            </w:pPr>
            <w:r w:rsidRPr="000E78D1">
              <w:rPr>
                <w:rFonts w:ascii="ArialNarrow" w:eastAsia="Calibri" w:hAnsi="ArialNarrow" w:cs="ArialNarrow"/>
                <w:b/>
                <w:color w:val="000000"/>
                <w:sz w:val="24"/>
                <w:szCs w:val="24"/>
                <w:lang w:eastAsia="ar-SA"/>
              </w:rPr>
              <w:t xml:space="preserve">COMPETENZA N.1 </w:t>
            </w:r>
          </w:p>
          <w:p w14:paraId="330E3D50" w14:textId="77777777" w:rsidR="000E78D1" w:rsidRPr="000E78D1" w:rsidRDefault="000E78D1" w:rsidP="000E78D1">
            <w:pPr>
              <w:suppressAutoHyphens/>
              <w:autoSpaceDE w:val="0"/>
              <w:spacing w:after="0" w:line="240" w:lineRule="auto"/>
              <w:jc w:val="center"/>
              <w:rPr>
                <w:rFonts w:ascii="ArialNarrow" w:eastAsia="Calibri" w:hAnsi="ArialNarrow" w:cs="ArialNarrow"/>
                <w:b/>
                <w:color w:val="000000"/>
                <w:sz w:val="24"/>
                <w:szCs w:val="24"/>
                <w:lang w:eastAsia="ar-SA"/>
              </w:rPr>
            </w:pPr>
            <w:r w:rsidRPr="000E78D1">
              <w:rPr>
                <w:rFonts w:ascii="ArialNarrow" w:eastAsia="Calibri" w:hAnsi="ArialNarrow" w:cs="ArialNarrow"/>
                <w:b/>
                <w:color w:val="000000"/>
                <w:sz w:val="24"/>
                <w:szCs w:val="24"/>
                <w:lang w:eastAsia="ar-SA"/>
              </w:rPr>
              <w:t xml:space="preserve"> ASSE STORICO-SOCIALE                                              </w:t>
            </w:r>
          </w:p>
          <w:p w14:paraId="445307B2" w14:textId="77777777" w:rsidR="000E78D1" w:rsidRPr="000E78D1" w:rsidRDefault="000E78D1" w:rsidP="000E78D1">
            <w:pPr>
              <w:rPr>
                <w:rFonts w:ascii="ArialNarrow" w:eastAsia="Times New Roman" w:hAnsi="ArialNarrow" w:cs="ArialNarrow"/>
                <w:b/>
                <w:sz w:val="24"/>
                <w:szCs w:val="24"/>
                <w:lang w:eastAsia="ar-SA"/>
              </w:rPr>
            </w:pPr>
            <w:r w:rsidRPr="000E78D1">
              <w:rPr>
                <w:rFonts w:ascii="ArialNarrow" w:eastAsia="Times New Roman" w:hAnsi="ArialNarrow" w:cs="ArialNarrow"/>
                <w:b/>
                <w:sz w:val="24"/>
                <w:szCs w:val="24"/>
                <w:lang w:eastAsia="ar-SA"/>
              </w:rPr>
              <w:br/>
            </w:r>
            <w:r w:rsidRPr="000E78D1">
              <w:rPr>
                <w:rFonts w:ascii="Calibri" w:eastAsia="Calibri" w:hAnsi="Calibri" w:cs="Times New Roman"/>
                <w:sz w:val="24"/>
                <w:szCs w:val="24"/>
              </w:rPr>
              <w:t>CG n. 1: Agire in riferimento ad un sistema di valori, coerenti con i principi della Costituzione, in base ai quali essere in grado di valutare fatti e orientare i propri comportamenti personali, sociali e professionali</w:t>
            </w:r>
            <w:r w:rsidRPr="000E78D1">
              <w:rPr>
                <w:rFonts w:ascii="ArialNarrow" w:eastAsia="Times New Roman" w:hAnsi="ArialNarrow" w:cs="ArialNarrow"/>
                <w:b/>
                <w:sz w:val="24"/>
                <w:szCs w:val="24"/>
                <w:lang w:eastAsia="ar-SA"/>
              </w:rPr>
              <w:t xml:space="preserve"> </w:t>
            </w:r>
          </w:p>
          <w:p w14:paraId="405B0524" w14:textId="77777777" w:rsidR="000E78D1" w:rsidRPr="000E78D1" w:rsidRDefault="000E78D1" w:rsidP="000E78D1">
            <w:pPr>
              <w:rPr>
                <w:rFonts w:ascii="Calibri" w:eastAsia="Calibri" w:hAnsi="Calibri" w:cs="Times New Roman"/>
                <w:sz w:val="24"/>
                <w:szCs w:val="24"/>
              </w:rPr>
            </w:pPr>
            <w:r w:rsidRPr="000E78D1">
              <w:rPr>
                <w:rFonts w:ascii="Calibri" w:eastAsia="Calibri" w:hAnsi="Calibri" w:cs="Times New Roman"/>
                <w:sz w:val="24"/>
                <w:szCs w:val="24"/>
                <w:u w:val="single"/>
              </w:rPr>
              <w:t>Competenza intermedia</w:t>
            </w:r>
            <w:r w:rsidRPr="000E78D1">
              <w:rPr>
                <w:rFonts w:ascii="Calibri" w:eastAsia="Calibri" w:hAnsi="Calibri" w:cs="Times New Roman"/>
                <w:i/>
                <w:sz w:val="24"/>
                <w:szCs w:val="24"/>
              </w:rPr>
              <w:t>:</w:t>
            </w:r>
            <w:r w:rsidRPr="000E78D1">
              <w:rPr>
                <w:rFonts w:ascii="Calibri" w:eastAsia="Calibri" w:hAnsi="Calibri" w:cs="Times New Roman"/>
                <w:sz w:val="24"/>
                <w:szCs w:val="24"/>
              </w:rPr>
              <w:t xml:space="preserve"> Saper valutare fatti e orientare i propri comportamenti personali in ambito familiare, scolastico e sociale.</w:t>
            </w:r>
          </w:p>
        </w:tc>
      </w:tr>
      <w:tr w:rsidR="000E78D1" w:rsidRPr="000E78D1" w14:paraId="11ADB022" w14:textId="77777777" w:rsidTr="00615074">
        <w:trPr>
          <w:gridAfter w:val="1"/>
          <w:wAfter w:w="243" w:type="dxa"/>
          <w:trHeight w:val="280"/>
        </w:trPr>
        <w:tc>
          <w:tcPr>
            <w:tcW w:w="4968" w:type="dxa"/>
            <w:gridSpan w:val="2"/>
            <w:tcBorders>
              <w:top w:val="single" w:sz="4" w:space="0" w:color="000000"/>
              <w:left w:val="single" w:sz="4" w:space="0" w:color="000000"/>
              <w:bottom w:val="single" w:sz="4" w:space="0" w:color="000000"/>
            </w:tcBorders>
            <w:shd w:val="clear" w:color="auto" w:fill="auto"/>
          </w:tcPr>
          <w:p w14:paraId="1A1E4834" w14:textId="77777777" w:rsidR="000E78D1" w:rsidRPr="000E78D1" w:rsidRDefault="000E78D1" w:rsidP="000E78D1">
            <w:pPr>
              <w:suppressAutoHyphens/>
              <w:autoSpaceDE w:val="0"/>
              <w:spacing w:after="0" w:line="240" w:lineRule="auto"/>
              <w:jc w:val="center"/>
              <w:rPr>
                <w:rFonts w:ascii="Calibri" w:eastAsia="Calibri" w:hAnsi="Calibri" w:cs="Calibri"/>
                <w:b/>
                <w:sz w:val="24"/>
                <w:szCs w:val="24"/>
                <w:lang w:eastAsia="ar-SA"/>
              </w:rPr>
            </w:pPr>
            <w:r w:rsidRPr="000E78D1">
              <w:rPr>
                <w:rFonts w:ascii="Calibri" w:eastAsia="Calibri" w:hAnsi="Calibri" w:cs="Calibri"/>
                <w:b/>
                <w:sz w:val="24"/>
                <w:szCs w:val="24"/>
                <w:lang w:eastAsia="ar-SA"/>
              </w:rPr>
              <w:t xml:space="preserve">CONOSCENZE </w:t>
            </w: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16C4A9AB" w14:textId="77777777" w:rsidR="000E78D1" w:rsidRPr="000E78D1" w:rsidRDefault="000E78D1" w:rsidP="000E78D1">
            <w:pPr>
              <w:suppressAutoHyphens/>
              <w:autoSpaceDE w:val="0"/>
              <w:spacing w:after="0" w:line="240" w:lineRule="auto"/>
              <w:jc w:val="center"/>
              <w:rPr>
                <w:rFonts w:ascii="Calibri" w:eastAsia="Calibri" w:hAnsi="Calibri" w:cs="Calibri"/>
                <w:color w:val="000000"/>
                <w:sz w:val="24"/>
                <w:szCs w:val="24"/>
                <w:lang w:eastAsia="ar-SA"/>
              </w:rPr>
            </w:pPr>
            <w:r w:rsidRPr="000E78D1">
              <w:rPr>
                <w:rFonts w:ascii="Calibri" w:eastAsia="Calibri" w:hAnsi="Calibri" w:cs="Calibri"/>
                <w:b/>
                <w:sz w:val="24"/>
                <w:szCs w:val="24"/>
                <w:lang w:eastAsia="ar-SA"/>
              </w:rPr>
              <w:t>ABILITA’</w:t>
            </w:r>
          </w:p>
        </w:tc>
      </w:tr>
      <w:tr w:rsidR="000E78D1" w:rsidRPr="000E78D1" w14:paraId="20DD7BBF" w14:textId="77777777" w:rsidTr="00615074">
        <w:trPr>
          <w:gridAfter w:val="1"/>
          <w:wAfter w:w="243" w:type="dxa"/>
          <w:trHeight w:val="2071"/>
        </w:trPr>
        <w:tc>
          <w:tcPr>
            <w:tcW w:w="4968" w:type="dxa"/>
            <w:gridSpan w:val="2"/>
            <w:tcBorders>
              <w:top w:val="single" w:sz="4" w:space="0" w:color="000000"/>
              <w:left w:val="single" w:sz="4" w:space="0" w:color="000000"/>
              <w:bottom w:val="single" w:sz="4" w:space="0" w:color="000000"/>
            </w:tcBorders>
            <w:shd w:val="clear" w:color="auto" w:fill="auto"/>
          </w:tcPr>
          <w:p w14:paraId="4F4AC5DE"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 principi basilari dell’ordinamento giuridico, con attenzione al lessico di riferimento e ai contenuti</w:t>
            </w:r>
          </w:p>
          <w:p w14:paraId="0295B45D"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Capacità giuridica e capacità di agire.</w:t>
            </w:r>
          </w:p>
          <w:p w14:paraId="4434F7AD"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Differenza tra persone fisiche e persone giuridiche. </w:t>
            </w:r>
          </w:p>
          <w:p w14:paraId="3F0E81EA"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Società commerciali.</w:t>
            </w:r>
          </w:p>
          <w:p w14:paraId="2A9AC53A"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Definizione e classificazione dei beni giuridici.</w:t>
            </w:r>
          </w:p>
          <w:p w14:paraId="0E8D0609"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Situazioni giuridiche attive e passive in un rapporto giuridico.</w:t>
            </w:r>
          </w:p>
          <w:p w14:paraId="532D3114"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Il contratto.</w:t>
            </w:r>
          </w:p>
          <w:p w14:paraId="07C0B3BF"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il concetto di Stato ed individuare gli elementi che lo costituiscono.</w:t>
            </w:r>
          </w:p>
          <w:p w14:paraId="06BC53F2"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i principali passaggi storici attraverso i quali si è formato lo Stato di diritto.</w:t>
            </w:r>
          </w:p>
          <w:p w14:paraId="01ED2F2E"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w:t>
            </w:r>
          </w:p>
          <w:p w14:paraId="03379709"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p>
          <w:p w14:paraId="06A9E4E7"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p>
          <w:p w14:paraId="3EBF37F9"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p>
          <w:p w14:paraId="48D3174C"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p>
          <w:p w14:paraId="6531A868"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p>
          <w:p w14:paraId="3D1689E7" w14:textId="77777777" w:rsidR="000E78D1" w:rsidRPr="000E78D1" w:rsidRDefault="000E78D1" w:rsidP="000E78D1">
            <w:pPr>
              <w:suppressAutoHyphens/>
              <w:autoSpaceDE w:val="0"/>
              <w:spacing w:after="0" w:line="240" w:lineRule="auto"/>
              <w:rPr>
                <w:rFonts w:ascii="Times New Roman" w:eastAsia="Times New Roman" w:hAnsi="Times New Roman" w:cs="Times New Roman"/>
                <w:sz w:val="24"/>
                <w:szCs w:val="24"/>
                <w:lang w:eastAsia="ar-SA"/>
              </w:rPr>
            </w:pPr>
          </w:p>
          <w:p w14:paraId="24B540E1" w14:textId="77777777" w:rsidR="000E78D1" w:rsidRPr="000E78D1" w:rsidRDefault="000E78D1" w:rsidP="000E78D1">
            <w:pPr>
              <w:suppressAutoHyphens/>
              <w:autoSpaceDE w:val="0"/>
              <w:spacing w:after="0" w:line="240" w:lineRule="auto"/>
              <w:rPr>
                <w:rFonts w:ascii="Times New Roman" w:eastAsia="Times New Roman" w:hAnsi="Times New Roman" w:cs="Times New Roman"/>
                <w:sz w:val="24"/>
                <w:szCs w:val="24"/>
                <w:lang w:eastAsia="ar-SA"/>
              </w:rPr>
            </w:pP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5886C909"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Adottare comportamenti responsabili, sia in riferimento alla sfera privata che quella sociale e lavorativa, nei confini delle norme, ed essere in grado di valutare i fatti alla luce dei principi giuridici</w:t>
            </w:r>
          </w:p>
          <w:p w14:paraId="45DB3B2E"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Saper riconoscere libertà e limiti connessi alla propria condizione giuridica in contesti quotidiani.</w:t>
            </w:r>
          </w:p>
          <w:p w14:paraId="067A368C"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Saper distinguere e valutare vantaggi e svantaggi tra la scelta delle diverse società commerciali.</w:t>
            </w:r>
          </w:p>
          <w:p w14:paraId="198B3C61"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Saper determinare il fabbisogno di materiale in un’azienda tessile</w:t>
            </w:r>
          </w:p>
          <w:p w14:paraId="0D980C77"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Riconoscere le origini storiche dello Stato moderno.</w:t>
            </w:r>
          </w:p>
          <w:p w14:paraId="1D22DFB0"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Interpretare i fatti e gli accadimenti attraverso una lettura critica delle principali fonti di informazione</w:t>
            </w:r>
          </w:p>
          <w:p w14:paraId="5DEC2E17"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Impegnarsi efficacemente con gli altri per conseguire un interesse comune o pubblico</w:t>
            </w:r>
          </w:p>
          <w:p w14:paraId="48B10950"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Sviluppare argomenti e partecipare in modo costruttivo alle attività della comunità, oltre che al processo decisionale a tutti i livelli. Discutere e confrontare diverse interpretazioni di fatti o fenomeni storici, sociali ed economici anche in riferimento alla realtà contemporanea</w:t>
            </w:r>
          </w:p>
          <w:p w14:paraId="4ABF1D8D"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p>
        </w:tc>
      </w:tr>
      <w:tr w:rsidR="000E78D1" w:rsidRPr="000E78D1" w14:paraId="0152A6FF" w14:textId="77777777" w:rsidTr="00615074">
        <w:trPr>
          <w:gridAfter w:val="1"/>
          <w:wAfter w:w="243" w:type="dxa"/>
          <w:cantSplit/>
          <w:trHeight w:val="635"/>
        </w:trPr>
        <w:tc>
          <w:tcPr>
            <w:tcW w:w="10038" w:type="dxa"/>
            <w:gridSpan w:val="5"/>
            <w:tcBorders>
              <w:top w:val="single" w:sz="4" w:space="0" w:color="000000"/>
              <w:left w:val="single" w:sz="4" w:space="0" w:color="000000"/>
              <w:bottom w:val="single" w:sz="4" w:space="0" w:color="000000"/>
              <w:right w:val="single" w:sz="4" w:space="0" w:color="000000"/>
            </w:tcBorders>
            <w:shd w:val="clear" w:color="auto" w:fill="auto"/>
          </w:tcPr>
          <w:p w14:paraId="6BE119D6" w14:textId="77777777" w:rsidR="000E78D1" w:rsidRPr="000E78D1" w:rsidRDefault="000E78D1" w:rsidP="000E78D1">
            <w:pPr>
              <w:suppressAutoHyphens/>
              <w:autoSpaceDE w:val="0"/>
              <w:spacing w:after="0" w:line="240" w:lineRule="auto"/>
              <w:jc w:val="center"/>
              <w:rPr>
                <w:rFonts w:ascii="ArialNarrow" w:eastAsia="Calibri" w:hAnsi="ArialNarrow" w:cs="ArialNarrow"/>
                <w:b/>
                <w:color w:val="000000"/>
                <w:sz w:val="24"/>
                <w:szCs w:val="24"/>
                <w:lang w:eastAsia="ar-SA"/>
              </w:rPr>
            </w:pPr>
            <w:bookmarkStart w:id="8" w:name="_Hlk88994249"/>
            <w:bookmarkStart w:id="9" w:name="_Hlk88994613"/>
            <w:bookmarkStart w:id="10" w:name="_Hlk88994849"/>
            <w:r w:rsidRPr="000E78D1">
              <w:rPr>
                <w:rFonts w:ascii="ArialNarrow" w:eastAsia="Calibri" w:hAnsi="ArialNarrow" w:cs="ArialNarrow"/>
                <w:b/>
                <w:color w:val="000000"/>
                <w:sz w:val="24"/>
                <w:szCs w:val="24"/>
                <w:lang w:eastAsia="ar-SA"/>
              </w:rPr>
              <w:t>COMPETENZA N.2</w:t>
            </w:r>
          </w:p>
          <w:p w14:paraId="35A92393" w14:textId="77777777" w:rsidR="000E78D1" w:rsidRPr="000E78D1" w:rsidRDefault="000E78D1" w:rsidP="000E78D1">
            <w:pPr>
              <w:suppressAutoHyphens/>
              <w:autoSpaceDE w:val="0"/>
              <w:spacing w:after="0" w:line="240" w:lineRule="auto"/>
              <w:jc w:val="center"/>
              <w:rPr>
                <w:rFonts w:ascii="ArialNarrow" w:eastAsia="Calibri" w:hAnsi="ArialNarrow" w:cs="ArialNarrow"/>
                <w:b/>
                <w:color w:val="000000"/>
                <w:sz w:val="24"/>
                <w:szCs w:val="24"/>
                <w:lang w:eastAsia="ar-SA"/>
              </w:rPr>
            </w:pPr>
            <w:r w:rsidRPr="000E78D1">
              <w:rPr>
                <w:rFonts w:ascii="ArialNarrow" w:eastAsia="Calibri" w:hAnsi="ArialNarrow" w:cs="ArialNarrow"/>
                <w:b/>
                <w:color w:val="000000"/>
                <w:sz w:val="24"/>
                <w:szCs w:val="24"/>
                <w:lang w:eastAsia="ar-SA"/>
              </w:rPr>
              <w:t xml:space="preserve">ASSE STORICO-SOCIALE  </w:t>
            </w:r>
          </w:p>
          <w:p w14:paraId="34C6898E" w14:textId="77777777" w:rsidR="000E78D1" w:rsidRPr="000E78D1" w:rsidRDefault="000E78D1" w:rsidP="000E78D1">
            <w:pPr>
              <w:suppressAutoHyphens/>
              <w:autoSpaceDE w:val="0"/>
              <w:spacing w:after="0" w:line="240" w:lineRule="auto"/>
              <w:jc w:val="center"/>
              <w:rPr>
                <w:rFonts w:ascii="ArialNarrow" w:eastAsia="Calibri" w:hAnsi="ArialNarrow" w:cs="ArialNarrow"/>
                <w:b/>
                <w:color w:val="000000"/>
                <w:sz w:val="24"/>
                <w:szCs w:val="24"/>
                <w:lang w:eastAsia="ar-SA"/>
              </w:rPr>
            </w:pPr>
            <w:r w:rsidRPr="000E78D1">
              <w:rPr>
                <w:rFonts w:ascii="ArialNarrow" w:eastAsia="Calibri" w:hAnsi="ArialNarrow" w:cs="ArialNarrow"/>
                <w:b/>
                <w:color w:val="000000"/>
                <w:sz w:val="24"/>
                <w:szCs w:val="24"/>
                <w:lang w:eastAsia="ar-SA"/>
              </w:rPr>
              <w:t xml:space="preserve">    </w:t>
            </w:r>
          </w:p>
          <w:p w14:paraId="3F97ED8B" w14:textId="77777777" w:rsidR="000E78D1" w:rsidRPr="000E78D1" w:rsidRDefault="000E78D1" w:rsidP="000E78D1">
            <w:pPr>
              <w:spacing w:after="0"/>
              <w:jc w:val="both"/>
              <w:rPr>
                <w:rFonts w:ascii="Calibri" w:eastAsia="Calibri" w:hAnsi="Calibri" w:cs="Times New Roman"/>
                <w:sz w:val="24"/>
                <w:szCs w:val="24"/>
              </w:rPr>
            </w:pPr>
            <w:r w:rsidRPr="000E78D1">
              <w:rPr>
                <w:rFonts w:ascii="Calibri" w:eastAsia="Calibri" w:hAnsi="Calibri" w:cs="Times New Roman"/>
                <w:b/>
                <w:sz w:val="24"/>
                <w:szCs w:val="24"/>
              </w:rPr>
              <w:t>CG n.3:</w:t>
            </w:r>
            <w:r w:rsidRPr="000E78D1">
              <w:rPr>
                <w:rFonts w:ascii="Calibri" w:eastAsia="Calibri" w:hAnsi="Calibri" w:cs="Times New Roman"/>
                <w:sz w:val="24"/>
                <w:szCs w:val="24"/>
              </w:rPr>
              <w:t xml:space="preserve"> Riconoscere gli aspetti geografici, ecologici, territoriali, dell’ambiente naturale ed antropico, le connessioni con le strutture demografiche, economiche, sociali, culturali e le trasformazioni intervenute nel corso del tempo.</w:t>
            </w:r>
          </w:p>
          <w:p w14:paraId="4280C8FC" w14:textId="77777777" w:rsidR="000E78D1" w:rsidRPr="000E78D1" w:rsidRDefault="000E78D1" w:rsidP="000E78D1">
            <w:pPr>
              <w:spacing w:after="0"/>
              <w:jc w:val="both"/>
              <w:rPr>
                <w:rFonts w:ascii="Calibri" w:eastAsia="Calibri" w:hAnsi="Calibri" w:cs="Times New Roman"/>
                <w:sz w:val="24"/>
                <w:szCs w:val="24"/>
              </w:rPr>
            </w:pPr>
            <w:r w:rsidRPr="000E78D1">
              <w:rPr>
                <w:rFonts w:ascii="Calibri" w:eastAsia="Calibri" w:hAnsi="Calibri" w:cs="Times New Roman"/>
                <w:sz w:val="24"/>
                <w:szCs w:val="24"/>
                <w:u w:val="single"/>
              </w:rPr>
              <w:t>Competenza intermedia:</w:t>
            </w:r>
            <w:r w:rsidRPr="000E78D1">
              <w:rPr>
                <w:rFonts w:ascii="Calibri" w:eastAsia="Calibri" w:hAnsi="Calibri" w:cs="Times New Roman"/>
                <w:sz w:val="24"/>
                <w:szCs w:val="24"/>
              </w:rPr>
              <w:t xml:space="preserve"> Acquisire informazioni sulle caratteristiche geo-morfologiche e antropiche del territorio e delle sue trasformazioni nel tempo, applicando strumenti e metodi adeguati</w:t>
            </w:r>
          </w:p>
          <w:p w14:paraId="61AB3D11" w14:textId="77777777" w:rsidR="000E78D1" w:rsidRPr="000E78D1" w:rsidRDefault="000E78D1" w:rsidP="000E78D1">
            <w:pPr>
              <w:suppressAutoHyphens/>
              <w:autoSpaceDE w:val="0"/>
              <w:spacing w:after="0" w:line="240" w:lineRule="auto"/>
              <w:rPr>
                <w:rFonts w:ascii="Calibri" w:eastAsia="Calibri" w:hAnsi="Calibri" w:cs="Calibri"/>
                <w:b/>
                <w:color w:val="000000"/>
                <w:sz w:val="24"/>
                <w:szCs w:val="24"/>
                <w:lang w:eastAsia="ar-SA"/>
              </w:rPr>
            </w:pPr>
            <w:r w:rsidRPr="000E78D1">
              <w:rPr>
                <w:rFonts w:ascii="ArialNarrow" w:eastAsia="Calibri" w:hAnsi="ArialNarrow" w:cs="ArialNarrow"/>
                <w:b/>
                <w:color w:val="000000"/>
                <w:sz w:val="24"/>
                <w:szCs w:val="24"/>
                <w:lang w:eastAsia="ar-SA"/>
              </w:rPr>
              <w:br/>
            </w:r>
          </w:p>
        </w:tc>
      </w:tr>
      <w:tr w:rsidR="000E78D1" w:rsidRPr="000E78D1" w14:paraId="0C357308" w14:textId="77777777" w:rsidTr="00615074">
        <w:trPr>
          <w:gridAfter w:val="1"/>
          <w:wAfter w:w="243" w:type="dxa"/>
          <w:trHeight w:val="280"/>
        </w:trPr>
        <w:tc>
          <w:tcPr>
            <w:tcW w:w="4968" w:type="dxa"/>
            <w:gridSpan w:val="2"/>
            <w:tcBorders>
              <w:top w:val="single" w:sz="4" w:space="0" w:color="000000"/>
              <w:left w:val="single" w:sz="4" w:space="0" w:color="000000"/>
              <w:bottom w:val="single" w:sz="4" w:space="0" w:color="000000"/>
            </w:tcBorders>
            <w:shd w:val="clear" w:color="auto" w:fill="auto"/>
          </w:tcPr>
          <w:p w14:paraId="5ADD34BD" w14:textId="77777777" w:rsidR="000E78D1" w:rsidRPr="000E78D1" w:rsidRDefault="000E78D1" w:rsidP="000E78D1">
            <w:pPr>
              <w:suppressAutoHyphens/>
              <w:autoSpaceDE w:val="0"/>
              <w:spacing w:after="0" w:line="240" w:lineRule="auto"/>
              <w:jc w:val="center"/>
              <w:rPr>
                <w:rFonts w:ascii="Calibri" w:eastAsia="Calibri" w:hAnsi="Calibri" w:cs="Calibri"/>
                <w:b/>
                <w:sz w:val="24"/>
                <w:szCs w:val="24"/>
                <w:lang w:eastAsia="ar-SA"/>
              </w:rPr>
            </w:pPr>
            <w:r w:rsidRPr="000E78D1">
              <w:rPr>
                <w:rFonts w:ascii="Calibri" w:eastAsia="Calibri" w:hAnsi="Calibri" w:cs="Calibri"/>
                <w:b/>
                <w:sz w:val="24"/>
                <w:szCs w:val="24"/>
                <w:lang w:eastAsia="ar-SA"/>
              </w:rPr>
              <w:t>CONOSCENZE</w:t>
            </w: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733D2806" w14:textId="77777777" w:rsidR="000E78D1" w:rsidRPr="000E78D1" w:rsidRDefault="000E78D1" w:rsidP="000E78D1">
            <w:pPr>
              <w:suppressAutoHyphens/>
              <w:autoSpaceDE w:val="0"/>
              <w:spacing w:after="0" w:line="240" w:lineRule="auto"/>
              <w:jc w:val="center"/>
              <w:rPr>
                <w:rFonts w:ascii="Calibri" w:eastAsia="Calibri" w:hAnsi="Calibri" w:cs="Calibri"/>
                <w:color w:val="000000"/>
                <w:sz w:val="24"/>
                <w:szCs w:val="24"/>
                <w:lang w:eastAsia="ar-SA"/>
              </w:rPr>
            </w:pPr>
            <w:r w:rsidRPr="000E78D1">
              <w:rPr>
                <w:rFonts w:ascii="Calibri" w:eastAsia="Calibri" w:hAnsi="Calibri" w:cs="Calibri"/>
                <w:b/>
                <w:sz w:val="24"/>
                <w:szCs w:val="24"/>
                <w:lang w:eastAsia="ar-SA"/>
              </w:rPr>
              <w:t>ABILITA’</w:t>
            </w:r>
          </w:p>
        </w:tc>
      </w:tr>
      <w:tr w:rsidR="000E78D1" w:rsidRPr="000E78D1" w14:paraId="590F2700" w14:textId="77777777" w:rsidTr="00615074">
        <w:trPr>
          <w:gridAfter w:val="1"/>
          <w:wAfter w:w="243" w:type="dxa"/>
          <w:trHeight w:val="1689"/>
        </w:trPr>
        <w:tc>
          <w:tcPr>
            <w:tcW w:w="4968" w:type="dxa"/>
            <w:gridSpan w:val="2"/>
            <w:tcBorders>
              <w:top w:val="single" w:sz="4" w:space="0" w:color="000000"/>
              <w:left w:val="single" w:sz="4" w:space="0" w:color="000000"/>
              <w:bottom w:val="single" w:sz="4" w:space="0" w:color="000000"/>
            </w:tcBorders>
            <w:shd w:val="clear" w:color="auto" w:fill="auto"/>
          </w:tcPr>
          <w:p w14:paraId="798AAF54"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Conoscere i fondamenti dell’attività economica. Conoscere i soggetti economici: Conoscere gli oggetti di studio dell’economia </w:t>
            </w:r>
          </w:p>
          <w:p w14:paraId="587516E9"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i fattori della produzione.</w:t>
            </w:r>
          </w:p>
          <w:p w14:paraId="1EFCC9FB"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Conoscere i vari tipi di imprese. </w:t>
            </w:r>
          </w:p>
          <w:p w14:paraId="62DD53C9"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le sfere dell’economia</w:t>
            </w:r>
          </w:p>
          <w:p w14:paraId="5FE4294C"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i vari tipi di mercato</w:t>
            </w:r>
          </w:p>
          <w:p w14:paraId="4F113C4C"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la legge della domanda e dell’offerta e relative rappresentazioni grafiche.</w:t>
            </w:r>
          </w:p>
          <w:p w14:paraId="63431AD4"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i fattori della produzione.</w:t>
            </w: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20693473"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Discutere e confrontare diverse interpretazioni di fatti o fenomeni storici, sociali ed economici anche in riferimento alla realtà contemporanea</w:t>
            </w:r>
          </w:p>
          <w:p w14:paraId="7F0DD5CC"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Riconoscere il ruolo delle imprese nel contesto quotidiano e distinguere i settori dell’attività economica</w:t>
            </w:r>
          </w:p>
          <w:p w14:paraId="50CFF1E3"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Leggere, interpretare e costruire tabelle, grafici e schemi a blocchi per rappresentare fenomeni economici e non economici. </w:t>
            </w:r>
          </w:p>
          <w:p w14:paraId="547F7831"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Individuare e descrivere i concetti fondamentali inerenti l’azienda e l’attività economica.</w:t>
            </w:r>
          </w:p>
          <w:p w14:paraId="3932CAC4"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 Riconoscere le caratteristiche fondamentali del mercato e della domanda e dell’offerta di un bene.</w:t>
            </w:r>
          </w:p>
          <w:p w14:paraId="6C99884F"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Discutere e confrontare diverse interpretazioni di fatti o fenomeni storici, sociali ed economici anche in riferimento alla realtà contemporanea</w:t>
            </w:r>
          </w:p>
        </w:tc>
      </w:tr>
      <w:bookmarkEnd w:id="8"/>
      <w:bookmarkEnd w:id="9"/>
      <w:bookmarkEnd w:id="10"/>
      <w:tr w:rsidR="000E78D1" w:rsidRPr="000E78D1" w14:paraId="0CEAFD6F" w14:textId="77777777" w:rsidTr="00615074">
        <w:trPr>
          <w:trHeight w:val="278"/>
        </w:trPr>
        <w:tc>
          <w:tcPr>
            <w:tcW w:w="5088" w:type="dxa"/>
            <w:gridSpan w:val="3"/>
            <w:tcBorders>
              <w:top w:val="single" w:sz="4" w:space="0" w:color="000000"/>
              <w:left w:val="single" w:sz="4" w:space="0" w:color="000000"/>
              <w:bottom w:val="single" w:sz="4" w:space="0" w:color="000000"/>
            </w:tcBorders>
            <w:shd w:val="clear" w:color="auto" w:fill="auto"/>
          </w:tcPr>
          <w:p w14:paraId="3557FED9" w14:textId="77777777" w:rsidR="000E78D1" w:rsidRPr="000E78D1" w:rsidRDefault="000E78D1" w:rsidP="000E78D1">
            <w:pPr>
              <w:suppressAutoHyphens/>
              <w:autoSpaceDE w:val="0"/>
              <w:spacing w:after="0" w:line="240" w:lineRule="auto"/>
              <w:jc w:val="center"/>
              <w:rPr>
                <w:rFonts w:ascii="Calibri" w:eastAsia="Calibri" w:hAnsi="Calibri" w:cs="Calibri"/>
                <w:b/>
                <w:sz w:val="24"/>
                <w:szCs w:val="24"/>
                <w:lang w:eastAsia="ar-SA"/>
              </w:rPr>
            </w:pPr>
            <w:r w:rsidRPr="000E78D1">
              <w:rPr>
                <w:rFonts w:ascii="Calibri" w:eastAsia="Calibri" w:hAnsi="Calibri" w:cs="Calibri"/>
                <w:b/>
                <w:sz w:val="24"/>
                <w:szCs w:val="24"/>
                <w:lang w:eastAsia="ar-SA"/>
              </w:rPr>
              <w:t>CONOSCENZE</w:t>
            </w:r>
          </w:p>
        </w:tc>
        <w:tc>
          <w:tcPr>
            <w:tcW w:w="5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BD88820" w14:textId="77777777" w:rsidR="000E78D1" w:rsidRPr="000E78D1" w:rsidRDefault="000E78D1" w:rsidP="000E78D1">
            <w:pPr>
              <w:suppressAutoHyphens/>
              <w:autoSpaceDE w:val="0"/>
              <w:spacing w:after="0" w:line="240" w:lineRule="auto"/>
              <w:jc w:val="center"/>
              <w:rPr>
                <w:rFonts w:ascii="Calibri" w:eastAsia="Calibri" w:hAnsi="Calibri" w:cs="Calibri"/>
                <w:color w:val="000000"/>
                <w:sz w:val="24"/>
                <w:szCs w:val="24"/>
                <w:lang w:eastAsia="ar-SA"/>
              </w:rPr>
            </w:pPr>
            <w:r w:rsidRPr="000E78D1">
              <w:rPr>
                <w:rFonts w:ascii="Calibri" w:eastAsia="Calibri" w:hAnsi="Calibri" w:cs="Calibri"/>
                <w:b/>
                <w:sz w:val="24"/>
                <w:szCs w:val="24"/>
                <w:lang w:eastAsia="ar-SA"/>
              </w:rPr>
              <w:t>ABILITA’</w:t>
            </w:r>
          </w:p>
        </w:tc>
      </w:tr>
      <w:tr w:rsidR="000E78D1" w:rsidRPr="000E78D1" w14:paraId="3D8BB6AA" w14:textId="77777777" w:rsidTr="00615074">
        <w:trPr>
          <w:trHeight w:val="1677"/>
        </w:trPr>
        <w:tc>
          <w:tcPr>
            <w:tcW w:w="5088" w:type="dxa"/>
            <w:gridSpan w:val="3"/>
            <w:tcBorders>
              <w:top w:val="single" w:sz="4" w:space="0" w:color="000000"/>
              <w:left w:val="single" w:sz="4" w:space="0" w:color="000000"/>
              <w:bottom w:val="single" w:sz="4" w:space="0" w:color="000000"/>
            </w:tcBorders>
            <w:shd w:val="clear" w:color="auto" w:fill="auto"/>
          </w:tcPr>
          <w:p w14:paraId="2E093B94"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la normativa sull’utilizzo di coloranti per tessuti e le relative sanzioni.</w:t>
            </w:r>
          </w:p>
          <w:p w14:paraId="333F75B5"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la normativa dell’accesso del minore nel mondo del lavoro.</w:t>
            </w:r>
          </w:p>
          <w:p w14:paraId="24936B89"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le sanzioni per il “lavoro nero!</w:t>
            </w:r>
          </w:p>
          <w:p w14:paraId="469124E3"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Conoscere la normativa sulla sicurezza nei luoghi di lavoro e le relative sanzioni</w:t>
            </w:r>
          </w:p>
        </w:tc>
        <w:tc>
          <w:tcPr>
            <w:tcW w:w="5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940E232"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Identificare le figure di riferimento del servizio di prevenzione e protezione ed i</w:t>
            </w:r>
          </w:p>
          <w:p w14:paraId="593267D0"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loro compiti. Identificare le principali situazioni di rischio relative al proprio</w:t>
            </w:r>
          </w:p>
          <w:p w14:paraId="7DC5739F"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lavoro e le possibili ricadute su altre persone.</w:t>
            </w:r>
          </w:p>
          <w:p w14:paraId="1AF18B88"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Individuare e rispettare i principali segnali di divieto, pericolo e prescrizione tipici delle</w:t>
            </w:r>
          </w:p>
          <w:p w14:paraId="3F82A21E"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lavorazioni del settore. Utilizzare correttamente le attrezzature ed i dispositivi di</w:t>
            </w:r>
          </w:p>
          <w:p w14:paraId="11923E34" w14:textId="77777777" w:rsidR="000E78D1" w:rsidRPr="000E78D1" w:rsidRDefault="000E78D1" w:rsidP="000E78D1">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protezione individuali e collettivi.</w:t>
            </w:r>
          </w:p>
          <w:p w14:paraId="32691A8C"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 Sapersi difendere nel mondo del lavoro e saper riconoscere fattispecie lecite e illecite nel mondo</w:t>
            </w:r>
          </w:p>
          <w:p w14:paraId="052C358B"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Identificare le principali situazioni di rischio relative al proprio lavoro e le possibili ricadute su altre persone. Individuare e rispettare i principali segnali di divieto,</w:t>
            </w:r>
          </w:p>
          <w:p w14:paraId="0C0ED051"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pericolo e prescrizione tipici delle lavorazioni del settore. Utilizzare correttamente le</w:t>
            </w:r>
          </w:p>
          <w:p w14:paraId="2F5A7D75"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attrezzature ed i dispositivi di protezione individuali e collettivi</w:t>
            </w:r>
          </w:p>
        </w:tc>
      </w:tr>
      <w:tr w:rsidR="000E78D1" w:rsidRPr="000E78D1" w14:paraId="68750324" w14:textId="77777777" w:rsidTr="00615074">
        <w:tblPrEx>
          <w:tblCellMar>
            <w:top w:w="55" w:type="dxa"/>
            <w:left w:w="55" w:type="dxa"/>
            <w:bottom w:w="55" w:type="dxa"/>
            <w:right w:w="55" w:type="dxa"/>
          </w:tblCellMar>
        </w:tblPrEx>
        <w:trPr>
          <w:gridBefore w:val="1"/>
          <w:gridAfter w:val="2"/>
          <w:wBefore w:w="126" w:type="dxa"/>
          <w:wAfter w:w="281" w:type="dxa"/>
          <w:trHeight w:val="234"/>
        </w:trPr>
        <w:tc>
          <w:tcPr>
            <w:tcW w:w="9874" w:type="dxa"/>
            <w:gridSpan w:val="3"/>
            <w:tcBorders>
              <w:top w:val="single" w:sz="1" w:space="0" w:color="000000"/>
              <w:left w:val="single" w:sz="1" w:space="0" w:color="000000"/>
              <w:bottom w:val="single" w:sz="1" w:space="0" w:color="000000"/>
              <w:right w:val="single" w:sz="1" w:space="0" w:color="000000"/>
            </w:tcBorders>
            <w:shd w:val="clear" w:color="auto" w:fill="auto"/>
          </w:tcPr>
          <w:p w14:paraId="33EB6456" w14:textId="77777777" w:rsidR="000E78D1" w:rsidRPr="000E78D1" w:rsidRDefault="000E78D1" w:rsidP="000E78D1">
            <w:pPr>
              <w:shd w:val="clear" w:color="auto" w:fill="FFFFFF"/>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Arial"/>
                <w:b/>
                <w:kern w:val="1"/>
                <w:sz w:val="24"/>
                <w:szCs w:val="24"/>
                <w:lang w:eastAsia="ar-SA"/>
              </w:rPr>
              <w:t>3  - OBIETTIVI COGNITIVO - FORMATIVI DISCIPLINARI</w:t>
            </w:r>
          </w:p>
        </w:tc>
      </w:tr>
    </w:tbl>
    <w:p w14:paraId="6C067C5A" w14:textId="77777777" w:rsidR="000E78D1" w:rsidRPr="000E78D1" w:rsidRDefault="000E78D1" w:rsidP="000E78D1">
      <w:pPr>
        <w:suppressAutoHyphens/>
        <w:autoSpaceDE w:val="0"/>
        <w:spacing w:after="0" w:line="240" w:lineRule="auto"/>
        <w:rPr>
          <w:rFonts w:ascii="Calibri" w:eastAsia="Calibri" w:hAnsi="Calibri" w:cs="Arial"/>
          <w:b/>
          <w:color w:val="000000"/>
          <w:kern w:val="1"/>
          <w:sz w:val="24"/>
          <w:szCs w:val="24"/>
          <w:lang w:eastAsia="ar-SA"/>
        </w:rPr>
      </w:pPr>
    </w:p>
    <w:p w14:paraId="4FDD87B3" w14:textId="77777777" w:rsidR="000E78D1" w:rsidRPr="000E78D1" w:rsidRDefault="000E78D1" w:rsidP="000E78D1">
      <w:pPr>
        <w:suppressAutoHyphens/>
        <w:spacing w:after="0" w:line="240" w:lineRule="auto"/>
        <w:rPr>
          <w:rFonts w:ascii="Times New Roman" w:eastAsia="Arial" w:hAnsi="Times New Roman" w:cs="Times New Roman"/>
          <w:i/>
          <w:kern w:val="1"/>
          <w:sz w:val="24"/>
          <w:szCs w:val="24"/>
          <w:lang w:eastAsia="ar-SA"/>
        </w:rPr>
      </w:pPr>
      <w:r w:rsidRPr="000E78D1">
        <w:rPr>
          <w:rFonts w:ascii="Times New Roman" w:eastAsia="Arial" w:hAnsi="Times New Roman" w:cs="Times New Roman"/>
          <w:bCs/>
          <w:color w:val="FF0000"/>
          <w:kern w:val="1"/>
          <w:sz w:val="24"/>
          <w:szCs w:val="24"/>
          <w:lang w:eastAsia="ar-SA"/>
        </w:rPr>
        <w:t>(</w:t>
      </w:r>
      <w:r w:rsidRPr="000E78D1">
        <w:rPr>
          <w:rFonts w:ascii="Times New Roman" w:eastAsia="Arial" w:hAnsi="Times New Roman" w:cs="Times New Roman"/>
          <w:i/>
          <w:color w:val="FF0000"/>
          <w:kern w:val="1"/>
          <w:sz w:val="24"/>
          <w:szCs w:val="24"/>
          <w:lang w:eastAsia="ar-SA"/>
        </w:rPr>
        <w:t>Si adottano gli obiettivi in termini di competenze, abilità/capacità, conoscenze già definiti dal Dipartimento Disciplinare e  declinati all’interno di ciascun Modulo).</w:t>
      </w:r>
    </w:p>
    <w:p w14:paraId="00ABB360" w14:textId="77777777" w:rsidR="000E78D1" w:rsidRPr="000E78D1" w:rsidRDefault="000E78D1" w:rsidP="000E78D1">
      <w:pPr>
        <w:suppressAutoHyphens/>
        <w:spacing w:after="0" w:line="240" w:lineRule="auto"/>
        <w:rPr>
          <w:rFonts w:ascii="Times New Roman" w:eastAsia="Arial" w:hAnsi="Times New Roman" w:cs="Times New Roman"/>
          <w:i/>
          <w:kern w:val="1"/>
          <w:sz w:val="24"/>
          <w:szCs w:val="24"/>
          <w:lang w:eastAsia="ar-SA"/>
        </w:rPr>
      </w:pPr>
    </w:p>
    <w:tbl>
      <w:tblPr>
        <w:tblW w:w="11949" w:type="dxa"/>
        <w:tblInd w:w="-20" w:type="dxa"/>
        <w:tblLayout w:type="fixed"/>
        <w:tblCellMar>
          <w:left w:w="70" w:type="dxa"/>
          <w:right w:w="70" w:type="dxa"/>
        </w:tblCellMar>
        <w:tblLook w:val="0000" w:firstRow="0" w:lastRow="0" w:firstColumn="0" w:lastColumn="0" w:noHBand="0" w:noVBand="0"/>
      </w:tblPr>
      <w:tblGrid>
        <w:gridCol w:w="11949"/>
      </w:tblGrid>
      <w:tr w:rsidR="000E78D1" w:rsidRPr="000E78D1" w14:paraId="4F87FEBD"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60D1914"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b/>
                <w:kern w:val="1"/>
                <w:sz w:val="24"/>
                <w:szCs w:val="24"/>
                <w:lang w:eastAsia="ar-SA"/>
              </w:rPr>
              <w:t>MODULI DISCIPLINARI E U.D.A. DI RIFERIMENTO</w:t>
            </w:r>
          </w:p>
        </w:tc>
      </w:tr>
      <w:tr w:rsidR="000E78D1" w:rsidRPr="000E78D1" w14:paraId="7BCD8B5F"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44823C"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 xml:space="preserve">Modulo 1. </w:t>
            </w:r>
            <w:r w:rsidRPr="000E78D1">
              <w:rPr>
                <w:rFonts w:ascii="Times New Roman" w:eastAsia="Times New Roman" w:hAnsi="Times New Roman" w:cs="Times New Roman"/>
                <w:sz w:val="24"/>
                <w:szCs w:val="24"/>
                <w:lang w:eastAsia="ar-SA"/>
              </w:rPr>
              <w:t xml:space="preserve"> </w:t>
            </w:r>
            <w:r w:rsidRPr="000E78D1">
              <w:rPr>
                <w:rFonts w:ascii="Times New Roman" w:eastAsia="Times New Roman" w:hAnsi="Times New Roman" w:cs="Arial"/>
                <w:kern w:val="1"/>
                <w:sz w:val="24"/>
                <w:szCs w:val="24"/>
                <w:lang w:eastAsia="ar-SA"/>
              </w:rPr>
              <w:t>Società e ordinamento giuridico</w:t>
            </w:r>
          </w:p>
          <w:p w14:paraId="72450F03" w14:textId="77777777" w:rsidR="000E78D1" w:rsidRPr="000E78D1" w:rsidRDefault="000E78D1" w:rsidP="000E78D1">
            <w:pPr>
              <w:suppressAutoHyphens/>
              <w:autoSpaceDE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Caratteri distintivi delle norme giuridiche rispetto alle</w:t>
            </w:r>
          </w:p>
          <w:p w14:paraId="5E5DD069" w14:textId="77777777" w:rsidR="000E78D1" w:rsidRPr="000E78D1" w:rsidRDefault="000E78D1" w:rsidP="000E78D1">
            <w:pPr>
              <w:suppressAutoHyphens/>
              <w:autoSpaceDE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altre norme sociali</w:t>
            </w:r>
          </w:p>
          <w:p w14:paraId="501142C1" w14:textId="77777777" w:rsidR="000E78D1" w:rsidRPr="000E78D1" w:rsidRDefault="000E78D1" w:rsidP="000E78D1">
            <w:pPr>
              <w:suppressAutoHyphens/>
              <w:autoSpaceDE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Le fonti del diritto e la loro organizzazione gerarchica</w:t>
            </w:r>
          </w:p>
          <w:p w14:paraId="413AD48F" w14:textId="77777777" w:rsidR="000E78D1" w:rsidRPr="000E78D1" w:rsidRDefault="000E78D1" w:rsidP="000E78D1">
            <w:pPr>
              <w:suppressAutoHyphens/>
              <w:autoSpaceDE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Le leggi dalla loro entrata in vigore alla cessazione di</w:t>
            </w:r>
          </w:p>
          <w:p w14:paraId="08F941C0"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efficacia </w:t>
            </w:r>
          </w:p>
          <w:p w14:paraId="5D5C2762"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Compito di realtà:</w:t>
            </w:r>
          </w:p>
          <w:p w14:paraId="335FC321"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Raccogliere e rielaborare i concetti e le parole chiave in mappe concettuali, glossari</w:t>
            </w:r>
          </w:p>
        </w:tc>
      </w:tr>
      <w:tr w:rsidR="000E78D1" w:rsidRPr="000E78D1" w14:paraId="279471A0"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68B92B"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kern w:val="1"/>
                <w:sz w:val="24"/>
                <w:szCs w:val="24"/>
                <w:lang w:eastAsia="ar-SA"/>
              </w:rPr>
              <w:t>UDA di riferimento: La società</w:t>
            </w:r>
          </w:p>
        </w:tc>
      </w:tr>
      <w:tr w:rsidR="000E78D1" w:rsidRPr="000E78D1" w14:paraId="67D8A12B"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4D7DA26"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b/>
                <w:kern w:val="1"/>
                <w:sz w:val="24"/>
                <w:szCs w:val="24"/>
                <w:lang w:eastAsia="ar-SA"/>
              </w:rPr>
              <w:t>MODULI DISCIPLINARI E U.D.A. DI RIFERIMENTO</w:t>
            </w:r>
          </w:p>
        </w:tc>
      </w:tr>
      <w:tr w:rsidR="000E78D1" w:rsidRPr="000E78D1" w14:paraId="254128AB"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ABE5C1"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Modulo 2. Soggetti e oggetto del diritto</w:t>
            </w:r>
          </w:p>
          <w:p w14:paraId="699A15F8"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Le persone fisiche.</w:t>
            </w:r>
          </w:p>
          <w:p w14:paraId="5749CAD8"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Le organizzazioni collettive.</w:t>
            </w:r>
          </w:p>
          <w:p w14:paraId="44F7B50F"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Il rapporto giuridico.</w:t>
            </w:r>
          </w:p>
          <w:p w14:paraId="6DE9CC33" w14:textId="77777777" w:rsidR="000E78D1" w:rsidRPr="000E78D1" w:rsidRDefault="000E78D1" w:rsidP="000E78D1">
            <w:pPr>
              <w:suppressAutoHyphens/>
              <w:autoSpaceDE w:val="0"/>
              <w:snapToGrid w:val="0"/>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Il contratto</w:t>
            </w:r>
          </w:p>
          <w:p w14:paraId="3D4BB2DE"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Compito di realtà:</w:t>
            </w:r>
          </w:p>
          <w:p w14:paraId="1C19CFAF"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Redigere un contratto di compravendita di materiale tessile necessario per una piccola azienda del settore.</w:t>
            </w:r>
          </w:p>
        </w:tc>
      </w:tr>
      <w:tr w:rsidR="000E78D1" w:rsidRPr="000E78D1" w14:paraId="5EF4E181"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C1F585"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kern w:val="1"/>
                <w:sz w:val="24"/>
                <w:szCs w:val="24"/>
                <w:lang w:eastAsia="ar-SA"/>
              </w:rPr>
              <w:t>UDA di riferimento: Le persone</w:t>
            </w:r>
          </w:p>
        </w:tc>
      </w:tr>
      <w:tr w:rsidR="000E78D1" w:rsidRPr="000E78D1" w14:paraId="78C573BE"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37C0B2B"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bookmarkStart w:id="11" w:name="_Hlk89003891"/>
            <w:r w:rsidRPr="000E78D1">
              <w:rPr>
                <w:rFonts w:ascii="Times New Roman" w:eastAsia="Times New Roman" w:hAnsi="Times New Roman" w:cs="Arial"/>
                <w:b/>
                <w:kern w:val="1"/>
                <w:sz w:val="24"/>
                <w:szCs w:val="24"/>
                <w:lang w:eastAsia="ar-SA"/>
              </w:rPr>
              <w:t>MODULI DISCIPLINARI E U.D.A. DI RIFERIMENTO</w:t>
            </w:r>
          </w:p>
        </w:tc>
      </w:tr>
      <w:tr w:rsidR="000E78D1" w:rsidRPr="000E78D1" w14:paraId="7BFC200E"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63B6E"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Modulo 3 L’origine e il ruolo dello Stato</w:t>
            </w:r>
          </w:p>
          <w:p w14:paraId="0652CB19"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Gli elementi costitutivi dello Stato</w:t>
            </w:r>
          </w:p>
          <w:p w14:paraId="31463348"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Il ruolo dello Stato nei diversi contesti e periodi storici</w:t>
            </w:r>
          </w:p>
          <w:p w14:paraId="6D2A29A5"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Compito di realtà:</w:t>
            </w:r>
          </w:p>
          <w:p w14:paraId="058C8CA4"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Riprodurre a mano libera la mappa dell’Unione Europea distinguendo le varie forme di Governo (Monarchia e Repubblica)</w:t>
            </w:r>
          </w:p>
        </w:tc>
      </w:tr>
      <w:tr w:rsidR="000E78D1" w:rsidRPr="000E78D1" w14:paraId="071EDD65"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66A6EF"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UDA di riferimento:  Lo Stato</w:t>
            </w:r>
          </w:p>
        </w:tc>
      </w:tr>
      <w:bookmarkEnd w:id="11"/>
      <w:tr w:rsidR="000E78D1" w:rsidRPr="000E78D1" w14:paraId="5772BC26"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201281"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b/>
                <w:kern w:val="1"/>
                <w:sz w:val="24"/>
                <w:szCs w:val="24"/>
                <w:lang w:eastAsia="ar-SA"/>
              </w:rPr>
              <w:t>MODULI DISCIPLINARI E U.D.A. DI RIFERIMENTO</w:t>
            </w:r>
          </w:p>
        </w:tc>
      </w:tr>
      <w:tr w:rsidR="000E78D1" w:rsidRPr="000E78D1" w14:paraId="06705C87"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A8DD1D"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Modulo 4 Bisogni economici</w:t>
            </w:r>
          </w:p>
          <w:p w14:paraId="54377D2C"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 xml:space="preserve">Beni economici. </w:t>
            </w:r>
          </w:p>
          <w:p w14:paraId="6FC9E071"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 xml:space="preserve">Operatori economici. </w:t>
            </w:r>
          </w:p>
          <w:p w14:paraId="2EB438A0"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Flussi economici</w:t>
            </w:r>
          </w:p>
          <w:p w14:paraId="52ED296A"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Compito di realtà:</w:t>
            </w:r>
          </w:p>
          <w:p w14:paraId="6F5AB8CC"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kern w:val="1"/>
                <w:sz w:val="24"/>
                <w:szCs w:val="24"/>
                <w:lang w:eastAsia="ar-SA"/>
              </w:rPr>
              <w:t>Partendo dalla disamina dei bisogni degli studenti e da una analisi di mercato, individuare quali attività economiche sarebbero utili in prossimità di una sede scolastica.</w:t>
            </w:r>
          </w:p>
        </w:tc>
      </w:tr>
      <w:tr w:rsidR="000E78D1" w:rsidRPr="000E78D1" w14:paraId="01ABD9AE"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9A689C"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kern w:val="1"/>
                <w:sz w:val="24"/>
                <w:szCs w:val="24"/>
                <w:lang w:eastAsia="ar-SA"/>
              </w:rPr>
              <w:t>UDA di riferimento: Bisogni e beni economici’</w:t>
            </w:r>
          </w:p>
        </w:tc>
      </w:tr>
      <w:tr w:rsidR="000E78D1" w:rsidRPr="000E78D1" w14:paraId="4E92CE52"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CA93BF"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b/>
                <w:kern w:val="1"/>
                <w:sz w:val="24"/>
                <w:szCs w:val="24"/>
                <w:lang w:eastAsia="ar-SA"/>
              </w:rPr>
              <w:t>MODULI DISCIPLINARI E U.D.A. DI RIFERIMENTO</w:t>
            </w:r>
          </w:p>
        </w:tc>
      </w:tr>
      <w:tr w:rsidR="000E78D1" w:rsidRPr="000E78D1" w14:paraId="631F3C1A"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01F8A7"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Modulo 5</w:t>
            </w:r>
            <w:r w:rsidRPr="000E78D1">
              <w:rPr>
                <w:rFonts w:ascii="Times New Roman" w:eastAsia="Times New Roman" w:hAnsi="Times New Roman" w:cs="Times New Roman"/>
                <w:sz w:val="24"/>
                <w:szCs w:val="24"/>
                <w:lang w:eastAsia="ar-SA"/>
              </w:rPr>
              <w:t xml:space="preserve"> </w:t>
            </w:r>
            <w:r w:rsidRPr="000E78D1">
              <w:rPr>
                <w:rFonts w:ascii="Times New Roman" w:eastAsia="Times New Roman" w:hAnsi="Times New Roman" w:cs="Arial"/>
                <w:kern w:val="1"/>
                <w:sz w:val="24"/>
                <w:szCs w:val="24"/>
                <w:lang w:eastAsia="ar-SA"/>
              </w:rPr>
              <w:t>I fattori della produzione</w:t>
            </w:r>
          </w:p>
          <w:p w14:paraId="73AD08D7"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Vari tipi di impresa</w:t>
            </w:r>
          </w:p>
          <w:p w14:paraId="503908C8"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Compito di realtà:</w:t>
            </w:r>
          </w:p>
          <w:p w14:paraId="3712B10E"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kern w:val="1"/>
                <w:sz w:val="24"/>
                <w:szCs w:val="24"/>
                <w:lang w:eastAsia="ar-SA"/>
              </w:rPr>
              <w:t>Con riferimento al compito di realtà del modulo 1.4, simulare la costituzione di una impresa di beni o servizi.</w:t>
            </w:r>
          </w:p>
        </w:tc>
      </w:tr>
      <w:tr w:rsidR="000E78D1" w:rsidRPr="000E78D1" w14:paraId="165B9E89"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519F5E"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kern w:val="1"/>
                <w:sz w:val="24"/>
                <w:szCs w:val="24"/>
                <w:lang w:eastAsia="ar-SA"/>
              </w:rPr>
              <w:t>UDA di riferimento: L’impresa</w:t>
            </w:r>
          </w:p>
        </w:tc>
      </w:tr>
      <w:tr w:rsidR="000E78D1" w:rsidRPr="000E78D1" w14:paraId="79A4F25D" w14:textId="77777777" w:rsidTr="00615074">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DDA8E3"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b/>
                <w:kern w:val="1"/>
                <w:sz w:val="24"/>
                <w:szCs w:val="24"/>
                <w:lang w:eastAsia="ar-SA"/>
              </w:rPr>
              <w:t>MODULI DISCIPLINARI E U.D.A. DI RIFERIMENTO</w:t>
            </w:r>
          </w:p>
        </w:tc>
      </w:tr>
      <w:tr w:rsidR="000E78D1" w:rsidRPr="000E78D1" w14:paraId="45409619"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2DB30"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Modulo 6 Il mercato</w:t>
            </w:r>
          </w:p>
          <w:p w14:paraId="4ACF8E96"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 xml:space="preserve"> vari tipi di mercato</w:t>
            </w:r>
          </w:p>
          <w:p w14:paraId="179DFBA4"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 xml:space="preserve"> la legge della domanda e dell’offerta e relative rappresentazioni grafiche</w:t>
            </w:r>
          </w:p>
          <w:p w14:paraId="22CB92AE" w14:textId="77777777" w:rsidR="000E78D1" w:rsidRPr="000E78D1" w:rsidRDefault="000E78D1" w:rsidP="000E78D1">
            <w:pPr>
              <w:suppressAutoHyphens/>
              <w:spacing w:after="0" w:line="240" w:lineRule="auto"/>
              <w:rPr>
                <w:rFonts w:ascii="Times New Roman" w:eastAsia="Times New Roman" w:hAnsi="Times New Roman" w:cs="Arial"/>
                <w:kern w:val="1"/>
                <w:sz w:val="24"/>
                <w:szCs w:val="24"/>
                <w:lang w:eastAsia="ar-SA"/>
              </w:rPr>
            </w:pPr>
            <w:r w:rsidRPr="000E78D1">
              <w:rPr>
                <w:rFonts w:ascii="Times New Roman" w:eastAsia="Times New Roman" w:hAnsi="Times New Roman" w:cs="Arial"/>
                <w:kern w:val="1"/>
                <w:sz w:val="24"/>
                <w:szCs w:val="24"/>
                <w:lang w:eastAsia="ar-SA"/>
              </w:rPr>
              <w:t>Compito di realtà:</w:t>
            </w:r>
          </w:p>
          <w:p w14:paraId="76C6D75A"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kern w:val="1"/>
                <w:sz w:val="24"/>
                <w:szCs w:val="24"/>
                <w:lang w:eastAsia="ar-SA"/>
              </w:rPr>
              <w:t>Redigere un documento in cui evidenziare vantaggi e svantaggi per il produttore ed il consumatore nei vari tipi di mercato</w:t>
            </w:r>
          </w:p>
        </w:tc>
      </w:tr>
      <w:tr w:rsidR="000E78D1" w:rsidRPr="000E78D1" w14:paraId="61B390F4" w14:textId="77777777" w:rsidTr="00615074">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CB2767"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Arial"/>
                <w:kern w:val="1"/>
                <w:sz w:val="24"/>
                <w:szCs w:val="24"/>
                <w:lang w:eastAsia="ar-SA"/>
              </w:rPr>
              <w:t>UDA di riferimento:  Il mercato</w:t>
            </w:r>
          </w:p>
        </w:tc>
      </w:tr>
      <w:bookmarkEnd w:id="7"/>
    </w:tbl>
    <w:p w14:paraId="40CCC81E" w14:textId="77777777" w:rsidR="000E78D1" w:rsidRPr="000E78D1" w:rsidRDefault="000E78D1" w:rsidP="000E78D1">
      <w:pPr>
        <w:shd w:val="clear" w:color="auto" w:fill="FFFFFF"/>
        <w:spacing w:after="0" w:line="240" w:lineRule="auto"/>
        <w:jc w:val="both"/>
        <w:rPr>
          <w:rFonts w:ascii="Times New Roman" w:eastAsia="Times New Roman" w:hAnsi="Times New Roman" w:cs="Times New Roman"/>
          <w:b/>
          <w:color w:val="000000"/>
          <w:kern w:val="1"/>
          <w:sz w:val="24"/>
          <w:szCs w:val="24"/>
          <w:lang w:eastAsia="it-IT" w:bidi="it-IT"/>
        </w:rPr>
      </w:pPr>
    </w:p>
    <w:tbl>
      <w:tblPr>
        <w:tblW w:w="0" w:type="auto"/>
        <w:tblInd w:w="5" w:type="dxa"/>
        <w:tblLayout w:type="fixed"/>
        <w:tblCellMar>
          <w:left w:w="0" w:type="dxa"/>
          <w:right w:w="0" w:type="dxa"/>
        </w:tblCellMar>
        <w:tblLook w:val="0000" w:firstRow="0" w:lastRow="0" w:firstColumn="0" w:lastColumn="0" w:noHBand="0" w:noVBand="0"/>
      </w:tblPr>
      <w:tblGrid>
        <w:gridCol w:w="9839"/>
      </w:tblGrid>
      <w:tr w:rsidR="000E78D1" w:rsidRPr="000E78D1" w14:paraId="31B92746" w14:textId="77777777" w:rsidTr="00615074">
        <w:trPr>
          <w:trHeight w:val="225"/>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0B25FAD2" w14:textId="77777777" w:rsidR="000E78D1" w:rsidRPr="000E78D1" w:rsidRDefault="000E78D1" w:rsidP="000E78D1">
            <w:pPr>
              <w:spacing w:after="0" w:line="205" w:lineRule="exact"/>
              <w:ind w:right="3459"/>
              <w:jc w:val="center"/>
              <w:rPr>
                <w:rFonts w:ascii="Times New Roman" w:eastAsia="Times New Roman" w:hAnsi="Times New Roman" w:cs="Times New Roman"/>
                <w:b/>
                <w:color w:val="FF0000"/>
                <w:kern w:val="1"/>
                <w:sz w:val="24"/>
                <w:szCs w:val="24"/>
                <w:lang w:eastAsia="it-IT" w:bidi="it-IT"/>
              </w:rPr>
            </w:pPr>
            <w:r w:rsidRPr="000E78D1">
              <w:rPr>
                <w:rFonts w:ascii="Times New Roman" w:eastAsia="Times New Roman" w:hAnsi="Times New Roman" w:cs="Times New Roman"/>
                <w:b/>
                <w:color w:val="000000"/>
                <w:kern w:val="1"/>
                <w:sz w:val="24"/>
                <w:szCs w:val="24"/>
                <w:lang w:eastAsia="it-IT" w:bidi="it-IT"/>
              </w:rPr>
              <w:t xml:space="preserve">4 - OBIETTIVI MINIMI PER ALLIEVI BES/DSA </w:t>
            </w:r>
          </w:p>
          <w:p w14:paraId="4B140E8C" w14:textId="77777777" w:rsidR="000E78D1" w:rsidRPr="000E78D1" w:rsidRDefault="000E78D1" w:rsidP="000E78D1">
            <w:pPr>
              <w:spacing w:after="0" w:line="205" w:lineRule="exact"/>
              <w:ind w:right="3459"/>
              <w:jc w:val="center"/>
              <w:rPr>
                <w:rFonts w:ascii="Times New Roman" w:eastAsia="Times New Roman" w:hAnsi="Times New Roman" w:cs="Times New Roman"/>
                <w:b/>
                <w:color w:val="FF0000"/>
                <w:kern w:val="1"/>
                <w:sz w:val="24"/>
                <w:szCs w:val="24"/>
                <w:lang w:eastAsia="it-IT" w:bidi="it-IT"/>
              </w:rPr>
            </w:pPr>
          </w:p>
          <w:p w14:paraId="5B7EFCE8" w14:textId="77777777" w:rsidR="000E78D1" w:rsidRPr="000E78D1" w:rsidRDefault="000E78D1" w:rsidP="000E78D1">
            <w:pPr>
              <w:spacing w:after="0" w:line="205" w:lineRule="exact"/>
              <w:ind w:right="3459"/>
              <w:jc w:val="center"/>
              <w:rPr>
                <w:rFonts w:ascii="Times New Roman" w:eastAsia="Times New Roman" w:hAnsi="Times New Roman" w:cs="Times New Roman"/>
                <w:b/>
                <w:color w:val="FF0000"/>
                <w:kern w:val="1"/>
                <w:sz w:val="24"/>
                <w:szCs w:val="24"/>
                <w:lang w:eastAsia="it-IT" w:bidi="it-IT"/>
              </w:rPr>
            </w:pPr>
          </w:p>
        </w:tc>
      </w:tr>
      <w:tr w:rsidR="000E78D1" w:rsidRPr="000E78D1" w14:paraId="219AC943" w14:textId="77777777" w:rsidTr="00615074">
        <w:trPr>
          <w:trHeight w:val="1006"/>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27247DDA" w14:textId="77777777" w:rsidR="000E78D1" w:rsidRPr="000E78D1" w:rsidRDefault="000E78D1" w:rsidP="000E78D1">
            <w:pPr>
              <w:numPr>
                <w:ilvl w:val="0"/>
                <w:numId w:val="3"/>
              </w:numPr>
              <w:tabs>
                <w:tab w:val="left" w:pos="790"/>
                <w:tab w:val="left" w:pos="791"/>
              </w:tabs>
              <w:suppressAutoHyphens/>
              <w:spacing w:after="200" w:line="182" w:lineRule="exact"/>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spacing w:val="-4"/>
                <w:kern w:val="1"/>
                <w:sz w:val="24"/>
                <w:szCs w:val="24"/>
                <w:lang w:eastAsia="it-IT" w:bidi="it-IT"/>
              </w:rPr>
              <w:t xml:space="preserve">Avere </w:t>
            </w:r>
            <w:r w:rsidRPr="000E78D1">
              <w:rPr>
                <w:rFonts w:ascii="Times New Roman" w:eastAsia="Times New Roman" w:hAnsi="Times New Roman" w:cs="Times New Roman"/>
                <w:kern w:val="1"/>
                <w:sz w:val="24"/>
                <w:szCs w:val="24"/>
                <w:lang w:eastAsia="it-IT" w:bidi="it-IT"/>
              </w:rPr>
              <w:t>rispetto di se e degli</w:t>
            </w:r>
            <w:r w:rsidRPr="000E78D1">
              <w:rPr>
                <w:rFonts w:ascii="Times New Roman" w:eastAsia="Times New Roman" w:hAnsi="Times New Roman" w:cs="Times New Roman"/>
                <w:spacing w:val="5"/>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altri.</w:t>
            </w:r>
          </w:p>
          <w:p w14:paraId="3DFCCA5E" w14:textId="77777777" w:rsidR="000E78D1" w:rsidRPr="000E78D1" w:rsidRDefault="000E78D1" w:rsidP="000E78D1">
            <w:pPr>
              <w:numPr>
                <w:ilvl w:val="0"/>
                <w:numId w:val="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Rispettare le regole più elementari della buona</w:t>
            </w:r>
            <w:r w:rsidRPr="000E78D1">
              <w:rPr>
                <w:rFonts w:ascii="Times New Roman" w:eastAsia="Times New Roman" w:hAnsi="Times New Roman" w:cs="Times New Roman"/>
                <w:spacing w:val="-4"/>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educazione.</w:t>
            </w:r>
          </w:p>
          <w:p w14:paraId="25EC5E81" w14:textId="77777777" w:rsidR="000E78D1" w:rsidRPr="000E78D1" w:rsidRDefault="000E78D1" w:rsidP="000E78D1">
            <w:pPr>
              <w:numPr>
                <w:ilvl w:val="0"/>
                <w:numId w:val="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Saper ascoltare l’altro. Collaborare con i</w:t>
            </w:r>
            <w:r w:rsidRPr="000E78D1">
              <w:rPr>
                <w:rFonts w:ascii="Times New Roman" w:eastAsia="Times New Roman" w:hAnsi="Times New Roman" w:cs="Times New Roman"/>
                <w:spacing w:val="-3"/>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compagni.</w:t>
            </w:r>
          </w:p>
          <w:p w14:paraId="77F232FB" w14:textId="77777777" w:rsidR="000E78D1" w:rsidRPr="000E78D1" w:rsidRDefault="000E78D1" w:rsidP="000E78D1">
            <w:pPr>
              <w:numPr>
                <w:ilvl w:val="0"/>
                <w:numId w:val="3"/>
              </w:numPr>
              <w:tabs>
                <w:tab w:val="left" w:pos="790"/>
                <w:tab w:val="left" w:pos="791"/>
              </w:tabs>
              <w:suppressAutoHyphens/>
              <w:spacing w:before="80" w:after="200" w:line="173" w:lineRule="exac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it-IT" w:bidi="it-IT"/>
              </w:rPr>
              <w:t>Imparare a intervenire nel momento</w:t>
            </w:r>
            <w:r w:rsidRPr="000E78D1">
              <w:rPr>
                <w:rFonts w:ascii="Times New Roman" w:eastAsia="Times New Roman" w:hAnsi="Times New Roman" w:cs="Times New Roman"/>
                <w:spacing w:val="-4"/>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opportuno.</w:t>
            </w:r>
          </w:p>
        </w:tc>
      </w:tr>
      <w:tr w:rsidR="000E78D1" w:rsidRPr="000E78D1" w14:paraId="5E5CA830" w14:textId="77777777" w:rsidTr="00615074">
        <w:trPr>
          <w:trHeight w:val="1007"/>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4A27CF67" w14:textId="77777777" w:rsidR="000E78D1" w:rsidRPr="000E78D1" w:rsidRDefault="000E78D1" w:rsidP="000E78D1">
            <w:pPr>
              <w:numPr>
                <w:ilvl w:val="0"/>
                <w:numId w:val="12"/>
              </w:numPr>
              <w:tabs>
                <w:tab w:val="left" w:pos="790"/>
                <w:tab w:val="left" w:pos="791"/>
              </w:tabs>
              <w:suppressAutoHyphens/>
              <w:spacing w:after="200" w:line="182" w:lineRule="exact"/>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Acquisire termini e convenzioni proprie della</w:t>
            </w:r>
            <w:r w:rsidRPr="000E78D1">
              <w:rPr>
                <w:rFonts w:ascii="Times New Roman" w:eastAsia="Times New Roman" w:hAnsi="Times New Roman" w:cs="Times New Roman"/>
                <w:spacing w:val="-3"/>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materia.</w:t>
            </w:r>
          </w:p>
          <w:p w14:paraId="744C87DE" w14:textId="77777777" w:rsidR="000E78D1" w:rsidRPr="000E78D1" w:rsidRDefault="000E78D1" w:rsidP="000E78D1">
            <w:pPr>
              <w:numPr>
                <w:ilvl w:val="0"/>
                <w:numId w:val="12"/>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Prendere sicurezza di se nell’ambito della disciplina e della futura</w:t>
            </w:r>
            <w:r w:rsidRPr="000E78D1">
              <w:rPr>
                <w:rFonts w:ascii="Times New Roman" w:eastAsia="Times New Roman" w:hAnsi="Times New Roman" w:cs="Times New Roman"/>
                <w:spacing w:val="29"/>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professione.</w:t>
            </w:r>
          </w:p>
          <w:p w14:paraId="37054D9B" w14:textId="77777777" w:rsidR="000E78D1" w:rsidRPr="000E78D1" w:rsidRDefault="000E78D1" w:rsidP="000E78D1">
            <w:pPr>
              <w:numPr>
                <w:ilvl w:val="0"/>
                <w:numId w:val="12"/>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Saper coordinare il proprio lavoro sequenzialmente e in maniera</w:t>
            </w:r>
            <w:r w:rsidRPr="000E78D1">
              <w:rPr>
                <w:rFonts w:ascii="Times New Roman" w:eastAsia="Times New Roman" w:hAnsi="Times New Roman" w:cs="Times New Roman"/>
                <w:spacing w:val="-7"/>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ordinata.</w:t>
            </w:r>
          </w:p>
          <w:p w14:paraId="617EF3D2" w14:textId="77777777" w:rsidR="000E78D1" w:rsidRPr="000E78D1" w:rsidRDefault="000E78D1" w:rsidP="000E78D1">
            <w:pPr>
              <w:numPr>
                <w:ilvl w:val="0"/>
                <w:numId w:val="12"/>
              </w:numPr>
              <w:tabs>
                <w:tab w:val="left" w:pos="790"/>
                <w:tab w:val="left" w:pos="791"/>
              </w:tabs>
              <w:suppressAutoHyphens/>
              <w:spacing w:before="80" w:after="200" w:line="173" w:lineRule="exac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it-IT" w:bidi="it-IT"/>
              </w:rPr>
              <w:t>Collaborare con il</w:t>
            </w:r>
            <w:r w:rsidRPr="000E78D1">
              <w:rPr>
                <w:rFonts w:ascii="Times New Roman" w:eastAsia="Times New Roman" w:hAnsi="Times New Roman" w:cs="Times New Roman"/>
                <w:spacing w:val="-2"/>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gruppo.</w:t>
            </w:r>
          </w:p>
        </w:tc>
      </w:tr>
      <w:tr w:rsidR="000E78D1" w:rsidRPr="000E78D1" w14:paraId="739B9186" w14:textId="77777777" w:rsidTr="00615074">
        <w:trPr>
          <w:trHeight w:val="1558"/>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23AD1EAB" w14:textId="77777777" w:rsidR="000E78D1" w:rsidRPr="000E78D1" w:rsidRDefault="000E78D1" w:rsidP="000E78D1">
            <w:pPr>
              <w:numPr>
                <w:ilvl w:val="0"/>
                <w:numId w:val="13"/>
              </w:numPr>
              <w:tabs>
                <w:tab w:val="left" w:pos="790"/>
                <w:tab w:val="left" w:pos="791"/>
              </w:tabs>
              <w:suppressAutoHyphens/>
              <w:spacing w:after="200" w:line="182" w:lineRule="exact"/>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Portare sempre il materiale necessario (divisa completa, libro - ricettario,</w:t>
            </w:r>
            <w:r w:rsidRPr="000E78D1">
              <w:rPr>
                <w:rFonts w:ascii="Times New Roman" w:eastAsia="Times New Roman" w:hAnsi="Times New Roman" w:cs="Times New Roman"/>
                <w:spacing w:val="-14"/>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eccetera)</w:t>
            </w:r>
          </w:p>
          <w:p w14:paraId="437E48CF" w14:textId="77777777" w:rsidR="000E78D1" w:rsidRPr="000E78D1" w:rsidRDefault="000E78D1" w:rsidP="000E78D1">
            <w:pPr>
              <w:numPr>
                <w:ilvl w:val="0"/>
                <w:numId w:val="1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Utilizzare in modo appropriato gli strumenti di</w:t>
            </w:r>
            <w:r w:rsidRPr="000E78D1">
              <w:rPr>
                <w:rFonts w:ascii="Times New Roman" w:eastAsia="Times New Roman" w:hAnsi="Times New Roman" w:cs="Times New Roman"/>
                <w:spacing w:val="-2"/>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lavoro.</w:t>
            </w:r>
          </w:p>
          <w:p w14:paraId="5EBBFA00" w14:textId="77777777" w:rsidR="000E78D1" w:rsidRPr="000E78D1" w:rsidRDefault="000E78D1" w:rsidP="000E78D1">
            <w:pPr>
              <w:numPr>
                <w:ilvl w:val="0"/>
                <w:numId w:val="1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Mantenere in ordine e pulita la propria postazione di</w:t>
            </w:r>
            <w:r w:rsidRPr="000E78D1">
              <w:rPr>
                <w:rFonts w:ascii="Times New Roman" w:eastAsia="Times New Roman" w:hAnsi="Times New Roman" w:cs="Times New Roman"/>
                <w:spacing w:val="-4"/>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lavoro.</w:t>
            </w:r>
          </w:p>
          <w:p w14:paraId="6C72B2CE" w14:textId="77777777" w:rsidR="000E78D1" w:rsidRPr="000E78D1" w:rsidRDefault="000E78D1" w:rsidP="000E78D1">
            <w:pPr>
              <w:numPr>
                <w:ilvl w:val="0"/>
                <w:numId w:val="1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Portare avanti e a termine individualmente e/o in gruppo un lavoro</w:t>
            </w:r>
            <w:r w:rsidRPr="000E78D1">
              <w:rPr>
                <w:rFonts w:ascii="Times New Roman" w:eastAsia="Times New Roman" w:hAnsi="Times New Roman" w:cs="Times New Roman"/>
                <w:spacing w:val="-10"/>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programmato.</w:t>
            </w:r>
          </w:p>
          <w:p w14:paraId="07427CC1" w14:textId="77777777" w:rsidR="000E78D1" w:rsidRPr="000E78D1" w:rsidRDefault="000E78D1" w:rsidP="000E78D1">
            <w:pPr>
              <w:numPr>
                <w:ilvl w:val="0"/>
                <w:numId w:val="13"/>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0E78D1">
              <w:rPr>
                <w:rFonts w:ascii="Times New Roman" w:eastAsia="Times New Roman" w:hAnsi="Times New Roman" w:cs="Times New Roman"/>
                <w:kern w:val="1"/>
                <w:sz w:val="24"/>
                <w:szCs w:val="24"/>
                <w:lang w:eastAsia="it-IT" w:bidi="it-IT"/>
              </w:rPr>
              <w:t>Coordinare il lavoro pratico con il proprio</w:t>
            </w:r>
            <w:r w:rsidRPr="000E78D1">
              <w:rPr>
                <w:rFonts w:ascii="Times New Roman" w:eastAsia="Times New Roman" w:hAnsi="Times New Roman" w:cs="Times New Roman"/>
                <w:spacing w:val="-2"/>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gruppo.</w:t>
            </w:r>
          </w:p>
          <w:p w14:paraId="1CB8AB97" w14:textId="77777777" w:rsidR="000E78D1" w:rsidRPr="000E78D1" w:rsidRDefault="000E78D1" w:rsidP="000E78D1">
            <w:pPr>
              <w:numPr>
                <w:ilvl w:val="0"/>
                <w:numId w:val="13"/>
              </w:numPr>
              <w:tabs>
                <w:tab w:val="left" w:pos="790"/>
                <w:tab w:val="left" w:pos="791"/>
              </w:tabs>
              <w:suppressAutoHyphens/>
              <w:spacing w:before="80" w:after="200" w:line="173" w:lineRule="exac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it-IT" w:bidi="it-IT"/>
              </w:rPr>
              <w:t>Organizzare e tenere in ordine costantemente il proprio</w:t>
            </w:r>
            <w:r w:rsidRPr="000E78D1">
              <w:rPr>
                <w:rFonts w:ascii="Times New Roman" w:eastAsia="Times New Roman" w:hAnsi="Times New Roman" w:cs="Times New Roman"/>
                <w:spacing w:val="-4"/>
                <w:kern w:val="1"/>
                <w:sz w:val="24"/>
                <w:szCs w:val="24"/>
                <w:lang w:eastAsia="it-IT" w:bidi="it-IT"/>
              </w:rPr>
              <w:t xml:space="preserve"> </w:t>
            </w:r>
            <w:r w:rsidRPr="000E78D1">
              <w:rPr>
                <w:rFonts w:ascii="Times New Roman" w:eastAsia="Times New Roman" w:hAnsi="Times New Roman" w:cs="Times New Roman"/>
                <w:kern w:val="1"/>
                <w:sz w:val="24"/>
                <w:szCs w:val="24"/>
                <w:lang w:eastAsia="it-IT" w:bidi="it-IT"/>
              </w:rPr>
              <w:t>ricettario.</w:t>
            </w:r>
          </w:p>
        </w:tc>
      </w:tr>
    </w:tbl>
    <w:p w14:paraId="322AC16F" w14:textId="77777777" w:rsidR="000E78D1" w:rsidRPr="000E78D1" w:rsidRDefault="000E78D1" w:rsidP="000E78D1">
      <w:pPr>
        <w:shd w:val="clear" w:color="auto" w:fill="FFFFFF"/>
        <w:spacing w:after="0" w:line="240" w:lineRule="auto"/>
        <w:jc w:val="both"/>
        <w:rPr>
          <w:rFonts w:ascii="Times New Roman" w:eastAsia="Times New Roman" w:hAnsi="Times New Roman" w:cs="Times New Roman"/>
          <w:b/>
          <w:kern w:val="1"/>
          <w:sz w:val="24"/>
          <w:szCs w:val="24"/>
          <w:lang w:eastAsia="ar-SA"/>
        </w:rPr>
      </w:pPr>
      <w:r w:rsidRPr="000E78D1">
        <w:rPr>
          <w:rFonts w:ascii="Times New Roman" w:eastAsia="Times New Roman" w:hAnsi="Times New Roman" w:cs="Times New Roman"/>
          <w:b/>
          <w:color w:val="333333"/>
          <w:kern w:val="1"/>
          <w:sz w:val="24"/>
          <w:szCs w:val="24"/>
          <w:lang w:eastAsia="ar-SA"/>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0E78D1" w:rsidRPr="000E78D1" w14:paraId="468505D9" w14:textId="77777777" w:rsidTr="00615074">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2D4B8DA0" w14:textId="77777777" w:rsidR="000E78D1" w:rsidRPr="000E78D1" w:rsidRDefault="000E78D1" w:rsidP="000E78D1">
            <w:pPr>
              <w:suppressAutoHyphens/>
              <w:spacing w:after="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b/>
                <w:kern w:val="1"/>
                <w:sz w:val="20"/>
                <w:szCs w:val="20"/>
                <w:lang w:eastAsia="ar-SA"/>
              </w:rPr>
              <w:t>5  - TIPOLOGIA DI GESTIONE DELL’INTERAZIONE CON GLI ALUNNI NELLA DIDATTICA A DISTANZA</w:t>
            </w:r>
          </w:p>
        </w:tc>
      </w:tr>
    </w:tbl>
    <w:p w14:paraId="783E1DAF" w14:textId="77777777" w:rsidR="000E78D1" w:rsidRPr="000E78D1" w:rsidRDefault="000E78D1" w:rsidP="000E78D1">
      <w:pPr>
        <w:shd w:val="clear" w:color="auto" w:fill="FFFFFF"/>
        <w:spacing w:after="0" w:line="240" w:lineRule="auto"/>
        <w:jc w:val="both"/>
        <w:rPr>
          <w:rFonts w:ascii="Times New Roman" w:eastAsia="Times New Roman" w:hAnsi="Times New Roman" w:cs="Times New Roman"/>
          <w:b/>
          <w:kern w:val="1"/>
          <w:sz w:val="24"/>
          <w:szCs w:val="24"/>
          <w:lang w:eastAsia="ar-SA"/>
        </w:rPr>
      </w:pPr>
    </w:p>
    <w:p w14:paraId="0205CA33" w14:textId="77777777" w:rsidR="000E78D1" w:rsidRPr="000E78D1" w:rsidRDefault="000E78D1" w:rsidP="000E78D1">
      <w:pPr>
        <w:shd w:val="clear" w:color="auto" w:fill="FFFFFF"/>
        <w:spacing w:after="0" w:line="240" w:lineRule="auto"/>
        <w:jc w:val="both"/>
        <w:rPr>
          <w:rFonts w:ascii="Times New Roman" w:eastAsia="Times New Roman" w:hAnsi="Times New Roman" w:cs="Times New Roman"/>
          <w:b/>
          <w:kern w:val="1"/>
          <w:sz w:val="24"/>
          <w:szCs w:val="24"/>
          <w:lang w:eastAsia="ar-SA"/>
        </w:rPr>
      </w:pPr>
    </w:p>
    <w:p w14:paraId="332AB150" w14:textId="77777777" w:rsidR="000E78D1" w:rsidRPr="000E78D1" w:rsidRDefault="000E78D1" w:rsidP="000E78D1">
      <w:pPr>
        <w:spacing w:after="0" w:line="240" w:lineRule="auto"/>
        <w:jc w:val="both"/>
        <w:rPr>
          <w:rFonts w:ascii="Times New Roman" w:eastAsia="Times New Roman" w:hAnsi="Times New Roman" w:cs="Times New Roman"/>
          <w:b/>
          <w:bCs/>
          <w:kern w:val="1"/>
          <w:sz w:val="24"/>
          <w:szCs w:val="24"/>
          <w:u w:val="single"/>
          <w:lang w:eastAsia="ar-SA"/>
        </w:rPr>
      </w:pPr>
      <w:r w:rsidRPr="000E78D1">
        <w:rPr>
          <w:rFonts w:ascii="Times New Roman" w:eastAsia="Times New Roman" w:hAnsi="Times New Roman" w:cs="Times New Roman"/>
          <w:bCs/>
          <w:i/>
          <w:kern w:val="1"/>
          <w:sz w:val="24"/>
          <w:szCs w:val="24"/>
          <w:lang w:eastAsia="ar-SA"/>
        </w:rPr>
        <w:t>(specificare la modalità di interazione, possono essere barrate più modalità e più voci )</w:t>
      </w:r>
    </w:p>
    <w:p w14:paraId="07E1190B" w14:textId="77777777" w:rsidR="000E78D1" w:rsidRPr="000E78D1" w:rsidRDefault="000E78D1" w:rsidP="000E78D1">
      <w:pPr>
        <w:spacing w:before="120" w:after="0" w:line="240" w:lineRule="auto"/>
        <w:ind w:left="709"/>
        <w:jc w:val="both"/>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b/>
          <w:bCs/>
          <w:kern w:val="1"/>
          <w:sz w:val="24"/>
          <w:szCs w:val="24"/>
          <w:u w:val="single"/>
          <w:lang w:eastAsia="ar-SA"/>
        </w:rPr>
        <w:t>Modalità asincrona</w:t>
      </w:r>
      <w:r w:rsidRPr="000E78D1">
        <w:rPr>
          <w:rFonts w:ascii="Times New Roman" w:eastAsia="Times New Roman" w:hAnsi="Times New Roman" w:cs="Times New Roman"/>
          <w:bCs/>
          <w:kern w:val="1"/>
          <w:sz w:val="24"/>
          <w:szCs w:val="24"/>
          <w:lang w:eastAsia="ar-SA"/>
        </w:rPr>
        <w:t xml:space="preserve"> (</w:t>
      </w:r>
      <w:r w:rsidRPr="000E78D1">
        <w:rPr>
          <w:rFonts w:ascii="Times New Roman" w:eastAsia="Times New Roman" w:hAnsi="Times New Roman" w:cs="Times New Roman"/>
          <w:bCs/>
          <w:i/>
          <w:kern w:val="1"/>
          <w:sz w:val="24"/>
          <w:szCs w:val="24"/>
          <w:lang w:eastAsia="ar-SA"/>
        </w:rPr>
        <w:t>trasmissione dei materiali, delle indicazioni di studio, delle esercitazioni da parte dell’insegnante in un dato momento e fruizione da parte degli studenti in un tempo a loro scelta, ma in un arco temporale indicato dall’insegnante</w:t>
      </w:r>
      <w:r w:rsidRPr="000E78D1">
        <w:rPr>
          <w:rFonts w:ascii="Times New Roman" w:eastAsia="Times New Roman" w:hAnsi="Times New Roman" w:cs="Times New Roman"/>
          <w:bCs/>
          <w:kern w:val="1"/>
          <w:sz w:val="24"/>
          <w:szCs w:val="24"/>
          <w:lang w:eastAsia="ar-SA"/>
        </w:rPr>
        <w:t>)</w:t>
      </w:r>
    </w:p>
    <w:p w14:paraId="618A7058" w14:textId="77777777" w:rsidR="000E78D1" w:rsidRPr="000E78D1" w:rsidRDefault="000E78D1" w:rsidP="000E78D1">
      <w:pPr>
        <w:spacing w:after="0" w:line="240" w:lineRule="auto"/>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 xml:space="preserve">       X     Registro elettronico Argo scuola </w:t>
      </w:r>
      <w:proofErr w:type="spellStart"/>
      <w:r w:rsidRPr="000E78D1">
        <w:rPr>
          <w:rFonts w:ascii="Times New Roman" w:eastAsia="Times New Roman" w:hAnsi="Times New Roman" w:cs="Times New Roman"/>
          <w:kern w:val="1"/>
          <w:sz w:val="24"/>
          <w:szCs w:val="24"/>
          <w:lang w:eastAsia="ar-SA"/>
        </w:rPr>
        <w:t>next</w:t>
      </w:r>
      <w:proofErr w:type="spellEnd"/>
    </w:p>
    <w:p w14:paraId="1704C666" w14:textId="77777777" w:rsidR="000E78D1" w:rsidRPr="000E78D1" w:rsidRDefault="000E78D1" w:rsidP="000E78D1">
      <w:pPr>
        <w:numPr>
          <w:ilvl w:val="0"/>
          <w:numId w:val="10"/>
        </w:numPr>
        <w:suppressAutoHyphens/>
        <w:spacing w:after="0" w:line="240" w:lineRule="auto"/>
        <w:ind w:left="714" w:hanging="357"/>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 xml:space="preserve">Videolezioni </w:t>
      </w:r>
    </w:p>
    <w:p w14:paraId="2D3BF625" w14:textId="77777777" w:rsidR="000E78D1" w:rsidRPr="000E78D1" w:rsidRDefault="000E78D1" w:rsidP="000E78D1">
      <w:pPr>
        <w:spacing w:after="0" w:line="240" w:lineRule="auto"/>
        <w:ind w:left="357"/>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 xml:space="preserve">X     </w:t>
      </w:r>
      <w:proofErr w:type="spellStart"/>
      <w:r w:rsidRPr="000E78D1">
        <w:rPr>
          <w:rFonts w:ascii="Times New Roman" w:eastAsia="Times New Roman" w:hAnsi="Times New Roman" w:cs="Times New Roman"/>
          <w:kern w:val="1"/>
          <w:sz w:val="24"/>
          <w:szCs w:val="24"/>
          <w:lang w:eastAsia="ar-SA"/>
        </w:rPr>
        <w:t>Audiolezioni</w:t>
      </w:r>
      <w:proofErr w:type="spellEnd"/>
    </w:p>
    <w:p w14:paraId="705EC108" w14:textId="37673465" w:rsidR="000E78D1" w:rsidRPr="000E78D1" w:rsidRDefault="001D3560" w:rsidP="001D3560">
      <w:pPr>
        <w:suppressAutoHyphens/>
        <w:spacing w:after="0" w:line="240" w:lineRule="auto"/>
        <w:ind w:left="142" w:firstLine="215"/>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X  </w:t>
      </w:r>
      <w:r w:rsidR="000E78D1" w:rsidRPr="000E78D1">
        <w:rPr>
          <w:rFonts w:ascii="Times New Roman" w:eastAsia="Times New Roman" w:hAnsi="Times New Roman" w:cs="Times New Roman"/>
          <w:kern w:val="1"/>
          <w:sz w:val="24"/>
          <w:szCs w:val="24"/>
          <w:lang w:eastAsia="ar-SA"/>
        </w:rPr>
        <w:t xml:space="preserve">Gruppo </w:t>
      </w:r>
      <w:proofErr w:type="spellStart"/>
      <w:r w:rsidR="000E78D1" w:rsidRPr="000E78D1">
        <w:rPr>
          <w:rFonts w:ascii="Times New Roman" w:eastAsia="Times New Roman" w:hAnsi="Times New Roman" w:cs="Times New Roman"/>
          <w:kern w:val="1"/>
          <w:sz w:val="24"/>
          <w:szCs w:val="24"/>
          <w:lang w:eastAsia="ar-SA"/>
        </w:rPr>
        <w:t>Whatsapp</w:t>
      </w:r>
      <w:proofErr w:type="spellEnd"/>
      <w:r w:rsidR="000E78D1" w:rsidRPr="000E78D1">
        <w:rPr>
          <w:rFonts w:ascii="Times New Roman" w:eastAsia="Times New Roman" w:hAnsi="Times New Roman" w:cs="Times New Roman"/>
          <w:kern w:val="1"/>
          <w:sz w:val="24"/>
          <w:szCs w:val="24"/>
          <w:lang w:eastAsia="ar-SA"/>
        </w:rPr>
        <w:t xml:space="preserve"> di classe</w:t>
      </w:r>
    </w:p>
    <w:p w14:paraId="7E2036B4" w14:textId="77777777" w:rsidR="000E78D1" w:rsidRPr="000E78D1" w:rsidRDefault="000E78D1" w:rsidP="000E78D1">
      <w:pPr>
        <w:spacing w:after="0" w:line="240" w:lineRule="auto"/>
        <w:ind w:left="357"/>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    Piattaforma G-suite For Educational;</w:t>
      </w:r>
    </w:p>
    <w:p w14:paraId="34DF9FB0" w14:textId="77777777" w:rsidR="000E78D1" w:rsidRPr="000E78D1" w:rsidRDefault="000E78D1" w:rsidP="000E78D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Piattaforme collegate con i libri di testo;</w:t>
      </w:r>
    </w:p>
    <w:p w14:paraId="01FDE601" w14:textId="77777777" w:rsidR="000E78D1" w:rsidRPr="000E78D1" w:rsidRDefault="000E78D1" w:rsidP="000E78D1">
      <w:pPr>
        <w:numPr>
          <w:ilvl w:val="0"/>
          <w:numId w:val="11"/>
        </w:numPr>
        <w:suppressAutoHyphens/>
        <w:spacing w:after="0" w:line="240" w:lineRule="auto"/>
        <w:ind w:left="714" w:hanging="357"/>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Restituzione elaborati corretti</w:t>
      </w:r>
    </w:p>
    <w:p w14:paraId="046D5749" w14:textId="77777777" w:rsidR="000E78D1" w:rsidRPr="000E78D1" w:rsidRDefault="000E78D1" w:rsidP="000E78D1">
      <w:pPr>
        <w:numPr>
          <w:ilvl w:val="0"/>
          <w:numId w:val="11"/>
        </w:numPr>
        <w:suppressAutoHyphens/>
        <w:spacing w:after="0" w:line="240" w:lineRule="auto"/>
        <w:ind w:left="714" w:hanging="357"/>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Altro (specificare)</w:t>
      </w:r>
    </w:p>
    <w:p w14:paraId="71BA315C" w14:textId="77777777" w:rsidR="000E78D1" w:rsidRPr="000E78D1" w:rsidRDefault="000E78D1" w:rsidP="000E78D1">
      <w:pPr>
        <w:suppressAutoHyphens/>
        <w:spacing w:after="0" w:line="240" w:lineRule="auto"/>
        <w:rPr>
          <w:rFonts w:ascii="Times New Roman" w:eastAsia="Times New Roman" w:hAnsi="Times New Roman" w:cs="Times New Roman"/>
          <w:kern w:val="1"/>
          <w:sz w:val="24"/>
          <w:szCs w:val="24"/>
          <w:lang w:eastAsia="ar-SA"/>
        </w:rPr>
      </w:pPr>
    </w:p>
    <w:p w14:paraId="0F047CD8" w14:textId="77777777" w:rsidR="000E78D1" w:rsidRPr="000E78D1" w:rsidRDefault="000E78D1" w:rsidP="000E78D1">
      <w:pPr>
        <w:numPr>
          <w:ilvl w:val="0"/>
          <w:numId w:val="4"/>
        </w:numPr>
        <w:suppressAutoHyphens/>
        <w:spacing w:before="120" w:after="0" w:line="240" w:lineRule="auto"/>
        <w:jc w:val="both"/>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b/>
          <w:bCs/>
          <w:kern w:val="1"/>
          <w:sz w:val="24"/>
          <w:szCs w:val="24"/>
          <w:u w:val="single"/>
          <w:lang w:eastAsia="ar-SA"/>
        </w:rPr>
        <w:t>Modalità sincrona</w:t>
      </w:r>
      <w:r w:rsidRPr="000E78D1">
        <w:rPr>
          <w:rFonts w:ascii="Times New Roman" w:eastAsia="Times New Roman" w:hAnsi="Times New Roman" w:cs="Times New Roman"/>
          <w:bCs/>
          <w:kern w:val="1"/>
          <w:sz w:val="24"/>
          <w:szCs w:val="24"/>
          <w:lang w:eastAsia="ar-SA"/>
        </w:rPr>
        <w:t xml:space="preserve"> (</w:t>
      </w:r>
      <w:r w:rsidRPr="000E78D1">
        <w:rPr>
          <w:rFonts w:ascii="Times New Roman" w:eastAsia="Times New Roman" w:hAnsi="Times New Roman" w:cs="Times New Roman"/>
          <w:bCs/>
          <w:i/>
          <w:kern w:val="1"/>
          <w:sz w:val="24"/>
          <w:szCs w:val="24"/>
          <w:lang w:eastAsia="ar-SA"/>
        </w:rPr>
        <w:t>interazione immediata tra l’insegnante e gli alunni di una classe, previo accordo sulla data e sull’ora del collegamento</w:t>
      </w:r>
      <w:r w:rsidRPr="000E78D1">
        <w:rPr>
          <w:rFonts w:ascii="Times New Roman" w:eastAsia="Times New Roman" w:hAnsi="Times New Roman" w:cs="Times New Roman"/>
          <w:bCs/>
          <w:kern w:val="1"/>
          <w:sz w:val="24"/>
          <w:szCs w:val="24"/>
          <w:lang w:eastAsia="ar-SA"/>
        </w:rPr>
        <w:t>).</w:t>
      </w:r>
    </w:p>
    <w:p w14:paraId="3A361A59" w14:textId="77777777" w:rsidR="000E78D1" w:rsidRPr="000E78D1" w:rsidRDefault="000E78D1" w:rsidP="000E78D1">
      <w:pPr>
        <w:spacing w:after="165" w:line="240" w:lineRule="auto"/>
        <w:ind w:left="295"/>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     Piattaforma suggerita dall’Istituto : G. Suite</w:t>
      </w:r>
    </w:p>
    <w:p w14:paraId="489DA4CB" w14:textId="77777777" w:rsidR="000E78D1" w:rsidRPr="000E78D1" w:rsidRDefault="000E78D1" w:rsidP="000E78D1">
      <w:pPr>
        <w:numPr>
          <w:ilvl w:val="0"/>
          <w:numId w:val="11"/>
        </w:numPr>
        <w:suppressAutoHyphens/>
        <w:spacing w:after="165" w:line="240" w:lineRule="auto"/>
        <w:ind w:left="284"/>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Altro (specificare)</w:t>
      </w:r>
    </w:p>
    <w:p w14:paraId="62C7DF21" w14:textId="77777777" w:rsidR="000E78D1" w:rsidRPr="000E78D1" w:rsidRDefault="000E78D1" w:rsidP="000E78D1">
      <w:pPr>
        <w:suppressAutoHyphens/>
        <w:spacing w:after="0" w:line="240" w:lineRule="auto"/>
        <w:rPr>
          <w:rFonts w:ascii="Times New Roman" w:eastAsia="Times New Roman" w:hAnsi="Times New Roman" w:cs="Times New Roman"/>
          <w:color w:val="333333"/>
          <w:kern w:val="1"/>
          <w:sz w:val="24"/>
          <w:szCs w:val="24"/>
          <w:lang w:eastAsia="ar-SA"/>
        </w:rPr>
      </w:pPr>
      <w:r w:rsidRPr="000E78D1">
        <w:rPr>
          <w:rFonts w:ascii="Times New Roman" w:eastAsia="Times New Roman" w:hAnsi="Times New Roman" w:cs="Times New Roman"/>
          <w:kern w:val="1"/>
          <w:sz w:val="24"/>
          <w:szCs w:val="24"/>
          <w:lang w:eastAsia="ar-SA"/>
        </w:rPr>
        <w:t>___________________________________________________________________________________________________________________________________</w:t>
      </w:r>
      <w:r w:rsidRPr="000E78D1">
        <w:rPr>
          <w:rFonts w:ascii="Times New Roman" w:eastAsia="Times New Roman" w:hAnsi="Times New Roman" w:cs="Times New Roman"/>
          <w:color w:val="333333"/>
          <w:kern w:val="1"/>
          <w:sz w:val="24"/>
          <w:szCs w:val="24"/>
          <w:lang w:eastAsia="ar-SA"/>
        </w:rPr>
        <w:t>_____________________________________________________________</w:t>
      </w:r>
    </w:p>
    <w:p w14:paraId="28C7D798" w14:textId="77777777" w:rsidR="000E78D1" w:rsidRPr="000E78D1" w:rsidRDefault="000E78D1" w:rsidP="000E78D1">
      <w:pPr>
        <w:shd w:val="clear" w:color="auto" w:fill="FFFFFF"/>
        <w:spacing w:after="0" w:line="240" w:lineRule="auto"/>
        <w:jc w:val="both"/>
        <w:rPr>
          <w:rFonts w:ascii="Times New Roman" w:eastAsia="Times New Roman" w:hAnsi="Times New Roman" w:cs="Times New Roman"/>
          <w:color w:val="333333"/>
          <w:kern w:val="1"/>
          <w:sz w:val="24"/>
          <w:szCs w:val="24"/>
          <w:lang w:eastAsia="ar-SA"/>
        </w:rPr>
      </w:pPr>
    </w:p>
    <w:p w14:paraId="15A6BD8F" w14:textId="77777777" w:rsidR="000E78D1" w:rsidRPr="000E78D1" w:rsidRDefault="000E78D1" w:rsidP="000E78D1">
      <w:pPr>
        <w:spacing w:after="0" w:line="240" w:lineRule="auto"/>
        <w:jc w:val="both"/>
        <w:rPr>
          <w:rFonts w:ascii="Times New Roman" w:eastAsia="Times New Roman" w:hAnsi="Times New Roman" w:cs="Times New Roman"/>
          <w:bCs/>
          <w:kern w:val="1"/>
          <w:sz w:val="24"/>
          <w:szCs w:val="24"/>
          <w:lang w:eastAsia="ar-SA"/>
        </w:rPr>
      </w:pPr>
      <w:r w:rsidRPr="000E78D1">
        <w:rPr>
          <w:rFonts w:ascii="Times New Roman" w:eastAsia="Times New Roman" w:hAnsi="Times New Roman" w:cs="Times New Roman"/>
          <w:b/>
          <w:bCs/>
          <w:kern w:val="1"/>
          <w:sz w:val="24"/>
          <w:szCs w:val="24"/>
          <w:lang w:eastAsia="ar-SA"/>
        </w:rPr>
        <w:t>TEMPI</w:t>
      </w:r>
    </w:p>
    <w:p w14:paraId="38C2DA89" w14:textId="77777777" w:rsidR="000E78D1" w:rsidRPr="000E78D1" w:rsidRDefault="000E78D1" w:rsidP="000E78D1">
      <w:pPr>
        <w:spacing w:after="0" w:line="240" w:lineRule="auto"/>
        <w:jc w:val="both"/>
        <w:rPr>
          <w:rFonts w:ascii="Times New Roman" w:eastAsia="Times New Roman" w:hAnsi="Times New Roman" w:cs="Times New Roman"/>
          <w:bCs/>
          <w:kern w:val="1"/>
          <w:sz w:val="24"/>
          <w:szCs w:val="24"/>
          <w:lang w:eastAsia="ar-SA"/>
        </w:rPr>
      </w:pPr>
      <w:r w:rsidRPr="000E78D1">
        <w:rPr>
          <w:rFonts w:ascii="Times New Roman" w:eastAsia="Times New Roman" w:hAnsi="Times New Roman" w:cs="Times New Roman"/>
          <w:bCs/>
          <w:kern w:val="1"/>
          <w:sz w:val="24"/>
          <w:szCs w:val="24"/>
          <w:lang w:eastAsia="ar-SA"/>
        </w:rPr>
        <w:t xml:space="preserve">(indicare la frequenza con cui si tengono le attività nella DaD) </w:t>
      </w:r>
    </w:p>
    <w:p w14:paraId="26468D77" w14:textId="77777777" w:rsidR="000E78D1" w:rsidRPr="000E78D1" w:rsidRDefault="000E78D1" w:rsidP="000E78D1">
      <w:pPr>
        <w:numPr>
          <w:ilvl w:val="0"/>
          <w:numId w:val="9"/>
        </w:numPr>
        <w:suppressAutoHyphens/>
        <w:spacing w:after="0" w:line="240" w:lineRule="auto"/>
        <w:ind w:left="357" w:hanging="357"/>
        <w:jc w:val="both"/>
        <w:rPr>
          <w:rFonts w:ascii="Times New Roman" w:eastAsia="Times New Roman" w:hAnsi="Times New Roman" w:cs="Times New Roman"/>
          <w:bCs/>
          <w:kern w:val="1"/>
          <w:sz w:val="24"/>
          <w:szCs w:val="24"/>
          <w:lang w:eastAsia="ar-SA"/>
        </w:rPr>
      </w:pPr>
      <w:r w:rsidRPr="000E78D1">
        <w:rPr>
          <w:rFonts w:ascii="Times New Roman" w:eastAsia="Times New Roman" w:hAnsi="Times New Roman" w:cs="Times New Roman"/>
          <w:bCs/>
          <w:kern w:val="1"/>
          <w:sz w:val="24"/>
          <w:szCs w:val="24"/>
          <w:lang w:eastAsia="ar-SA"/>
        </w:rPr>
        <w:t xml:space="preserve"> tutti i giorni</w:t>
      </w:r>
    </w:p>
    <w:p w14:paraId="7BADE3F2" w14:textId="77777777" w:rsidR="000E78D1" w:rsidRPr="000E78D1" w:rsidRDefault="000E78D1" w:rsidP="000E78D1">
      <w:pPr>
        <w:numPr>
          <w:ilvl w:val="0"/>
          <w:numId w:val="9"/>
        </w:numPr>
        <w:suppressAutoHyphens/>
        <w:spacing w:after="0" w:line="240" w:lineRule="auto"/>
        <w:ind w:left="357" w:hanging="357"/>
        <w:jc w:val="both"/>
        <w:rPr>
          <w:rFonts w:ascii="Times New Roman" w:eastAsia="Times New Roman" w:hAnsi="Times New Roman" w:cs="Times New Roman"/>
          <w:bCs/>
          <w:kern w:val="1"/>
          <w:sz w:val="24"/>
          <w:szCs w:val="24"/>
          <w:lang w:eastAsia="ar-SA"/>
        </w:rPr>
      </w:pPr>
      <w:r w:rsidRPr="000E78D1">
        <w:rPr>
          <w:rFonts w:ascii="Times New Roman" w:eastAsia="Times New Roman" w:hAnsi="Times New Roman" w:cs="Times New Roman"/>
          <w:bCs/>
          <w:kern w:val="1"/>
          <w:sz w:val="24"/>
          <w:szCs w:val="24"/>
          <w:lang w:eastAsia="ar-SA"/>
        </w:rPr>
        <w:t xml:space="preserve"> una o due a settimana</w:t>
      </w:r>
    </w:p>
    <w:p w14:paraId="590EB353" w14:textId="77777777" w:rsidR="000E78D1" w:rsidRPr="000E78D1" w:rsidRDefault="000E78D1" w:rsidP="000E78D1">
      <w:pPr>
        <w:spacing w:after="0" w:line="240" w:lineRule="auto"/>
        <w:jc w:val="both"/>
        <w:rPr>
          <w:rFonts w:ascii="Times New Roman" w:eastAsia="Times New Roman" w:hAnsi="Times New Roman" w:cs="Times New Roman"/>
          <w:bCs/>
          <w:kern w:val="1"/>
          <w:sz w:val="24"/>
          <w:szCs w:val="24"/>
          <w:lang w:eastAsia="ar-SA"/>
        </w:rPr>
      </w:pPr>
      <w:r w:rsidRPr="000E78D1">
        <w:rPr>
          <w:rFonts w:ascii="Times New Roman" w:eastAsia="Times New Roman" w:hAnsi="Times New Roman" w:cs="Times New Roman"/>
          <w:bCs/>
          <w:kern w:val="1"/>
          <w:sz w:val="24"/>
          <w:szCs w:val="24"/>
          <w:lang w:eastAsia="ar-SA"/>
        </w:rPr>
        <w:t>X      secondo l’orario ordinario delle lezioni</w:t>
      </w:r>
    </w:p>
    <w:p w14:paraId="24024D19" w14:textId="77777777" w:rsidR="000E78D1" w:rsidRPr="000E78D1" w:rsidRDefault="000E78D1" w:rsidP="000E78D1">
      <w:pPr>
        <w:numPr>
          <w:ilvl w:val="0"/>
          <w:numId w:val="9"/>
        </w:numPr>
        <w:suppressAutoHyphens/>
        <w:spacing w:after="0" w:line="240" w:lineRule="auto"/>
        <w:ind w:left="357" w:hanging="357"/>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bCs/>
          <w:kern w:val="1"/>
          <w:sz w:val="24"/>
          <w:szCs w:val="24"/>
          <w:lang w:eastAsia="ar-SA"/>
        </w:rPr>
        <w:t xml:space="preserve"> altro ........</w:t>
      </w:r>
    </w:p>
    <w:p w14:paraId="075478AD"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4EA627FD"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5758F604"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0AE2E0E1"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3CD9E105"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0D9A4906"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72F0143D"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7F4556AD"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0E78D1" w:rsidRPr="000E78D1" w14:paraId="06DC68A5" w14:textId="77777777" w:rsidTr="00615074">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221B280E" w14:textId="77777777" w:rsidR="000E78D1" w:rsidRPr="000E78D1" w:rsidRDefault="000E78D1" w:rsidP="000E78D1">
            <w:pPr>
              <w:suppressLineNumbers/>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b/>
                <w:bCs/>
                <w:sz w:val="24"/>
                <w:szCs w:val="24"/>
                <w:lang w:eastAsia="ar-SA"/>
              </w:rPr>
              <w:t>6 -  METODOLOGIA</w:t>
            </w:r>
          </w:p>
        </w:tc>
      </w:tr>
    </w:tbl>
    <w:p w14:paraId="50A74753"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7"/>
      </w:tblGrid>
      <w:tr w:rsidR="000E78D1" w:rsidRPr="000E78D1" w14:paraId="5A5E093E" w14:textId="77777777" w:rsidTr="00615074">
        <w:tc>
          <w:tcPr>
            <w:tcW w:w="3212" w:type="dxa"/>
            <w:tcBorders>
              <w:top w:val="single" w:sz="1" w:space="0" w:color="000000"/>
              <w:left w:val="single" w:sz="1" w:space="0" w:color="000000"/>
              <w:bottom w:val="single" w:sz="1" w:space="0" w:color="000000"/>
            </w:tcBorders>
            <w:shd w:val="clear" w:color="auto" w:fill="auto"/>
          </w:tcPr>
          <w:p w14:paraId="3C681CA2" w14:textId="77777777" w:rsidR="000E78D1" w:rsidRPr="000E78D1" w:rsidRDefault="000E78D1" w:rsidP="000E78D1">
            <w:pPr>
              <w:suppressAutoHyphens/>
              <w:spacing w:after="0" w:line="276" w:lineRule="auto"/>
              <w:ind w:left="786"/>
              <w:rPr>
                <w:rFonts w:ascii="Times New Roman" w:eastAsia="Calibri" w:hAnsi="Times New Roman" w:cs="Times New Roman"/>
                <w:b/>
                <w:sz w:val="24"/>
                <w:szCs w:val="24"/>
                <w:lang w:eastAsia="ar-SA"/>
              </w:rPr>
            </w:pPr>
            <w:r w:rsidRPr="000E78D1">
              <w:rPr>
                <w:rFonts w:ascii="Times New Roman" w:eastAsia="Calibri" w:hAnsi="Times New Roman" w:cs="Times New Roman"/>
                <w:b/>
                <w:sz w:val="24"/>
                <w:szCs w:val="24"/>
                <w:lang w:eastAsia="ar-SA"/>
              </w:rPr>
              <w:t>Mediazione didattica (metodi)</w:t>
            </w:r>
          </w:p>
        </w:tc>
        <w:tc>
          <w:tcPr>
            <w:tcW w:w="3213" w:type="dxa"/>
            <w:tcBorders>
              <w:top w:val="single" w:sz="1" w:space="0" w:color="000000"/>
              <w:left w:val="single" w:sz="1" w:space="0" w:color="000000"/>
              <w:bottom w:val="single" w:sz="1" w:space="0" w:color="000000"/>
            </w:tcBorders>
            <w:shd w:val="clear" w:color="auto" w:fill="auto"/>
          </w:tcPr>
          <w:p w14:paraId="011F58C2" w14:textId="77777777" w:rsidR="000E78D1" w:rsidRPr="000E78D1" w:rsidRDefault="000E78D1" w:rsidP="000E78D1">
            <w:pPr>
              <w:suppressAutoHyphens/>
              <w:spacing w:after="0" w:line="276" w:lineRule="auto"/>
              <w:ind w:left="786"/>
              <w:rPr>
                <w:rFonts w:ascii="Times New Roman" w:eastAsia="Calibri" w:hAnsi="Times New Roman" w:cs="Times New Roman"/>
                <w:b/>
                <w:sz w:val="24"/>
                <w:szCs w:val="24"/>
                <w:lang w:eastAsia="ar-SA"/>
              </w:rPr>
            </w:pPr>
            <w:r w:rsidRPr="000E78D1">
              <w:rPr>
                <w:rFonts w:ascii="Times New Roman" w:eastAsia="Calibri" w:hAnsi="Times New Roman" w:cs="Times New Roman"/>
                <w:b/>
                <w:sz w:val="24"/>
                <w:szCs w:val="24"/>
                <w:lang w:eastAsia="ar-SA"/>
              </w:rPr>
              <w:t>Soluzioni organizzative (Mezzi)</w:t>
            </w:r>
          </w:p>
        </w:tc>
        <w:tc>
          <w:tcPr>
            <w:tcW w:w="3217" w:type="dxa"/>
            <w:tcBorders>
              <w:top w:val="single" w:sz="1" w:space="0" w:color="000000"/>
              <w:left w:val="single" w:sz="1" w:space="0" w:color="000000"/>
              <w:bottom w:val="single" w:sz="1" w:space="0" w:color="000000"/>
              <w:right w:val="single" w:sz="1" w:space="0" w:color="000000"/>
            </w:tcBorders>
            <w:shd w:val="clear" w:color="auto" w:fill="auto"/>
          </w:tcPr>
          <w:p w14:paraId="2A9CBF27" w14:textId="77777777" w:rsidR="000E78D1" w:rsidRPr="000E78D1" w:rsidRDefault="000E78D1" w:rsidP="000E78D1">
            <w:pPr>
              <w:suppressAutoHyphens/>
              <w:spacing w:after="0" w:line="276" w:lineRule="auto"/>
              <w:ind w:left="786"/>
              <w:rPr>
                <w:rFonts w:ascii="Calibri" w:eastAsia="Calibri" w:hAnsi="Calibri" w:cs="Times New Roman"/>
                <w:sz w:val="24"/>
                <w:szCs w:val="24"/>
                <w:lang w:eastAsia="ar-SA"/>
              </w:rPr>
            </w:pPr>
            <w:r w:rsidRPr="000E78D1">
              <w:rPr>
                <w:rFonts w:ascii="Times New Roman" w:eastAsia="Calibri" w:hAnsi="Times New Roman" w:cs="Times New Roman"/>
                <w:b/>
                <w:sz w:val="24"/>
                <w:szCs w:val="24"/>
                <w:lang w:eastAsia="ar-SA"/>
              </w:rPr>
              <w:t>Spazi</w:t>
            </w:r>
          </w:p>
        </w:tc>
      </w:tr>
      <w:tr w:rsidR="000E78D1" w:rsidRPr="000E78D1" w14:paraId="73987A77" w14:textId="77777777" w:rsidTr="00615074">
        <w:tc>
          <w:tcPr>
            <w:tcW w:w="3212" w:type="dxa"/>
            <w:tcBorders>
              <w:left w:val="single" w:sz="1" w:space="0" w:color="000000"/>
              <w:bottom w:val="single" w:sz="1" w:space="0" w:color="000000"/>
            </w:tcBorders>
            <w:shd w:val="clear" w:color="auto" w:fill="auto"/>
          </w:tcPr>
          <w:p w14:paraId="64957F34" w14:textId="77777777" w:rsidR="000E78D1" w:rsidRPr="000E78D1" w:rsidRDefault="000E78D1" w:rsidP="000E78D1">
            <w:pPr>
              <w:keepNext/>
              <w:suppressAutoHyphens/>
              <w:spacing w:after="0" w:line="100" w:lineRule="atLeast"/>
              <w:rPr>
                <w:rFonts w:ascii="Times New Roman" w:eastAsia="Times New Roman" w:hAnsi="Times New Roman" w:cs="Times New Roman"/>
                <w:sz w:val="24"/>
                <w:szCs w:val="24"/>
                <w:lang w:eastAsia="ar-SA"/>
              </w:rPr>
            </w:pPr>
            <w:proofErr w:type="spellStart"/>
            <w:r w:rsidRPr="000E78D1">
              <w:rPr>
                <w:rFonts w:ascii="Times New Roman" w:eastAsia="Times New Roman" w:hAnsi="Times New Roman" w:cs="Times New Roman"/>
                <w:color w:val="000000"/>
                <w:kern w:val="1"/>
                <w:sz w:val="24"/>
                <w:szCs w:val="24"/>
                <w:lang w:eastAsia="ar-SA"/>
              </w:rPr>
              <w:t>Flipped</w:t>
            </w:r>
            <w:proofErr w:type="spellEnd"/>
            <w:r w:rsidRPr="000E78D1">
              <w:rPr>
                <w:rFonts w:ascii="Times New Roman" w:eastAsia="Times New Roman" w:hAnsi="Times New Roman" w:cs="Times New Roman"/>
                <w:color w:val="000000"/>
                <w:kern w:val="1"/>
                <w:sz w:val="24"/>
                <w:szCs w:val="24"/>
                <w:lang w:eastAsia="ar-SA"/>
              </w:rPr>
              <w:t xml:space="preserve"> </w:t>
            </w:r>
            <w:proofErr w:type="spellStart"/>
            <w:r w:rsidRPr="000E78D1">
              <w:rPr>
                <w:rFonts w:ascii="Times New Roman" w:eastAsia="Times New Roman" w:hAnsi="Times New Roman" w:cs="Times New Roman"/>
                <w:color w:val="000000"/>
                <w:kern w:val="1"/>
                <w:sz w:val="24"/>
                <w:szCs w:val="24"/>
                <w:lang w:eastAsia="ar-SA"/>
              </w:rPr>
              <w:t>Classroom</w:t>
            </w:r>
            <w:proofErr w:type="spellEnd"/>
            <w:r w:rsidRPr="000E78D1">
              <w:rPr>
                <w:rFonts w:ascii="Times New Roman" w:eastAsia="Times New Roman" w:hAnsi="Times New Roman" w:cs="Times New Roman"/>
                <w:color w:val="000000"/>
                <w:kern w:val="1"/>
                <w:sz w:val="24"/>
                <w:szCs w:val="24"/>
                <w:lang w:eastAsia="ar-SA"/>
              </w:rPr>
              <w:t xml:space="preserve">                    X</w:t>
            </w:r>
          </w:p>
        </w:tc>
        <w:tc>
          <w:tcPr>
            <w:tcW w:w="3213" w:type="dxa"/>
            <w:tcBorders>
              <w:left w:val="single" w:sz="1" w:space="0" w:color="000000"/>
              <w:bottom w:val="single" w:sz="1" w:space="0" w:color="000000"/>
            </w:tcBorders>
            <w:shd w:val="clear" w:color="auto" w:fill="auto"/>
          </w:tcPr>
          <w:p w14:paraId="563DD0CC"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Testi                                          X                                        </w:t>
            </w:r>
          </w:p>
        </w:tc>
        <w:tc>
          <w:tcPr>
            <w:tcW w:w="3217" w:type="dxa"/>
            <w:tcBorders>
              <w:left w:val="single" w:sz="1" w:space="0" w:color="000000"/>
              <w:bottom w:val="single" w:sz="1" w:space="0" w:color="000000"/>
              <w:right w:val="single" w:sz="1" w:space="0" w:color="000000"/>
            </w:tcBorders>
            <w:shd w:val="clear" w:color="auto" w:fill="auto"/>
          </w:tcPr>
          <w:p w14:paraId="1C7FF2F6"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Aula                                 X</w:t>
            </w:r>
          </w:p>
        </w:tc>
      </w:tr>
      <w:tr w:rsidR="000E78D1" w:rsidRPr="000E78D1" w14:paraId="2D5FB617" w14:textId="77777777" w:rsidTr="00615074">
        <w:tc>
          <w:tcPr>
            <w:tcW w:w="3212" w:type="dxa"/>
            <w:tcBorders>
              <w:left w:val="single" w:sz="1" w:space="0" w:color="000000"/>
              <w:bottom w:val="single" w:sz="1" w:space="0" w:color="000000"/>
            </w:tcBorders>
            <w:shd w:val="clear" w:color="auto" w:fill="auto"/>
          </w:tcPr>
          <w:p w14:paraId="3B9F22CA" w14:textId="77777777" w:rsidR="000E78D1" w:rsidRPr="000E78D1" w:rsidRDefault="000E78D1" w:rsidP="000E78D1">
            <w:pPr>
              <w:keepNext/>
              <w:suppressAutoHyphens/>
              <w:spacing w:after="0" w:line="100" w:lineRule="atLeast"/>
              <w:rPr>
                <w:rFonts w:ascii="Times New Roman" w:eastAsia="Times New Roman" w:hAnsi="Times New Roman" w:cs="Times New Roman"/>
                <w:sz w:val="24"/>
                <w:szCs w:val="24"/>
                <w:lang w:eastAsia="ar-SA"/>
              </w:rPr>
            </w:pPr>
            <w:proofErr w:type="spellStart"/>
            <w:r w:rsidRPr="000E78D1">
              <w:rPr>
                <w:rFonts w:ascii="Times New Roman" w:eastAsia="Times New Roman" w:hAnsi="Times New Roman" w:cs="Times New Roman"/>
                <w:color w:val="000000"/>
                <w:kern w:val="1"/>
                <w:sz w:val="24"/>
                <w:szCs w:val="24"/>
                <w:lang w:eastAsia="ar-SA"/>
              </w:rPr>
              <w:t>Debate</w:t>
            </w:r>
            <w:proofErr w:type="spellEnd"/>
          </w:p>
        </w:tc>
        <w:tc>
          <w:tcPr>
            <w:tcW w:w="3213" w:type="dxa"/>
            <w:tcBorders>
              <w:left w:val="single" w:sz="1" w:space="0" w:color="000000"/>
              <w:bottom w:val="single" w:sz="1" w:space="0" w:color="000000"/>
            </w:tcBorders>
            <w:shd w:val="clear" w:color="auto" w:fill="auto"/>
          </w:tcPr>
          <w:p w14:paraId="63066716"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Lavagna</w:t>
            </w:r>
          </w:p>
        </w:tc>
        <w:tc>
          <w:tcPr>
            <w:tcW w:w="3217" w:type="dxa"/>
            <w:tcBorders>
              <w:left w:val="single" w:sz="1" w:space="0" w:color="000000"/>
              <w:bottom w:val="single" w:sz="1" w:space="0" w:color="000000"/>
              <w:right w:val="single" w:sz="1" w:space="0" w:color="000000"/>
            </w:tcBorders>
            <w:shd w:val="clear" w:color="auto" w:fill="auto"/>
          </w:tcPr>
          <w:p w14:paraId="07ADB0AE"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Aula virtuale                    X</w:t>
            </w:r>
          </w:p>
        </w:tc>
      </w:tr>
      <w:tr w:rsidR="000E78D1" w:rsidRPr="000E78D1" w14:paraId="26F2896F" w14:textId="77777777" w:rsidTr="00615074">
        <w:tc>
          <w:tcPr>
            <w:tcW w:w="3212" w:type="dxa"/>
            <w:tcBorders>
              <w:left w:val="single" w:sz="1" w:space="0" w:color="000000"/>
              <w:bottom w:val="single" w:sz="1" w:space="0" w:color="000000"/>
            </w:tcBorders>
            <w:shd w:val="clear" w:color="auto" w:fill="auto"/>
          </w:tcPr>
          <w:p w14:paraId="4BD950A5" w14:textId="77777777" w:rsidR="000E78D1" w:rsidRPr="000E78D1" w:rsidRDefault="000E78D1" w:rsidP="000E78D1">
            <w:pPr>
              <w:keepNext/>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color w:val="000000"/>
                <w:kern w:val="1"/>
                <w:sz w:val="24"/>
                <w:szCs w:val="24"/>
                <w:lang w:eastAsia="ar-SA"/>
              </w:rPr>
              <w:t>Peer To Peer</w:t>
            </w:r>
          </w:p>
        </w:tc>
        <w:tc>
          <w:tcPr>
            <w:tcW w:w="3213" w:type="dxa"/>
            <w:tcBorders>
              <w:left w:val="single" w:sz="1" w:space="0" w:color="000000"/>
              <w:bottom w:val="single" w:sz="1" w:space="0" w:color="000000"/>
            </w:tcBorders>
            <w:shd w:val="clear" w:color="auto" w:fill="auto"/>
          </w:tcPr>
          <w:p w14:paraId="6AF79DEF"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Vocabolari                                X</w:t>
            </w:r>
          </w:p>
        </w:tc>
        <w:tc>
          <w:tcPr>
            <w:tcW w:w="3217" w:type="dxa"/>
            <w:tcBorders>
              <w:left w:val="single" w:sz="1" w:space="0" w:color="000000"/>
              <w:bottom w:val="single" w:sz="1" w:space="0" w:color="000000"/>
              <w:right w:val="single" w:sz="1" w:space="0" w:color="000000"/>
            </w:tcBorders>
            <w:shd w:val="clear" w:color="auto" w:fill="auto"/>
          </w:tcPr>
          <w:p w14:paraId="3872CB6B"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Aula multimediale</w:t>
            </w:r>
          </w:p>
        </w:tc>
      </w:tr>
      <w:tr w:rsidR="000E78D1" w:rsidRPr="000E78D1" w14:paraId="49A9FABB" w14:textId="77777777" w:rsidTr="00615074">
        <w:tc>
          <w:tcPr>
            <w:tcW w:w="3212" w:type="dxa"/>
            <w:tcBorders>
              <w:left w:val="single" w:sz="1" w:space="0" w:color="000000"/>
              <w:bottom w:val="single" w:sz="1" w:space="0" w:color="000000"/>
            </w:tcBorders>
            <w:shd w:val="clear" w:color="auto" w:fill="auto"/>
          </w:tcPr>
          <w:p w14:paraId="418F3EB1" w14:textId="77777777" w:rsidR="000E78D1" w:rsidRPr="000E78D1" w:rsidRDefault="000E78D1" w:rsidP="000E78D1">
            <w:pPr>
              <w:keepNext/>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color w:val="000000"/>
                <w:kern w:val="1"/>
                <w:sz w:val="24"/>
                <w:szCs w:val="24"/>
                <w:lang w:eastAsia="ar-SA"/>
              </w:rPr>
              <w:t>Cooperative Learning</w:t>
            </w:r>
          </w:p>
        </w:tc>
        <w:tc>
          <w:tcPr>
            <w:tcW w:w="3213" w:type="dxa"/>
            <w:tcBorders>
              <w:left w:val="single" w:sz="1" w:space="0" w:color="000000"/>
              <w:bottom w:val="single" w:sz="1" w:space="0" w:color="000000"/>
            </w:tcBorders>
            <w:shd w:val="clear" w:color="auto" w:fill="auto"/>
          </w:tcPr>
          <w:p w14:paraId="2F64DE33"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Materiale in fotocopia</w:t>
            </w:r>
          </w:p>
        </w:tc>
        <w:tc>
          <w:tcPr>
            <w:tcW w:w="3217" w:type="dxa"/>
            <w:tcBorders>
              <w:left w:val="single" w:sz="1" w:space="0" w:color="000000"/>
              <w:bottom w:val="single" w:sz="1" w:space="0" w:color="000000"/>
              <w:right w:val="single" w:sz="1" w:space="0" w:color="000000"/>
            </w:tcBorders>
            <w:shd w:val="clear" w:color="auto" w:fill="auto"/>
          </w:tcPr>
          <w:p w14:paraId="4BAD1275"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Spazi laboratoriali</w:t>
            </w:r>
          </w:p>
        </w:tc>
      </w:tr>
      <w:tr w:rsidR="000E78D1" w:rsidRPr="000E78D1" w14:paraId="11C73164" w14:textId="77777777" w:rsidTr="00615074">
        <w:tc>
          <w:tcPr>
            <w:tcW w:w="3212" w:type="dxa"/>
            <w:tcBorders>
              <w:left w:val="single" w:sz="1" w:space="0" w:color="000000"/>
              <w:bottom w:val="single" w:sz="1" w:space="0" w:color="000000"/>
            </w:tcBorders>
            <w:shd w:val="clear" w:color="auto" w:fill="auto"/>
          </w:tcPr>
          <w:p w14:paraId="1904A4D0" w14:textId="77777777" w:rsidR="000E78D1" w:rsidRPr="000E78D1" w:rsidRDefault="000E78D1" w:rsidP="000E78D1">
            <w:pPr>
              <w:keepNext/>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color w:val="000000"/>
                <w:kern w:val="1"/>
                <w:sz w:val="24"/>
                <w:szCs w:val="24"/>
                <w:lang w:eastAsia="ar-SA"/>
              </w:rPr>
              <w:t xml:space="preserve">Didattica breve                      </w:t>
            </w:r>
          </w:p>
        </w:tc>
        <w:tc>
          <w:tcPr>
            <w:tcW w:w="3213" w:type="dxa"/>
            <w:tcBorders>
              <w:left w:val="single" w:sz="1" w:space="0" w:color="000000"/>
              <w:bottom w:val="single" w:sz="1" w:space="0" w:color="000000"/>
            </w:tcBorders>
            <w:shd w:val="clear" w:color="auto" w:fill="auto"/>
          </w:tcPr>
          <w:p w14:paraId="623380F9"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Giornali                                    </w:t>
            </w:r>
          </w:p>
        </w:tc>
        <w:tc>
          <w:tcPr>
            <w:tcW w:w="3217" w:type="dxa"/>
            <w:tcBorders>
              <w:left w:val="single" w:sz="1" w:space="0" w:color="000000"/>
              <w:bottom w:val="single" w:sz="1" w:space="0" w:color="000000"/>
              <w:right w:val="single" w:sz="1" w:space="0" w:color="000000"/>
            </w:tcBorders>
            <w:shd w:val="clear" w:color="auto" w:fill="auto"/>
          </w:tcPr>
          <w:p w14:paraId="6CE7C03F"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Azienda Istituto</w:t>
            </w:r>
          </w:p>
        </w:tc>
      </w:tr>
      <w:tr w:rsidR="000E78D1" w:rsidRPr="000E78D1" w14:paraId="3CE35128" w14:textId="77777777" w:rsidTr="00615074">
        <w:tc>
          <w:tcPr>
            <w:tcW w:w="3212" w:type="dxa"/>
            <w:tcBorders>
              <w:left w:val="single" w:sz="1" w:space="0" w:color="000000"/>
              <w:bottom w:val="single" w:sz="1" w:space="0" w:color="000000"/>
            </w:tcBorders>
            <w:shd w:val="clear" w:color="auto" w:fill="auto"/>
          </w:tcPr>
          <w:p w14:paraId="21BE9096"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Lezione Frontale                      X</w:t>
            </w:r>
          </w:p>
        </w:tc>
        <w:tc>
          <w:tcPr>
            <w:tcW w:w="3213" w:type="dxa"/>
            <w:tcBorders>
              <w:left w:val="single" w:sz="1" w:space="0" w:color="000000"/>
              <w:bottom w:val="single" w:sz="1" w:space="0" w:color="000000"/>
            </w:tcBorders>
            <w:shd w:val="clear" w:color="auto" w:fill="auto"/>
          </w:tcPr>
          <w:p w14:paraId="26BD9A5E"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Supporti multimediali              X</w:t>
            </w:r>
          </w:p>
        </w:tc>
        <w:tc>
          <w:tcPr>
            <w:tcW w:w="3217" w:type="dxa"/>
            <w:tcBorders>
              <w:left w:val="single" w:sz="1" w:space="0" w:color="000000"/>
              <w:bottom w:val="single" w:sz="1" w:space="0" w:color="000000"/>
              <w:right w:val="single" w:sz="1" w:space="0" w:color="000000"/>
            </w:tcBorders>
            <w:shd w:val="clear" w:color="auto" w:fill="auto"/>
          </w:tcPr>
          <w:p w14:paraId="52D7D3C0"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Visite guidate</w:t>
            </w:r>
          </w:p>
        </w:tc>
      </w:tr>
      <w:tr w:rsidR="000E78D1" w:rsidRPr="000E78D1" w14:paraId="34440FBF" w14:textId="77777777" w:rsidTr="00615074">
        <w:tc>
          <w:tcPr>
            <w:tcW w:w="3212" w:type="dxa"/>
            <w:tcBorders>
              <w:left w:val="single" w:sz="1" w:space="0" w:color="000000"/>
              <w:bottom w:val="single" w:sz="1" w:space="0" w:color="000000"/>
            </w:tcBorders>
            <w:shd w:val="clear" w:color="auto" w:fill="auto"/>
          </w:tcPr>
          <w:p w14:paraId="77AD2E4A"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 xml:space="preserve">Lettura ed interpretazione del testo  </w:t>
            </w:r>
          </w:p>
        </w:tc>
        <w:tc>
          <w:tcPr>
            <w:tcW w:w="3213" w:type="dxa"/>
            <w:tcBorders>
              <w:left w:val="single" w:sz="1" w:space="0" w:color="000000"/>
              <w:bottom w:val="single" w:sz="1" w:space="0" w:color="000000"/>
            </w:tcBorders>
            <w:shd w:val="clear" w:color="auto" w:fill="auto"/>
          </w:tcPr>
          <w:p w14:paraId="49D5C704"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Stage</w:t>
            </w:r>
          </w:p>
        </w:tc>
        <w:tc>
          <w:tcPr>
            <w:tcW w:w="3217" w:type="dxa"/>
            <w:tcBorders>
              <w:left w:val="single" w:sz="1" w:space="0" w:color="000000"/>
              <w:bottom w:val="single" w:sz="1" w:space="0" w:color="000000"/>
              <w:right w:val="single" w:sz="1" w:space="0" w:color="000000"/>
            </w:tcBorders>
            <w:shd w:val="clear" w:color="auto" w:fill="auto"/>
          </w:tcPr>
          <w:p w14:paraId="2940C14A"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Altro (specificare)</w:t>
            </w:r>
          </w:p>
        </w:tc>
      </w:tr>
      <w:tr w:rsidR="000E78D1" w:rsidRPr="000E78D1" w14:paraId="29F793C0" w14:textId="77777777" w:rsidTr="00615074">
        <w:tc>
          <w:tcPr>
            <w:tcW w:w="3212" w:type="dxa"/>
            <w:tcBorders>
              <w:left w:val="single" w:sz="1" w:space="0" w:color="000000"/>
              <w:bottom w:val="single" w:sz="1" w:space="0" w:color="000000"/>
            </w:tcBorders>
            <w:shd w:val="clear" w:color="auto" w:fill="auto"/>
          </w:tcPr>
          <w:p w14:paraId="321CE063"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Lezione introduttiva</w:t>
            </w:r>
          </w:p>
        </w:tc>
        <w:tc>
          <w:tcPr>
            <w:tcW w:w="3213" w:type="dxa"/>
            <w:tcBorders>
              <w:left w:val="single" w:sz="1" w:space="0" w:color="000000"/>
              <w:bottom w:val="single" w:sz="1" w:space="0" w:color="000000"/>
            </w:tcBorders>
            <w:shd w:val="clear" w:color="auto" w:fill="auto"/>
          </w:tcPr>
          <w:p w14:paraId="18D9132E"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Altro (specificare)</w:t>
            </w:r>
          </w:p>
          <w:p w14:paraId="5AC17DB0" w14:textId="77777777" w:rsidR="000E78D1" w:rsidRPr="000E78D1" w:rsidRDefault="000E78D1" w:rsidP="000E78D1">
            <w:pPr>
              <w:suppressAutoHyphens/>
              <w:spacing w:after="0" w:line="276" w:lineRule="auto"/>
              <w:jc w:val="both"/>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4BFFA8B2"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766070D7" w14:textId="77777777" w:rsidTr="00615074">
        <w:tc>
          <w:tcPr>
            <w:tcW w:w="3212" w:type="dxa"/>
            <w:tcBorders>
              <w:left w:val="single" w:sz="1" w:space="0" w:color="000000"/>
              <w:bottom w:val="single" w:sz="1" w:space="0" w:color="000000"/>
            </w:tcBorders>
            <w:shd w:val="clear" w:color="auto" w:fill="auto"/>
          </w:tcPr>
          <w:p w14:paraId="19EBF37C"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Approfondimento disciplinare con contestualizzazione del problema   X</w:t>
            </w:r>
          </w:p>
        </w:tc>
        <w:tc>
          <w:tcPr>
            <w:tcW w:w="3213" w:type="dxa"/>
            <w:tcBorders>
              <w:left w:val="single" w:sz="1" w:space="0" w:color="000000"/>
              <w:bottom w:val="single" w:sz="1" w:space="0" w:color="000000"/>
            </w:tcBorders>
            <w:shd w:val="clear" w:color="auto" w:fill="auto"/>
          </w:tcPr>
          <w:p w14:paraId="0BE8A182"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7688BA4F"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77CDAB5D" w14:textId="77777777" w:rsidTr="00615074">
        <w:tc>
          <w:tcPr>
            <w:tcW w:w="3212" w:type="dxa"/>
            <w:tcBorders>
              <w:left w:val="single" w:sz="1" w:space="0" w:color="000000"/>
              <w:bottom w:val="single" w:sz="1" w:space="0" w:color="000000"/>
            </w:tcBorders>
            <w:shd w:val="clear" w:color="auto" w:fill="auto"/>
          </w:tcPr>
          <w:p w14:paraId="6CD5E9F4"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Attività laboratoriale</w:t>
            </w:r>
          </w:p>
        </w:tc>
        <w:tc>
          <w:tcPr>
            <w:tcW w:w="3213" w:type="dxa"/>
            <w:tcBorders>
              <w:left w:val="single" w:sz="1" w:space="0" w:color="000000"/>
              <w:bottom w:val="single" w:sz="1" w:space="0" w:color="000000"/>
            </w:tcBorders>
            <w:shd w:val="clear" w:color="auto" w:fill="auto"/>
          </w:tcPr>
          <w:p w14:paraId="657D2D99"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0E4B3F72"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3DC6E64C" w14:textId="77777777" w:rsidTr="00615074">
        <w:tc>
          <w:tcPr>
            <w:tcW w:w="3212" w:type="dxa"/>
            <w:tcBorders>
              <w:left w:val="single" w:sz="1" w:space="0" w:color="000000"/>
              <w:bottom w:val="single" w:sz="1" w:space="0" w:color="000000"/>
            </w:tcBorders>
            <w:shd w:val="clear" w:color="auto" w:fill="auto"/>
          </w:tcPr>
          <w:p w14:paraId="2833FC68"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Costruzione di mappe/schemi         X</w:t>
            </w:r>
          </w:p>
        </w:tc>
        <w:tc>
          <w:tcPr>
            <w:tcW w:w="3213" w:type="dxa"/>
            <w:tcBorders>
              <w:left w:val="single" w:sz="1" w:space="0" w:color="000000"/>
              <w:bottom w:val="single" w:sz="1" w:space="0" w:color="000000"/>
            </w:tcBorders>
            <w:shd w:val="clear" w:color="auto" w:fill="auto"/>
          </w:tcPr>
          <w:p w14:paraId="6D66F1BA"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21546582"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0B7C6520" w14:textId="77777777" w:rsidTr="00615074">
        <w:tc>
          <w:tcPr>
            <w:tcW w:w="3212" w:type="dxa"/>
            <w:tcBorders>
              <w:left w:val="single" w:sz="1" w:space="0" w:color="000000"/>
              <w:bottom w:val="single" w:sz="1" w:space="0" w:color="000000"/>
            </w:tcBorders>
            <w:shd w:val="clear" w:color="auto" w:fill="auto"/>
          </w:tcPr>
          <w:p w14:paraId="127DC2AF"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Utilizzo delle fonti (indicare quali)</w:t>
            </w:r>
          </w:p>
        </w:tc>
        <w:tc>
          <w:tcPr>
            <w:tcW w:w="3213" w:type="dxa"/>
            <w:tcBorders>
              <w:left w:val="single" w:sz="1" w:space="0" w:color="000000"/>
              <w:bottom w:val="single" w:sz="1" w:space="0" w:color="000000"/>
            </w:tcBorders>
            <w:shd w:val="clear" w:color="auto" w:fill="auto"/>
          </w:tcPr>
          <w:p w14:paraId="7DA27B94"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5D6BCBF5"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066052D7" w14:textId="77777777" w:rsidTr="00615074">
        <w:tc>
          <w:tcPr>
            <w:tcW w:w="3212" w:type="dxa"/>
            <w:tcBorders>
              <w:left w:val="single" w:sz="1" w:space="0" w:color="000000"/>
              <w:bottom w:val="single" w:sz="1" w:space="0" w:color="000000"/>
            </w:tcBorders>
            <w:shd w:val="clear" w:color="auto" w:fill="auto"/>
          </w:tcPr>
          <w:p w14:paraId="3E403E6A"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Analisi critica</w:t>
            </w:r>
          </w:p>
        </w:tc>
        <w:tc>
          <w:tcPr>
            <w:tcW w:w="3213" w:type="dxa"/>
            <w:tcBorders>
              <w:left w:val="single" w:sz="1" w:space="0" w:color="000000"/>
              <w:bottom w:val="single" w:sz="1" w:space="0" w:color="000000"/>
            </w:tcBorders>
            <w:shd w:val="clear" w:color="auto" w:fill="auto"/>
          </w:tcPr>
          <w:p w14:paraId="41A72E6B"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45AC8468"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7BBE29D9" w14:textId="77777777" w:rsidTr="00615074">
        <w:tc>
          <w:tcPr>
            <w:tcW w:w="3212" w:type="dxa"/>
            <w:tcBorders>
              <w:left w:val="single" w:sz="1" w:space="0" w:color="000000"/>
              <w:bottom w:val="single" w:sz="1" w:space="0" w:color="000000"/>
            </w:tcBorders>
            <w:shd w:val="clear" w:color="auto" w:fill="auto"/>
          </w:tcPr>
          <w:p w14:paraId="3856B967"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Lavori di gruppo</w:t>
            </w:r>
          </w:p>
        </w:tc>
        <w:tc>
          <w:tcPr>
            <w:tcW w:w="3213" w:type="dxa"/>
            <w:tcBorders>
              <w:left w:val="single" w:sz="1" w:space="0" w:color="000000"/>
              <w:bottom w:val="single" w:sz="1" w:space="0" w:color="000000"/>
            </w:tcBorders>
            <w:shd w:val="clear" w:color="auto" w:fill="auto"/>
          </w:tcPr>
          <w:p w14:paraId="72138034"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712A3849"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48483ACD" w14:textId="77777777" w:rsidTr="00615074">
        <w:tc>
          <w:tcPr>
            <w:tcW w:w="3212" w:type="dxa"/>
            <w:tcBorders>
              <w:left w:val="single" w:sz="1" w:space="0" w:color="000000"/>
              <w:bottom w:val="single" w:sz="1" w:space="0" w:color="000000"/>
            </w:tcBorders>
            <w:shd w:val="clear" w:color="auto" w:fill="auto"/>
          </w:tcPr>
          <w:p w14:paraId="4958683C" w14:textId="77777777" w:rsidR="000E78D1" w:rsidRPr="000E78D1" w:rsidRDefault="000E78D1" w:rsidP="000E78D1">
            <w:pPr>
              <w:numPr>
                <w:ilvl w:val="0"/>
                <w:numId w:val="7"/>
              </w:num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 xml:space="preserve">Eterogenei al loro interno </w:t>
            </w:r>
          </w:p>
        </w:tc>
        <w:tc>
          <w:tcPr>
            <w:tcW w:w="3213" w:type="dxa"/>
            <w:tcBorders>
              <w:left w:val="single" w:sz="1" w:space="0" w:color="000000"/>
              <w:bottom w:val="single" w:sz="1" w:space="0" w:color="000000"/>
            </w:tcBorders>
            <w:shd w:val="clear" w:color="auto" w:fill="auto"/>
          </w:tcPr>
          <w:p w14:paraId="5FA3B01E"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25A86570"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0E063126" w14:textId="77777777" w:rsidTr="00615074">
        <w:tc>
          <w:tcPr>
            <w:tcW w:w="3212" w:type="dxa"/>
            <w:tcBorders>
              <w:left w:val="single" w:sz="1" w:space="0" w:color="000000"/>
              <w:bottom w:val="single" w:sz="1" w:space="0" w:color="000000"/>
            </w:tcBorders>
            <w:shd w:val="clear" w:color="auto" w:fill="auto"/>
          </w:tcPr>
          <w:p w14:paraId="16049E65" w14:textId="77777777" w:rsidR="000E78D1" w:rsidRPr="000E78D1" w:rsidRDefault="000E78D1" w:rsidP="000E78D1">
            <w:pPr>
              <w:numPr>
                <w:ilvl w:val="0"/>
                <w:numId w:val="7"/>
              </w:num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Per fasce di livello</w:t>
            </w:r>
          </w:p>
        </w:tc>
        <w:tc>
          <w:tcPr>
            <w:tcW w:w="3213" w:type="dxa"/>
            <w:tcBorders>
              <w:left w:val="single" w:sz="1" w:space="0" w:color="000000"/>
              <w:bottom w:val="single" w:sz="1" w:space="0" w:color="000000"/>
            </w:tcBorders>
            <w:shd w:val="clear" w:color="auto" w:fill="auto"/>
          </w:tcPr>
          <w:p w14:paraId="4A3D4CF3"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2CBDF253"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652FFB0B" w14:textId="77777777" w:rsidTr="00615074">
        <w:tc>
          <w:tcPr>
            <w:tcW w:w="3212" w:type="dxa"/>
            <w:tcBorders>
              <w:left w:val="single" w:sz="1" w:space="0" w:color="000000"/>
              <w:bottom w:val="single" w:sz="1" w:space="0" w:color="000000"/>
            </w:tcBorders>
            <w:shd w:val="clear" w:color="auto" w:fill="auto"/>
          </w:tcPr>
          <w:p w14:paraId="1E982DDD"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Tutoraggio</w:t>
            </w:r>
          </w:p>
        </w:tc>
        <w:tc>
          <w:tcPr>
            <w:tcW w:w="3213" w:type="dxa"/>
            <w:tcBorders>
              <w:left w:val="single" w:sz="1" w:space="0" w:color="000000"/>
              <w:bottom w:val="single" w:sz="1" w:space="0" w:color="000000"/>
            </w:tcBorders>
            <w:shd w:val="clear" w:color="auto" w:fill="auto"/>
          </w:tcPr>
          <w:p w14:paraId="4F242D75"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39F0C7DB"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33568AB9" w14:textId="77777777" w:rsidTr="00615074">
        <w:tc>
          <w:tcPr>
            <w:tcW w:w="3212" w:type="dxa"/>
            <w:tcBorders>
              <w:left w:val="single" w:sz="1" w:space="0" w:color="000000"/>
              <w:bottom w:val="single" w:sz="1" w:space="0" w:color="000000"/>
            </w:tcBorders>
            <w:shd w:val="clear" w:color="auto" w:fill="auto"/>
          </w:tcPr>
          <w:p w14:paraId="7CBEB0B4"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kern w:val="1"/>
                <w:sz w:val="24"/>
                <w:szCs w:val="24"/>
                <w:lang w:eastAsia="ar-SA"/>
              </w:rPr>
              <w:t>Altro: specificare</w:t>
            </w:r>
          </w:p>
        </w:tc>
        <w:tc>
          <w:tcPr>
            <w:tcW w:w="3213" w:type="dxa"/>
            <w:tcBorders>
              <w:left w:val="single" w:sz="1" w:space="0" w:color="000000"/>
              <w:bottom w:val="single" w:sz="1" w:space="0" w:color="000000"/>
            </w:tcBorders>
            <w:shd w:val="clear" w:color="auto" w:fill="auto"/>
          </w:tcPr>
          <w:p w14:paraId="3A8DF62E"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732A283C"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0E78D1" w:rsidRPr="000E78D1" w14:paraId="420F555A" w14:textId="77777777" w:rsidTr="00615074">
        <w:tc>
          <w:tcPr>
            <w:tcW w:w="3212" w:type="dxa"/>
            <w:tcBorders>
              <w:left w:val="single" w:sz="1" w:space="0" w:color="000000"/>
              <w:bottom w:val="single" w:sz="1" w:space="0" w:color="000000"/>
            </w:tcBorders>
            <w:shd w:val="clear" w:color="auto" w:fill="auto"/>
          </w:tcPr>
          <w:p w14:paraId="1A1497AD"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3" w:type="dxa"/>
            <w:tcBorders>
              <w:left w:val="single" w:sz="1" w:space="0" w:color="000000"/>
              <w:bottom w:val="single" w:sz="1" w:space="0" w:color="000000"/>
            </w:tcBorders>
            <w:shd w:val="clear" w:color="auto" w:fill="auto"/>
          </w:tcPr>
          <w:p w14:paraId="230B91BB"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0DE26A29" w14:textId="77777777" w:rsidR="000E78D1" w:rsidRPr="000E78D1" w:rsidRDefault="000E78D1" w:rsidP="000E78D1">
            <w:pPr>
              <w:suppressLineNumbers/>
              <w:suppressAutoHyphens/>
              <w:snapToGrid w:val="0"/>
              <w:spacing w:after="0" w:line="240" w:lineRule="auto"/>
              <w:rPr>
                <w:rFonts w:ascii="Times New Roman" w:eastAsia="Times New Roman" w:hAnsi="Times New Roman" w:cs="Times New Roman"/>
                <w:sz w:val="24"/>
                <w:szCs w:val="24"/>
                <w:lang w:eastAsia="ar-SA"/>
              </w:rPr>
            </w:pPr>
          </w:p>
        </w:tc>
      </w:tr>
    </w:tbl>
    <w:p w14:paraId="614A28D9"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750DEDC9"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tbl>
      <w:tblPr>
        <w:tblW w:w="0" w:type="auto"/>
        <w:tblInd w:w="69" w:type="dxa"/>
        <w:tblLayout w:type="fixed"/>
        <w:tblCellMar>
          <w:left w:w="70" w:type="dxa"/>
          <w:right w:w="70" w:type="dxa"/>
        </w:tblCellMar>
        <w:tblLook w:val="0000" w:firstRow="0" w:lastRow="0" w:firstColumn="0" w:lastColumn="0" w:noHBand="0" w:noVBand="0"/>
      </w:tblPr>
      <w:tblGrid>
        <w:gridCol w:w="5514"/>
        <w:gridCol w:w="1792"/>
      </w:tblGrid>
      <w:tr w:rsidR="000E78D1" w:rsidRPr="000E78D1" w14:paraId="64C1C017" w14:textId="77777777" w:rsidTr="00615074">
        <w:tc>
          <w:tcPr>
            <w:tcW w:w="5514" w:type="dxa"/>
            <w:tcBorders>
              <w:top w:val="single" w:sz="4" w:space="0" w:color="000000"/>
              <w:left w:val="single" w:sz="4" w:space="0" w:color="000000"/>
              <w:bottom w:val="single" w:sz="4" w:space="0" w:color="000000"/>
            </w:tcBorders>
            <w:shd w:val="clear" w:color="auto" w:fill="FFFFFF"/>
          </w:tcPr>
          <w:p w14:paraId="326839DF"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b/>
                <w:bCs/>
                <w:color w:val="000009"/>
                <w:spacing w:val="-1"/>
                <w:kern w:val="1"/>
                <w:sz w:val="24"/>
                <w:szCs w:val="24"/>
                <w:lang w:eastAsia="ar-SA"/>
              </w:rPr>
              <w:t>6 STRUMENTI DI LAVORO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6380F19B"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004A753D" w14:textId="77777777" w:rsidTr="00615074">
        <w:tc>
          <w:tcPr>
            <w:tcW w:w="5514" w:type="dxa"/>
            <w:tcBorders>
              <w:top w:val="single" w:sz="4" w:space="0" w:color="000000"/>
              <w:left w:val="single" w:sz="4" w:space="0" w:color="000000"/>
              <w:bottom w:val="single" w:sz="4" w:space="0" w:color="000000"/>
            </w:tcBorders>
            <w:shd w:val="clear" w:color="auto" w:fill="FFFFFF"/>
          </w:tcPr>
          <w:p w14:paraId="77F32B10"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Libro di Testo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46C7F68E"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w:t>
            </w:r>
          </w:p>
        </w:tc>
      </w:tr>
      <w:tr w:rsidR="000E78D1" w:rsidRPr="000E78D1" w14:paraId="6D7B5389" w14:textId="77777777" w:rsidTr="00615074">
        <w:tc>
          <w:tcPr>
            <w:tcW w:w="5514" w:type="dxa"/>
            <w:tcBorders>
              <w:top w:val="single" w:sz="4" w:space="0" w:color="000000"/>
              <w:left w:val="single" w:sz="4" w:space="0" w:color="000000"/>
              <w:bottom w:val="single" w:sz="4" w:space="0" w:color="000000"/>
            </w:tcBorders>
            <w:shd w:val="clear" w:color="auto" w:fill="FFFFFF"/>
          </w:tcPr>
          <w:p w14:paraId="43805BDC"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Risorse digitali libro di testo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2E50D154"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w:t>
            </w:r>
          </w:p>
        </w:tc>
      </w:tr>
      <w:tr w:rsidR="000E78D1" w:rsidRPr="000E78D1" w14:paraId="607BFBAF" w14:textId="77777777" w:rsidTr="00615074">
        <w:tc>
          <w:tcPr>
            <w:tcW w:w="5514" w:type="dxa"/>
            <w:tcBorders>
              <w:top w:val="single" w:sz="4" w:space="0" w:color="000000"/>
              <w:left w:val="single" w:sz="4" w:space="0" w:color="000000"/>
              <w:bottom w:val="single" w:sz="4" w:space="0" w:color="000000"/>
            </w:tcBorders>
            <w:shd w:val="clear" w:color="auto" w:fill="FFFFFF"/>
          </w:tcPr>
          <w:p w14:paraId="2F40AEAC"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Risorse digitali in rete (link, videolezioni, mappe)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5F79D8B8"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w:t>
            </w:r>
          </w:p>
        </w:tc>
      </w:tr>
      <w:tr w:rsidR="000E78D1" w:rsidRPr="000E78D1" w14:paraId="28029945" w14:textId="77777777" w:rsidTr="00615074">
        <w:tc>
          <w:tcPr>
            <w:tcW w:w="5514" w:type="dxa"/>
            <w:tcBorders>
              <w:top w:val="single" w:sz="4" w:space="0" w:color="000000"/>
              <w:left w:val="single" w:sz="4" w:space="0" w:color="000000"/>
              <w:bottom w:val="single" w:sz="4" w:space="0" w:color="000000"/>
            </w:tcBorders>
            <w:shd w:val="clear" w:color="auto" w:fill="FFFFFF"/>
          </w:tcPr>
          <w:p w14:paraId="0F73578C"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App Google: (specificare quali)</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56F249B5"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1E87FCC2" w14:textId="77777777" w:rsidTr="00615074">
        <w:tc>
          <w:tcPr>
            <w:tcW w:w="5514" w:type="dxa"/>
            <w:tcBorders>
              <w:top w:val="single" w:sz="4" w:space="0" w:color="000000"/>
              <w:left w:val="single" w:sz="4" w:space="0" w:color="000000"/>
              <w:bottom w:val="single" w:sz="4" w:space="0" w:color="000000"/>
            </w:tcBorders>
            <w:shd w:val="clear" w:color="auto" w:fill="FFFFFF"/>
          </w:tcPr>
          <w:p w14:paraId="06BEB0DB"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Testi didattici di supporto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5C936B4B"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28C01C14" w14:textId="77777777" w:rsidTr="00615074">
        <w:tc>
          <w:tcPr>
            <w:tcW w:w="5514" w:type="dxa"/>
            <w:tcBorders>
              <w:top w:val="single" w:sz="4" w:space="0" w:color="000000"/>
              <w:left w:val="single" w:sz="4" w:space="0" w:color="000000"/>
              <w:bottom w:val="single" w:sz="4" w:space="0" w:color="000000"/>
            </w:tcBorders>
            <w:shd w:val="clear" w:color="auto" w:fill="FFFFFF"/>
          </w:tcPr>
          <w:p w14:paraId="61F85027"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Chat WhatsApp</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E27D26B"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4AB0BE37" w14:textId="77777777" w:rsidTr="00615074">
        <w:tc>
          <w:tcPr>
            <w:tcW w:w="5514" w:type="dxa"/>
            <w:tcBorders>
              <w:top w:val="single" w:sz="4" w:space="0" w:color="000000"/>
              <w:left w:val="single" w:sz="4" w:space="0" w:color="000000"/>
              <w:bottom w:val="single" w:sz="4" w:space="0" w:color="000000"/>
            </w:tcBorders>
            <w:shd w:val="clear" w:color="auto" w:fill="FFFFFF"/>
          </w:tcPr>
          <w:p w14:paraId="6D01F07F"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Stampa specialistica</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7E74320B"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430D5DF9" w14:textId="77777777" w:rsidTr="00615074">
        <w:tc>
          <w:tcPr>
            <w:tcW w:w="5514" w:type="dxa"/>
            <w:tcBorders>
              <w:top w:val="single" w:sz="4" w:space="0" w:color="000000"/>
              <w:left w:val="single" w:sz="4" w:space="0" w:color="000000"/>
              <w:bottom w:val="single" w:sz="4" w:space="0" w:color="000000"/>
            </w:tcBorders>
            <w:shd w:val="clear" w:color="auto" w:fill="FFFFFF"/>
          </w:tcPr>
          <w:p w14:paraId="797E254F"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Materiali autoprodotti dall’insegnante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776A4606"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w:t>
            </w:r>
          </w:p>
        </w:tc>
      </w:tr>
      <w:tr w:rsidR="000E78D1" w:rsidRPr="000E78D1" w14:paraId="4890F582" w14:textId="77777777" w:rsidTr="00615074">
        <w:tc>
          <w:tcPr>
            <w:tcW w:w="5514" w:type="dxa"/>
            <w:tcBorders>
              <w:top w:val="single" w:sz="4" w:space="0" w:color="000000"/>
              <w:left w:val="single" w:sz="4" w:space="0" w:color="000000"/>
              <w:bottom w:val="single" w:sz="4" w:space="0" w:color="000000"/>
            </w:tcBorders>
            <w:shd w:val="clear" w:color="auto" w:fill="FFFFFF"/>
          </w:tcPr>
          <w:p w14:paraId="72DAF4CB"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Scheda predisposta dall’insegnante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54EDF9B2"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w:t>
            </w:r>
          </w:p>
        </w:tc>
      </w:tr>
      <w:tr w:rsidR="000E78D1" w:rsidRPr="000E78D1" w14:paraId="54F8DCF9" w14:textId="77777777" w:rsidTr="00615074">
        <w:tc>
          <w:tcPr>
            <w:tcW w:w="5514" w:type="dxa"/>
            <w:tcBorders>
              <w:top w:val="single" w:sz="4" w:space="0" w:color="000000"/>
              <w:left w:val="single" w:sz="4" w:space="0" w:color="000000"/>
              <w:bottom w:val="single" w:sz="4" w:space="0" w:color="000000"/>
            </w:tcBorders>
            <w:shd w:val="clear" w:color="auto" w:fill="FFFFFF"/>
          </w:tcPr>
          <w:p w14:paraId="7C275FE1"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App Case Editrici</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D962AE9"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1129ABB1" w14:textId="77777777" w:rsidTr="00615074">
        <w:tc>
          <w:tcPr>
            <w:tcW w:w="5514" w:type="dxa"/>
            <w:tcBorders>
              <w:top w:val="single" w:sz="4" w:space="0" w:color="000000"/>
              <w:left w:val="single" w:sz="4" w:space="0" w:color="000000"/>
              <w:bottom w:val="single" w:sz="4" w:space="0" w:color="000000"/>
            </w:tcBorders>
            <w:shd w:val="clear" w:color="auto" w:fill="FFFFFF"/>
          </w:tcPr>
          <w:p w14:paraId="6A421C5D"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Personale Computer</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54708CF"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w:t>
            </w:r>
          </w:p>
        </w:tc>
      </w:tr>
      <w:tr w:rsidR="000E78D1" w:rsidRPr="000E78D1" w14:paraId="20ED94CA" w14:textId="77777777" w:rsidTr="00615074">
        <w:tc>
          <w:tcPr>
            <w:tcW w:w="5514" w:type="dxa"/>
            <w:tcBorders>
              <w:top w:val="single" w:sz="4" w:space="0" w:color="000000"/>
              <w:left w:val="single" w:sz="4" w:space="0" w:color="000000"/>
              <w:bottom w:val="single" w:sz="4" w:space="0" w:color="000000"/>
            </w:tcBorders>
            <w:shd w:val="clear" w:color="auto" w:fill="FFFFFF"/>
          </w:tcPr>
          <w:p w14:paraId="06AC6B83" w14:textId="77777777" w:rsidR="000E78D1" w:rsidRPr="000E78D1" w:rsidRDefault="000E78D1" w:rsidP="000E78D1">
            <w:pPr>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Tablet</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1FA53BA3"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w:t>
            </w:r>
          </w:p>
        </w:tc>
      </w:tr>
      <w:tr w:rsidR="000E78D1" w:rsidRPr="000E78D1" w14:paraId="2E3B9FD9" w14:textId="77777777" w:rsidTr="00615074">
        <w:tc>
          <w:tcPr>
            <w:tcW w:w="5514" w:type="dxa"/>
            <w:tcBorders>
              <w:top w:val="single" w:sz="4" w:space="0" w:color="000000"/>
              <w:left w:val="single" w:sz="4" w:space="0" w:color="000000"/>
              <w:bottom w:val="single" w:sz="4" w:space="0" w:color="000000"/>
            </w:tcBorders>
            <w:shd w:val="clear" w:color="auto" w:fill="FFFFFF"/>
          </w:tcPr>
          <w:p w14:paraId="5571C22D"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 xml:space="preserve">Sussidi audiovisivi </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8332C6A"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4C3DEB09" w14:textId="77777777" w:rsidTr="00615074">
        <w:tc>
          <w:tcPr>
            <w:tcW w:w="5514" w:type="dxa"/>
            <w:tcBorders>
              <w:top w:val="single" w:sz="4" w:space="0" w:color="000000"/>
              <w:left w:val="single" w:sz="4" w:space="0" w:color="000000"/>
              <w:bottom w:val="single" w:sz="4" w:space="0" w:color="000000"/>
            </w:tcBorders>
            <w:shd w:val="clear" w:color="auto" w:fill="FFFFFF"/>
          </w:tcPr>
          <w:p w14:paraId="40700A4B"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Film</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2547BD82"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302BE681" w14:textId="77777777" w:rsidTr="00615074">
        <w:tc>
          <w:tcPr>
            <w:tcW w:w="5514" w:type="dxa"/>
            <w:tcBorders>
              <w:top w:val="single" w:sz="4" w:space="0" w:color="000000"/>
              <w:left w:val="single" w:sz="4" w:space="0" w:color="000000"/>
              <w:bottom w:val="single" w:sz="4" w:space="0" w:color="000000"/>
            </w:tcBorders>
            <w:shd w:val="clear" w:color="auto" w:fill="FFFFFF"/>
          </w:tcPr>
          <w:p w14:paraId="7E6E84B1"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Documentario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70E584FE"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5A1FBAC4" w14:textId="77777777" w:rsidTr="00615074">
        <w:tc>
          <w:tcPr>
            <w:tcW w:w="5514" w:type="dxa"/>
            <w:tcBorders>
              <w:top w:val="single" w:sz="4" w:space="0" w:color="000000"/>
              <w:left w:val="single" w:sz="4" w:space="0" w:color="000000"/>
              <w:bottom w:val="single" w:sz="4" w:space="0" w:color="000000"/>
            </w:tcBorders>
            <w:shd w:val="clear" w:color="auto" w:fill="FFFFFF"/>
          </w:tcPr>
          <w:p w14:paraId="1F36C1CD"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Filmato didattico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12B58E45"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X</w:t>
            </w:r>
          </w:p>
        </w:tc>
      </w:tr>
      <w:tr w:rsidR="000E78D1" w:rsidRPr="000E78D1" w14:paraId="271E9D49" w14:textId="77777777" w:rsidTr="00615074">
        <w:tc>
          <w:tcPr>
            <w:tcW w:w="5514" w:type="dxa"/>
            <w:tcBorders>
              <w:top w:val="single" w:sz="4" w:space="0" w:color="000000"/>
              <w:left w:val="single" w:sz="4" w:space="0" w:color="000000"/>
              <w:bottom w:val="single" w:sz="4" w:space="0" w:color="000000"/>
            </w:tcBorders>
            <w:shd w:val="clear" w:color="auto" w:fill="FFFFFF"/>
          </w:tcPr>
          <w:p w14:paraId="0E4CD8E8" w14:textId="77777777" w:rsidR="000E78D1" w:rsidRPr="000E78D1" w:rsidRDefault="000E78D1" w:rsidP="000E78D1">
            <w:pPr>
              <w:keepNext/>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color w:val="000000"/>
                <w:kern w:val="1"/>
                <w:sz w:val="24"/>
                <w:szCs w:val="24"/>
                <w:lang w:eastAsia="ar-SA"/>
              </w:rPr>
              <w:t>Video-registrazioni</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3529FEBE"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r w:rsidR="000E78D1" w:rsidRPr="000E78D1" w14:paraId="1DF05BE2" w14:textId="77777777" w:rsidTr="00615074">
        <w:tc>
          <w:tcPr>
            <w:tcW w:w="5514" w:type="dxa"/>
            <w:tcBorders>
              <w:top w:val="single" w:sz="4" w:space="0" w:color="000000"/>
              <w:left w:val="single" w:sz="4" w:space="0" w:color="000000"/>
              <w:bottom w:val="single" w:sz="4" w:space="0" w:color="000000"/>
            </w:tcBorders>
            <w:shd w:val="clear" w:color="auto" w:fill="FFFFFF"/>
          </w:tcPr>
          <w:p w14:paraId="5C84C053" w14:textId="77777777" w:rsidR="000E78D1" w:rsidRPr="000E78D1" w:rsidRDefault="000E78D1" w:rsidP="000E78D1">
            <w:pPr>
              <w:suppressAutoHyphens/>
              <w:spacing w:after="0" w:line="100" w:lineRule="atLeast"/>
              <w:rPr>
                <w:rFonts w:ascii="Times New Roman" w:eastAsia="Times New Roman" w:hAnsi="Times New Roman" w:cs="Times New Roman"/>
                <w:kern w:val="1"/>
                <w:sz w:val="24"/>
                <w:szCs w:val="24"/>
                <w:lang w:eastAsia="ar-SA"/>
              </w:rPr>
            </w:pPr>
            <w:r w:rsidRPr="000E78D1">
              <w:rPr>
                <w:rFonts w:ascii="Times New Roman" w:eastAsia="Times New Roman" w:hAnsi="Times New Roman" w:cs="Times New Roman"/>
                <w:kern w:val="1"/>
                <w:sz w:val="24"/>
                <w:szCs w:val="24"/>
                <w:lang w:eastAsia="ar-SA"/>
              </w:rPr>
              <w:t>Altro: (specificare)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6BD322F1" w14:textId="77777777" w:rsidR="000E78D1" w:rsidRPr="000E78D1" w:rsidRDefault="000E78D1" w:rsidP="000E78D1">
            <w:pPr>
              <w:suppressAutoHyphens/>
              <w:snapToGrid w:val="0"/>
              <w:spacing w:after="0" w:line="100" w:lineRule="atLeast"/>
              <w:rPr>
                <w:rFonts w:ascii="Times New Roman" w:eastAsia="Times New Roman" w:hAnsi="Times New Roman" w:cs="Times New Roman"/>
                <w:kern w:val="1"/>
                <w:sz w:val="24"/>
                <w:szCs w:val="24"/>
                <w:lang w:eastAsia="ar-SA"/>
              </w:rPr>
            </w:pPr>
          </w:p>
        </w:tc>
      </w:tr>
    </w:tbl>
    <w:p w14:paraId="2901A8F9" w14:textId="77777777" w:rsidR="000E78D1" w:rsidRPr="000E78D1" w:rsidRDefault="000E78D1" w:rsidP="000E78D1">
      <w:pPr>
        <w:suppressAutoHyphens/>
        <w:spacing w:after="0" w:line="240" w:lineRule="auto"/>
        <w:rPr>
          <w:rFonts w:ascii="Times New Roman" w:eastAsia="Times New Roman" w:hAnsi="Times New Roman" w:cs="Times New Roman"/>
          <w:b/>
          <w:sz w:val="24"/>
          <w:szCs w:val="24"/>
          <w:lang w:eastAsia="ar-SA"/>
        </w:rPr>
      </w:pPr>
    </w:p>
    <w:p w14:paraId="3FBC10F4" w14:textId="77777777" w:rsidR="000E78D1" w:rsidRPr="000E78D1" w:rsidRDefault="000E78D1" w:rsidP="000E78D1">
      <w:pPr>
        <w:pBdr>
          <w:top w:val="single" w:sz="4" w:space="1" w:color="000000"/>
          <w:left w:val="single" w:sz="4" w:space="4" w:color="000000"/>
          <w:bottom w:val="single" w:sz="4" w:space="1" w:color="000000"/>
          <w:right w:val="single" w:sz="4" w:space="4" w:color="000000"/>
        </w:pBdr>
        <w:suppressAutoHyphens/>
        <w:spacing w:after="0" w:line="276" w:lineRule="auto"/>
        <w:ind w:left="1134" w:right="1134"/>
        <w:jc w:val="center"/>
        <w:rPr>
          <w:rFonts w:ascii="Times New Roman" w:eastAsia="Calibri" w:hAnsi="Times New Roman" w:cs="Times New Roman"/>
          <w:sz w:val="24"/>
          <w:szCs w:val="24"/>
          <w:lang w:eastAsia="ar-SA"/>
        </w:rPr>
      </w:pPr>
      <w:r w:rsidRPr="000E78D1">
        <w:rPr>
          <w:rFonts w:ascii="Times New Roman" w:eastAsia="Calibri" w:hAnsi="Times New Roman" w:cs="Times New Roman"/>
          <w:b/>
          <w:sz w:val="24"/>
          <w:szCs w:val="24"/>
          <w:lang w:eastAsia="ar-SA"/>
        </w:rPr>
        <w:t>7 - Valutazione e verifica</w:t>
      </w:r>
    </w:p>
    <w:p w14:paraId="2CE338D5" w14:textId="77777777" w:rsidR="000E78D1" w:rsidRPr="000E78D1" w:rsidRDefault="000E78D1" w:rsidP="000E78D1">
      <w:pPr>
        <w:suppressAutoHyphens/>
        <w:spacing w:after="0" w:line="276" w:lineRule="auto"/>
        <w:ind w:left="786"/>
        <w:rPr>
          <w:rFonts w:ascii="Times New Roman" w:eastAsia="Calibri" w:hAnsi="Times New Roman" w:cs="Times New Roman"/>
          <w:sz w:val="24"/>
          <w:szCs w:val="24"/>
          <w:lang w:eastAsia="ar-SA"/>
        </w:rPr>
      </w:pPr>
    </w:p>
    <w:p w14:paraId="24081534" w14:textId="77777777" w:rsidR="000E78D1" w:rsidRPr="000E78D1" w:rsidRDefault="000E78D1" w:rsidP="000E78D1">
      <w:pPr>
        <w:pBdr>
          <w:top w:val="single" w:sz="4" w:space="2" w:color="000000"/>
          <w:left w:val="single" w:sz="4" w:space="4" w:color="000000"/>
          <w:bottom w:val="single" w:sz="4" w:space="1" w:color="000000"/>
          <w:right w:val="single" w:sz="4" w:space="4" w:color="000000"/>
        </w:pBdr>
        <w:suppressAutoHyphens/>
        <w:spacing w:after="0" w:line="276" w:lineRule="auto"/>
        <w:ind w:left="1418" w:right="1418"/>
        <w:jc w:val="center"/>
        <w:rPr>
          <w:rFonts w:ascii="Calibri" w:eastAsia="Calibri" w:hAnsi="Calibri" w:cs="Times New Roman"/>
          <w:sz w:val="24"/>
          <w:szCs w:val="24"/>
          <w:lang w:eastAsia="ar-SA"/>
        </w:rPr>
      </w:pPr>
      <w:r w:rsidRPr="000E78D1">
        <w:rPr>
          <w:rFonts w:ascii="Times New Roman" w:eastAsia="Calibri" w:hAnsi="Times New Roman" w:cs="Times New Roman"/>
          <w:b/>
          <w:sz w:val="24"/>
          <w:szCs w:val="24"/>
          <w:lang w:eastAsia="ar-SA"/>
        </w:rPr>
        <w:t>7.1 – Strumenti di verifica</w:t>
      </w:r>
    </w:p>
    <w:p w14:paraId="65222CDA" w14:textId="77777777" w:rsidR="000E78D1" w:rsidRPr="000E78D1" w:rsidRDefault="000E78D1" w:rsidP="000E78D1">
      <w:pPr>
        <w:suppressAutoHyphens/>
        <w:spacing w:after="120" w:line="240" w:lineRule="auto"/>
        <w:ind w:left="720"/>
        <w:jc w:val="both"/>
        <w:rPr>
          <w:rFonts w:ascii="Times New Roman" w:eastAsia="Times New Roman" w:hAnsi="Times New Roman" w:cs="Times New Roman"/>
          <w:sz w:val="24"/>
          <w:szCs w:val="24"/>
          <w:lang w:eastAsia="ar-SA"/>
        </w:rPr>
      </w:pPr>
    </w:p>
    <w:p w14:paraId="6B1F938A" w14:textId="77777777" w:rsidR="000E78D1" w:rsidRPr="000E78D1" w:rsidRDefault="000E78D1" w:rsidP="000E78D1">
      <w:pPr>
        <w:numPr>
          <w:ilvl w:val="0"/>
          <w:numId w:val="1"/>
        </w:numPr>
        <w:suppressAutoHyphens/>
        <w:spacing w:after="12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Prove autentiche</w:t>
      </w:r>
    </w:p>
    <w:p w14:paraId="356C0800" w14:textId="77777777" w:rsidR="000E78D1" w:rsidRPr="000E78D1" w:rsidRDefault="000E78D1" w:rsidP="000E78D1">
      <w:pPr>
        <w:numPr>
          <w:ilvl w:val="0"/>
          <w:numId w:val="1"/>
        </w:numPr>
        <w:suppressAutoHyphens/>
        <w:spacing w:after="12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Prova esperta</w:t>
      </w:r>
    </w:p>
    <w:p w14:paraId="0C7BAD03" w14:textId="77777777" w:rsidR="000E78D1" w:rsidRPr="000E78D1" w:rsidRDefault="000E78D1" w:rsidP="000E78D1">
      <w:pPr>
        <w:suppressAutoHyphens/>
        <w:spacing w:after="120" w:line="240" w:lineRule="auto"/>
        <w:ind w:left="720"/>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X Analisi del testo legislativo</w:t>
      </w:r>
    </w:p>
    <w:p w14:paraId="7FA90ABA" w14:textId="77777777" w:rsidR="000E78D1" w:rsidRPr="000E78D1" w:rsidRDefault="000E78D1" w:rsidP="000E78D1">
      <w:pPr>
        <w:numPr>
          <w:ilvl w:val="0"/>
          <w:numId w:val="1"/>
        </w:numPr>
        <w:suppressAutoHyphens/>
        <w:spacing w:after="12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Prove pratiche</w:t>
      </w:r>
    </w:p>
    <w:p w14:paraId="130D7C15" w14:textId="77777777" w:rsidR="000E78D1" w:rsidRPr="000E78D1" w:rsidRDefault="000E78D1" w:rsidP="000E78D1">
      <w:pPr>
        <w:numPr>
          <w:ilvl w:val="0"/>
          <w:numId w:val="1"/>
        </w:numPr>
        <w:suppressAutoHyphens/>
        <w:spacing w:after="120" w:line="240" w:lineRule="auto"/>
        <w:jc w:val="both"/>
        <w:rPr>
          <w:rFonts w:ascii="Times New Roman" w:eastAsia="Times New Roman" w:hAnsi="Times New Roman" w:cs="Times New Roman"/>
          <w:b/>
          <w:kern w:val="1"/>
          <w:sz w:val="24"/>
          <w:szCs w:val="24"/>
          <w:lang w:eastAsia="ar-SA"/>
        </w:rPr>
      </w:pPr>
      <w:r w:rsidRPr="000E78D1">
        <w:rPr>
          <w:rFonts w:ascii="Times New Roman" w:eastAsia="Times New Roman" w:hAnsi="Times New Roman" w:cs="Times New Roman"/>
          <w:sz w:val="24"/>
          <w:szCs w:val="24"/>
          <w:lang w:eastAsia="ar-SA"/>
        </w:rPr>
        <w:t>Esercitazioni di gruppo</w:t>
      </w:r>
    </w:p>
    <w:p w14:paraId="075DE482" w14:textId="77777777" w:rsidR="000E78D1" w:rsidRPr="000E78D1" w:rsidRDefault="000E78D1" w:rsidP="000E78D1">
      <w:pPr>
        <w:keepNext/>
        <w:numPr>
          <w:ilvl w:val="0"/>
          <w:numId w:val="8"/>
        </w:numPr>
        <w:tabs>
          <w:tab w:val="left" w:pos="0"/>
        </w:tabs>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b/>
          <w:kern w:val="1"/>
          <w:sz w:val="24"/>
          <w:szCs w:val="24"/>
          <w:lang w:eastAsia="ar-SA"/>
        </w:rPr>
        <w:t>Verifiche scritte</w:t>
      </w:r>
    </w:p>
    <w:bookmarkStart w:id="12" w:name="Controllo27"/>
    <w:p w14:paraId="38140F84"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12"/>
      <w:r w:rsidRPr="000E78D1">
        <w:rPr>
          <w:rFonts w:ascii="Times New Roman" w:eastAsia="Times New Roman" w:hAnsi="Times New Roman" w:cs="Times New Roman"/>
          <w:sz w:val="24"/>
          <w:szCs w:val="24"/>
          <w:lang w:eastAsia="ar-SA"/>
        </w:rPr>
        <w:t xml:space="preserve">  X Quesiti </w:t>
      </w:r>
    </w:p>
    <w:bookmarkStart w:id="13" w:name="Controllo28"/>
    <w:p w14:paraId="74A40EF2"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13"/>
      <w:r w:rsidRPr="000E78D1">
        <w:rPr>
          <w:rFonts w:ascii="Times New Roman" w:eastAsia="Times New Roman" w:hAnsi="Times New Roman" w:cs="Times New Roman"/>
          <w:sz w:val="24"/>
          <w:szCs w:val="24"/>
          <w:lang w:eastAsia="ar-SA"/>
        </w:rPr>
        <w:t xml:space="preserve"> X   Vero/falso</w:t>
      </w:r>
    </w:p>
    <w:bookmarkStart w:id="14" w:name="Controllo29"/>
    <w:p w14:paraId="54DE4B81"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14"/>
      <w:r w:rsidRPr="000E78D1">
        <w:rPr>
          <w:rFonts w:ascii="Times New Roman" w:eastAsia="Times New Roman" w:hAnsi="Times New Roman" w:cs="Times New Roman"/>
          <w:sz w:val="24"/>
          <w:szCs w:val="24"/>
          <w:lang w:eastAsia="ar-SA"/>
        </w:rPr>
        <w:t xml:space="preserve"> </w:t>
      </w:r>
      <w:proofErr w:type="spellStart"/>
      <w:r w:rsidRPr="000E78D1">
        <w:rPr>
          <w:rFonts w:ascii="Times New Roman" w:eastAsia="Times New Roman" w:hAnsi="Times New Roman" w:cs="Times New Roman"/>
          <w:sz w:val="24"/>
          <w:szCs w:val="24"/>
          <w:lang w:eastAsia="ar-SA"/>
        </w:rPr>
        <w:t>X</w:t>
      </w:r>
      <w:proofErr w:type="spellEnd"/>
      <w:r w:rsidRPr="000E78D1">
        <w:rPr>
          <w:rFonts w:ascii="Times New Roman" w:eastAsia="Times New Roman" w:hAnsi="Times New Roman" w:cs="Times New Roman"/>
          <w:sz w:val="24"/>
          <w:szCs w:val="24"/>
          <w:lang w:eastAsia="ar-SA"/>
        </w:rPr>
        <w:t xml:space="preserve">   Scelta multipla </w:t>
      </w:r>
    </w:p>
    <w:bookmarkStart w:id="15" w:name="Controllo30"/>
    <w:p w14:paraId="6F037BC9"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15"/>
      <w:r w:rsidRPr="000E78D1">
        <w:rPr>
          <w:rFonts w:ascii="Times New Roman" w:eastAsia="Times New Roman" w:hAnsi="Times New Roman" w:cs="Times New Roman"/>
          <w:sz w:val="24"/>
          <w:szCs w:val="24"/>
          <w:lang w:eastAsia="ar-SA"/>
        </w:rPr>
        <w:t xml:space="preserve"> X   Completamento </w:t>
      </w:r>
    </w:p>
    <w:bookmarkStart w:id="16" w:name="Controllo31"/>
    <w:p w14:paraId="73B0CBBF"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16"/>
      <w:r w:rsidRPr="000E78D1">
        <w:rPr>
          <w:rFonts w:ascii="Times New Roman" w:eastAsia="Times New Roman" w:hAnsi="Times New Roman" w:cs="Times New Roman"/>
          <w:sz w:val="24"/>
          <w:szCs w:val="24"/>
          <w:lang w:eastAsia="ar-SA"/>
        </w:rPr>
        <w:t xml:space="preserve">  X Libero  </w:t>
      </w:r>
    </w:p>
    <w:p w14:paraId="608556CB" w14:textId="4C3A0294"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r w:rsidRPr="000E78D1">
        <w:rPr>
          <w:rFonts w:ascii="Times New Roman" w:eastAsia="Times New Roman" w:hAnsi="Times New Roman" w:cs="Times New Roman"/>
          <w:sz w:val="24"/>
          <w:szCs w:val="24"/>
          <w:lang w:eastAsia="ar-SA"/>
        </w:rPr>
        <w:t xml:space="preserve"> </w:t>
      </w:r>
      <w:proofErr w:type="spellStart"/>
      <w:r w:rsidR="001D3560">
        <w:rPr>
          <w:rFonts w:ascii="Times New Roman" w:eastAsia="Times New Roman" w:hAnsi="Times New Roman" w:cs="Times New Roman"/>
          <w:sz w:val="24"/>
          <w:szCs w:val="24"/>
          <w:lang w:eastAsia="ar-SA"/>
        </w:rPr>
        <w:t>x</w:t>
      </w:r>
      <w:r w:rsidRPr="000E78D1">
        <w:rPr>
          <w:rFonts w:ascii="Times New Roman" w:eastAsia="Times New Roman" w:hAnsi="Times New Roman" w:cs="Times New Roman"/>
          <w:sz w:val="24"/>
          <w:szCs w:val="24"/>
          <w:lang w:eastAsia="ar-SA"/>
        </w:rPr>
        <w:t>Restituzione</w:t>
      </w:r>
      <w:proofErr w:type="spellEnd"/>
      <w:r w:rsidRPr="000E78D1">
        <w:rPr>
          <w:rFonts w:ascii="Times New Roman" w:eastAsia="Times New Roman" w:hAnsi="Times New Roman" w:cs="Times New Roman"/>
          <w:sz w:val="24"/>
          <w:szCs w:val="24"/>
          <w:lang w:eastAsia="ar-SA"/>
        </w:rPr>
        <w:t xml:space="preserve"> elaborati corretti/feedback</w:t>
      </w:r>
    </w:p>
    <w:p w14:paraId="765FA60D" w14:textId="6881B33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r w:rsidRPr="000E78D1">
        <w:rPr>
          <w:rFonts w:ascii="Times New Roman" w:eastAsia="Times New Roman" w:hAnsi="Times New Roman" w:cs="Times New Roman"/>
          <w:sz w:val="24"/>
          <w:szCs w:val="24"/>
          <w:lang w:eastAsia="ar-SA"/>
        </w:rPr>
        <w:t xml:space="preserve"> </w:t>
      </w:r>
      <w:proofErr w:type="spellStart"/>
      <w:r w:rsidR="001D3560">
        <w:rPr>
          <w:rFonts w:ascii="Times New Roman" w:eastAsia="Times New Roman" w:hAnsi="Times New Roman" w:cs="Times New Roman"/>
          <w:sz w:val="24"/>
          <w:szCs w:val="24"/>
          <w:lang w:eastAsia="ar-SA"/>
        </w:rPr>
        <w:t>x</w:t>
      </w:r>
      <w:r w:rsidRPr="000E78D1">
        <w:rPr>
          <w:rFonts w:ascii="Times New Roman" w:eastAsia="Times New Roman" w:hAnsi="Times New Roman" w:cs="Times New Roman"/>
          <w:sz w:val="24"/>
          <w:szCs w:val="24"/>
          <w:lang w:eastAsia="ar-SA"/>
        </w:rPr>
        <w:t>Test</w:t>
      </w:r>
      <w:proofErr w:type="spellEnd"/>
      <w:r w:rsidRPr="000E78D1">
        <w:rPr>
          <w:rFonts w:ascii="Times New Roman" w:eastAsia="Times New Roman" w:hAnsi="Times New Roman" w:cs="Times New Roman"/>
          <w:sz w:val="24"/>
          <w:szCs w:val="24"/>
          <w:lang w:eastAsia="ar-SA"/>
        </w:rPr>
        <w:t xml:space="preserve"> on line (Google Moduli, Altro)</w:t>
      </w:r>
    </w:p>
    <w:p w14:paraId="4E7227AC"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Start w:id="17" w:name="Controllo32"/>
      <w:bookmarkEnd w:id="17"/>
      <w:r w:rsidRPr="000E78D1">
        <w:rPr>
          <w:rFonts w:ascii="Times New Roman" w:eastAsia="Times New Roman" w:hAnsi="Times New Roman" w:cs="Times New Roman"/>
          <w:sz w:val="24"/>
          <w:szCs w:val="24"/>
          <w:lang w:eastAsia="ar-SA"/>
        </w:rPr>
        <w:t xml:space="preserve"> App didattiche (</w:t>
      </w:r>
      <w:proofErr w:type="spellStart"/>
      <w:r w:rsidRPr="000E78D1">
        <w:rPr>
          <w:rFonts w:ascii="Times New Roman" w:eastAsia="Andale Sans UI" w:hAnsi="Times New Roman" w:cs="Times New Roman"/>
          <w:kern w:val="1"/>
          <w:sz w:val="24"/>
          <w:szCs w:val="24"/>
          <w:lang w:eastAsia="ar-SA"/>
        </w:rPr>
        <w:t>Geogebra</w:t>
      </w:r>
      <w:proofErr w:type="spellEnd"/>
      <w:r w:rsidRPr="000E78D1">
        <w:rPr>
          <w:rFonts w:ascii="Times New Roman" w:eastAsia="Andale Sans UI" w:hAnsi="Times New Roman" w:cs="Times New Roman"/>
          <w:kern w:val="1"/>
          <w:sz w:val="24"/>
          <w:szCs w:val="24"/>
          <w:lang w:eastAsia="ar-SA"/>
        </w:rPr>
        <w:t xml:space="preserve">, </w:t>
      </w:r>
      <w:proofErr w:type="spellStart"/>
      <w:r w:rsidRPr="000E78D1">
        <w:rPr>
          <w:rFonts w:ascii="Times New Roman" w:eastAsia="Andale Sans UI" w:hAnsi="Times New Roman" w:cs="Times New Roman"/>
          <w:kern w:val="1"/>
          <w:sz w:val="24"/>
          <w:szCs w:val="24"/>
          <w:lang w:eastAsia="ar-SA"/>
        </w:rPr>
        <w:t>Coogle</w:t>
      </w:r>
      <w:proofErr w:type="spellEnd"/>
      <w:r w:rsidRPr="000E78D1">
        <w:rPr>
          <w:rFonts w:ascii="Times New Roman" w:eastAsia="Andale Sans UI" w:hAnsi="Times New Roman" w:cs="Times New Roman"/>
          <w:kern w:val="1"/>
          <w:sz w:val="24"/>
          <w:szCs w:val="24"/>
          <w:lang w:eastAsia="ar-SA"/>
        </w:rPr>
        <w:t xml:space="preserve">, </w:t>
      </w:r>
      <w:proofErr w:type="spellStart"/>
      <w:r w:rsidRPr="000E78D1">
        <w:rPr>
          <w:rFonts w:ascii="Times New Roman" w:eastAsia="Andale Sans UI" w:hAnsi="Times New Roman" w:cs="Times New Roman"/>
          <w:kern w:val="1"/>
          <w:sz w:val="24"/>
          <w:szCs w:val="24"/>
          <w:lang w:eastAsia="ar-SA"/>
        </w:rPr>
        <w:t>Kahoot</w:t>
      </w:r>
      <w:proofErr w:type="spellEnd"/>
      <w:r w:rsidRPr="000E78D1">
        <w:rPr>
          <w:rFonts w:ascii="Times New Roman" w:eastAsia="Andale Sans UI" w:hAnsi="Times New Roman" w:cs="Times New Roman"/>
          <w:kern w:val="1"/>
          <w:sz w:val="24"/>
          <w:szCs w:val="24"/>
          <w:lang w:eastAsia="ar-SA"/>
        </w:rPr>
        <w:t xml:space="preserve">, </w:t>
      </w:r>
      <w:proofErr w:type="spellStart"/>
      <w:r w:rsidRPr="000E78D1">
        <w:rPr>
          <w:rFonts w:ascii="Times New Roman" w:eastAsia="Andale Sans UI" w:hAnsi="Times New Roman" w:cs="Times New Roman"/>
          <w:kern w:val="1"/>
          <w:sz w:val="24"/>
          <w:szCs w:val="24"/>
          <w:lang w:eastAsia="ar-SA"/>
        </w:rPr>
        <w:t>Padlet</w:t>
      </w:r>
      <w:proofErr w:type="spellEnd"/>
      <w:r w:rsidRPr="000E78D1">
        <w:rPr>
          <w:rFonts w:ascii="Times New Roman" w:eastAsia="Andale Sans UI" w:hAnsi="Times New Roman" w:cs="Times New Roman"/>
          <w:kern w:val="1"/>
          <w:sz w:val="24"/>
          <w:szCs w:val="24"/>
          <w:lang w:eastAsia="ar-SA"/>
        </w:rPr>
        <w:t>..altro)</w:t>
      </w:r>
      <w:bookmarkStart w:id="18" w:name="Testo10"/>
    </w:p>
    <w:p w14:paraId="0C68E181"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r w:rsidRPr="000E78D1">
        <w:rPr>
          <w:rFonts w:ascii="Times New Roman" w:eastAsia="Times New Roman" w:hAnsi="Times New Roman" w:cs="Times New Roman"/>
          <w:sz w:val="24"/>
          <w:szCs w:val="24"/>
          <w:lang w:eastAsia="ar-SA"/>
        </w:rPr>
        <w:t xml:space="preserve"> Presentazioni (PPT, Relazioni, Altro)</w:t>
      </w:r>
      <w:r w:rsidRPr="000E78D1">
        <w:rPr>
          <w:rFonts w:ascii="Times New Roman" w:eastAsia="Times New Roman" w:hAnsi="Times New Roman" w:cs="Times New Roman"/>
          <w:sz w:val="24"/>
          <w:szCs w:val="24"/>
          <w:lang w:eastAsia="ar-SA"/>
        </w:rPr>
        <w:tab/>
        <w:t xml:space="preserve">  </w:t>
      </w:r>
      <w:bookmarkEnd w:id="18"/>
      <w:r w:rsidRPr="000E78D1">
        <w:rPr>
          <w:rFonts w:ascii="Times New Roman" w:eastAsia="Times New Roman" w:hAnsi="Times New Roman" w:cs="Times New Roman"/>
          <w:b/>
          <w:sz w:val="24"/>
          <w:szCs w:val="24"/>
          <w:lang w:eastAsia="ar-SA"/>
        </w:rPr>
        <w:t xml:space="preserve">                                                   </w:t>
      </w:r>
      <w:bookmarkStart w:id="19" w:name="Testo11"/>
      <w:bookmarkEnd w:id="19"/>
    </w:p>
    <w:bookmarkStart w:id="20" w:name="Testo12"/>
    <w:bookmarkEnd w:id="20"/>
    <w:p w14:paraId="2E9FDA8C"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b/>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b/>
          <w:sz w:val="24"/>
          <w:szCs w:val="24"/>
          <w:lang w:eastAsia="ar-SA"/>
        </w:rPr>
      </w:r>
      <w:r w:rsidR="007C3F26">
        <w:rPr>
          <w:rFonts w:ascii="Times New Roman" w:eastAsia="Times New Roman" w:hAnsi="Times New Roman" w:cs="Times New Roman"/>
          <w:b/>
          <w:sz w:val="24"/>
          <w:szCs w:val="24"/>
          <w:lang w:eastAsia="ar-SA"/>
        </w:rPr>
        <w:fldChar w:fldCharType="separate"/>
      </w:r>
      <w:r w:rsidRPr="000E78D1">
        <w:rPr>
          <w:rFonts w:ascii="Times New Roman" w:eastAsia="Times New Roman" w:hAnsi="Times New Roman" w:cs="Times New Roman"/>
          <w:b/>
          <w:sz w:val="24"/>
          <w:szCs w:val="24"/>
          <w:lang w:eastAsia="ar-SA"/>
        </w:rPr>
        <w:fldChar w:fldCharType="end"/>
      </w:r>
      <w:r w:rsidRPr="000E78D1">
        <w:rPr>
          <w:rFonts w:ascii="Times New Roman" w:eastAsia="Times New Roman" w:hAnsi="Times New Roman" w:cs="Times New Roman"/>
          <w:b/>
          <w:sz w:val="24"/>
          <w:szCs w:val="24"/>
          <w:lang w:eastAsia="ar-SA"/>
        </w:rPr>
        <w:t xml:space="preserve"> </w:t>
      </w:r>
      <w:r w:rsidRPr="000E78D1">
        <w:rPr>
          <w:rFonts w:ascii="Times New Roman" w:eastAsia="Times New Roman" w:hAnsi="Times New Roman" w:cs="Times New Roman"/>
          <w:bCs/>
          <w:sz w:val="24"/>
          <w:szCs w:val="24"/>
          <w:lang w:eastAsia="ar-SA"/>
        </w:rPr>
        <w:t xml:space="preserve">Laboratori virtuali   </w:t>
      </w:r>
    </w:p>
    <w:p w14:paraId="458FE7AE" w14:textId="77777777" w:rsidR="000E78D1" w:rsidRPr="000E78D1" w:rsidRDefault="000E78D1" w:rsidP="000E78D1">
      <w:pPr>
        <w:suppressAutoHyphens/>
        <w:spacing w:after="0" w:line="100" w:lineRule="atLeast"/>
        <w:rPr>
          <w:rFonts w:ascii="Times New Roman" w:eastAsia="Times New Roman" w:hAnsi="Times New Roman" w:cs="Times New Roman"/>
          <w:b/>
          <w:kern w:val="1"/>
          <w:sz w:val="24"/>
          <w:szCs w:val="24"/>
          <w:lang w:eastAsia="ar-SA"/>
        </w:rPr>
      </w:pPr>
      <w:r w:rsidRPr="000E78D1">
        <w:rPr>
          <w:rFonts w:ascii="Times New Roman" w:eastAsia="Times New Roman" w:hAnsi="Times New Roman" w:cs="Times New Roman"/>
          <w:bCs/>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bCs/>
          <w:sz w:val="24"/>
          <w:szCs w:val="24"/>
          <w:lang w:eastAsia="ar-SA"/>
        </w:rPr>
      </w:r>
      <w:r w:rsidR="007C3F26">
        <w:rPr>
          <w:rFonts w:ascii="Times New Roman" w:eastAsia="Times New Roman" w:hAnsi="Times New Roman" w:cs="Times New Roman"/>
          <w:bCs/>
          <w:sz w:val="24"/>
          <w:szCs w:val="24"/>
          <w:lang w:eastAsia="ar-SA"/>
        </w:rPr>
        <w:fldChar w:fldCharType="separate"/>
      </w:r>
      <w:r w:rsidRPr="000E78D1">
        <w:rPr>
          <w:rFonts w:ascii="Times New Roman" w:eastAsia="Times New Roman" w:hAnsi="Times New Roman" w:cs="Times New Roman"/>
          <w:bCs/>
          <w:sz w:val="24"/>
          <w:szCs w:val="24"/>
          <w:lang w:eastAsia="ar-SA"/>
        </w:rPr>
        <w:fldChar w:fldCharType="end"/>
      </w:r>
      <w:r w:rsidRPr="000E78D1">
        <w:rPr>
          <w:rFonts w:ascii="Times New Roman" w:eastAsia="Times New Roman" w:hAnsi="Times New Roman" w:cs="Times New Roman"/>
          <w:bCs/>
          <w:sz w:val="24"/>
          <w:szCs w:val="24"/>
          <w:lang w:eastAsia="ar-SA"/>
        </w:rPr>
        <w:t xml:space="preserve"> Altro (specificare)                      </w:t>
      </w:r>
      <w:bookmarkStart w:id="21" w:name="Testo15"/>
      <w:bookmarkEnd w:id="21"/>
    </w:p>
    <w:p w14:paraId="3CB7C83E" w14:textId="77777777" w:rsidR="000E78D1" w:rsidRPr="000E78D1" w:rsidRDefault="000E78D1" w:rsidP="000E78D1">
      <w:pPr>
        <w:keepNext/>
        <w:numPr>
          <w:ilvl w:val="0"/>
          <w:numId w:val="8"/>
        </w:numPr>
        <w:tabs>
          <w:tab w:val="left" w:pos="0"/>
        </w:tabs>
        <w:suppressAutoHyphens/>
        <w:spacing w:before="240" w:after="60" w:line="100" w:lineRule="atLeast"/>
        <w:rPr>
          <w:rFonts w:ascii="Times New Roman" w:eastAsia="Times New Roman" w:hAnsi="Times New Roman" w:cs="Times New Roman"/>
          <w:sz w:val="24"/>
          <w:szCs w:val="24"/>
          <w:lang w:eastAsia="ar-SA"/>
        </w:rPr>
      </w:pPr>
      <w:bookmarkStart w:id="22" w:name="Testo19"/>
      <w:bookmarkStart w:id="23" w:name="Testo18"/>
      <w:bookmarkEnd w:id="22"/>
      <w:bookmarkEnd w:id="23"/>
      <w:r w:rsidRPr="000E78D1">
        <w:rPr>
          <w:rFonts w:ascii="Times New Roman" w:eastAsia="Times New Roman" w:hAnsi="Times New Roman" w:cs="Times New Roman"/>
          <w:b/>
          <w:kern w:val="1"/>
          <w:sz w:val="24"/>
          <w:szCs w:val="24"/>
          <w:lang w:eastAsia="ar-SA"/>
        </w:rPr>
        <w:t xml:space="preserve"> Verifiche orali</w:t>
      </w:r>
    </w:p>
    <w:p w14:paraId="7189B7AE"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Start w:id="24" w:name="Controllo33"/>
      <w:bookmarkEnd w:id="24"/>
      <w:r w:rsidRPr="000E78D1">
        <w:rPr>
          <w:rFonts w:ascii="Times New Roman" w:eastAsia="Times New Roman" w:hAnsi="Times New Roman" w:cs="Times New Roman"/>
          <w:sz w:val="24"/>
          <w:szCs w:val="24"/>
          <w:lang w:eastAsia="ar-SA"/>
        </w:rPr>
        <w:t xml:space="preserve"> X   Interrogazione</w:t>
      </w:r>
    </w:p>
    <w:bookmarkStart w:id="25" w:name="Controllo34"/>
    <w:p w14:paraId="4B588127"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25"/>
      <w:r w:rsidRPr="000E78D1">
        <w:rPr>
          <w:rFonts w:ascii="Times New Roman" w:eastAsia="Times New Roman" w:hAnsi="Times New Roman" w:cs="Times New Roman"/>
          <w:sz w:val="24"/>
          <w:szCs w:val="24"/>
          <w:lang w:eastAsia="ar-SA"/>
        </w:rPr>
        <w:t xml:space="preserve"> X   Intervento </w:t>
      </w:r>
    </w:p>
    <w:bookmarkStart w:id="26" w:name="Controllo35"/>
    <w:p w14:paraId="1D5F8139"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26"/>
      <w:r w:rsidRPr="000E78D1">
        <w:rPr>
          <w:rFonts w:ascii="Times New Roman" w:eastAsia="Times New Roman" w:hAnsi="Times New Roman" w:cs="Times New Roman"/>
          <w:sz w:val="24"/>
          <w:szCs w:val="24"/>
          <w:lang w:eastAsia="ar-SA"/>
        </w:rPr>
        <w:t xml:space="preserve"> X   Dialogo</w:t>
      </w:r>
    </w:p>
    <w:bookmarkStart w:id="27" w:name="Controllo36"/>
    <w:p w14:paraId="73ED2931"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27"/>
      <w:r w:rsidRPr="000E78D1">
        <w:rPr>
          <w:rFonts w:ascii="Times New Roman" w:eastAsia="Times New Roman" w:hAnsi="Times New Roman" w:cs="Times New Roman"/>
          <w:sz w:val="24"/>
          <w:szCs w:val="24"/>
          <w:lang w:eastAsia="ar-SA"/>
        </w:rPr>
        <w:t xml:space="preserve"> X   Discussione </w:t>
      </w:r>
    </w:p>
    <w:bookmarkStart w:id="28" w:name="Controllo37"/>
    <w:p w14:paraId="6C52338F" w14:textId="77777777" w:rsidR="000E78D1" w:rsidRPr="000E78D1" w:rsidRDefault="000E78D1" w:rsidP="000E78D1">
      <w:pPr>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sz w:val="24"/>
          <w:szCs w:val="24"/>
          <w:lang w:eastAsia="ar-SA"/>
        </w:rPr>
      </w:r>
      <w:r w:rsidR="007C3F26">
        <w:rPr>
          <w:rFonts w:ascii="Times New Roman" w:eastAsia="Times New Roman" w:hAnsi="Times New Roman" w:cs="Times New Roman"/>
          <w:sz w:val="24"/>
          <w:szCs w:val="24"/>
          <w:lang w:eastAsia="ar-SA"/>
        </w:rPr>
        <w:fldChar w:fldCharType="separate"/>
      </w:r>
      <w:r w:rsidRPr="000E78D1">
        <w:rPr>
          <w:rFonts w:ascii="Times New Roman" w:eastAsia="Times New Roman" w:hAnsi="Times New Roman" w:cs="Times New Roman"/>
          <w:sz w:val="24"/>
          <w:szCs w:val="24"/>
          <w:lang w:eastAsia="ar-SA"/>
        </w:rPr>
        <w:fldChar w:fldCharType="end"/>
      </w:r>
      <w:bookmarkEnd w:id="28"/>
      <w:r w:rsidRPr="000E78D1">
        <w:rPr>
          <w:rFonts w:ascii="Times New Roman" w:eastAsia="Times New Roman" w:hAnsi="Times New Roman" w:cs="Times New Roman"/>
          <w:sz w:val="24"/>
          <w:szCs w:val="24"/>
          <w:lang w:eastAsia="ar-SA"/>
        </w:rPr>
        <w:t xml:space="preserve"> X   Ascolto</w:t>
      </w:r>
    </w:p>
    <w:p w14:paraId="2890F168" w14:textId="77777777" w:rsidR="000E78D1" w:rsidRPr="000E78D1" w:rsidRDefault="000E78D1" w:rsidP="000E78D1">
      <w:pPr>
        <w:suppressAutoHyphens/>
        <w:spacing w:after="0" w:line="100" w:lineRule="atLeast"/>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b/>
          <w:sz w:val="24"/>
          <w:szCs w:val="24"/>
          <w:lang w:eastAsia="ar-SA"/>
        </w:rPr>
        <w:fldChar w:fldCharType="begin">
          <w:ffData>
            <w:name w:val="Control0"/>
            <w:enabled/>
            <w:calcOnExit w:val="0"/>
            <w:checkBox>
              <w:sizeAuto/>
              <w:default w:val="0"/>
              <w:checked w:val="0"/>
            </w:checkBox>
          </w:ffData>
        </w:fldChar>
      </w:r>
      <w:r w:rsidRPr="000E78D1">
        <w:rPr>
          <w:rFonts w:ascii="Times New Roman" w:eastAsia="Times New Roman" w:hAnsi="Times New Roman" w:cs="Times New Roman"/>
          <w:sz w:val="24"/>
          <w:szCs w:val="24"/>
          <w:lang w:eastAsia="ar-SA"/>
        </w:rPr>
        <w:instrText xml:space="preserve"> FORMCHECKBOX </w:instrText>
      </w:r>
      <w:r w:rsidR="007C3F26">
        <w:rPr>
          <w:rFonts w:ascii="Times New Roman" w:eastAsia="Times New Roman" w:hAnsi="Times New Roman" w:cs="Times New Roman"/>
          <w:b/>
          <w:sz w:val="24"/>
          <w:szCs w:val="24"/>
          <w:lang w:eastAsia="ar-SA"/>
        </w:rPr>
      </w:r>
      <w:r w:rsidR="007C3F26">
        <w:rPr>
          <w:rFonts w:ascii="Times New Roman" w:eastAsia="Times New Roman" w:hAnsi="Times New Roman" w:cs="Times New Roman"/>
          <w:b/>
          <w:sz w:val="24"/>
          <w:szCs w:val="24"/>
          <w:lang w:eastAsia="ar-SA"/>
        </w:rPr>
        <w:fldChar w:fldCharType="separate"/>
      </w:r>
      <w:r w:rsidRPr="000E78D1">
        <w:rPr>
          <w:rFonts w:ascii="Times New Roman" w:eastAsia="Times New Roman" w:hAnsi="Times New Roman" w:cs="Times New Roman"/>
          <w:b/>
          <w:sz w:val="24"/>
          <w:szCs w:val="24"/>
          <w:lang w:eastAsia="ar-SA"/>
        </w:rPr>
        <w:fldChar w:fldCharType="end"/>
      </w:r>
      <w:r w:rsidRPr="000E78D1">
        <w:rPr>
          <w:rFonts w:ascii="Times New Roman" w:eastAsia="Times New Roman" w:hAnsi="Times New Roman" w:cs="Times New Roman"/>
          <w:b/>
          <w:sz w:val="24"/>
          <w:szCs w:val="24"/>
          <w:lang w:eastAsia="ar-SA"/>
        </w:rPr>
        <w:t xml:space="preserve"> </w:t>
      </w:r>
      <w:r w:rsidRPr="000E78D1">
        <w:rPr>
          <w:rFonts w:ascii="Times New Roman" w:eastAsia="Times New Roman" w:hAnsi="Times New Roman" w:cs="Times New Roman"/>
          <w:sz w:val="24"/>
          <w:szCs w:val="24"/>
          <w:lang w:eastAsia="ar-SA"/>
        </w:rPr>
        <w:t>Altro</w:t>
      </w:r>
    </w:p>
    <w:p w14:paraId="5B89F161"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55FE04D5" w14:textId="77777777" w:rsidR="000E78D1" w:rsidRPr="000E78D1" w:rsidRDefault="000E78D1" w:rsidP="000E78D1">
      <w:pPr>
        <w:pBdr>
          <w:top w:val="single" w:sz="4" w:space="2" w:color="000000"/>
          <w:left w:val="single" w:sz="4" w:space="1" w:color="000000"/>
          <w:bottom w:val="single" w:sz="4" w:space="1" w:color="000000"/>
          <w:right w:val="single" w:sz="4" w:space="4" w:color="000000"/>
        </w:pBdr>
        <w:suppressAutoHyphens/>
        <w:spacing w:after="0" w:line="276" w:lineRule="auto"/>
        <w:ind w:right="1418"/>
        <w:jc w:val="center"/>
        <w:rPr>
          <w:rFonts w:ascii="Calibri" w:eastAsia="Calibri" w:hAnsi="Calibri" w:cs="Times New Roman"/>
          <w:sz w:val="24"/>
          <w:szCs w:val="24"/>
          <w:lang w:eastAsia="ar-SA"/>
        </w:rPr>
      </w:pPr>
      <w:r w:rsidRPr="000E78D1">
        <w:rPr>
          <w:rFonts w:ascii="Times New Roman" w:eastAsia="Calibri" w:hAnsi="Times New Roman" w:cs="Times New Roman"/>
          <w:b/>
          <w:sz w:val="24"/>
          <w:szCs w:val="24"/>
          <w:lang w:eastAsia="ar-SA"/>
        </w:rPr>
        <w:t>8 – Rubriche valutative degli apprendimenti</w:t>
      </w:r>
    </w:p>
    <w:p w14:paraId="0D0C3D1E" w14:textId="77777777" w:rsidR="000E78D1" w:rsidRPr="000E78D1" w:rsidRDefault="000E78D1" w:rsidP="000E78D1">
      <w:pPr>
        <w:suppressAutoHyphens/>
        <w:spacing w:after="120" w:line="240" w:lineRule="auto"/>
        <w:ind w:left="720"/>
        <w:jc w:val="both"/>
        <w:rPr>
          <w:rFonts w:ascii="Times New Roman" w:eastAsia="Times New Roman" w:hAnsi="Times New Roman" w:cs="Times New Roman"/>
          <w:sz w:val="24"/>
          <w:szCs w:val="24"/>
          <w:lang w:eastAsia="ar-SA"/>
        </w:rPr>
      </w:pPr>
    </w:p>
    <w:p w14:paraId="2991644B" w14:textId="77777777" w:rsidR="000E78D1" w:rsidRPr="000E78D1" w:rsidRDefault="000E78D1" w:rsidP="000E78D1">
      <w:pPr>
        <w:suppressAutoHyphens/>
        <w:spacing w:after="120" w:line="240" w:lineRule="auto"/>
        <w:ind w:left="720"/>
        <w:jc w:val="both"/>
        <w:rPr>
          <w:rFonts w:ascii="Times New Roman" w:eastAsia="Times New Roman" w:hAnsi="Times New Roman" w:cs="Times New Roman"/>
          <w:b/>
          <w:sz w:val="24"/>
          <w:szCs w:val="24"/>
          <w:lang w:eastAsia="ar-SA"/>
        </w:rPr>
      </w:pPr>
    </w:p>
    <w:p w14:paraId="49C15428" w14:textId="77777777" w:rsidR="000E78D1" w:rsidRPr="000E78D1" w:rsidRDefault="000E78D1" w:rsidP="000E78D1">
      <w:pPr>
        <w:suppressAutoHyphens/>
        <w:spacing w:after="120" w:line="240" w:lineRule="auto"/>
        <w:ind w:left="720"/>
        <w:jc w:val="both"/>
        <w:rPr>
          <w:rFonts w:ascii="Times New Roman" w:eastAsia="Times New Roman" w:hAnsi="Times New Roman" w:cs="Times New Roman"/>
          <w:b/>
          <w:sz w:val="24"/>
          <w:szCs w:val="24"/>
          <w:lang w:eastAsia="ar-SA"/>
        </w:rPr>
      </w:pPr>
    </w:p>
    <w:p w14:paraId="18C6643E" w14:textId="77777777" w:rsidR="000E78D1" w:rsidRPr="000E78D1" w:rsidRDefault="000E78D1" w:rsidP="000E78D1">
      <w:pPr>
        <w:suppressAutoHyphens/>
        <w:spacing w:after="120" w:line="240" w:lineRule="auto"/>
        <w:ind w:left="720"/>
        <w:jc w:val="both"/>
        <w:rPr>
          <w:rFonts w:ascii="Times New Roman" w:eastAsia="Times New Roman" w:hAnsi="Times New Roman" w:cs="Times New Roman"/>
          <w:b/>
          <w:sz w:val="24"/>
          <w:szCs w:val="24"/>
          <w:lang w:eastAsia="ar-SA"/>
        </w:rPr>
      </w:pPr>
    </w:p>
    <w:tbl>
      <w:tblPr>
        <w:tblW w:w="0" w:type="auto"/>
        <w:tblInd w:w="-10" w:type="dxa"/>
        <w:tblLayout w:type="fixed"/>
        <w:tblLook w:val="0000" w:firstRow="0" w:lastRow="0" w:firstColumn="0" w:lastColumn="0" w:noHBand="0" w:noVBand="0"/>
      </w:tblPr>
      <w:tblGrid>
        <w:gridCol w:w="2477"/>
        <w:gridCol w:w="626"/>
        <w:gridCol w:w="6621"/>
      </w:tblGrid>
      <w:tr w:rsidR="000E78D1" w:rsidRPr="000E78D1" w14:paraId="7CDC4504" w14:textId="77777777" w:rsidTr="00615074">
        <w:tc>
          <w:tcPr>
            <w:tcW w:w="2477" w:type="dxa"/>
            <w:tcBorders>
              <w:top w:val="single" w:sz="4" w:space="0" w:color="000000"/>
              <w:left w:val="single" w:sz="4" w:space="0" w:color="000000"/>
              <w:bottom w:val="single" w:sz="4" w:space="0" w:color="000000"/>
            </w:tcBorders>
            <w:shd w:val="clear" w:color="auto" w:fill="FFFFFF"/>
          </w:tcPr>
          <w:p w14:paraId="0E004C9C" w14:textId="77777777" w:rsidR="000E78D1" w:rsidRPr="000E78D1" w:rsidRDefault="000E78D1" w:rsidP="000E78D1">
            <w:pPr>
              <w:widowControl w:val="0"/>
              <w:suppressAutoHyphens/>
              <w:spacing w:after="0" w:line="100" w:lineRule="atLeast"/>
              <w:rPr>
                <w:rFonts w:ascii="Times New Roman" w:eastAsia="Andale Sans UI" w:hAnsi="Times New Roman" w:cs="Times New Roman"/>
                <w:kern w:val="1"/>
                <w:sz w:val="24"/>
                <w:szCs w:val="24"/>
                <w:lang w:eastAsia="ar-SA"/>
              </w:rPr>
            </w:pPr>
            <w:r w:rsidRPr="000E78D1">
              <w:rPr>
                <w:rFonts w:ascii="Times New Roman" w:eastAsia="Andale Sans UI" w:hAnsi="Times New Roman" w:cs="Times New Roman"/>
                <w:b/>
                <w:caps/>
                <w:kern w:val="1"/>
                <w:sz w:val="24"/>
                <w:szCs w:val="24"/>
                <w:lang w:eastAsia="ar-SA"/>
              </w:rPr>
              <w:t>strategie di recupero</w:t>
            </w:r>
          </w:p>
        </w:tc>
        <w:tc>
          <w:tcPr>
            <w:tcW w:w="626" w:type="dxa"/>
            <w:tcBorders>
              <w:top w:val="single" w:sz="4" w:space="0" w:color="000000"/>
              <w:left w:val="single" w:sz="4" w:space="0" w:color="000000"/>
              <w:bottom w:val="single" w:sz="4" w:space="0" w:color="000000"/>
            </w:tcBorders>
            <w:shd w:val="clear" w:color="auto" w:fill="FFFFFF"/>
          </w:tcPr>
          <w:p w14:paraId="3C87A4FC" w14:textId="77777777" w:rsidR="000E78D1" w:rsidRPr="000E78D1" w:rsidRDefault="000E78D1" w:rsidP="000E78D1">
            <w:pPr>
              <w:suppressAutoHyphens/>
              <w:snapToGrid w:val="0"/>
              <w:spacing w:after="0" w:line="100" w:lineRule="atLeast"/>
              <w:ind w:left="720"/>
              <w:rPr>
                <w:rFonts w:ascii="Times New Roman" w:eastAsia="Andale Sans UI" w:hAnsi="Times New Roman" w:cs="Times New Roman"/>
                <w:kern w:val="1"/>
                <w:sz w:val="24"/>
                <w:szCs w:val="24"/>
                <w:lang w:eastAsia="ar-SA"/>
              </w:rPr>
            </w:pPr>
          </w:p>
        </w:tc>
        <w:tc>
          <w:tcPr>
            <w:tcW w:w="6621" w:type="dxa"/>
            <w:tcBorders>
              <w:top w:val="single" w:sz="4" w:space="0" w:color="000000"/>
              <w:left w:val="single" w:sz="4" w:space="0" w:color="000000"/>
              <w:bottom w:val="single" w:sz="4" w:space="0" w:color="000000"/>
              <w:right w:val="single" w:sz="4" w:space="0" w:color="000000"/>
            </w:tcBorders>
            <w:shd w:val="clear" w:color="auto" w:fill="FFFFFF"/>
          </w:tcPr>
          <w:p w14:paraId="3AD126BF" w14:textId="77777777" w:rsidR="000E78D1" w:rsidRPr="000E78D1" w:rsidRDefault="000E78D1" w:rsidP="000E78D1">
            <w:pPr>
              <w:widowControl w:val="0"/>
              <w:numPr>
                <w:ilvl w:val="0"/>
                <w:numId w:val="14"/>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Valutazione</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ed</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analisi</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dei</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test</w:t>
            </w:r>
            <w:proofErr w:type="spellEnd"/>
            <w:r w:rsidRPr="000E78D1">
              <w:rPr>
                <w:rFonts w:ascii="Times New Roman" w:eastAsia="Andale Sans UI" w:hAnsi="Times New Roman" w:cs="Times New Roman"/>
                <w:kern w:val="1"/>
                <w:sz w:val="24"/>
                <w:szCs w:val="24"/>
                <w:lang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d’ingresso</w:t>
            </w:r>
            <w:proofErr w:type="spellEnd"/>
            <w:r w:rsidRPr="000E78D1">
              <w:rPr>
                <w:rFonts w:ascii="Times New Roman" w:eastAsia="Andale Sans UI" w:hAnsi="Times New Roman" w:cs="Times New Roman"/>
                <w:kern w:val="1"/>
                <w:sz w:val="24"/>
                <w:szCs w:val="24"/>
                <w:lang w:val="de-DE" w:eastAsia="fa-IR" w:bidi="fa-IR"/>
              </w:rPr>
              <w:t xml:space="preserve">, di </w:t>
            </w:r>
            <w:proofErr w:type="spellStart"/>
            <w:r w:rsidRPr="000E78D1">
              <w:rPr>
                <w:rFonts w:ascii="Times New Roman" w:eastAsia="Andale Sans UI" w:hAnsi="Times New Roman" w:cs="Times New Roman"/>
                <w:kern w:val="1"/>
                <w:sz w:val="24"/>
                <w:szCs w:val="24"/>
                <w:lang w:val="de-DE" w:eastAsia="fa-IR" w:bidi="fa-IR"/>
              </w:rPr>
              <w:t>quelli</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intermedi</w:t>
            </w:r>
            <w:proofErr w:type="spellEnd"/>
            <w:r w:rsidRPr="000E78D1">
              <w:rPr>
                <w:rFonts w:ascii="Times New Roman" w:eastAsia="Andale Sans UI" w:hAnsi="Times New Roman" w:cs="Times New Roman"/>
                <w:kern w:val="1"/>
                <w:sz w:val="24"/>
                <w:szCs w:val="24"/>
                <w:lang w:val="de-DE" w:eastAsia="fa-IR" w:bidi="fa-IR"/>
              </w:rPr>
              <w:t xml:space="preserve"> del I e II </w:t>
            </w:r>
            <w:proofErr w:type="spellStart"/>
            <w:r w:rsidRPr="000E78D1">
              <w:rPr>
                <w:rFonts w:ascii="Times New Roman" w:eastAsia="Andale Sans UI" w:hAnsi="Times New Roman" w:cs="Times New Roman"/>
                <w:kern w:val="1"/>
                <w:sz w:val="24"/>
                <w:szCs w:val="24"/>
                <w:lang w:val="de-DE" w:eastAsia="fa-IR" w:bidi="fa-IR"/>
              </w:rPr>
              <w:t>periodo</w:t>
            </w:r>
            <w:proofErr w:type="spellEnd"/>
          </w:p>
          <w:p w14:paraId="04C84701" w14:textId="77777777" w:rsidR="000E78D1" w:rsidRPr="000E78D1" w:rsidRDefault="000E78D1" w:rsidP="000E78D1">
            <w:pPr>
              <w:widowControl w:val="0"/>
              <w:numPr>
                <w:ilvl w:val="0"/>
                <w:numId w:val="14"/>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r w:rsidRPr="000E78D1">
              <w:rPr>
                <w:rFonts w:ascii="Times New Roman" w:eastAsia="Andale Sans UI" w:hAnsi="Times New Roman" w:cs="Times New Roman"/>
                <w:kern w:val="1"/>
                <w:sz w:val="24"/>
                <w:szCs w:val="24"/>
                <w:lang w:val="de-DE" w:eastAsia="fa-IR" w:bidi="fa-IR"/>
              </w:rPr>
              <w:t xml:space="preserve">Corsi di </w:t>
            </w:r>
            <w:proofErr w:type="spellStart"/>
            <w:r w:rsidRPr="000E78D1">
              <w:rPr>
                <w:rFonts w:ascii="Times New Roman" w:eastAsia="Andale Sans UI" w:hAnsi="Times New Roman" w:cs="Times New Roman"/>
                <w:kern w:val="1"/>
                <w:sz w:val="24"/>
                <w:szCs w:val="24"/>
                <w:lang w:val="de-DE" w:eastAsia="fa-IR" w:bidi="fa-IR"/>
              </w:rPr>
              <w:t>recupero</w:t>
            </w:r>
            <w:proofErr w:type="spellEnd"/>
            <w:r w:rsidRPr="000E78D1">
              <w:rPr>
                <w:rFonts w:ascii="Times New Roman" w:eastAsia="Andale Sans UI" w:hAnsi="Times New Roman" w:cs="Times New Roman"/>
                <w:kern w:val="1"/>
                <w:sz w:val="24"/>
                <w:szCs w:val="24"/>
                <w:lang w:val="de-DE" w:eastAsia="fa-IR" w:bidi="fa-IR"/>
              </w:rPr>
              <w:t xml:space="preserve"> e </w:t>
            </w:r>
            <w:proofErr w:type="spellStart"/>
            <w:r w:rsidRPr="000E78D1">
              <w:rPr>
                <w:rFonts w:ascii="Times New Roman" w:eastAsia="Andale Sans UI" w:hAnsi="Times New Roman" w:cs="Times New Roman"/>
                <w:kern w:val="1"/>
                <w:sz w:val="24"/>
                <w:szCs w:val="24"/>
                <w:lang w:val="de-DE" w:eastAsia="fa-IR" w:bidi="fa-IR"/>
              </w:rPr>
              <w:t>rafforzamento</w:t>
            </w:r>
            <w:proofErr w:type="spellEnd"/>
          </w:p>
          <w:p w14:paraId="1258AE22" w14:textId="77777777" w:rsidR="000E78D1" w:rsidRPr="000E78D1" w:rsidRDefault="000E78D1" w:rsidP="000E78D1">
            <w:pPr>
              <w:widowControl w:val="0"/>
              <w:numPr>
                <w:ilvl w:val="0"/>
                <w:numId w:val="14"/>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Rallentamento</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didattico</w:t>
            </w:r>
            <w:proofErr w:type="spellEnd"/>
          </w:p>
          <w:p w14:paraId="6F1D0DBD" w14:textId="77777777" w:rsidR="000E78D1" w:rsidRPr="000E78D1" w:rsidRDefault="000E78D1" w:rsidP="000E78D1">
            <w:pPr>
              <w:widowControl w:val="0"/>
              <w:numPr>
                <w:ilvl w:val="0"/>
                <w:numId w:val="14"/>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r w:rsidRPr="000E78D1">
              <w:rPr>
                <w:rFonts w:ascii="Times New Roman" w:eastAsia="Andale Sans UI" w:hAnsi="Times New Roman" w:cs="Times New Roman"/>
                <w:kern w:val="1"/>
                <w:sz w:val="24"/>
                <w:szCs w:val="24"/>
                <w:lang w:val="de-DE" w:eastAsia="fa-IR" w:bidi="fa-IR"/>
              </w:rPr>
              <w:t xml:space="preserve">Studio </w:t>
            </w:r>
            <w:proofErr w:type="spellStart"/>
            <w:r w:rsidRPr="000E78D1">
              <w:rPr>
                <w:rFonts w:ascii="Times New Roman" w:eastAsia="Andale Sans UI" w:hAnsi="Times New Roman" w:cs="Times New Roman"/>
                <w:kern w:val="1"/>
                <w:sz w:val="24"/>
                <w:szCs w:val="24"/>
                <w:lang w:val="de-DE" w:eastAsia="fa-IR" w:bidi="fa-IR"/>
              </w:rPr>
              <w:t>assistito</w:t>
            </w:r>
            <w:proofErr w:type="spellEnd"/>
            <w:r w:rsidRPr="000E78D1">
              <w:rPr>
                <w:rFonts w:ascii="Times New Roman" w:eastAsia="Andale Sans UI" w:hAnsi="Times New Roman" w:cs="Times New Roman"/>
                <w:kern w:val="1"/>
                <w:sz w:val="24"/>
                <w:szCs w:val="24"/>
                <w:lang w:val="de-DE" w:eastAsia="fa-IR" w:bidi="fa-IR"/>
              </w:rPr>
              <w:t xml:space="preserve"> in </w:t>
            </w:r>
            <w:proofErr w:type="spellStart"/>
            <w:r w:rsidRPr="000E78D1">
              <w:rPr>
                <w:rFonts w:ascii="Times New Roman" w:eastAsia="Andale Sans UI" w:hAnsi="Times New Roman" w:cs="Times New Roman"/>
                <w:kern w:val="1"/>
                <w:sz w:val="24"/>
                <w:szCs w:val="24"/>
                <w:lang w:val="de-DE" w:eastAsia="fa-IR" w:bidi="fa-IR"/>
              </w:rPr>
              <w:t>classe</w:t>
            </w:r>
            <w:proofErr w:type="spellEnd"/>
          </w:p>
          <w:p w14:paraId="48A4FF20" w14:textId="77777777" w:rsidR="000E78D1" w:rsidRPr="000E78D1" w:rsidRDefault="000E78D1" w:rsidP="000E78D1">
            <w:pPr>
              <w:widowControl w:val="0"/>
              <w:numPr>
                <w:ilvl w:val="0"/>
                <w:numId w:val="14"/>
              </w:numPr>
              <w:suppressAutoHyphens/>
              <w:spacing w:after="0" w:line="100" w:lineRule="atLeast"/>
              <w:ind w:left="359" w:right="1843" w:hanging="283"/>
              <w:rPr>
                <w:rFonts w:ascii="Times New Roman" w:eastAsia="Times New Roman" w:hAnsi="Times New Roman" w:cs="Times New Roman"/>
                <w:sz w:val="24"/>
                <w:szCs w:val="24"/>
                <w:lang w:eastAsia="ar-SA"/>
              </w:rPr>
            </w:pPr>
            <w:proofErr w:type="spellStart"/>
            <w:r w:rsidRPr="000E78D1">
              <w:rPr>
                <w:rFonts w:ascii="Times New Roman" w:eastAsia="Andale Sans UI" w:hAnsi="Times New Roman" w:cs="Times New Roman"/>
                <w:kern w:val="1"/>
                <w:sz w:val="24"/>
                <w:szCs w:val="24"/>
                <w:lang w:val="de-DE" w:eastAsia="fa-IR" w:bidi="fa-IR"/>
              </w:rPr>
              <w:t>Sportello</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didattico</w:t>
            </w:r>
            <w:proofErr w:type="spellEnd"/>
          </w:p>
        </w:tc>
      </w:tr>
      <w:tr w:rsidR="000E78D1" w:rsidRPr="000E78D1" w14:paraId="72CCA5E0" w14:textId="77777777" w:rsidTr="00615074">
        <w:tc>
          <w:tcPr>
            <w:tcW w:w="2477" w:type="dxa"/>
            <w:tcBorders>
              <w:top w:val="single" w:sz="4" w:space="0" w:color="000000"/>
              <w:left w:val="single" w:sz="4" w:space="0" w:color="000000"/>
              <w:bottom w:val="single" w:sz="4" w:space="0" w:color="000000"/>
            </w:tcBorders>
            <w:shd w:val="clear" w:color="auto" w:fill="FFFFFF"/>
          </w:tcPr>
          <w:p w14:paraId="295094DA" w14:textId="77777777" w:rsidR="000E78D1" w:rsidRPr="000E78D1" w:rsidRDefault="000E78D1" w:rsidP="000E78D1">
            <w:pPr>
              <w:widowControl w:val="0"/>
              <w:suppressAutoHyphens/>
              <w:spacing w:after="0" w:line="100" w:lineRule="atLeast"/>
              <w:rPr>
                <w:rFonts w:ascii="Times New Roman" w:eastAsia="Andale Sans UI" w:hAnsi="Times New Roman" w:cs="Times New Roman"/>
                <w:kern w:val="1"/>
                <w:sz w:val="24"/>
                <w:szCs w:val="24"/>
                <w:lang w:eastAsia="ar-SA"/>
              </w:rPr>
            </w:pPr>
            <w:r w:rsidRPr="000E78D1">
              <w:rPr>
                <w:rFonts w:ascii="Times New Roman" w:eastAsia="Andale Sans UI" w:hAnsi="Times New Roman" w:cs="Times New Roman"/>
                <w:b/>
                <w:kern w:val="1"/>
                <w:sz w:val="24"/>
                <w:szCs w:val="24"/>
                <w:lang w:eastAsia="ar-SA"/>
              </w:rPr>
              <w:t>BES (Bisogni Educativi Speciali)</w:t>
            </w:r>
          </w:p>
        </w:tc>
        <w:tc>
          <w:tcPr>
            <w:tcW w:w="626" w:type="dxa"/>
            <w:tcBorders>
              <w:top w:val="single" w:sz="4" w:space="0" w:color="000000"/>
              <w:left w:val="single" w:sz="4" w:space="0" w:color="000000"/>
              <w:bottom w:val="single" w:sz="4" w:space="0" w:color="000000"/>
            </w:tcBorders>
            <w:shd w:val="clear" w:color="auto" w:fill="FFFFFF"/>
          </w:tcPr>
          <w:p w14:paraId="136B4657" w14:textId="77777777" w:rsidR="000E78D1" w:rsidRPr="000E78D1" w:rsidRDefault="000E78D1" w:rsidP="000E78D1">
            <w:pPr>
              <w:widowControl w:val="0"/>
              <w:suppressAutoHyphens/>
              <w:snapToGrid w:val="0"/>
              <w:spacing w:after="0" w:line="100" w:lineRule="atLeast"/>
              <w:ind w:left="360"/>
              <w:rPr>
                <w:rFonts w:ascii="Times New Roman" w:eastAsia="Andale Sans UI" w:hAnsi="Times New Roman" w:cs="Times New Roman"/>
                <w:kern w:val="1"/>
                <w:sz w:val="24"/>
                <w:szCs w:val="24"/>
                <w:lang w:eastAsia="ar-SA"/>
              </w:rPr>
            </w:pPr>
          </w:p>
        </w:tc>
        <w:tc>
          <w:tcPr>
            <w:tcW w:w="6621" w:type="dxa"/>
            <w:tcBorders>
              <w:top w:val="single" w:sz="4" w:space="0" w:color="000000"/>
              <w:left w:val="single" w:sz="4" w:space="0" w:color="000000"/>
              <w:bottom w:val="single" w:sz="4" w:space="0" w:color="000000"/>
              <w:right w:val="single" w:sz="4" w:space="0" w:color="000000"/>
            </w:tcBorders>
            <w:shd w:val="clear" w:color="auto" w:fill="FFFFFF"/>
          </w:tcPr>
          <w:p w14:paraId="1576349A" w14:textId="77777777" w:rsidR="000E78D1" w:rsidRPr="000E78D1" w:rsidRDefault="000E78D1" w:rsidP="000E78D1">
            <w:pPr>
              <w:widowControl w:val="0"/>
              <w:suppressAutoHyphens/>
              <w:spacing w:after="0" w:line="100" w:lineRule="atLeast"/>
              <w:rPr>
                <w:rFonts w:ascii="Times New Roman" w:eastAsia="Times New Roman" w:hAnsi="Times New Roman" w:cs="Times New Roman"/>
                <w:sz w:val="24"/>
                <w:szCs w:val="24"/>
                <w:lang w:eastAsia="ar-SA"/>
              </w:rPr>
            </w:pPr>
            <w:r w:rsidRPr="000E78D1">
              <w:rPr>
                <w:rFonts w:ascii="Times New Roman" w:eastAsia="Andale Sans UI" w:hAnsi="Times New Roman" w:cs="Times New Roman"/>
                <w:kern w:val="1"/>
                <w:sz w:val="24"/>
                <w:szCs w:val="24"/>
                <w:lang w:eastAsia="ar-SA"/>
              </w:rPr>
              <w:t>Saranno individuati Piani Educativi Personalizzati dai Consigli di classe, così come definito nel Piano di Inclusione previsto dal dlg 66/2017</w:t>
            </w:r>
          </w:p>
        </w:tc>
      </w:tr>
      <w:tr w:rsidR="000E78D1" w:rsidRPr="000E78D1" w14:paraId="6675B440" w14:textId="77777777" w:rsidTr="00615074">
        <w:tc>
          <w:tcPr>
            <w:tcW w:w="2477" w:type="dxa"/>
            <w:tcBorders>
              <w:top w:val="single" w:sz="4" w:space="0" w:color="000000"/>
              <w:left w:val="single" w:sz="4" w:space="0" w:color="000000"/>
              <w:bottom w:val="single" w:sz="4" w:space="0" w:color="000000"/>
            </w:tcBorders>
            <w:shd w:val="clear" w:color="auto" w:fill="FFFFFF"/>
          </w:tcPr>
          <w:p w14:paraId="3004697A" w14:textId="77777777" w:rsidR="000E78D1" w:rsidRPr="000E78D1" w:rsidRDefault="000E78D1" w:rsidP="000E78D1">
            <w:pPr>
              <w:widowControl w:val="0"/>
              <w:suppressAutoHyphens/>
              <w:spacing w:after="0" w:line="100" w:lineRule="atLeast"/>
              <w:rPr>
                <w:rFonts w:ascii="Times New Roman" w:eastAsia="Andale Sans UI" w:hAnsi="Times New Roman" w:cs="Times New Roman"/>
                <w:b/>
                <w:kern w:val="1"/>
                <w:sz w:val="24"/>
                <w:szCs w:val="24"/>
                <w:lang w:eastAsia="ar-SA"/>
              </w:rPr>
            </w:pPr>
            <w:proofErr w:type="spellStart"/>
            <w:r w:rsidRPr="000E78D1">
              <w:rPr>
                <w:rFonts w:ascii="Times New Roman" w:eastAsia="Andale Sans UI" w:hAnsi="Times New Roman" w:cs="Times New Roman"/>
                <w:b/>
                <w:kern w:val="1"/>
                <w:sz w:val="24"/>
                <w:szCs w:val="24"/>
                <w:lang w:val="de-DE" w:eastAsia="fa-IR" w:bidi="fa-IR"/>
              </w:rPr>
              <w:t>Misure</w:t>
            </w:r>
            <w:proofErr w:type="spellEnd"/>
            <w:r w:rsidRPr="000E78D1">
              <w:rPr>
                <w:rFonts w:ascii="Times New Roman" w:eastAsia="Andale Sans UI" w:hAnsi="Times New Roman" w:cs="Times New Roman"/>
                <w:b/>
                <w:kern w:val="1"/>
                <w:sz w:val="24"/>
                <w:szCs w:val="24"/>
                <w:lang w:val="de-DE" w:eastAsia="fa-IR" w:bidi="fa-IR"/>
              </w:rPr>
              <w:t xml:space="preserve"> </w:t>
            </w:r>
            <w:proofErr w:type="spellStart"/>
            <w:r w:rsidRPr="000E78D1">
              <w:rPr>
                <w:rFonts w:ascii="Times New Roman" w:eastAsia="Andale Sans UI" w:hAnsi="Times New Roman" w:cs="Times New Roman"/>
                <w:b/>
                <w:kern w:val="1"/>
                <w:sz w:val="24"/>
                <w:szCs w:val="24"/>
                <w:lang w:val="de-DE" w:eastAsia="fa-IR" w:bidi="fa-IR"/>
              </w:rPr>
              <w:t>dispensative</w:t>
            </w:r>
            <w:proofErr w:type="spellEnd"/>
            <w:r w:rsidRPr="000E78D1">
              <w:rPr>
                <w:rFonts w:ascii="Times New Roman" w:eastAsia="Andale Sans UI" w:hAnsi="Times New Roman" w:cs="Times New Roman"/>
                <w:b/>
                <w:kern w:val="1"/>
                <w:sz w:val="24"/>
                <w:szCs w:val="24"/>
                <w:lang w:val="de-DE" w:eastAsia="fa-IR" w:bidi="fa-IR"/>
              </w:rPr>
              <w:t>/</w:t>
            </w:r>
            <w:proofErr w:type="spellStart"/>
            <w:r w:rsidRPr="000E78D1">
              <w:rPr>
                <w:rFonts w:ascii="Times New Roman" w:eastAsia="Andale Sans UI" w:hAnsi="Times New Roman" w:cs="Times New Roman"/>
                <w:b/>
                <w:kern w:val="1"/>
                <w:sz w:val="24"/>
                <w:szCs w:val="24"/>
                <w:lang w:val="de-DE" w:eastAsia="fa-IR" w:bidi="fa-IR"/>
              </w:rPr>
              <w:t>compensative</w:t>
            </w:r>
            <w:proofErr w:type="spellEnd"/>
          </w:p>
          <w:p w14:paraId="344F44C3" w14:textId="77777777" w:rsidR="000E78D1" w:rsidRPr="000E78D1" w:rsidRDefault="000E78D1" w:rsidP="000E78D1">
            <w:pPr>
              <w:widowControl w:val="0"/>
              <w:suppressAutoHyphens/>
              <w:spacing w:after="0" w:line="100" w:lineRule="atLeast"/>
              <w:rPr>
                <w:rFonts w:ascii="Times New Roman" w:eastAsia="Andale Sans UI" w:hAnsi="Times New Roman" w:cs="Times New Roman"/>
                <w:kern w:val="1"/>
                <w:sz w:val="24"/>
                <w:szCs w:val="24"/>
                <w:lang w:eastAsia="ar-SA"/>
              </w:rPr>
            </w:pPr>
            <w:r w:rsidRPr="000E78D1">
              <w:rPr>
                <w:rFonts w:ascii="Times New Roman" w:eastAsia="Andale Sans UI" w:hAnsi="Times New Roman" w:cs="Times New Roman"/>
                <w:b/>
                <w:kern w:val="1"/>
                <w:sz w:val="24"/>
                <w:szCs w:val="24"/>
                <w:lang w:eastAsia="ar-SA"/>
              </w:rPr>
              <w:t>Ove dovesse occorrere un caso di DSA L.170</w:t>
            </w:r>
          </w:p>
        </w:tc>
        <w:tc>
          <w:tcPr>
            <w:tcW w:w="626" w:type="dxa"/>
            <w:tcBorders>
              <w:top w:val="single" w:sz="4" w:space="0" w:color="000000"/>
              <w:left w:val="single" w:sz="4" w:space="0" w:color="000000"/>
              <w:bottom w:val="single" w:sz="4" w:space="0" w:color="000000"/>
            </w:tcBorders>
            <w:shd w:val="clear" w:color="auto" w:fill="FFFFFF"/>
          </w:tcPr>
          <w:p w14:paraId="600DC5B4" w14:textId="77777777" w:rsidR="000E78D1" w:rsidRPr="000E78D1" w:rsidRDefault="000E78D1" w:rsidP="000E78D1">
            <w:pPr>
              <w:widowControl w:val="0"/>
              <w:suppressAutoHyphens/>
              <w:snapToGrid w:val="0"/>
              <w:spacing w:after="0" w:line="100" w:lineRule="atLeast"/>
              <w:ind w:left="360"/>
              <w:rPr>
                <w:rFonts w:ascii="Times New Roman" w:eastAsia="Andale Sans UI" w:hAnsi="Times New Roman" w:cs="Times New Roman"/>
                <w:kern w:val="1"/>
                <w:sz w:val="24"/>
                <w:szCs w:val="24"/>
                <w:lang w:eastAsia="ar-SA"/>
              </w:rPr>
            </w:pPr>
          </w:p>
          <w:p w14:paraId="0B667491" w14:textId="77777777" w:rsidR="000E78D1" w:rsidRPr="000E78D1" w:rsidRDefault="000E78D1" w:rsidP="000E78D1">
            <w:pPr>
              <w:suppressAutoHyphens/>
              <w:spacing w:after="0" w:line="100" w:lineRule="atLeast"/>
              <w:rPr>
                <w:rFonts w:ascii="Times New Roman" w:eastAsia="Andale Sans UI" w:hAnsi="Times New Roman" w:cs="Times New Roman"/>
                <w:kern w:val="1"/>
                <w:sz w:val="24"/>
                <w:szCs w:val="24"/>
                <w:lang w:eastAsia="ar-SA"/>
              </w:rPr>
            </w:pPr>
          </w:p>
          <w:p w14:paraId="7492A0E9" w14:textId="77777777" w:rsidR="000E78D1" w:rsidRPr="000E78D1" w:rsidRDefault="000E78D1" w:rsidP="000E78D1">
            <w:pPr>
              <w:widowControl w:val="0"/>
              <w:suppressAutoHyphens/>
              <w:spacing w:after="0" w:line="100" w:lineRule="atLeast"/>
              <w:rPr>
                <w:rFonts w:ascii="Times New Roman" w:eastAsia="Andale Sans UI" w:hAnsi="Times New Roman" w:cs="Times New Roman"/>
                <w:kern w:val="1"/>
                <w:sz w:val="24"/>
                <w:szCs w:val="24"/>
                <w:lang w:eastAsia="ar-SA"/>
              </w:rPr>
            </w:pPr>
          </w:p>
        </w:tc>
        <w:tc>
          <w:tcPr>
            <w:tcW w:w="6621" w:type="dxa"/>
            <w:tcBorders>
              <w:top w:val="single" w:sz="4" w:space="0" w:color="000000"/>
              <w:left w:val="single" w:sz="4" w:space="0" w:color="000000"/>
              <w:bottom w:val="single" w:sz="4" w:space="0" w:color="000000"/>
              <w:right w:val="single" w:sz="4" w:space="0" w:color="000000"/>
            </w:tcBorders>
            <w:shd w:val="clear" w:color="auto" w:fill="FFFFFF"/>
          </w:tcPr>
          <w:p w14:paraId="3833FA5D" w14:textId="77777777" w:rsidR="000E78D1" w:rsidRPr="000E78D1" w:rsidRDefault="000E78D1" w:rsidP="000E78D1">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0E78D1">
              <w:rPr>
                <w:rFonts w:ascii="Times New Roman" w:eastAsia="Andale Sans UI" w:hAnsi="Times New Roman" w:cs="Times New Roman"/>
                <w:kern w:val="1"/>
                <w:sz w:val="24"/>
                <w:szCs w:val="24"/>
                <w:lang w:val="de-DE" w:eastAsia="fa-IR" w:bidi="fa-IR"/>
              </w:rPr>
              <w:t xml:space="preserve">Si </w:t>
            </w:r>
            <w:proofErr w:type="spellStart"/>
            <w:r w:rsidRPr="000E78D1">
              <w:rPr>
                <w:rFonts w:ascii="Times New Roman" w:eastAsia="Andale Sans UI" w:hAnsi="Times New Roman" w:cs="Times New Roman"/>
                <w:kern w:val="1"/>
                <w:sz w:val="24"/>
                <w:szCs w:val="24"/>
                <w:lang w:val="de-DE" w:eastAsia="fa-IR" w:bidi="fa-IR"/>
              </w:rPr>
              <w:t>adotteranno</w:t>
            </w:r>
            <w:proofErr w:type="spellEnd"/>
            <w:r w:rsidRPr="000E78D1">
              <w:rPr>
                <w:rFonts w:ascii="Times New Roman" w:eastAsia="Andale Sans UI" w:hAnsi="Times New Roman" w:cs="Times New Roman"/>
                <w:kern w:val="1"/>
                <w:sz w:val="24"/>
                <w:szCs w:val="24"/>
                <w:lang w:val="de-DE" w:eastAsia="fa-IR" w:bidi="fa-IR"/>
              </w:rPr>
              <w:t xml:space="preserve"> </w:t>
            </w:r>
            <w:r w:rsidRPr="000E78D1">
              <w:rPr>
                <w:rFonts w:ascii="Times New Roman" w:eastAsia="Andale Sans UI" w:hAnsi="Times New Roman" w:cs="Times New Roman"/>
                <w:b/>
                <w:kern w:val="1"/>
                <w:sz w:val="24"/>
                <w:szCs w:val="24"/>
                <w:lang w:val="de-DE" w:eastAsia="fa-IR" w:bidi="fa-IR"/>
              </w:rPr>
              <w:t xml:space="preserve">(a </w:t>
            </w:r>
            <w:proofErr w:type="spellStart"/>
            <w:r w:rsidRPr="000E78D1">
              <w:rPr>
                <w:rFonts w:ascii="Times New Roman" w:eastAsia="Andale Sans UI" w:hAnsi="Times New Roman" w:cs="Times New Roman"/>
                <w:b/>
                <w:kern w:val="1"/>
                <w:sz w:val="24"/>
                <w:szCs w:val="24"/>
                <w:lang w:val="de-DE" w:eastAsia="fa-IR" w:bidi="fa-IR"/>
              </w:rPr>
              <w:t>seconda</w:t>
            </w:r>
            <w:proofErr w:type="spellEnd"/>
            <w:r w:rsidRPr="000E78D1">
              <w:rPr>
                <w:rFonts w:ascii="Times New Roman" w:eastAsia="Andale Sans UI" w:hAnsi="Times New Roman" w:cs="Times New Roman"/>
                <w:b/>
                <w:kern w:val="1"/>
                <w:sz w:val="24"/>
                <w:szCs w:val="24"/>
                <w:lang w:val="de-DE" w:eastAsia="fa-IR" w:bidi="fa-IR"/>
              </w:rPr>
              <w:t xml:space="preserve"> del </w:t>
            </w:r>
            <w:proofErr w:type="spellStart"/>
            <w:r w:rsidRPr="000E78D1">
              <w:rPr>
                <w:rFonts w:ascii="Times New Roman" w:eastAsia="Andale Sans UI" w:hAnsi="Times New Roman" w:cs="Times New Roman"/>
                <w:b/>
                <w:kern w:val="1"/>
                <w:sz w:val="24"/>
                <w:szCs w:val="24"/>
                <w:lang w:val="de-DE" w:eastAsia="fa-IR" w:bidi="fa-IR"/>
              </w:rPr>
              <w:t>caso</w:t>
            </w:r>
            <w:proofErr w:type="spellEnd"/>
            <w:r w:rsidRPr="000E78D1">
              <w:rPr>
                <w:rFonts w:ascii="Times New Roman" w:eastAsia="Andale Sans UI" w:hAnsi="Times New Roman" w:cs="Times New Roman"/>
                <w:kern w:val="1"/>
                <w:sz w:val="24"/>
                <w:szCs w:val="24"/>
                <w:lang w:val="de-DE" w:eastAsia="fa-IR" w:bidi="fa-IR"/>
              </w:rPr>
              <w:t xml:space="preserve">) le </w:t>
            </w:r>
            <w:proofErr w:type="spellStart"/>
            <w:r w:rsidRPr="000E78D1">
              <w:rPr>
                <w:rFonts w:ascii="Times New Roman" w:eastAsia="Andale Sans UI" w:hAnsi="Times New Roman" w:cs="Times New Roman"/>
                <w:kern w:val="1"/>
                <w:sz w:val="24"/>
                <w:szCs w:val="24"/>
                <w:lang w:val="de-DE" w:eastAsia="fa-IR" w:bidi="fa-IR"/>
              </w:rPr>
              <w:t>seguenti</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misure</w:t>
            </w:r>
            <w:proofErr w:type="spellEnd"/>
            <w:r w:rsidRPr="000E78D1">
              <w:rPr>
                <w:rFonts w:ascii="Times New Roman" w:eastAsia="Andale Sans UI" w:hAnsi="Times New Roman" w:cs="Times New Roman"/>
                <w:kern w:val="1"/>
                <w:sz w:val="24"/>
                <w:szCs w:val="24"/>
                <w:lang w:val="de-DE" w:eastAsia="fa-IR" w:bidi="fa-IR"/>
              </w:rPr>
              <w:t>:</w:t>
            </w:r>
          </w:p>
          <w:p w14:paraId="3D189508" w14:textId="77777777" w:rsidR="000E78D1" w:rsidRPr="000E78D1" w:rsidRDefault="000E78D1" w:rsidP="000E78D1">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Dispensa</w:t>
            </w:r>
            <w:proofErr w:type="spellEnd"/>
            <w:r w:rsidRPr="000E78D1">
              <w:rPr>
                <w:rFonts w:ascii="Times New Roman" w:eastAsia="Andale Sans UI" w:hAnsi="Times New Roman" w:cs="Times New Roman"/>
                <w:kern w:val="1"/>
                <w:sz w:val="24"/>
                <w:szCs w:val="24"/>
                <w:lang w:eastAsia="fa-IR" w:bidi="fa-IR"/>
              </w:rPr>
              <w:t>re</w:t>
            </w:r>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dai</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compiti</w:t>
            </w:r>
            <w:proofErr w:type="spellEnd"/>
            <w:r w:rsidRPr="000E78D1">
              <w:rPr>
                <w:rFonts w:ascii="Times New Roman" w:eastAsia="Andale Sans UI" w:hAnsi="Times New Roman" w:cs="Times New Roman"/>
                <w:kern w:val="1"/>
                <w:sz w:val="24"/>
                <w:szCs w:val="24"/>
                <w:lang w:val="de-DE" w:eastAsia="fa-IR" w:bidi="fa-IR"/>
              </w:rPr>
              <w:t xml:space="preserve"> a </w:t>
            </w:r>
            <w:proofErr w:type="spellStart"/>
            <w:r w:rsidRPr="000E78D1">
              <w:rPr>
                <w:rFonts w:ascii="Times New Roman" w:eastAsia="Andale Sans UI" w:hAnsi="Times New Roman" w:cs="Times New Roman"/>
                <w:kern w:val="1"/>
                <w:sz w:val="24"/>
                <w:szCs w:val="24"/>
                <w:lang w:val="de-DE" w:eastAsia="fa-IR" w:bidi="fa-IR"/>
              </w:rPr>
              <w:t>casa</w:t>
            </w:r>
            <w:proofErr w:type="spellEnd"/>
            <w:r w:rsidRPr="000E78D1">
              <w:rPr>
                <w:rFonts w:ascii="Times New Roman" w:eastAsia="Andale Sans UI" w:hAnsi="Times New Roman" w:cs="Times New Roman"/>
                <w:kern w:val="1"/>
                <w:sz w:val="24"/>
                <w:szCs w:val="24"/>
                <w:lang w:val="de-DE" w:eastAsia="fa-IR" w:bidi="fa-IR"/>
              </w:rPr>
              <w:t xml:space="preserve"> o in </w:t>
            </w:r>
            <w:proofErr w:type="spellStart"/>
            <w:r w:rsidRPr="000E78D1">
              <w:rPr>
                <w:rFonts w:ascii="Times New Roman" w:eastAsia="Andale Sans UI" w:hAnsi="Times New Roman" w:cs="Times New Roman"/>
                <w:kern w:val="1"/>
                <w:sz w:val="24"/>
                <w:szCs w:val="24"/>
                <w:lang w:val="de-DE" w:eastAsia="fa-IR" w:bidi="fa-IR"/>
              </w:rPr>
              <w:t>classe</w:t>
            </w:r>
            <w:proofErr w:type="spellEnd"/>
            <w:r w:rsidRPr="000E78D1">
              <w:rPr>
                <w:rFonts w:ascii="Times New Roman" w:eastAsia="Andale Sans UI" w:hAnsi="Times New Roman" w:cs="Times New Roman"/>
                <w:kern w:val="1"/>
                <w:sz w:val="24"/>
                <w:szCs w:val="24"/>
                <w:lang w:val="de-DE" w:eastAsia="fa-IR" w:bidi="fa-IR"/>
              </w:rPr>
              <w:t>;</w:t>
            </w:r>
          </w:p>
          <w:p w14:paraId="731A262D" w14:textId="77777777" w:rsidR="000E78D1" w:rsidRPr="000E78D1" w:rsidRDefault="000E78D1" w:rsidP="000E78D1">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Dispensa</w:t>
            </w:r>
            <w:proofErr w:type="spellEnd"/>
            <w:r w:rsidRPr="000E78D1">
              <w:rPr>
                <w:rFonts w:ascii="Times New Roman" w:eastAsia="Andale Sans UI" w:hAnsi="Times New Roman" w:cs="Times New Roman"/>
                <w:kern w:val="1"/>
                <w:sz w:val="24"/>
                <w:szCs w:val="24"/>
                <w:lang w:eastAsia="fa-IR" w:bidi="fa-IR"/>
              </w:rPr>
              <w:t>re</w:t>
            </w:r>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dalla</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lettura</w:t>
            </w:r>
            <w:proofErr w:type="spellEnd"/>
            <w:r w:rsidRPr="000E78D1">
              <w:rPr>
                <w:rFonts w:ascii="Times New Roman" w:eastAsia="Andale Sans UI" w:hAnsi="Times New Roman" w:cs="Times New Roman"/>
                <w:kern w:val="1"/>
                <w:sz w:val="24"/>
                <w:szCs w:val="24"/>
                <w:lang w:val="de-DE" w:eastAsia="fa-IR" w:bidi="fa-IR"/>
              </w:rPr>
              <w:t xml:space="preserve"> in </w:t>
            </w:r>
            <w:proofErr w:type="spellStart"/>
            <w:r w:rsidRPr="000E78D1">
              <w:rPr>
                <w:rFonts w:ascii="Times New Roman" w:eastAsia="Andale Sans UI" w:hAnsi="Times New Roman" w:cs="Times New Roman"/>
                <w:kern w:val="1"/>
                <w:sz w:val="24"/>
                <w:szCs w:val="24"/>
                <w:lang w:val="de-DE" w:eastAsia="fa-IR" w:bidi="fa-IR"/>
              </w:rPr>
              <w:t>classe</w:t>
            </w:r>
            <w:proofErr w:type="spellEnd"/>
            <w:r w:rsidRPr="000E78D1">
              <w:rPr>
                <w:rFonts w:ascii="Times New Roman" w:eastAsia="Andale Sans UI" w:hAnsi="Times New Roman" w:cs="Times New Roman"/>
                <w:kern w:val="1"/>
                <w:sz w:val="24"/>
                <w:szCs w:val="24"/>
                <w:lang w:val="de-DE" w:eastAsia="fa-IR" w:bidi="fa-IR"/>
              </w:rPr>
              <w:t xml:space="preserve"> ad </w:t>
            </w:r>
            <w:proofErr w:type="spellStart"/>
            <w:r w:rsidRPr="000E78D1">
              <w:rPr>
                <w:rFonts w:ascii="Times New Roman" w:eastAsia="Andale Sans UI" w:hAnsi="Times New Roman" w:cs="Times New Roman"/>
                <w:kern w:val="1"/>
                <w:sz w:val="24"/>
                <w:szCs w:val="24"/>
                <w:lang w:val="de-DE" w:eastAsia="fa-IR" w:bidi="fa-IR"/>
              </w:rPr>
              <w:t>alta</w:t>
            </w:r>
            <w:proofErr w:type="spellEnd"/>
            <w:r w:rsidRPr="000E78D1">
              <w:rPr>
                <w:rFonts w:ascii="Times New Roman" w:eastAsia="Andale Sans UI" w:hAnsi="Times New Roman" w:cs="Times New Roman"/>
                <w:kern w:val="1"/>
                <w:sz w:val="24"/>
                <w:szCs w:val="24"/>
                <w:lang w:val="de-DE" w:eastAsia="fa-IR" w:bidi="fa-IR"/>
              </w:rPr>
              <w:t xml:space="preserve"> voce;</w:t>
            </w:r>
          </w:p>
          <w:p w14:paraId="4D37771F" w14:textId="77777777" w:rsidR="000E78D1" w:rsidRPr="000E78D1" w:rsidRDefault="000E78D1" w:rsidP="000E78D1">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Dispensa</w:t>
            </w:r>
            <w:proofErr w:type="spellEnd"/>
            <w:r w:rsidRPr="000E78D1">
              <w:rPr>
                <w:rFonts w:ascii="Times New Roman" w:eastAsia="Andale Sans UI" w:hAnsi="Times New Roman" w:cs="Times New Roman"/>
                <w:kern w:val="1"/>
                <w:sz w:val="24"/>
                <w:szCs w:val="24"/>
                <w:lang w:eastAsia="fa-IR" w:bidi="fa-IR"/>
              </w:rPr>
              <w:t>re</w:t>
            </w:r>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dall’esercizio</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scritto</w:t>
            </w:r>
            <w:proofErr w:type="spellEnd"/>
            <w:r w:rsidRPr="000E78D1">
              <w:rPr>
                <w:rFonts w:ascii="Times New Roman" w:eastAsia="Andale Sans UI" w:hAnsi="Times New Roman" w:cs="Times New Roman"/>
                <w:kern w:val="1"/>
                <w:sz w:val="24"/>
                <w:szCs w:val="24"/>
                <w:lang w:val="de-DE" w:eastAsia="fa-IR" w:bidi="fa-IR"/>
              </w:rPr>
              <w:t>;</w:t>
            </w:r>
          </w:p>
          <w:p w14:paraId="63E1B3F4" w14:textId="77777777" w:rsidR="000E78D1" w:rsidRPr="000E78D1" w:rsidRDefault="000E78D1" w:rsidP="000E78D1">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Dispensa</w:t>
            </w:r>
            <w:proofErr w:type="spellEnd"/>
            <w:r w:rsidRPr="000E78D1">
              <w:rPr>
                <w:rFonts w:ascii="Times New Roman" w:eastAsia="Andale Sans UI" w:hAnsi="Times New Roman" w:cs="Times New Roman"/>
                <w:kern w:val="1"/>
                <w:sz w:val="24"/>
                <w:szCs w:val="24"/>
                <w:lang w:eastAsia="fa-IR" w:bidi="fa-IR"/>
              </w:rPr>
              <w:t>re</w:t>
            </w:r>
            <w:r w:rsidRPr="000E78D1">
              <w:rPr>
                <w:rFonts w:ascii="Times New Roman" w:eastAsia="Andale Sans UI" w:hAnsi="Times New Roman" w:cs="Times New Roman"/>
                <w:kern w:val="1"/>
                <w:sz w:val="24"/>
                <w:szCs w:val="24"/>
                <w:lang w:val="de-DE" w:eastAsia="fa-IR" w:bidi="fa-IR"/>
              </w:rPr>
              <w:t xml:space="preserve"> da </w:t>
            </w:r>
            <w:proofErr w:type="spellStart"/>
            <w:r w:rsidRPr="000E78D1">
              <w:rPr>
                <w:rFonts w:ascii="Times New Roman" w:eastAsia="Andale Sans UI" w:hAnsi="Times New Roman" w:cs="Times New Roman"/>
                <w:kern w:val="1"/>
                <w:sz w:val="24"/>
                <w:szCs w:val="24"/>
                <w:lang w:val="de-DE" w:eastAsia="fa-IR" w:bidi="fa-IR"/>
              </w:rPr>
              <w:t>test</w:t>
            </w:r>
            <w:proofErr w:type="spellEnd"/>
            <w:r w:rsidRPr="000E78D1">
              <w:rPr>
                <w:rFonts w:ascii="Times New Roman" w:eastAsia="Andale Sans UI" w:hAnsi="Times New Roman" w:cs="Times New Roman"/>
                <w:kern w:val="1"/>
                <w:sz w:val="24"/>
                <w:szCs w:val="24"/>
                <w:lang w:val="de-DE" w:eastAsia="fa-IR" w:bidi="fa-IR"/>
              </w:rPr>
              <w:t xml:space="preserve"> a tempo;</w:t>
            </w:r>
          </w:p>
          <w:p w14:paraId="64C193B8" w14:textId="77777777" w:rsidR="000E78D1" w:rsidRPr="000E78D1" w:rsidRDefault="000E78D1" w:rsidP="000E78D1">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Compensare</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assegnando</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un</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maggior</w:t>
            </w:r>
            <w:proofErr w:type="spellEnd"/>
            <w:r w:rsidRPr="000E78D1">
              <w:rPr>
                <w:rFonts w:ascii="Times New Roman" w:eastAsia="Andale Sans UI" w:hAnsi="Times New Roman" w:cs="Times New Roman"/>
                <w:kern w:val="1"/>
                <w:sz w:val="24"/>
                <w:szCs w:val="24"/>
                <w:lang w:val="de-DE" w:eastAsia="fa-IR" w:bidi="fa-IR"/>
              </w:rPr>
              <w:t xml:space="preserve"> tempo per </w:t>
            </w:r>
            <w:proofErr w:type="spellStart"/>
            <w:r w:rsidRPr="000E78D1">
              <w:rPr>
                <w:rFonts w:ascii="Times New Roman" w:eastAsia="Andale Sans UI" w:hAnsi="Times New Roman" w:cs="Times New Roman"/>
                <w:kern w:val="1"/>
                <w:sz w:val="24"/>
                <w:szCs w:val="24"/>
                <w:lang w:val="de-DE" w:eastAsia="fa-IR" w:bidi="fa-IR"/>
              </w:rPr>
              <w:t>lo</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svolgimento</w:t>
            </w:r>
            <w:proofErr w:type="spellEnd"/>
            <w:r w:rsidRPr="000E78D1">
              <w:rPr>
                <w:rFonts w:ascii="Times New Roman" w:eastAsia="Andale Sans UI" w:hAnsi="Times New Roman" w:cs="Times New Roman"/>
                <w:kern w:val="1"/>
                <w:sz w:val="24"/>
                <w:szCs w:val="24"/>
                <w:lang w:val="de-DE" w:eastAsia="fa-IR" w:bidi="fa-IR"/>
              </w:rPr>
              <w:t xml:space="preserve"> di </w:t>
            </w:r>
            <w:proofErr w:type="spellStart"/>
            <w:r w:rsidRPr="000E78D1">
              <w:rPr>
                <w:rFonts w:ascii="Times New Roman" w:eastAsia="Andale Sans UI" w:hAnsi="Times New Roman" w:cs="Times New Roman"/>
                <w:kern w:val="1"/>
                <w:sz w:val="24"/>
                <w:szCs w:val="24"/>
                <w:lang w:val="de-DE" w:eastAsia="fa-IR" w:bidi="fa-IR"/>
              </w:rPr>
              <w:t>una</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prova</w:t>
            </w:r>
            <w:proofErr w:type="spellEnd"/>
            <w:r w:rsidRPr="000E78D1">
              <w:rPr>
                <w:rFonts w:ascii="Times New Roman" w:eastAsia="Andale Sans UI" w:hAnsi="Times New Roman" w:cs="Times New Roman"/>
                <w:kern w:val="1"/>
                <w:sz w:val="24"/>
                <w:szCs w:val="24"/>
                <w:lang w:val="de-DE" w:eastAsia="fa-IR" w:bidi="fa-IR"/>
              </w:rPr>
              <w:t>;</w:t>
            </w:r>
          </w:p>
          <w:p w14:paraId="714CF240" w14:textId="77777777" w:rsidR="000E78D1" w:rsidRPr="000E78D1" w:rsidRDefault="000E78D1" w:rsidP="000E78D1">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Compensare</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con</w:t>
            </w:r>
            <w:proofErr w:type="spellEnd"/>
            <w:r w:rsidRPr="000E78D1">
              <w:rPr>
                <w:rFonts w:ascii="Times New Roman" w:eastAsia="Andale Sans UI" w:hAnsi="Times New Roman" w:cs="Times New Roman"/>
                <w:kern w:val="1"/>
                <w:sz w:val="24"/>
                <w:szCs w:val="24"/>
                <w:lang w:val="de-DE" w:eastAsia="fa-IR" w:bidi="fa-IR"/>
              </w:rPr>
              <w:t xml:space="preserve"> materiale </w:t>
            </w:r>
            <w:proofErr w:type="spellStart"/>
            <w:r w:rsidRPr="000E78D1">
              <w:rPr>
                <w:rFonts w:ascii="Times New Roman" w:eastAsia="Andale Sans UI" w:hAnsi="Times New Roman" w:cs="Times New Roman"/>
                <w:kern w:val="1"/>
                <w:sz w:val="24"/>
                <w:szCs w:val="24"/>
                <w:lang w:val="de-DE" w:eastAsia="fa-IR" w:bidi="fa-IR"/>
              </w:rPr>
              <w:t>predisposto</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dal</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docente</w:t>
            </w:r>
            <w:proofErr w:type="spellEnd"/>
            <w:r w:rsidRPr="000E78D1">
              <w:rPr>
                <w:rFonts w:ascii="Times New Roman" w:eastAsia="Andale Sans UI" w:hAnsi="Times New Roman" w:cs="Times New Roman"/>
                <w:kern w:val="1"/>
                <w:sz w:val="24"/>
                <w:szCs w:val="24"/>
                <w:lang w:val="de-DE" w:eastAsia="fa-IR" w:bidi="fa-IR"/>
              </w:rPr>
              <w:t>;</w:t>
            </w:r>
          </w:p>
          <w:p w14:paraId="2FF67D7C" w14:textId="77777777" w:rsidR="000E78D1" w:rsidRPr="000E78D1" w:rsidRDefault="000E78D1" w:rsidP="000E78D1">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Compensare</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con</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l’ausilio</w:t>
            </w:r>
            <w:proofErr w:type="spellEnd"/>
            <w:r w:rsidRPr="000E78D1">
              <w:rPr>
                <w:rFonts w:ascii="Times New Roman" w:eastAsia="Andale Sans UI" w:hAnsi="Times New Roman" w:cs="Times New Roman"/>
                <w:kern w:val="1"/>
                <w:sz w:val="24"/>
                <w:szCs w:val="24"/>
                <w:lang w:val="de-DE" w:eastAsia="fa-IR" w:bidi="fa-IR"/>
              </w:rPr>
              <w:t xml:space="preserve"> del </w:t>
            </w:r>
            <w:proofErr w:type="spellStart"/>
            <w:r w:rsidRPr="000E78D1">
              <w:rPr>
                <w:rFonts w:ascii="Times New Roman" w:eastAsia="Andale Sans UI" w:hAnsi="Times New Roman" w:cs="Times New Roman"/>
                <w:kern w:val="1"/>
                <w:sz w:val="24"/>
                <w:szCs w:val="24"/>
                <w:lang w:val="de-DE" w:eastAsia="fa-IR" w:bidi="fa-IR"/>
              </w:rPr>
              <w:t>compagno</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affidabile</w:t>
            </w:r>
            <w:proofErr w:type="spellEnd"/>
            <w:r w:rsidRPr="000E78D1">
              <w:rPr>
                <w:rFonts w:ascii="Times New Roman" w:eastAsia="Andale Sans UI" w:hAnsi="Times New Roman" w:cs="Times New Roman"/>
                <w:kern w:val="1"/>
                <w:sz w:val="24"/>
                <w:szCs w:val="24"/>
                <w:lang w:val="de-DE" w:eastAsia="fa-IR" w:bidi="fa-IR"/>
              </w:rPr>
              <w:t xml:space="preserve"> e </w:t>
            </w:r>
            <w:proofErr w:type="spellStart"/>
            <w:r w:rsidRPr="000E78D1">
              <w:rPr>
                <w:rFonts w:ascii="Times New Roman" w:eastAsia="Andale Sans UI" w:hAnsi="Times New Roman" w:cs="Times New Roman"/>
                <w:kern w:val="1"/>
                <w:sz w:val="24"/>
                <w:szCs w:val="24"/>
                <w:lang w:val="de-DE" w:eastAsia="fa-IR" w:bidi="fa-IR"/>
              </w:rPr>
              <w:t>generoso</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peer</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to</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peer</w:t>
            </w:r>
            <w:proofErr w:type="spellEnd"/>
            <w:r w:rsidRPr="000E78D1">
              <w:rPr>
                <w:rFonts w:ascii="Times New Roman" w:eastAsia="Andale Sans UI" w:hAnsi="Times New Roman" w:cs="Times New Roman"/>
                <w:kern w:val="1"/>
                <w:sz w:val="24"/>
                <w:szCs w:val="24"/>
                <w:lang w:val="de-DE" w:eastAsia="fa-IR" w:bidi="fa-IR"/>
              </w:rPr>
              <w:t>);</w:t>
            </w:r>
          </w:p>
          <w:p w14:paraId="1E38B7D2" w14:textId="77777777" w:rsidR="000E78D1" w:rsidRPr="000E78D1" w:rsidRDefault="000E78D1" w:rsidP="000E78D1">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proofErr w:type="spellStart"/>
            <w:r w:rsidRPr="000E78D1">
              <w:rPr>
                <w:rFonts w:ascii="Times New Roman" w:eastAsia="Andale Sans UI" w:hAnsi="Times New Roman" w:cs="Times New Roman"/>
                <w:kern w:val="1"/>
                <w:sz w:val="24"/>
                <w:szCs w:val="24"/>
                <w:lang w:val="de-DE" w:eastAsia="fa-IR" w:bidi="fa-IR"/>
              </w:rPr>
              <w:t>Compensare</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esigendo</w:t>
            </w:r>
            <w:proofErr w:type="spellEnd"/>
            <w:r w:rsidRPr="000E78D1">
              <w:rPr>
                <w:rFonts w:ascii="Times New Roman" w:eastAsia="Andale Sans UI" w:hAnsi="Times New Roman" w:cs="Times New Roman"/>
                <w:kern w:val="1"/>
                <w:sz w:val="24"/>
                <w:szCs w:val="24"/>
                <w:lang w:val="de-DE" w:eastAsia="fa-IR" w:bidi="fa-IR"/>
              </w:rPr>
              <w:t xml:space="preserve"> solo </w:t>
            </w:r>
            <w:proofErr w:type="spellStart"/>
            <w:r w:rsidRPr="000E78D1">
              <w:rPr>
                <w:rFonts w:ascii="Times New Roman" w:eastAsia="Andale Sans UI" w:hAnsi="Times New Roman" w:cs="Times New Roman"/>
                <w:kern w:val="1"/>
                <w:sz w:val="24"/>
                <w:szCs w:val="24"/>
                <w:lang w:val="de-DE" w:eastAsia="fa-IR" w:bidi="fa-IR"/>
              </w:rPr>
              <w:t>risposta</w:t>
            </w:r>
            <w:proofErr w:type="spellEnd"/>
            <w:r w:rsidRPr="000E78D1">
              <w:rPr>
                <w:rFonts w:ascii="Times New Roman" w:eastAsia="Andale Sans UI" w:hAnsi="Times New Roman" w:cs="Times New Roman"/>
                <w:kern w:val="1"/>
                <w:sz w:val="24"/>
                <w:szCs w:val="24"/>
                <w:lang w:val="de-DE" w:eastAsia="fa-IR" w:bidi="fa-IR"/>
              </w:rPr>
              <w:t xml:space="preserve"> orale;</w:t>
            </w:r>
          </w:p>
          <w:p w14:paraId="00F0A87E" w14:textId="77777777" w:rsidR="000E78D1" w:rsidRPr="000E78D1" w:rsidRDefault="000E78D1" w:rsidP="000E78D1">
            <w:pPr>
              <w:widowControl w:val="0"/>
              <w:numPr>
                <w:ilvl w:val="0"/>
                <w:numId w:val="15"/>
              </w:numPr>
              <w:suppressAutoHyphens/>
              <w:spacing w:after="0" w:line="100" w:lineRule="atLeast"/>
              <w:ind w:left="359" w:hanging="359"/>
              <w:rPr>
                <w:rFonts w:ascii="Times New Roman" w:eastAsia="Andale Sans UI" w:hAnsi="Times New Roman" w:cs="Times New Roman"/>
                <w:kern w:val="1"/>
                <w:sz w:val="24"/>
                <w:szCs w:val="24"/>
                <w:lang w:eastAsia="ar-SA"/>
              </w:rPr>
            </w:pPr>
            <w:proofErr w:type="spellStart"/>
            <w:r w:rsidRPr="000E78D1">
              <w:rPr>
                <w:rFonts w:ascii="Times New Roman" w:eastAsia="Andale Sans UI" w:hAnsi="Times New Roman" w:cs="Times New Roman"/>
                <w:kern w:val="1"/>
                <w:sz w:val="24"/>
                <w:szCs w:val="24"/>
                <w:lang w:val="de-DE" w:eastAsia="fa-IR" w:bidi="fa-IR"/>
              </w:rPr>
              <w:t>Compensare</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con</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adeguati</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mezzi</w:t>
            </w:r>
            <w:proofErr w:type="spellEnd"/>
            <w:r w:rsidRPr="000E78D1">
              <w:rPr>
                <w:rFonts w:ascii="Times New Roman" w:eastAsia="Andale Sans UI" w:hAnsi="Times New Roman" w:cs="Times New Roman"/>
                <w:kern w:val="1"/>
                <w:sz w:val="24"/>
                <w:szCs w:val="24"/>
                <w:lang w:val="de-DE" w:eastAsia="fa-IR" w:bidi="fa-IR"/>
              </w:rPr>
              <w:t xml:space="preserve"> </w:t>
            </w:r>
            <w:proofErr w:type="spellStart"/>
            <w:r w:rsidRPr="000E78D1">
              <w:rPr>
                <w:rFonts w:ascii="Times New Roman" w:eastAsia="Andale Sans UI" w:hAnsi="Times New Roman" w:cs="Times New Roman"/>
                <w:kern w:val="1"/>
                <w:sz w:val="24"/>
                <w:szCs w:val="24"/>
                <w:lang w:val="de-DE" w:eastAsia="fa-IR" w:bidi="fa-IR"/>
              </w:rPr>
              <w:t>multimediali</w:t>
            </w:r>
            <w:proofErr w:type="spellEnd"/>
            <w:r w:rsidRPr="000E78D1">
              <w:rPr>
                <w:rFonts w:ascii="Times New Roman" w:eastAsia="Andale Sans UI" w:hAnsi="Times New Roman" w:cs="Times New Roman"/>
                <w:kern w:val="1"/>
                <w:sz w:val="24"/>
                <w:szCs w:val="24"/>
                <w:lang w:val="de-DE" w:eastAsia="fa-IR" w:bidi="fa-IR"/>
              </w:rPr>
              <w:t>:</w:t>
            </w:r>
          </w:p>
          <w:p w14:paraId="2B7C9BE7" w14:textId="77777777" w:rsidR="000E78D1" w:rsidRPr="000E78D1" w:rsidRDefault="000E78D1" w:rsidP="000E78D1">
            <w:pPr>
              <w:suppressAutoHyphens/>
              <w:spacing w:after="0" w:line="100" w:lineRule="atLeast"/>
              <w:ind w:left="359" w:hanging="359"/>
              <w:rPr>
                <w:rFonts w:ascii="Times New Roman" w:eastAsia="Times New Roman" w:hAnsi="Times New Roman" w:cs="Times New Roman"/>
                <w:sz w:val="24"/>
                <w:szCs w:val="24"/>
                <w:lang w:eastAsia="ar-SA"/>
              </w:rPr>
            </w:pPr>
            <w:r w:rsidRPr="000E78D1">
              <w:rPr>
                <w:rFonts w:ascii="Times New Roman" w:eastAsia="Andale Sans UI" w:hAnsi="Times New Roman" w:cs="Times New Roman"/>
                <w:kern w:val="1"/>
                <w:sz w:val="24"/>
                <w:szCs w:val="24"/>
                <w:lang w:eastAsia="ar-SA"/>
              </w:rPr>
              <w:t>Sintonizzatore vocale, domande con risposte a scelta o vero/falso, mappe concettuali, utilizzo di Lim in tutte le sue applicazioni.</w:t>
            </w:r>
          </w:p>
        </w:tc>
      </w:tr>
    </w:tbl>
    <w:p w14:paraId="4C90DD98" w14:textId="77777777" w:rsidR="000E78D1" w:rsidRPr="000E78D1" w:rsidRDefault="000E78D1" w:rsidP="000E78D1">
      <w:pPr>
        <w:suppressAutoHyphens/>
        <w:spacing w:after="120" w:line="240" w:lineRule="auto"/>
        <w:ind w:left="720"/>
        <w:jc w:val="both"/>
        <w:rPr>
          <w:rFonts w:ascii="Times New Roman" w:eastAsia="Times New Roman" w:hAnsi="Times New Roman" w:cs="Times New Roman"/>
          <w:b/>
          <w:sz w:val="24"/>
          <w:szCs w:val="24"/>
          <w:lang w:eastAsia="ar-SA"/>
        </w:rPr>
      </w:pPr>
    </w:p>
    <w:p w14:paraId="6C91E662" w14:textId="77777777" w:rsidR="000E78D1" w:rsidRPr="000E78D1" w:rsidRDefault="000E78D1" w:rsidP="000E78D1">
      <w:pPr>
        <w:suppressAutoHyphens/>
        <w:spacing w:after="120" w:line="240" w:lineRule="auto"/>
        <w:ind w:left="720"/>
        <w:jc w:val="both"/>
        <w:rPr>
          <w:rFonts w:ascii="Times New Roman" w:eastAsia="Times New Roman" w:hAnsi="Times New Roman" w:cs="Times New Roman"/>
          <w:b/>
          <w:sz w:val="24"/>
          <w:szCs w:val="24"/>
          <w:lang w:eastAsia="ar-SA"/>
        </w:rPr>
      </w:pPr>
    </w:p>
    <w:p w14:paraId="34403976" w14:textId="77777777" w:rsidR="000E78D1" w:rsidRPr="000E78D1" w:rsidRDefault="000E78D1" w:rsidP="000E78D1">
      <w:pPr>
        <w:suppressAutoHyphens/>
        <w:spacing w:after="120" w:line="240" w:lineRule="auto"/>
        <w:jc w:val="both"/>
        <w:rPr>
          <w:rFonts w:ascii="Times New Roman" w:eastAsia="Times New Roman" w:hAnsi="Times New Roman" w:cs="Times New Roman"/>
          <w:sz w:val="24"/>
          <w:szCs w:val="24"/>
          <w:lang w:eastAsia="ar-SA"/>
        </w:rPr>
      </w:pPr>
      <w:r w:rsidRPr="000E78D1">
        <w:rPr>
          <w:rFonts w:ascii="Times New Roman" w:eastAsia="Times New Roman" w:hAnsi="Times New Roman" w:cs="Times New Roman"/>
          <w:b/>
          <w:sz w:val="24"/>
          <w:szCs w:val="24"/>
          <w:lang w:eastAsia="ar-SA"/>
        </w:rPr>
        <w:t>La presente programmazione è suscettibile di modifiche o integrazioni nel corso dell’anno scolastico, in considerazione dei ritmi di apprendimento, degli interessi emersi e del tempo effettivamente a disposizione.</w:t>
      </w:r>
    </w:p>
    <w:p w14:paraId="1EE92116"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70A70BD3"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p>
    <w:p w14:paraId="537D9EC1" w14:textId="77777777" w:rsidR="000E78D1" w:rsidRPr="000E78D1" w:rsidRDefault="000E78D1" w:rsidP="000E78D1">
      <w:pPr>
        <w:suppressAutoHyphens/>
        <w:spacing w:after="0" w:line="240" w:lineRule="auto"/>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DATA  28/11/2022</w:t>
      </w:r>
    </w:p>
    <w:p w14:paraId="15402AC2"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                                                                                                                         FIRMA  </w:t>
      </w:r>
    </w:p>
    <w:p w14:paraId="59B50361"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r w:rsidRPr="000E78D1">
        <w:rPr>
          <w:rFonts w:ascii="Times New Roman" w:eastAsia="Times New Roman" w:hAnsi="Times New Roman" w:cs="Times New Roman"/>
          <w:sz w:val="24"/>
          <w:szCs w:val="24"/>
          <w:lang w:eastAsia="ar-SA"/>
        </w:rPr>
        <w:t xml:space="preserve">                              </w:t>
      </w:r>
      <w:r w:rsidRPr="000E78D1">
        <w:rPr>
          <w:rFonts w:ascii="Times New Roman" w:eastAsia="Times New Roman" w:hAnsi="Times New Roman" w:cs="Times New Roman"/>
          <w:sz w:val="24"/>
          <w:szCs w:val="24"/>
          <w:lang w:eastAsia="ar-SA"/>
        </w:rPr>
        <w:tab/>
      </w:r>
      <w:r w:rsidRPr="000E78D1">
        <w:rPr>
          <w:rFonts w:ascii="Times New Roman" w:eastAsia="Times New Roman" w:hAnsi="Times New Roman" w:cs="Times New Roman"/>
          <w:sz w:val="24"/>
          <w:szCs w:val="24"/>
          <w:lang w:eastAsia="ar-SA"/>
        </w:rPr>
        <w:tab/>
      </w:r>
      <w:r w:rsidRPr="000E78D1">
        <w:rPr>
          <w:rFonts w:ascii="Times New Roman" w:eastAsia="Times New Roman" w:hAnsi="Times New Roman" w:cs="Times New Roman"/>
          <w:sz w:val="24"/>
          <w:szCs w:val="24"/>
          <w:lang w:eastAsia="ar-SA"/>
        </w:rPr>
        <w:tab/>
      </w:r>
      <w:r w:rsidRPr="000E78D1">
        <w:rPr>
          <w:rFonts w:ascii="Times New Roman" w:eastAsia="Times New Roman" w:hAnsi="Times New Roman" w:cs="Times New Roman"/>
          <w:sz w:val="24"/>
          <w:szCs w:val="24"/>
          <w:lang w:eastAsia="ar-SA"/>
        </w:rPr>
        <w:tab/>
      </w:r>
      <w:r w:rsidRPr="000E78D1">
        <w:rPr>
          <w:rFonts w:ascii="Times New Roman" w:eastAsia="Times New Roman" w:hAnsi="Times New Roman" w:cs="Times New Roman"/>
          <w:sz w:val="24"/>
          <w:szCs w:val="24"/>
          <w:lang w:eastAsia="ar-SA"/>
        </w:rPr>
        <w:tab/>
      </w:r>
      <w:r w:rsidRPr="000E78D1">
        <w:rPr>
          <w:rFonts w:ascii="Times New Roman" w:eastAsia="Times New Roman" w:hAnsi="Times New Roman" w:cs="Times New Roman"/>
          <w:sz w:val="24"/>
          <w:szCs w:val="24"/>
          <w:lang w:eastAsia="ar-SA"/>
        </w:rPr>
        <w:tab/>
        <w:t xml:space="preserve"> </w:t>
      </w:r>
      <w:r w:rsidRPr="000E78D1">
        <w:rPr>
          <w:rFonts w:ascii="Times New Roman" w:eastAsia="Times New Roman" w:hAnsi="Times New Roman" w:cs="Times New Roman"/>
          <w:sz w:val="24"/>
          <w:szCs w:val="24"/>
          <w:lang w:eastAsia="ar-SA"/>
        </w:rPr>
        <w:tab/>
      </w:r>
      <w:r w:rsidRPr="000E78D1">
        <w:rPr>
          <w:rFonts w:ascii="Times New Roman" w:eastAsia="Times New Roman" w:hAnsi="Times New Roman" w:cs="Times New Roman"/>
          <w:sz w:val="24"/>
          <w:szCs w:val="24"/>
          <w:lang w:eastAsia="ar-SA"/>
        </w:rPr>
        <w:tab/>
      </w:r>
      <w:r w:rsidRPr="000E78D1">
        <w:rPr>
          <w:rFonts w:ascii="Times New Roman" w:eastAsia="Times New Roman" w:hAnsi="Times New Roman" w:cs="Times New Roman"/>
          <w:sz w:val="24"/>
          <w:szCs w:val="24"/>
          <w:lang w:eastAsia="ar-SA"/>
        </w:rPr>
        <w:tab/>
        <w:t>Rosalba Buono</w:t>
      </w:r>
    </w:p>
    <w:p w14:paraId="104F9534"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p>
    <w:p w14:paraId="581BB41F"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p>
    <w:p w14:paraId="39D9E6FF"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p>
    <w:p w14:paraId="777FA764"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p>
    <w:p w14:paraId="77459099"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p>
    <w:p w14:paraId="42C945BA" w14:textId="77777777" w:rsidR="000E78D1" w:rsidRPr="000E78D1" w:rsidRDefault="000E78D1" w:rsidP="000E78D1">
      <w:pPr>
        <w:suppressAutoHyphens/>
        <w:spacing w:after="0" w:line="240" w:lineRule="auto"/>
        <w:jc w:val="center"/>
        <w:rPr>
          <w:rFonts w:ascii="Times New Roman" w:eastAsia="Times New Roman" w:hAnsi="Times New Roman" w:cs="Times New Roman"/>
          <w:sz w:val="24"/>
          <w:szCs w:val="24"/>
          <w:lang w:eastAsia="ar-SA"/>
        </w:rPr>
      </w:pPr>
    </w:p>
    <w:p w14:paraId="3E84CC0F" w14:textId="77777777" w:rsidR="000E78D1" w:rsidRPr="000E78D1" w:rsidRDefault="000E78D1" w:rsidP="000E78D1">
      <w:pPr>
        <w:rPr>
          <w:sz w:val="24"/>
          <w:szCs w:val="24"/>
        </w:rPr>
      </w:pPr>
    </w:p>
    <w:p w14:paraId="30229530" w14:textId="77777777" w:rsidR="00AB53FB" w:rsidRDefault="00AB53FB"/>
    <w:sectPr w:rsidR="00AB53FB">
      <w:footerReference w:type="default" r:id="rId7"/>
      <w:pgSz w:w="11906" w:h="16838"/>
      <w:pgMar w:top="426" w:right="1134" w:bottom="1134" w:left="1134" w:header="720"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0EEC4" w14:textId="77777777" w:rsidR="007C3F26" w:rsidRDefault="007C3F26">
      <w:pPr>
        <w:spacing w:after="0" w:line="240" w:lineRule="auto"/>
      </w:pPr>
      <w:r>
        <w:separator/>
      </w:r>
    </w:p>
  </w:endnote>
  <w:endnote w:type="continuationSeparator" w:id="0">
    <w:p w14:paraId="5E3D6098" w14:textId="77777777" w:rsidR="007C3F26" w:rsidRDefault="007C3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1C1C" w14:textId="77777777" w:rsidR="000E00CF" w:rsidRDefault="000E78D1">
    <w:pPr>
      <w:pStyle w:val="Pidipagina"/>
      <w:ind w:right="360"/>
    </w:pPr>
    <w:r>
      <w:rPr>
        <w:noProof/>
      </w:rPr>
      <mc:AlternateContent>
        <mc:Choice Requires="wps">
          <w:drawing>
            <wp:anchor distT="0" distB="0" distL="0" distR="0" simplePos="0" relativeHeight="251659264" behindDoc="0" locked="0" layoutInCell="1" allowOverlap="1" wp14:anchorId="38183F9E" wp14:editId="154D6C1D">
              <wp:simplePos x="0" y="0"/>
              <wp:positionH relativeFrom="page">
                <wp:posOffset>6763385</wp:posOffset>
              </wp:positionH>
              <wp:positionV relativeFrom="paragraph">
                <wp:posOffset>635</wp:posOffset>
              </wp:positionV>
              <wp:extent cx="360045" cy="172720"/>
              <wp:effectExtent l="635" t="635" r="1270" b="7620"/>
              <wp:wrapSquare wrapText="largest"/>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952CFA" w14:textId="77777777" w:rsidR="000E00CF" w:rsidRDefault="000E78D1">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7</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183F9E" id="_x0000_t202" coordsize="21600,21600" o:spt="202" path="m,l,21600r21600,l21600,xe">
              <v:stroke joinstyle="miter"/>
              <v:path gradientshapeok="t" o:connecttype="rect"/>
            </v:shapetype>
            <v:shape id="Casella di testo 1" o:spid="_x0000_s1026" type="#_x0000_t202" style="position:absolute;margin-left:532.55pt;margin-top:.05pt;width:28.35pt;height:1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" stroked="f">
              <v:fill opacity="0"/>
              <v:textbox inset="0,0,0,0">
                <w:txbxContent>
                  <w:p w14:paraId="07952CFA" w14:textId="77777777" w:rsidR="000E00CF" w:rsidRDefault="000E78D1">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7</w:t>
                    </w:r>
                    <w:r>
                      <w:rPr>
                        <w:rStyle w:val="Numeropagina"/>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F6294" w14:textId="77777777" w:rsidR="007C3F26" w:rsidRDefault="007C3F26">
      <w:pPr>
        <w:spacing w:after="0" w:line="240" w:lineRule="auto"/>
      </w:pPr>
      <w:r>
        <w:separator/>
      </w:r>
    </w:p>
  </w:footnote>
  <w:footnote w:type="continuationSeparator" w:id="0">
    <w:p w14:paraId="6DF3BCD2" w14:textId="77777777" w:rsidR="007C3F26" w:rsidRDefault="007C3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Times New Roman"/>
        <w:kern w:val="1"/>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Wingdings 2" w:eastAsia="Andale Sans UI" w:hAnsi="Wingdings 2" w:cs="Wingdings 2"/>
        <w:kern w:val="1"/>
        <w:sz w:val="20"/>
        <w:szCs w:val="20"/>
      </w:rPr>
    </w:lvl>
    <w:lvl w:ilvl="1">
      <w:start w:val="1"/>
      <w:numFmt w:val="none"/>
      <w:suff w:val="nothing"/>
      <w:lvlText w:val=""/>
      <w:lvlJc w:val="left"/>
      <w:pPr>
        <w:tabs>
          <w:tab w:val="num" w:pos="0"/>
        </w:tabs>
        <w:ind w:left="0" w:firstLine="0"/>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Wingdings" w:hAnsi="Wingdings" w:cs="Open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2"/>
      <w:numFmt w:val="decimal"/>
      <w:lvlText w:val="%1"/>
      <w:lvlJc w:val="left"/>
      <w:pPr>
        <w:tabs>
          <w:tab w:val="num" w:pos="510"/>
        </w:tabs>
        <w:ind w:left="510" w:hanging="510"/>
      </w:pPr>
      <w:rPr>
        <w:rFonts w:ascii="Wingdings 2" w:eastAsia="Times New Roman" w:hAnsi="Wingdings 2" w:cs="Wingdings 2"/>
        <w:kern w:val="1"/>
        <w:sz w:val="20"/>
        <w:szCs w:val="20"/>
        <w:lang w:eastAsia="it-IT" w:bidi="it-IT"/>
      </w:rPr>
    </w:lvl>
    <w:lvl w:ilvl="1">
      <w:start w:val="1"/>
      <w:numFmt w:val="decimal"/>
      <w:lvlText w:val="%1.%2"/>
      <w:lvlJc w:val="left"/>
      <w:pPr>
        <w:tabs>
          <w:tab w:val="num" w:pos="870"/>
        </w:tabs>
        <w:ind w:left="870" w:hanging="510"/>
      </w:pPr>
      <w:rPr>
        <w:rFonts w:ascii="OpenSymbol" w:hAnsi="OpenSymbol" w:cs="OpenSymbol"/>
        <w:i/>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rPr>
        <w:rFonts w:ascii="Wingdings" w:hAnsi="Wingdings" w:cs="OpenSymbol"/>
      </w:r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kern w:val="1"/>
        <w:sz w:val="20"/>
        <w:szCs w:val="20"/>
      </w:rPr>
    </w:lvl>
    <w:lvl w:ilvl="1">
      <w:start w:val="1"/>
      <w:numFmt w:val="bullet"/>
      <w:lvlText w:val="□"/>
      <w:lvlJc w:val="left"/>
      <w:pPr>
        <w:tabs>
          <w:tab w:val="num" w:pos="757"/>
        </w:tabs>
        <w:ind w:left="757" w:hanging="360"/>
      </w:pPr>
      <w:rPr>
        <w:rFonts w:ascii="Arial" w:hAnsi="Arial" w:cs="Open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ymbol"/>
      </w:rPr>
    </w:lvl>
    <w:lvl w:ilvl="1">
      <w:start w:val="1"/>
      <w:numFmt w:val="bullet"/>
      <w:lvlText w:val="□"/>
      <w:lvlJc w:val="left"/>
      <w:pPr>
        <w:tabs>
          <w:tab w:val="num" w:pos="757"/>
        </w:tabs>
        <w:ind w:left="757" w:hanging="360"/>
      </w:pPr>
      <w:rPr>
        <w:rFonts w:ascii="Arial" w:hAnsi="Arial" w:cs="Courier New"/>
      </w:rPr>
    </w:lvl>
    <w:lvl w:ilvl="2">
      <w:start w:val="1"/>
      <w:numFmt w:val="bullet"/>
      <w:lvlText w:val=""/>
      <w:lvlJc w:val="left"/>
      <w:pPr>
        <w:tabs>
          <w:tab w:val="num" w:pos="2160"/>
        </w:tabs>
        <w:ind w:left="2160" w:hanging="360"/>
      </w:pPr>
      <w:rPr>
        <w:rFonts w:ascii="Wingdings" w:hAnsi="Wingdings"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Symbol"/>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794"/>
        </w:tabs>
        <w:ind w:left="794" w:hanging="360"/>
      </w:pPr>
      <w:rPr>
        <w:rFonts w:ascii="Arial" w:hAnsi="Aria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9"/>
    <w:multiLevelType w:val="multilevel"/>
    <w:tmpl w:val="00000009"/>
    <w:name w:val="WW8Num9"/>
    <w:lvl w:ilvl="0">
      <w:start w:val="3"/>
      <w:numFmt w:val="bullet"/>
      <w:lvlText w:val="-"/>
      <w:lvlJc w:val="left"/>
      <w:pPr>
        <w:tabs>
          <w:tab w:val="num" w:pos="0"/>
        </w:tabs>
        <w:ind w:left="720" w:hanging="360"/>
      </w:pPr>
      <w:rPr>
        <w:rFonts w:ascii="Times New Roman" w:hAnsi="Times New Roman" w:cs="Symbol" w:hint="default"/>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0A"/>
    <w:multiLevelType w:val="multilevel"/>
    <w:tmpl w:val="0000000A"/>
    <w:name w:val="WW8Num10"/>
    <w:lvl w:ilvl="0">
      <w:start w:val="1"/>
      <w:numFmt w:val="none"/>
      <w:suff w:val="nothing"/>
      <w:lvlText w:val=""/>
      <w:lvlJc w:val="left"/>
      <w:pPr>
        <w:tabs>
          <w:tab w:val="num" w:pos="0"/>
        </w:tabs>
        <w:ind w:left="432" w:hanging="432"/>
      </w:pPr>
      <w:rPr>
        <w:rFonts w:eastAsia="Times New Roman" w:cs="Times New Roman"/>
        <w:b/>
        <w:kern w:val="1"/>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0000000B"/>
    <w:multiLevelType w:val="multilevel"/>
    <w:tmpl w:val="0000000B"/>
    <w:name w:val="WW8Num11"/>
    <w:lvl w:ilvl="0">
      <w:start w:val="1"/>
      <w:numFmt w:val="bullet"/>
      <w:lvlText w:val="o"/>
      <w:lvlJc w:val="left"/>
      <w:pPr>
        <w:tabs>
          <w:tab w:val="num" w:pos="0"/>
        </w:tabs>
        <w:ind w:left="360" w:hanging="360"/>
      </w:pPr>
      <w:rPr>
        <w:rFonts w:ascii="Courier New" w:hAnsi="Courier New" w:cs="Symbol" w:hint="default"/>
        <w:kern w:val="1"/>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0000000D"/>
    <w:multiLevelType w:val="multilevel"/>
    <w:tmpl w:val="0000000D"/>
    <w:name w:val="WW8Num13"/>
    <w:lvl w:ilvl="0">
      <w:start w:val="1"/>
      <w:numFmt w:val="bullet"/>
      <w:lvlText w:val="o"/>
      <w:lvlJc w:val="left"/>
      <w:pPr>
        <w:tabs>
          <w:tab w:val="num" w:pos="-218"/>
        </w:tabs>
        <w:ind w:left="502" w:hanging="360"/>
      </w:pPr>
      <w:rPr>
        <w:rFonts w:ascii="Courier New" w:hAnsi="Courier New" w:cs="Times New Roman" w:hint="default"/>
      </w:rPr>
    </w:lvl>
    <w:lvl w:ilvl="1">
      <w:start w:val="1"/>
      <w:numFmt w:val="bullet"/>
      <w:lvlText w:val="o"/>
      <w:lvlJc w:val="left"/>
      <w:pPr>
        <w:tabs>
          <w:tab w:val="num" w:pos="0"/>
        </w:tabs>
        <w:ind w:left="1440" w:hanging="360"/>
      </w:pPr>
      <w:rPr>
        <w:rFonts w:ascii="Courier New" w:hAnsi="Courier New" w:cs="Times New Roman" w:hint="default"/>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Times New Roman" w:hint="default"/>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Times New Roman" w:hint="default"/>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E"/>
    <w:multiLevelType w:val="multilevel"/>
    <w:tmpl w:val="0000000E"/>
    <w:name w:val="WW8Num14"/>
    <w:lvl w:ilvl="0">
      <w:start w:val="1"/>
      <w:numFmt w:val="bullet"/>
      <w:lvlText w:val="o"/>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00000010"/>
    <w:multiLevelType w:val="multilevel"/>
    <w:tmpl w:val="00000010"/>
    <w:name w:val="WW8Num16"/>
    <w:lvl w:ilvl="0">
      <w:start w:val="1"/>
      <w:numFmt w:val="bullet"/>
      <w:lvlText w:val="✓"/>
      <w:lvlJc w:val="left"/>
      <w:pPr>
        <w:tabs>
          <w:tab w:val="num" w:pos="0"/>
        </w:tabs>
        <w:ind w:left="791" w:hanging="360"/>
      </w:pPr>
      <w:rPr>
        <w:rFonts w:ascii="Symbol" w:hAnsi="Symbol"/>
        <w:kern w:val="1"/>
        <w:sz w:val="20"/>
        <w:szCs w:val="20"/>
        <w:lang w:eastAsia="it-IT" w:bidi="it-IT"/>
      </w:rPr>
    </w:lvl>
    <w:lvl w:ilvl="1">
      <w:start w:val="1"/>
      <w:numFmt w:val="bullet"/>
      <w:lvlText w:val=""/>
      <w:lvlJc w:val="left"/>
      <w:pPr>
        <w:tabs>
          <w:tab w:val="num" w:pos="0"/>
        </w:tabs>
        <w:ind w:left="1451" w:hanging="360"/>
      </w:pPr>
      <w:rPr>
        <w:rFonts w:ascii="Symbol" w:hAnsi="Symbol"/>
      </w:rPr>
    </w:lvl>
    <w:lvl w:ilvl="2">
      <w:start w:val="1"/>
      <w:numFmt w:val="bullet"/>
      <w:lvlText w:val=""/>
      <w:lvlJc w:val="left"/>
      <w:pPr>
        <w:tabs>
          <w:tab w:val="num" w:pos="0"/>
        </w:tabs>
        <w:ind w:left="2102" w:hanging="360"/>
      </w:pPr>
      <w:rPr>
        <w:rFonts w:ascii="Symbol" w:hAnsi="Symbol"/>
      </w:rPr>
    </w:lvl>
    <w:lvl w:ilvl="3">
      <w:start w:val="1"/>
      <w:numFmt w:val="bullet"/>
      <w:lvlText w:val=""/>
      <w:lvlJc w:val="left"/>
      <w:pPr>
        <w:tabs>
          <w:tab w:val="num" w:pos="0"/>
        </w:tabs>
        <w:ind w:left="2754" w:hanging="360"/>
      </w:pPr>
      <w:rPr>
        <w:rFonts w:ascii="Symbol" w:hAnsi="Symbol"/>
      </w:rPr>
    </w:lvl>
    <w:lvl w:ilvl="4">
      <w:start w:val="1"/>
      <w:numFmt w:val="bullet"/>
      <w:lvlText w:val=""/>
      <w:lvlJc w:val="left"/>
      <w:pPr>
        <w:tabs>
          <w:tab w:val="num" w:pos="0"/>
        </w:tabs>
        <w:ind w:left="3405" w:hanging="360"/>
      </w:pPr>
      <w:rPr>
        <w:rFonts w:ascii="Symbol" w:hAnsi="Symbol"/>
      </w:rPr>
    </w:lvl>
    <w:lvl w:ilvl="5">
      <w:start w:val="1"/>
      <w:numFmt w:val="bullet"/>
      <w:lvlText w:val=""/>
      <w:lvlJc w:val="left"/>
      <w:pPr>
        <w:tabs>
          <w:tab w:val="num" w:pos="0"/>
        </w:tabs>
        <w:ind w:left="4057" w:hanging="360"/>
      </w:pPr>
      <w:rPr>
        <w:rFonts w:ascii="Symbol" w:hAnsi="Symbol"/>
      </w:rPr>
    </w:lvl>
    <w:lvl w:ilvl="6">
      <w:start w:val="1"/>
      <w:numFmt w:val="bullet"/>
      <w:lvlText w:val=""/>
      <w:lvlJc w:val="left"/>
      <w:pPr>
        <w:tabs>
          <w:tab w:val="num" w:pos="0"/>
        </w:tabs>
        <w:ind w:left="4708" w:hanging="360"/>
      </w:pPr>
      <w:rPr>
        <w:rFonts w:ascii="Symbol" w:hAnsi="Symbol"/>
      </w:rPr>
    </w:lvl>
    <w:lvl w:ilvl="7">
      <w:start w:val="1"/>
      <w:numFmt w:val="bullet"/>
      <w:lvlText w:val=""/>
      <w:lvlJc w:val="left"/>
      <w:pPr>
        <w:tabs>
          <w:tab w:val="num" w:pos="0"/>
        </w:tabs>
        <w:ind w:left="5359" w:hanging="360"/>
      </w:pPr>
      <w:rPr>
        <w:rFonts w:ascii="Symbol" w:hAnsi="Symbol"/>
      </w:rPr>
    </w:lvl>
    <w:lvl w:ilvl="8">
      <w:start w:val="1"/>
      <w:numFmt w:val="bullet"/>
      <w:lvlText w:val=""/>
      <w:lvlJc w:val="left"/>
      <w:pPr>
        <w:tabs>
          <w:tab w:val="num" w:pos="0"/>
        </w:tabs>
        <w:ind w:left="6011" w:hanging="360"/>
      </w:pPr>
      <w:rPr>
        <w:rFonts w:ascii="Symbol" w:hAnsi="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0"/>
        </w:tabs>
        <w:ind w:left="791" w:hanging="362"/>
      </w:pPr>
      <w:rPr>
        <w:rFonts w:ascii="Symbol" w:hAnsi="Symbol" w:cs="Wingdings" w:hint="default"/>
        <w:kern w:val="1"/>
        <w:sz w:val="20"/>
        <w:szCs w:val="20"/>
        <w:lang w:eastAsia="it-IT" w:bidi="it-IT"/>
      </w:rPr>
    </w:lvl>
    <w:lvl w:ilvl="1">
      <w:start w:val="1"/>
      <w:numFmt w:val="bullet"/>
      <w:lvlText w:val=""/>
      <w:lvlJc w:val="left"/>
      <w:pPr>
        <w:tabs>
          <w:tab w:val="num" w:pos="0"/>
        </w:tabs>
        <w:ind w:left="1451" w:hanging="362"/>
      </w:pPr>
      <w:rPr>
        <w:rFonts w:ascii="Symbol" w:hAnsi="Symbol" w:cs="Courier New" w:hint="default"/>
      </w:rPr>
    </w:lvl>
    <w:lvl w:ilvl="2">
      <w:start w:val="1"/>
      <w:numFmt w:val="bullet"/>
      <w:lvlText w:val=""/>
      <w:lvlJc w:val="left"/>
      <w:pPr>
        <w:tabs>
          <w:tab w:val="num" w:pos="0"/>
        </w:tabs>
        <w:ind w:left="2102" w:hanging="362"/>
      </w:pPr>
      <w:rPr>
        <w:rFonts w:ascii="Symbol" w:hAnsi="Symbol" w:cs="Courier New" w:hint="default"/>
      </w:rPr>
    </w:lvl>
    <w:lvl w:ilvl="3">
      <w:start w:val="1"/>
      <w:numFmt w:val="bullet"/>
      <w:lvlText w:val=""/>
      <w:lvlJc w:val="left"/>
      <w:pPr>
        <w:tabs>
          <w:tab w:val="num" w:pos="0"/>
        </w:tabs>
        <w:ind w:left="2754" w:hanging="362"/>
      </w:pPr>
      <w:rPr>
        <w:rFonts w:ascii="Symbol" w:hAnsi="Symbol" w:cs="Courier New" w:hint="default"/>
      </w:rPr>
    </w:lvl>
    <w:lvl w:ilvl="4">
      <w:start w:val="1"/>
      <w:numFmt w:val="bullet"/>
      <w:lvlText w:val=""/>
      <w:lvlJc w:val="left"/>
      <w:pPr>
        <w:tabs>
          <w:tab w:val="num" w:pos="0"/>
        </w:tabs>
        <w:ind w:left="3405" w:hanging="362"/>
      </w:pPr>
      <w:rPr>
        <w:rFonts w:ascii="Symbol" w:hAnsi="Symbol" w:cs="Courier New" w:hint="default"/>
      </w:rPr>
    </w:lvl>
    <w:lvl w:ilvl="5">
      <w:start w:val="1"/>
      <w:numFmt w:val="bullet"/>
      <w:lvlText w:val=""/>
      <w:lvlJc w:val="left"/>
      <w:pPr>
        <w:tabs>
          <w:tab w:val="num" w:pos="0"/>
        </w:tabs>
        <w:ind w:left="4057" w:hanging="362"/>
      </w:pPr>
      <w:rPr>
        <w:rFonts w:ascii="Symbol" w:hAnsi="Symbol" w:cs="Courier New" w:hint="default"/>
      </w:rPr>
    </w:lvl>
    <w:lvl w:ilvl="6">
      <w:start w:val="1"/>
      <w:numFmt w:val="bullet"/>
      <w:lvlText w:val=""/>
      <w:lvlJc w:val="left"/>
      <w:pPr>
        <w:tabs>
          <w:tab w:val="num" w:pos="0"/>
        </w:tabs>
        <w:ind w:left="4708" w:hanging="362"/>
      </w:pPr>
      <w:rPr>
        <w:rFonts w:ascii="Symbol" w:hAnsi="Symbol" w:cs="Courier New" w:hint="default"/>
      </w:rPr>
    </w:lvl>
    <w:lvl w:ilvl="7">
      <w:start w:val="1"/>
      <w:numFmt w:val="bullet"/>
      <w:lvlText w:val=""/>
      <w:lvlJc w:val="left"/>
      <w:pPr>
        <w:tabs>
          <w:tab w:val="num" w:pos="0"/>
        </w:tabs>
        <w:ind w:left="5359" w:hanging="362"/>
      </w:pPr>
      <w:rPr>
        <w:rFonts w:ascii="Symbol" w:hAnsi="Symbol" w:cs="Courier New" w:hint="default"/>
      </w:rPr>
    </w:lvl>
    <w:lvl w:ilvl="8">
      <w:start w:val="1"/>
      <w:numFmt w:val="bullet"/>
      <w:lvlText w:val=""/>
      <w:lvlJc w:val="left"/>
      <w:pPr>
        <w:tabs>
          <w:tab w:val="num" w:pos="0"/>
        </w:tabs>
        <w:ind w:left="6011" w:hanging="362"/>
      </w:pPr>
      <w:rPr>
        <w:rFonts w:ascii="Symbol" w:hAnsi="Symbol" w:cs="Courier New" w:hint="default"/>
      </w:rPr>
    </w:lvl>
  </w:abstractNum>
  <w:abstractNum w:abstractNumId="13" w15:restartNumberingAfterBreak="0">
    <w:nsid w:val="00000012"/>
    <w:multiLevelType w:val="multilevel"/>
    <w:tmpl w:val="00000012"/>
    <w:name w:val="WW8Num18"/>
    <w:lvl w:ilvl="0">
      <w:start w:val="1"/>
      <w:numFmt w:val="bullet"/>
      <w:lvlText w:val=""/>
      <w:lvlJc w:val="left"/>
      <w:pPr>
        <w:tabs>
          <w:tab w:val="num" w:pos="0"/>
        </w:tabs>
        <w:ind w:left="720" w:hanging="360"/>
      </w:pPr>
      <w:rPr>
        <w:rFonts w:ascii="Symbol" w:hAnsi="Symbol"/>
        <w:kern w:val="1"/>
        <w:sz w:val="20"/>
        <w:szCs w:val="20"/>
        <w:lang w:val="de-DE" w:eastAsia="fa-IR" w:bidi="fa-IR"/>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kern w:val="1"/>
        <w:sz w:val="20"/>
        <w:szCs w:val="20"/>
        <w:lang w:val="de-DE" w:eastAsia="fa-IR" w:bidi="fa-IR"/>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kern w:val="1"/>
        <w:sz w:val="20"/>
        <w:szCs w:val="20"/>
        <w:lang w:val="de-DE" w:eastAsia="fa-IR" w:bidi="fa-IR"/>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4" w15:restartNumberingAfterBreak="0">
    <w:nsid w:val="00000013"/>
    <w:multiLevelType w:val="multilevel"/>
    <w:tmpl w:val="00000013"/>
    <w:name w:val="WW8Num19"/>
    <w:lvl w:ilvl="0">
      <w:start w:val="1"/>
      <w:numFmt w:val="bullet"/>
      <w:lvlText w:val=""/>
      <w:lvlJc w:val="left"/>
      <w:pPr>
        <w:tabs>
          <w:tab w:val="num" w:pos="0"/>
        </w:tabs>
        <w:ind w:left="720" w:hanging="360"/>
      </w:pPr>
      <w:rPr>
        <w:rFonts w:ascii="Symbol" w:hAnsi="Symbol" w:cs="Wingdings" w:hint="default"/>
        <w:kern w:val="1"/>
        <w:sz w:val="20"/>
        <w:szCs w:val="20"/>
        <w:lang w:val="de-DE" w:eastAsia="fa-IR" w:bidi="fa-I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Wingdings" w:hint="default"/>
        <w:kern w:val="1"/>
        <w:sz w:val="20"/>
        <w:szCs w:val="20"/>
        <w:lang w:val="de-DE" w:eastAsia="fa-IR" w:bidi="fa-IR"/>
      </w:rPr>
    </w:lvl>
    <w:lvl w:ilvl="4">
      <w:start w:val="1"/>
      <w:numFmt w:val="bullet"/>
      <w:lvlText w:val="o"/>
      <w:lvlJc w:val="left"/>
      <w:pPr>
        <w:tabs>
          <w:tab w:val="num" w:pos="0"/>
        </w:tabs>
        <w:ind w:left="2160" w:hanging="360"/>
      </w:pPr>
      <w:rPr>
        <w:rFonts w:ascii="Courier New" w:hAnsi="Courier New" w:cs="Courier New" w:hint="default"/>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Wingdings" w:hint="default"/>
        <w:kern w:val="1"/>
        <w:sz w:val="20"/>
        <w:szCs w:val="20"/>
        <w:lang w:val="de-DE" w:eastAsia="fa-IR" w:bidi="fa-IR"/>
      </w:rPr>
    </w:lvl>
    <w:lvl w:ilvl="7">
      <w:start w:val="1"/>
      <w:numFmt w:val="bullet"/>
      <w:lvlText w:val="o"/>
      <w:lvlJc w:val="left"/>
      <w:pPr>
        <w:tabs>
          <w:tab w:val="num" w:pos="0"/>
        </w:tabs>
        <w:ind w:left="3240" w:hanging="360"/>
      </w:pPr>
      <w:rPr>
        <w:rFonts w:ascii="Courier New" w:hAnsi="Courier New" w:cs="Courier New" w:hint="default"/>
      </w:rPr>
    </w:lvl>
    <w:lvl w:ilvl="8">
      <w:start w:val="1"/>
      <w:numFmt w:val="bullet"/>
      <w:lvlText w:val=""/>
      <w:lvlJc w:val="left"/>
      <w:pPr>
        <w:tabs>
          <w:tab w:val="num" w:pos="0"/>
        </w:tabs>
        <w:ind w:left="3600" w:hanging="360"/>
      </w:pPr>
      <w:rPr>
        <w:rFonts w:ascii="Wingdings" w:hAnsi="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6"/>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8D1"/>
    <w:rsid w:val="000E78D1"/>
    <w:rsid w:val="001D3560"/>
    <w:rsid w:val="002B7947"/>
    <w:rsid w:val="007C3F26"/>
    <w:rsid w:val="009E5CD9"/>
    <w:rsid w:val="00A03D3C"/>
    <w:rsid w:val="00AB53FB"/>
    <w:rsid w:val="00B1659C"/>
    <w:rsid w:val="00C239C4"/>
    <w:rsid w:val="00D42303"/>
    <w:rsid w:val="00DC62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7EBC6"/>
  <w15:chartTrackingRefBased/>
  <w15:docId w15:val="{1742BD06-B157-4009-930F-416B2D79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0E78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E78D1"/>
  </w:style>
  <w:style w:type="character" w:styleId="Numeropagina">
    <w:name w:val="page number"/>
    <w:basedOn w:val="Carpredefinitoparagrafo"/>
    <w:rsid w:val="000E78D1"/>
  </w:style>
  <w:style w:type="paragraph" w:styleId="Paragrafoelenco">
    <w:name w:val="List Paragraph"/>
    <w:basedOn w:val="Normale"/>
    <w:qFormat/>
    <w:rsid w:val="00DC62DB"/>
    <w:pPr>
      <w:suppressAutoHyphens/>
      <w:spacing w:after="200" w:line="276" w:lineRule="auto"/>
      <w:ind w:left="720"/>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2792</Words>
  <Characters>15918</Characters>
  <Application>Microsoft Office Word</Application>
  <DocSecurity>0</DocSecurity>
  <Lines>132</Lines>
  <Paragraphs>37</Paragraphs>
  <ScaleCrop>false</ScaleCrop>
  <Company/>
  <LinksUpToDate>false</LinksUpToDate>
  <CharactersWithSpaces>18673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6</cp:revision>
  <dcterms:created xsi:type="dcterms:W3CDTF">2022-11-12T18:22:00Z</dcterms:created>
  <dcterms:modified xsi:type="dcterms:W3CDTF">2022-11-20T09:45:00Z</dcterms:modified>
</cp:coreProperties>
</file>